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0A5" w:rsidRDefault="00AF30A5" w:rsidP="002D46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30A5" w:rsidRDefault="00AF30A5" w:rsidP="002D463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4630" w:rsidRPr="00AF30A5" w:rsidRDefault="002D4630" w:rsidP="00AF30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0A5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2D4630" w:rsidRPr="00AF30A5" w:rsidRDefault="002D4630" w:rsidP="00AF30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0A5">
        <w:rPr>
          <w:rFonts w:ascii="Times New Roman" w:hAnsi="Times New Roman" w:cs="Times New Roman"/>
          <w:b/>
          <w:sz w:val="24"/>
          <w:szCs w:val="24"/>
        </w:rPr>
        <w:t>«Малиновская основная общеобразовательная школа»</w:t>
      </w:r>
    </w:p>
    <w:p w:rsidR="002D4630" w:rsidRDefault="002D4630" w:rsidP="002D4630">
      <w:pPr>
        <w:rPr>
          <w:rFonts w:ascii="Times New Roman" w:hAnsi="Times New Roman" w:cs="Times New Roman"/>
          <w:sz w:val="24"/>
          <w:szCs w:val="24"/>
        </w:rPr>
      </w:pPr>
    </w:p>
    <w:p w:rsidR="00AF30A5" w:rsidRDefault="00AF30A5" w:rsidP="002D4630">
      <w:pPr>
        <w:rPr>
          <w:rFonts w:ascii="Times New Roman" w:hAnsi="Times New Roman" w:cs="Times New Roman"/>
          <w:sz w:val="24"/>
          <w:szCs w:val="24"/>
        </w:rPr>
      </w:pPr>
    </w:p>
    <w:p w:rsidR="00AF30A5" w:rsidRDefault="00AF30A5" w:rsidP="002D4630">
      <w:pPr>
        <w:rPr>
          <w:rFonts w:ascii="Times New Roman" w:hAnsi="Times New Roman" w:cs="Times New Roman"/>
          <w:sz w:val="24"/>
          <w:szCs w:val="24"/>
        </w:rPr>
      </w:pPr>
    </w:p>
    <w:p w:rsidR="00AF30A5" w:rsidRDefault="00AF30A5" w:rsidP="002D4630">
      <w:pPr>
        <w:rPr>
          <w:rFonts w:ascii="Times New Roman" w:hAnsi="Times New Roman" w:cs="Times New Roman"/>
          <w:sz w:val="24"/>
          <w:szCs w:val="24"/>
        </w:rPr>
      </w:pPr>
    </w:p>
    <w:p w:rsidR="00FF3529" w:rsidRPr="00FF3529" w:rsidRDefault="00FF3529" w:rsidP="00FF3529">
      <w:pPr>
        <w:autoSpaceDN w:val="0"/>
        <w:rPr>
          <w:rFonts w:ascii="Calibri" w:eastAsia="Times New Roman" w:hAnsi="Calibri" w:cs="Times New Roman"/>
        </w:rPr>
      </w:pPr>
    </w:p>
    <w:p w:rsidR="00FF3529" w:rsidRPr="00FF3529" w:rsidRDefault="00FF3529" w:rsidP="00FF3529">
      <w:pPr>
        <w:autoSpaceDN w:val="0"/>
        <w:rPr>
          <w:rFonts w:ascii="Calibri" w:eastAsia="Times New Roman" w:hAnsi="Calibri" w:cs="Times New Roman"/>
        </w:rPr>
      </w:pPr>
    </w:p>
    <w:p w:rsidR="00FF3529" w:rsidRPr="00FF3529" w:rsidRDefault="00FF3529" w:rsidP="00FF3529">
      <w:pPr>
        <w:autoSpaceDN w:val="0"/>
        <w:rPr>
          <w:rFonts w:ascii="Calibri" w:eastAsia="Times New Roman" w:hAnsi="Calibri" w:cs="Times New Roman"/>
        </w:rPr>
      </w:pPr>
    </w:p>
    <w:p w:rsidR="00FF3529" w:rsidRPr="00FF3529" w:rsidRDefault="00FF3529" w:rsidP="00FF3529">
      <w:pPr>
        <w:autoSpaceDN w:val="0"/>
        <w:jc w:val="center"/>
        <w:rPr>
          <w:rFonts w:ascii="Calibri" w:eastAsia="Times New Roman" w:hAnsi="Calibri" w:cs="Times New Roman"/>
          <w:b/>
          <w:sz w:val="36"/>
          <w:szCs w:val="36"/>
        </w:rPr>
      </w:pPr>
    </w:p>
    <w:p w:rsidR="00FF3529" w:rsidRPr="00FF3529" w:rsidRDefault="00FF3529" w:rsidP="00FF3529">
      <w:pPr>
        <w:autoSpaceDN w:val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F3529">
        <w:rPr>
          <w:rFonts w:ascii="Times New Roman" w:eastAsia="Times New Roman" w:hAnsi="Times New Roman" w:cs="Times New Roman"/>
          <w:b/>
          <w:sz w:val="36"/>
          <w:szCs w:val="36"/>
        </w:rPr>
        <w:t xml:space="preserve">Адаптированная рабочая программа </w:t>
      </w:r>
    </w:p>
    <w:p w:rsidR="00FF3529" w:rsidRPr="00FF3529" w:rsidRDefault="00FF3529" w:rsidP="00FF3529">
      <w:pPr>
        <w:autoSpaceDN w:val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по предмету «Русский язык»</w:t>
      </w:r>
    </w:p>
    <w:p w:rsidR="00FF3529" w:rsidRPr="00FF3529" w:rsidRDefault="00FF3529" w:rsidP="00FF3529">
      <w:pPr>
        <w:autoSpaceDN w:val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F3529" w:rsidRPr="00FF3529" w:rsidRDefault="00FF3529" w:rsidP="00FF3529">
      <w:pPr>
        <w:autoSpaceDN w:val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F3529">
        <w:rPr>
          <w:rFonts w:ascii="Times New Roman" w:eastAsia="Times New Roman" w:hAnsi="Times New Roman" w:cs="Times New Roman"/>
          <w:b/>
          <w:sz w:val="36"/>
          <w:szCs w:val="36"/>
        </w:rPr>
        <w:t xml:space="preserve"> 8 класс (НОДА)</w:t>
      </w:r>
    </w:p>
    <w:p w:rsidR="00FF3529" w:rsidRPr="00FF3529" w:rsidRDefault="00FF3529" w:rsidP="00FF3529">
      <w:pPr>
        <w:autoSpaceDN w:val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F3529" w:rsidRPr="00FF3529" w:rsidRDefault="00FF3529" w:rsidP="00FF3529">
      <w:pPr>
        <w:autoSpaceDN w:val="0"/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FF3529" w:rsidRPr="00FF3529" w:rsidRDefault="00FF3529" w:rsidP="00FF3529">
      <w:pPr>
        <w:autoSpaceDN w:val="0"/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FF3529" w:rsidRPr="00FF3529" w:rsidRDefault="00FF3529" w:rsidP="00FF3529">
      <w:pPr>
        <w:autoSpaceDN w:val="0"/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3529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Составила: </w:t>
      </w:r>
    </w:p>
    <w:p w:rsidR="00FF3529" w:rsidRPr="00FF3529" w:rsidRDefault="00FF3529" w:rsidP="00FF3529">
      <w:pPr>
        <w:autoSpaceDN w:val="0"/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Косинцева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Майя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Рифовна</w:t>
      </w:r>
      <w:proofErr w:type="spellEnd"/>
      <w:r w:rsidRPr="00FF3529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FF3529" w:rsidRPr="00FF3529" w:rsidRDefault="00FF3529" w:rsidP="00FF3529">
      <w:pPr>
        <w:autoSpaceDN w:val="0"/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  русского языка и литературы</w:t>
      </w:r>
      <w:r w:rsidRPr="00FF352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F3529" w:rsidRPr="00FF3529" w:rsidRDefault="00FF3529" w:rsidP="00FF3529">
      <w:pPr>
        <w:autoSpaceDN w:val="0"/>
        <w:spacing w:line="36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FF3529" w:rsidRDefault="00FF3529" w:rsidP="00FF3529">
      <w:pPr>
        <w:autoSpaceDN w:val="0"/>
        <w:spacing w:line="360" w:lineRule="auto"/>
        <w:rPr>
          <w:rFonts w:ascii="Calibri" w:eastAsia="Times New Roman" w:hAnsi="Calibri" w:cs="Times New Roman"/>
          <w:b/>
          <w:sz w:val="28"/>
          <w:szCs w:val="28"/>
        </w:rPr>
      </w:pPr>
    </w:p>
    <w:p w:rsidR="00FF3529" w:rsidRPr="00FF3529" w:rsidRDefault="00FF3529" w:rsidP="00FF3529">
      <w:pPr>
        <w:autoSpaceDN w:val="0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3529" w:rsidRPr="00FF3529" w:rsidRDefault="00FF3529" w:rsidP="00FF3529">
      <w:pPr>
        <w:autoSpaceDN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3529">
        <w:rPr>
          <w:rFonts w:ascii="Times New Roman" w:eastAsia="Times New Roman" w:hAnsi="Times New Roman" w:cs="Times New Roman"/>
          <w:b/>
          <w:sz w:val="28"/>
          <w:szCs w:val="28"/>
        </w:rPr>
        <w:t xml:space="preserve">Малиновка, 2020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4630" w:rsidRDefault="002D4630" w:rsidP="000D7A59">
      <w:pPr>
        <w:rPr>
          <w:rFonts w:ascii="Times New Roman" w:hAnsi="Times New Roman" w:cs="Times New Roman"/>
          <w:sz w:val="24"/>
          <w:szCs w:val="24"/>
        </w:rPr>
      </w:pPr>
    </w:p>
    <w:p w:rsidR="00FF3529" w:rsidRPr="002D4630" w:rsidRDefault="00FF3529" w:rsidP="000D7A59">
      <w:pPr>
        <w:rPr>
          <w:rFonts w:ascii="Times New Roman" w:hAnsi="Times New Roman" w:cs="Times New Roman"/>
          <w:sz w:val="24"/>
          <w:szCs w:val="24"/>
        </w:rPr>
      </w:pPr>
    </w:p>
    <w:p w:rsidR="002D4630" w:rsidRPr="002D4630" w:rsidRDefault="002D4630" w:rsidP="002D4630">
      <w:pPr>
        <w:pStyle w:val="Default"/>
        <w:rPr>
          <w:b/>
          <w:bCs/>
          <w:sz w:val="23"/>
          <w:szCs w:val="23"/>
        </w:rPr>
      </w:pPr>
    </w:p>
    <w:p w:rsidR="002D4630" w:rsidRPr="002D4630" w:rsidRDefault="002D4630" w:rsidP="002D4630">
      <w:pPr>
        <w:pStyle w:val="Default"/>
        <w:rPr>
          <w:bCs/>
          <w:sz w:val="23"/>
          <w:szCs w:val="23"/>
        </w:rPr>
      </w:pPr>
      <w:r w:rsidRPr="002D4630">
        <w:rPr>
          <w:bCs/>
          <w:sz w:val="23"/>
          <w:szCs w:val="23"/>
        </w:rPr>
        <w:t xml:space="preserve"> Пояснительная записка</w:t>
      </w:r>
    </w:p>
    <w:p w:rsidR="009E6132" w:rsidRDefault="009E6132" w:rsidP="002D4630">
      <w:pPr>
        <w:pStyle w:val="Default"/>
        <w:rPr>
          <w:bCs/>
          <w:sz w:val="23"/>
          <w:szCs w:val="23"/>
        </w:rPr>
      </w:pPr>
    </w:p>
    <w:p w:rsidR="002D4630" w:rsidRPr="002D4630" w:rsidRDefault="002D4630" w:rsidP="002D4630">
      <w:pPr>
        <w:pStyle w:val="Default"/>
        <w:rPr>
          <w:bCs/>
          <w:sz w:val="23"/>
          <w:szCs w:val="23"/>
        </w:rPr>
      </w:pPr>
      <w:proofErr w:type="gramStart"/>
      <w:r w:rsidRPr="002D4630">
        <w:rPr>
          <w:bCs/>
          <w:sz w:val="23"/>
          <w:szCs w:val="23"/>
        </w:rPr>
        <w:t xml:space="preserve">Адаптированная рабочая  программа по русскому языку (далее Программа) разработана на основе федерального государственного образовательного стандарта основного общего образования по русскому языку, Примерной программы основного общего образования по русскому языку для 5 – 9 классов общеобразовательных учреждений и авторской программы для 5 – 9 классов под редакцией М.Т. Баранова, Т.А. </w:t>
      </w:r>
      <w:proofErr w:type="spellStart"/>
      <w:r w:rsidRPr="002D4630">
        <w:rPr>
          <w:bCs/>
          <w:sz w:val="23"/>
          <w:szCs w:val="23"/>
        </w:rPr>
        <w:t>Ладыженской</w:t>
      </w:r>
      <w:proofErr w:type="spellEnd"/>
      <w:r w:rsidRPr="002D4630">
        <w:rPr>
          <w:bCs/>
          <w:sz w:val="23"/>
          <w:szCs w:val="23"/>
        </w:rPr>
        <w:t xml:space="preserve">, Н.М. </w:t>
      </w:r>
      <w:proofErr w:type="spellStart"/>
      <w:r w:rsidRPr="002D4630">
        <w:rPr>
          <w:bCs/>
          <w:sz w:val="23"/>
          <w:szCs w:val="23"/>
        </w:rPr>
        <w:t>Шанского</w:t>
      </w:r>
      <w:proofErr w:type="spellEnd"/>
      <w:r w:rsidRPr="002D4630">
        <w:rPr>
          <w:bCs/>
          <w:sz w:val="23"/>
          <w:szCs w:val="23"/>
        </w:rPr>
        <w:t xml:space="preserve"> (М.: Просвещение, 2012 г.) с учетом </w:t>
      </w:r>
      <w:proofErr w:type="gramEnd"/>
    </w:p>
    <w:p w:rsidR="002D4630" w:rsidRPr="002D4630" w:rsidRDefault="002D4630" w:rsidP="002D4630">
      <w:pPr>
        <w:pStyle w:val="Default"/>
        <w:rPr>
          <w:bCs/>
          <w:sz w:val="23"/>
          <w:szCs w:val="23"/>
        </w:rPr>
      </w:pPr>
      <w:r w:rsidRPr="002D4630">
        <w:rPr>
          <w:bCs/>
          <w:sz w:val="23"/>
          <w:szCs w:val="23"/>
        </w:rPr>
        <w:t xml:space="preserve">Программа детализирует и раскрывает содержание стандарта, определяет общую стратегию обучения, коррекции, развития и воспитания учащихся средствами учебного предмета в соответствии с целями изучения русского языка, которые определены стандартом.  </w:t>
      </w:r>
    </w:p>
    <w:p w:rsidR="000D7A59" w:rsidRPr="002D4630" w:rsidRDefault="002D4630" w:rsidP="002D4630">
      <w:pPr>
        <w:pStyle w:val="Default"/>
        <w:rPr>
          <w:sz w:val="23"/>
          <w:szCs w:val="23"/>
        </w:rPr>
      </w:pPr>
      <w:r w:rsidRPr="002D4630">
        <w:rPr>
          <w:bCs/>
          <w:sz w:val="23"/>
          <w:szCs w:val="23"/>
        </w:rPr>
        <w:t xml:space="preserve">Программа по русскому языку представляет собой целостный документ, включающий шесть разделов: пояснительную записку; тематическое планирование; перечень учебно-методического обеспечения; требования к уровню подготовки учащихся; характеристику контрольно-методических материалов. </w:t>
      </w:r>
    </w:p>
    <w:p w:rsidR="000D7A59" w:rsidRDefault="000D7A59" w:rsidP="002D4630">
      <w:pPr>
        <w:pStyle w:val="Default"/>
        <w:rPr>
          <w:sz w:val="23"/>
          <w:szCs w:val="23"/>
        </w:rPr>
      </w:pPr>
      <w:r w:rsidRPr="002D4630">
        <w:rPr>
          <w:bCs/>
          <w:sz w:val="23"/>
          <w:szCs w:val="23"/>
        </w:rPr>
        <w:t xml:space="preserve">Определение и назначение адаптированной основной образовательной программы для </w:t>
      </w:r>
      <w:proofErr w:type="gramStart"/>
      <w:r w:rsidRPr="002D4630">
        <w:rPr>
          <w:bCs/>
          <w:sz w:val="23"/>
          <w:szCs w:val="23"/>
        </w:rPr>
        <w:t>обучающегося</w:t>
      </w:r>
      <w:proofErr w:type="gramEnd"/>
      <w:r w:rsidRPr="002D4630">
        <w:rPr>
          <w:bCs/>
          <w:sz w:val="23"/>
          <w:szCs w:val="23"/>
        </w:rPr>
        <w:t xml:space="preserve"> с НОДА</w:t>
      </w:r>
      <w:r w:rsidRPr="002D4630">
        <w:rPr>
          <w:sz w:val="23"/>
          <w:szCs w:val="23"/>
        </w:rPr>
        <w:t>.</w:t>
      </w:r>
      <w:r>
        <w:rPr>
          <w:sz w:val="23"/>
          <w:szCs w:val="23"/>
        </w:rPr>
        <w:t xml:space="preserve"> Адаптированная основная образовательная программа (далее АООП) для обучающегося с НОДА </w:t>
      </w:r>
      <w:proofErr w:type="gramStart"/>
      <w:r>
        <w:rPr>
          <w:sz w:val="23"/>
          <w:szCs w:val="23"/>
        </w:rPr>
        <w:t>–э</w:t>
      </w:r>
      <w:proofErr w:type="gramEnd"/>
      <w:r>
        <w:rPr>
          <w:sz w:val="23"/>
          <w:szCs w:val="23"/>
        </w:rPr>
        <w:t xml:space="preserve">то образовательная программа, адаптированная для обучения детей с нарушениями опорно-двигательного аппарата, учитывающая особенности их психофизического развития, индивидуальные возможности, обеспечивающая коррекцию нарушений развития и социальную адаптацию. Адаптированная основная образовательная программа для обучающегося с НОДА определяет содержание образования, ожидаемые результаты и условия ее реализации.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Нормативно-правовая база АООП </w:t>
      </w:r>
      <w:proofErr w:type="gramStart"/>
      <w:r>
        <w:rPr>
          <w:b/>
          <w:bCs/>
          <w:sz w:val="23"/>
          <w:szCs w:val="23"/>
        </w:rPr>
        <w:t>для</w:t>
      </w:r>
      <w:proofErr w:type="gramEnd"/>
      <w:r>
        <w:rPr>
          <w:b/>
          <w:bCs/>
          <w:sz w:val="23"/>
          <w:szCs w:val="23"/>
        </w:rPr>
        <w:t xml:space="preserve"> обучающегося с НОДА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Нормативно-правовую базу разработки АООП для </w:t>
      </w:r>
      <w:proofErr w:type="gramStart"/>
      <w:r>
        <w:rPr>
          <w:sz w:val="23"/>
          <w:szCs w:val="23"/>
        </w:rPr>
        <w:t>обучающегося</w:t>
      </w:r>
      <w:proofErr w:type="gramEnd"/>
      <w:r>
        <w:rPr>
          <w:sz w:val="23"/>
          <w:szCs w:val="23"/>
        </w:rPr>
        <w:t xml:space="preserve"> с НОДА составляют: </w:t>
      </w:r>
    </w:p>
    <w:p w:rsidR="000D7A59" w:rsidRDefault="000D7A59" w:rsidP="002D463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Федеральным законом от 29.12.2012 № 273-ФЗ "Об образовании в Российской Федерации"; Приказом </w:t>
      </w:r>
      <w:proofErr w:type="spellStart"/>
      <w:r>
        <w:rPr>
          <w:sz w:val="23"/>
          <w:szCs w:val="23"/>
        </w:rPr>
        <w:t>Минобрнауки</w:t>
      </w:r>
      <w:proofErr w:type="spellEnd"/>
      <w:r>
        <w:rPr>
          <w:sz w:val="23"/>
          <w:szCs w:val="23"/>
        </w:rPr>
        <w:t xml:space="preserve"> России от 30.08.2013 № 1015 «Порядок организации и осуществления образовательной деятельности по основным общеобразовательным программам образовательным программам основного общего, основного общего и среднего общего образования»; 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от 17 декабря 2010 г. № 1897; </w:t>
      </w:r>
      <w:proofErr w:type="gramEnd"/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Приказа </w:t>
      </w:r>
      <w:proofErr w:type="spellStart"/>
      <w:r>
        <w:rPr>
          <w:sz w:val="23"/>
          <w:szCs w:val="23"/>
        </w:rPr>
        <w:t>Минобрнауки</w:t>
      </w:r>
      <w:proofErr w:type="spellEnd"/>
      <w:r>
        <w:rPr>
          <w:sz w:val="23"/>
          <w:szCs w:val="23"/>
        </w:rPr>
        <w:t xml:space="preserve"> России от 31.12.2015г.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 1897» (Зарегистрировано в Минюсте России 02.02.2016 N 40937); </w:t>
      </w:r>
    </w:p>
    <w:p w:rsidR="000D7A59" w:rsidRDefault="000D7A59" w:rsidP="002D463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Приложением к приказу Министерства образования Российской Федерации от 09.03.04г.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(с учетом последующих редакций), «Положением о психолого-медико-педагогической комиссии», утвержденном приказом </w:t>
      </w:r>
      <w:proofErr w:type="spellStart"/>
      <w:r>
        <w:rPr>
          <w:sz w:val="23"/>
          <w:szCs w:val="23"/>
        </w:rPr>
        <w:t>Минобрнауки</w:t>
      </w:r>
      <w:proofErr w:type="spellEnd"/>
      <w:r>
        <w:rPr>
          <w:sz w:val="23"/>
          <w:szCs w:val="23"/>
        </w:rPr>
        <w:t xml:space="preserve"> России от 23.09.2013 № 1082, </w:t>
      </w:r>
      <w:proofErr w:type="spellStart"/>
      <w:r>
        <w:rPr>
          <w:sz w:val="23"/>
          <w:szCs w:val="23"/>
        </w:rPr>
        <w:t>СанПиП</w:t>
      </w:r>
      <w:proofErr w:type="spellEnd"/>
      <w:r>
        <w:rPr>
          <w:sz w:val="23"/>
          <w:szCs w:val="23"/>
        </w:rPr>
        <w:t xml:space="preserve"> 2.4.2.2821-10 и Сан11и11.4.1.2660-10; </w:t>
      </w:r>
      <w:proofErr w:type="gramEnd"/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Структура адаптированной основной образовательной программы для </w:t>
      </w:r>
      <w:proofErr w:type="gramStart"/>
      <w:r>
        <w:rPr>
          <w:b/>
          <w:bCs/>
          <w:sz w:val="23"/>
          <w:szCs w:val="23"/>
        </w:rPr>
        <w:t>обучающегося</w:t>
      </w:r>
      <w:proofErr w:type="gramEnd"/>
      <w:r>
        <w:rPr>
          <w:b/>
          <w:bCs/>
          <w:sz w:val="23"/>
          <w:szCs w:val="23"/>
        </w:rPr>
        <w:t xml:space="preserve"> с НОДА. </w:t>
      </w:r>
      <w:r>
        <w:rPr>
          <w:sz w:val="23"/>
          <w:szCs w:val="23"/>
        </w:rPr>
        <w:t xml:space="preserve">Адаптированная основная образовательная программа для </w:t>
      </w:r>
      <w:proofErr w:type="gramStart"/>
      <w:r>
        <w:rPr>
          <w:sz w:val="23"/>
          <w:szCs w:val="23"/>
        </w:rPr>
        <w:t>обучающегося</w:t>
      </w:r>
      <w:proofErr w:type="gramEnd"/>
      <w:r>
        <w:rPr>
          <w:sz w:val="23"/>
          <w:szCs w:val="23"/>
        </w:rPr>
        <w:t xml:space="preserve"> с НОДА содержит: </w:t>
      </w:r>
    </w:p>
    <w:p w:rsidR="000D7A59" w:rsidRPr="00FC0725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планируемые результаты освоения </w:t>
      </w:r>
      <w:proofErr w:type="gramStart"/>
      <w:r>
        <w:rPr>
          <w:sz w:val="23"/>
          <w:szCs w:val="23"/>
        </w:rPr>
        <w:t>обучающимися</w:t>
      </w:r>
      <w:proofErr w:type="gramEnd"/>
      <w:r>
        <w:rPr>
          <w:sz w:val="23"/>
          <w:szCs w:val="23"/>
        </w:rPr>
        <w:t xml:space="preserve"> адаптированной основной образовательной программы АООП </w:t>
      </w:r>
      <w:r w:rsidR="00FC0725">
        <w:rPr>
          <w:sz w:val="23"/>
          <w:szCs w:val="23"/>
        </w:rPr>
        <w:t>по русскому языку</w:t>
      </w:r>
    </w:p>
    <w:p w:rsidR="000D7A59" w:rsidRDefault="000D7A59" w:rsidP="002D4630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систему оценки достижения </w:t>
      </w:r>
      <w:proofErr w:type="gramStart"/>
      <w:r>
        <w:rPr>
          <w:sz w:val="23"/>
          <w:szCs w:val="23"/>
        </w:rPr>
        <w:t>обучающимися</w:t>
      </w:r>
      <w:proofErr w:type="gramEnd"/>
      <w:r>
        <w:rPr>
          <w:sz w:val="23"/>
          <w:szCs w:val="23"/>
        </w:rPr>
        <w:t xml:space="preserve"> планируемых результатов освоения адаптированной основной образовательной программы АООП</w:t>
      </w:r>
      <w:r>
        <w:rPr>
          <w:sz w:val="23"/>
          <w:szCs w:val="23"/>
        </w:rPr>
        <w:t></w:t>
      </w:r>
    </w:p>
    <w:p w:rsidR="000D7A59" w:rsidRDefault="000D7A59" w:rsidP="002D4630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 учебный план;</w:t>
      </w:r>
      <w:r>
        <w:rPr>
          <w:sz w:val="23"/>
          <w:szCs w:val="23"/>
        </w:rPr>
        <w:t></w:t>
      </w:r>
    </w:p>
    <w:p w:rsidR="000D7A59" w:rsidRDefault="000D7A59" w:rsidP="002D4630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 программы отдельных учебных предметов;</w:t>
      </w:r>
      <w:r>
        <w:rPr>
          <w:sz w:val="23"/>
          <w:szCs w:val="23"/>
        </w:rPr>
        <w:t></w:t>
      </w:r>
    </w:p>
    <w:p w:rsidR="000D7A59" w:rsidRDefault="000D7A59" w:rsidP="002D4630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 программу духовно-нравственного развития;</w:t>
      </w:r>
      <w:r>
        <w:rPr>
          <w:sz w:val="23"/>
          <w:szCs w:val="23"/>
        </w:rPr>
        <w:t></w:t>
      </w:r>
    </w:p>
    <w:p w:rsidR="000D7A59" w:rsidRDefault="000D7A59" w:rsidP="002D4630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 программы коррекционных курсов;</w:t>
      </w:r>
      <w:r>
        <w:rPr>
          <w:sz w:val="23"/>
          <w:szCs w:val="23"/>
        </w:rPr>
        <w:t></w:t>
      </w:r>
    </w:p>
    <w:p w:rsidR="000D7A59" w:rsidRDefault="000D7A59" w:rsidP="002D4630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программу формирования универсальных учебных действий </w:t>
      </w:r>
      <w:proofErr w:type="gramStart"/>
      <w:r>
        <w:rPr>
          <w:sz w:val="23"/>
          <w:szCs w:val="23"/>
        </w:rPr>
        <w:t>у</w:t>
      </w:r>
      <w:proofErr w:type="gramEnd"/>
      <w:r>
        <w:rPr>
          <w:sz w:val="23"/>
          <w:szCs w:val="23"/>
        </w:rPr>
        <w:t xml:space="preserve"> обучающегося с НОДА</w:t>
      </w:r>
      <w:r>
        <w:rPr>
          <w:sz w:val="23"/>
          <w:szCs w:val="23"/>
        </w:rPr>
        <w:t></w:t>
      </w:r>
    </w:p>
    <w:p w:rsidR="000D7A59" w:rsidRDefault="000D7A59" w:rsidP="002D4630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 программу формирования экологической культуры, здорового и безопасного образа жизни;</w:t>
      </w:r>
      <w:r>
        <w:rPr>
          <w:sz w:val="23"/>
          <w:szCs w:val="23"/>
        </w:rPr>
        <w:t></w:t>
      </w:r>
    </w:p>
    <w:p w:rsidR="000D7A59" w:rsidRDefault="000D7A59" w:rsidP="002D4630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 программу внеурочной деятельности;</w:t>
      </w:r>
      <w:r>
        <w:rPr>
          <w:sz w:val="23"/>
          <w:szCs w:val="23"/>
        </w:rPr>
        <w:t></w:t>
      </w:r>
    </w:p>
    <w:p w:rsidR="009E6132" w:rsidRDefault="009E6132" w:rsidP="002D4630">
      <w:pPr>
        <w:pStyle w:val="Default"/>
        <w:rPr>
          <w:sz w:val="23"/>
          <w:szCs w:val="23"/>
        </w:rPr>
      </w:pPr>
    </w:p>
    <w:p w:rsidR="009E6132" w:rsidRDefault="009E6132" w:rsidP="002D4630">
      <w:pPr>
        <w:pStyle w:val="Default"/>
        <w:rPr>
          <w:sz w:val="23"/>
          <w:szCs w:val="23"/>
        </w:rPr>
      </w:pPr>
    </w:p>
    <w:p w:rsidR="009E6132" w:rsidRDefault="009E6132" w:rsidP="002D4630">
      <w:pPr>
        <w:pStyle w:val="Default"/>
        <w:rPr>
          <w:sz w:val="23"/>
          <w:szCs w:val="23"/>
        </w:rPr>
      </w:pPr>
    </w:p>
    <w:p w:rsidR="009E6132" w:rsidRDefault="009E6132" w:rsidP="002D4630">
      <w:pPr>
        <w:pStyle w:val="Default"/>
        <w:rPr>
          <w:sz w:val="23"/>
          <w:szCs w:val="23"/>
        </w:rPr>
      </w:pP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 систему условий реализации адаптированной основной образовательной программы основного общего образования в соответствии с требованиями стандарта.</w:t>
      </w:r>
      <w:r>
        <w:rPr>
          <w:sz w:val="23"/>
          <w:szCs w:val="23"/>
        </w:rPr>
        <w:t xml:space="preserve"> </w:t>
      </w:r>
    </w:p>
    <w:p w:rsidR="008F41DD" w:rsidRDefault="008F41DD" w:rsidP="002D4630">
      <w:pPr>
        <w:pStyle w:val="Default"/>
        <w:rPr>
          <w:rFonts w:asciiTheme="minorHAnsi" w:hAnsiTheme="minorHAnsi" w:cstheme="minorBidi"/>
          <w:color w:val="auto"/>
          <w:sz w:val="36"/>
          <w:szCs w:val="36"/>
        </w:rPr>
      </w:pPr>
    </w:p>
    <w:p w:rsidR="000D7A59" w:rsidRDefault="000D7A59" w:rsidP="002D463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Включение детей с особыми образовательными потребностями в образовательный процесс массовой школы – новый подход для российского образования, который стал актуален в связи с подписанием РФ Конвенции о правах инвалидов, признающей приоритет инклюзивного образования, и принятия нового закона «Об образовании», расширяющий формы обучения детей с ОВЗ и признающий право каждого ребенка на образование в общеобразовательной массовой школе по месту жительства. </w:t>
      </w:r>
      <w:proofErr w:type="gramEnd"/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Посещать школу, жить обычной жизнью, той самой, которой живут миллионы мальчишек и девчонок, сегодня мечтают многие дети-инвалиды. В силу своих физических возможностей, хотя, скорее всего, правильнее было бы сказать, в силу отсутствия </w:t>
      </w:r>
      <w:proofErr w:type="spellStart"/>
      <w:r>
        <w:rPr>
          <w:sz w:val="23"/>
          <w:szCs w:val="23"/>
        </w:rPr>
        <w:t>безбарьерной</w:t>
      </w:r>
      <w:proofErr w:type="spellEnd"/>
      <w:r>
        <w:rPr>
          <w:sz w:val="23"/>
          <w:szCs w:val="23"/>
        </w:rPr>
        <w:t xml:space="preserve"> среды они лишены этой радости. Благодаря реализации государственной программы "Доступная </w:t>
      </w:r>
      <w:proofErr w:type="spellStart"/>
      <w:r>
        <w:rPr>
          <w:sz w:val="23"/>
          <w:szCs w:val="23"/>
        </w:rPr>
        <w:t>среда</w:t>
      </w:r>
      <w:proofErr w:type="gramStart"/>
      <w:r>
        <w:rPr>
          <w:sz w:val="23"/>
          <w:szCs w:val="23"/>
        </w:rPr>
        <w:t>"у</w:t>
      </w:r>
      <w:proofErr w:type="spellEnd"/>
      <w:proofErr w:type="gramEnd"/>
      <w:r>
        <w:rPr>
          <w:sz w:val="23"/>
          <w:szCs w:val="23"/>
        </w:rPr>
        <w:t xml:space="preserve"> детей с ограниченными возможностями здоровья появился шанс ходить в школу вместе со сверстниками.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Целью адаптированной образовательной программы является </w:t>
      </w:r>
      <w:r>
        <w:rPr>
          <w:sz w:val="23"/>
          <w:szCs w:val="23"/>
        </w:rPr>
        <w:t xml:space="preserve">создание условий для формирования у обучающихся с НОДА базовых навыков самообразования, самоорганизации, самоопределения, самовоспитания, обеспечивающих готовность к освоению содержания основного и полного общего среднего образования, раскрытие интеллектуальных и творческих возможностей личности учащихся обучающихся с НОДА через освоение фундаментальных основ общего образования.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Задачи программы</w:t>
      </w:r>
      <w:r>
        <w:rPr>
          <w:sz w:val="23"/>
          <w:szCs w:val="23"/>
        </w:rPr>
        <w:t xml:space="preserve">: </w:t>
      </w:r>
    </w:p>
    <w:p w:rsidR="000D7A59" w:rsidRDefault="000D7A59" w:rsidP="002D4630">
      <w:pPr>
        <w:pStyle w:val="Default"/>
        <w:spacing w:after="19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1. </w:t>
      </w:r>
      <w:r>
        <w:rPr>
          <w:sz w:val="23"/>
          <w:szCs w:val="23"/>
        </w:rPr>
        <w:t xml:space="preserve">Создавать условия для формирования внутренней позиции школьника и адекватной мотивации учебной деятельности. </w:t>
      </w:r>
    </w:p>
    <w:p w:rsidR="000D7A59" w:rsidRDefault="000D7A59" w:rsidP="002D4630">
      <w:pPr>
        <w:pStyle w:val="Default"/>
        <w:spacing w:after="19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2. </w:t>
      </w:r>
      <w:r>
        <w:rPr>
          <w:sz w:val="23"/>
          <w:szCs w:val="23"/>
        </w:rPr>
        <w:t xml:space="preserve">Обеспечивать условия для сохранения и укрепления здоровья учащихся. </w:t>
      </w:r>
    </w:p>
    <w:p w:rsidR="000D7A59" w:rsidRDefault="000D7A59" w:rsidP="002D4630">
      <w:pPr>
        <w:pStyle w:val="Default"/>
        <w:spacing w:after="19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3. </w:t>
      </w:r>
      <w:r>
        <w:rPr>
          <w:sz w:val="23"/>
          <w:szCs w:val="23"/>
        </w:rPr>
        <w:t xml:space="preserve">Развивать коммуникативные качества личности школьника.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4. </w:t>
      </w:r>
      <w:r>
        <w:rPr>
          <w:sz w:val="23"/>
          <w:szCs w:val="23"/>
        </w:rPr>
        <w:t xml:space="preserve">Способствовать совершенствованию регулятивных и познавательных учебных действий обучающихся с НОДА </w:t>
      </w:r>
    </w:p>
    <w:p w:rsidR="000D7A59" w:rsidRDefault="000D7A59" w:rsidP="002D4630">
      <w:pPr>
        <w:pStyle w:val="Default"/>
        <w:rPr>
          <w:sz w:val="23"/>
          <w:szCs w:val="23"/>
        </w:rPr>
      </w:pPr>
    </w:p>
    <w:p w:rsidR="000D7A59" w:rsidRPr="00FC0725" w:rsidRDefault="000D7A59" w:rsidP="002D4630">
      <w:pPr>
        <w:pStyle w:val="Default"/>
      </w:pPr>
      <w:r w:rsidRPr="00FC0725">
        <w:rPr>
          <w:b/>
          <w:bCs/>
        </w:rPr>
        <w:t xml:space="preserve">Психолого-педагогическая характеристика </w:t>
      </w:r>
      <w:proofErr w:type="gramStart"/>
      <w:r w:rsidRPr="00FC0725">
        <w:rPr>
          <w:b/>
          <w:bCs/>
        </w:rPr>
        <w:t>обучающихся</w:t>
      </w:r>
      <w:proofErr w:type="gramEnd"/>
      <w:r w:rsidRPr="00FC0725">
        <w:rPr>
          <w:b/>
          <w:bCs/>
        </w:rPr>
        <w:t xml:space="preserve"> с НОДА с нарушениями опорно-двигательного аппарата </w:t>
      </w:r>
    </w:p>
    <w:p w:rsidR="009E6132" w:rsidRDefault="000D7A59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0725">
        <w:rPr>
          <w:rFonts w:ascii="Times New Roman" w:hAnsi="Times New Roman" w:cs="Times New Roman"/>
          <w:sz w:val="24"/>
          <w:szCs w:val="24"/>
        </w:rPr>
        <w:t xml:space="preserve">Категория детей с </w:t>
      </w:r>
      <w:r w:rsidRPr="00FC0725">
        <w:rPr>
          <w:rFonts w:ascii="Times New Roman" w:hAnsi="Times New Roman" w:cs="Times New Roman"/>
          <w:b/>
          <w:bCs/>
          <w:sz w:val="24"/>
          <w:szCs w:val="24"/>
        </w:rPr>
        <w:t xml:space="preserve">нарушениями </w:t>
      </w:r>
      <w:proofErr w:type="gramStart"/>
      <w:r w:rsidRPr="00FC0725">
        <w:rPr>
          <w:rFonts w:ascii="Times New Roman" w:hAnsi="Times New Roman" w:cs="Times New Roman"/>
          <w:b/>
          <w:bCs/>
          <w:sz w:val="24"/>
          <w:szCs w:val="24"/>
        </w:rPr>
        <w:t>опорно-двигательного</w:t>
      </w:r>
      <w:proofErr w:type="gramEnd"/>
      <w:r w:rsidRPr="00FC0725">
        <w:rPr>
          <w:rFonts w:ascii="Times New Roman" w:hAnsi="Times New Roman" w:cs="Times New Roman"/>
          <w:b/>
          <w:bCs/>
          <w:sz w:val="24"/>
          <w:szCs w:val="24"/>
        </w:rPr>
        <w:t xml:space="preserve"> аппарата</w:t>
      </w:r>
      <w:r w:rsidRPr="00FC0725">
        <w:rPr>
          <w:rFonts w:ascii="Times New Roman" w:hAnsi="Times New Roman" w:cs="Times New Roman"/>
          <w:sz w:val="24"/>
          <w:szCs w:val="24"/>
        </w:rPr>
        <w:t>-неоднородная по составу группа школьников</w:t>
      </w:r>
      <w:r w:rsidRPr="00FC072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C0725">
        <w:rPr>
          <w:rFonts w:ascii="Times New Roman" w:hAnsi="Times New Roman" w:cs="Times New Roman"/>
          <w:sz w:val="24"/>
          <w:szCs w:val="24"/>
        </w:rPr>
        <w:t xml:space="preserve">Группа обучающихся с НОДА с нарушениями опорно-двигательного аппарата объединяет детей со значительным разбросом первичных и вторичных нарушений развития. Отклонения в развитии у детей с такой патологией отличаются значительной </w:t>
      </w:r>
      <w:proofErr w:type="spellStart"/>
      <w:r w:rsidRPr="00FC0725">
        <w:rPr>
          <w:rFonts w:ascii="Times New Roman" w:hAnsi="Times New Roman" w:cs="Times New Roman"/>
          <w:sz w:val="24"/>
          <w:szCs w:val="24"/>
        </w:rPr>
        <w:t>полиморфностью</w:t>
      </w:r>
      <w:proofErr w:type="spellEnd"/>
      <w:r w:rsidRPr="00FC0725">
        <w:rPr>
          <w:rFonts w:ascii="Times New Roman" w:hAnsi="Times New Roman" w:cs="Times New Roman"/>
          <w:sz w:val="24"/>
          <w:szCs w:val="24"/>
        </w:rPr>
        <w:t xml:space="preserve"> и диссоциацией в степени выраженности. В зависимости от причины и времени действия вредных факторов отмечаются следующие виды патологии опорно-двигательного аппарата. По типологии двигательных нарушений, предложенной И.Ю. Левченко, О.Г. Приходько, выделяются: I. Заболевания нервной системы: детский церебральный паралич, полиомиелит. II. Врожденная патология опорно-двигательного аппарата: врожденный вывих бедра, кривошея, косолапость и другие деформации стоп, аномалии развития позвоночника (сколиоз), недоразвитие и дефекты конечностей, аномалии развития пальцев кисти, </w:t>
      </w:r>
      <w:proofErr w:type="spellStart"/>
      <w:r w:rsidRPr="00FC0725">
        <w:rPr>
          <w:rFonts w:ascii="Times New Roman" w:hAnsi="Times New Roman" w:cs="Times New Roman"/>
          <w:sz w:val="24"/>
          <w:szCs w:val="24"/>
        </w:rPr>
        <w:t>артрогрипозы</w:t>
      </w:r>
      <w:proofErr w:type="spellEnd"/>
      <w:r w:rsidRPr="00FC0725">
        <w:rPr>
          <w:rFonts w:ascii="Times New Roman" w:hAnsi="Times New Roman" w:cs="Times New Roman"/>
          <w:sz w:val="24"/>
          <w:szCs w:val="24"/>
        </w:rPr>
        <w:t xml:space="preserve">. III. </w:t>
      </w:r>
      <w:proofErr w:type="gramStart"/>
      <w:r w:rsidRPr="00FC0725">
        <w:rPr>
          <w:rFonts w:ascii="Times New Roman" w:hAnsi="Times New Roman" w:cs="Times New Roman"/>
          <w:sz w:val="24"/>
          <w:szCs w:val="24"/>
        </w:rPr>
        <w:t>Приобретенные заболевания и повреждения опорно-двигательного аппарата: травматические повреждения спинного мозга, головного мозга и конечностей, полиартрит, заболевания скелета (туберкулез, опухоли костей, остеомиелит), системные заболевания скелета (хондродистрофия, рахит).</w:t>
      </w:r>
      <w:proofErr w:type="gramEnd"/>
      <w:r w:rsidRPr="00FC0725">
        <w:rPr>
          <w:rFonts w:ascii="Times New Roman" w:hAnsi="Times New Roman" w:cs="Times New Roman"/>
          <w:sz w:val="24"/>
          <w:szCs w:val="24"/>
        </w:rPr>
        <w:t xml:space="preserve"> </w:t>
      </w:r>
      <w:r w:rsidRPr="009E6132">
        <w:rPr>
          <w:rFonts w:ascii="Times New Roman" w:hAnsi="Times New Roman" w:cs="Times New Roman"/>
          <w:sz w:val="24"/>
          <w:szCs w:val="24"/>
        </w:rPr>
        <w:t xml:space="preserve">В других классификациях дополнительно к </w:t>
      </w:r>
      <w:proofErr w:type="gramStart"/>
      <w:r w:rsidRPr="009E6132">
        <w:rPr>
          <w:rFonts w:ascii="Times New Roman" w:hAnsi="Times New Roman" w:cs="Times New Roman"/>
          <w:sz w:val="24"/>
          <w:szCs w:val="24"/>
        </w:rPr>
        <w:t>перечисленным</w:t>
      </w:r>
      <w:proofErr w:type="gramEnd"/>
      <w:r w:rsidRPr="009E6132">
        <w:rPr>
          <w:rFonts w:ascii="Times New Roman" w:hAnsi="Times New Roman" w:cs="Times New Roman"/>
          <w:sz w:val="24"/>
          <w:szCs w:val="24"/>
        </w:rPr>
        <w:t xml:space="preserve"> выделяется группа нарушени</w:t>
      </w:r>
      <w:r w:rsidR="009E6132" w:rsidRPr="009E6132">
        <w:rPr>
          <w:rFonts w:ascii="Times New Roman" w:hAnsi="Times New Roman" w:cs="Times New Roman"/>
          <w:sz w:val="24"/>
          <w:szCs w:val="24"/>
        </w:rPr>
        <w:t xml:space="preserve">й опорно-двигательного аппарата </w:t>
      </w:r>
      <w:r w:rsidRPr="009E6132">
        <w:rPr>
          <w:rFonts w:ascii="Times New Roman" w:hAnsi="Times New Roman" w:cs="Times New Roman"/>
          <w:sz w:val="24"/>
          <w:szCs w:val="24"/>
        </w:rPr>
        <w:t xml:space="preserve">наследственной патологии с прогрессирующими мышечными атрофиями (миопатия </w:t>
      </w:r>
      <w:proofErr w:type="spellStart"/>
      <w:r w:rsidRPr="009E6132">
        <w:rPr>
          <w:rFonts w:ascii="Times New Roman" w:hAnsi="Times New Roman" w:cs="Times New Roman"/>
          <w:sz w:val="24"/>
          <w:szCs w:val="24"/>
        </w:rPr>
        <w:t>Дюшена</w:t>
      </w:r>
      <w:proofErr w:type="spellEnd"/>
      <w:r w:rsidRPr="009E61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6132">
        <w:rPr>
          <w:rFonts w:ascii="Times New Roman" w:hAnsi="Times New Roman" w:cs="Times New Roman"/>
          <w:sz w:val="24"/>
          <w:szCs w:val="24"/>
        </w:rPr>
        <w:t>амиотрофия</w:t>
      </w:r>
      <w:proofErr w:type="spellEnd"/>
      <w:r w:rsidRPr="009E61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6132">
        <w:rPr>
          <w:rFonts w:ascii="Times New Roman" w:hAnsi="Times New Roman" w:cs="Times New Roman"/>
          <w:sz w:val="24"/>
          <w:szCs w:val="24"/>
        </w:rPr>
        <w:t>Верднига</w:t>
      </w:r>
      <w:proofErr w:type="spellEnd"/>
      <w:r w:rsidRPr="009E6132">
        <w:rPr>
          <w:rFonts w:ascii="Times New Roman" w:hAnsi="Times New Roman" w:cs="Times New Roman"/>
          <w:sz w:val="24"/>
          <w:szCs w:val="24"/>
        </w:rPr>
        <w:t xml:space="preserve">-Гофмана и др.). </w:t>
      </w:r>
    </w:p>
    <w:p w:rsidR="009E6132" w:rsidRDefault="009E6132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41DD" w:rsidRPr="009E6132" w:rsidRDefault="000D7A59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E6132">
        <w:rPr>
          <w:rFonts w:ascii="Times New Roman" w:hAnsi="Times New Roman" w:cs="Times New Roman"/>
          <w:sz w:val="23"/>
          <w:szCs w:val="23"/>
        </w:rPr>
        <w:t>Для организации психолого-педаг</w:t>
      </w:r>
      <w:r w:rsidR="009E6132">
        <w:rPr>
          <w:rFonts w:ascii="Times New Roman" w:hAnsi="Times New Roman" w:cs="Times New Roman"/>
          <w:sz w:val="23"/>
          <w:szCs w:val="23"/>
        </w:rPr>
        <w:t xml:space="preserve">огического сопровождения </w:t>
      </w:r>
      <w:r w:rsidRPr="009E6132">
        <w:rPr>
          <w:rFonts w:ascii="Times New Roman" w:hAnsi="Times New Roman" w:cs="Times New Roman"/>
          <w:sz w:val="23"/>
          <w:szCs w:val="23"/>
        </w:rPr>
        <w:t xml:space="preserve"> обучающихся с </w:t>
      </w:r>
      <w:r w:rsidRPr="009E6132">
        <w:rPr>
          <w:rFonts w:ascii="Times New Roman" w:hAnsi="Times New Roman" w:cs="Times New Roman"/>
          <w:sz w:val="24"/>
          <w:szCs w:val="24"/>
        </w:rPr>
        <w:t xml:space="preserve">НОДА в образовательном процессе, задачами которого являются правильное распознавание наиболее актуальных проблем его развития, своевременное оказание адресной помощи и динамическая оценка </w:t>
      </w:r>
      <w:proofErr w:type="spellStart"/>
      <w:r w:rsidRPr="009E6132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9E6132">
        <w:rPr>
          <w:rFonts w:ascii="Times New Roman" w:hAnsi="Times New Roman" w:cs="Times New Roman"/>
          <w:sz w:val="24"/>
          <w:szCs w:val="24"/>
        </w:rPr>
        <w:t xml:space="preserve"> результативности, необходимо опираться на типологию, которая должна носить педагогически ориентированный характер. В настоящем стандарте предлагается типология, основанная на оценке </w:t>
      </w:r>
      <w:proofErr w:type="spellStart"/>
      <w:r w:rsidRPr="009E6132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E6132">
        <w:rPr>
          <w:rFonts w:ascii="Times New Roman" w:hAnsi="Times New Roman" w:cs="Times New Roman"/>
          <w:sz w:val="24"/>
          <w:szCs w:val="24"/>
        </w:rPr>
        <w:t xml:space="preserve"> познавательных и социальных способностей у детей с нарушениями опорно-двигательного аппарата: </w:t>
      </w:r>
    </w:p>
    <w:p w:rsidR="000D7A59" w:rsidRDefault="000D7A59" w:rsidP="008F41DD">
      <w:pPr>
        <w:pStyle w:val="Default"/>
        <w:spacing w:after="215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 </w:t>
      </w:r>
      <w:r>
        <w:rPr>
          <w:sz w:val="23"/>
          <w:szCs w:val="23"/>
        </w:rPr>
        <w:t xml:space="preserve">группа: дети с нарушениями функций опорно-двигательного аппарата различного </w:t>
      </w:r>
      <w:proofErr w:type="spellStart"/>
      <w:r>
        <w:rPr>
          <w:sz w:val="23"/>
          <w:szCs w:val="23"/>
        </w:rPr>
        <w:t>этиопатогенеза</w:t>
      </w:r>
      <w:proofErr w:type="spellEnd"/>
      <w:r>
        <w:rPr>
          <w:sz w:val="23"/>
          <w:szCs w:val="23"/>
        </w:rPr>
        <w:t xml:space="preserve">, передвигающиеся самостоятельно или с ортопедическими средствами, имеющие нормальное психическое развитие и разборчивую речь. Достаточное интеллектуальное развитие у этих детей часто сочетается с отсутствием уверенности в себе, с ограниченной самостоятельностью, с повышенной внушаемостью. Личностная незрелость проявляется в наивности суждений, слабой ориентированности в бытовых и практических вопросах жизни. </w:t>
      </w:r>
    </w:p>
    <w:p w:rsidR="000D7A59" w:rsidRDefault="000D7A59" w:rsidP="002D4630">
      <w:pPr>
        <w:pStyle w:val="Default"/>
        <w:rPr>
          <w:sz w:val="23"/>
          <w:szCs w:val="23"/>
        </w:rPr>
      </w:pP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 группа: дети с </w:t>
      </w:r>
      <w:proofErr w:type="spellStart"/>
      <w:proofErr w:type="gramStart"/>
      <w:r>
        <w:rPr>
          <w:sz w:val="23"/>
          <w:szCs w:val="23"/>
        </w:rPr>
        <w:t>л</w:t>
      </w:r>
      <w:proofErr w:type="gramEnd"/>
      <w:r>
        <w:rPr>
          <w:sz w:val="23"/>
          <w:szCs w:val="23"/>
        </w:rPr>
        <w:t>ѐгким</w:t>
      </w:r>
      <w:proofErr w:type="spellEnd"/>
      <w:r>
        <w:rPr>
          <w:sz w:val="23"/>
          <w:szCs w:val="23"/>
        </w:rPr>
        <w:t xml:space="preserve"> дефицитом познавательных и социальных способностей, передвигающиеся при помощи ортопедических средств или лишенные возможности самостоятельного передвижения, имеющие </w:t>
      </w:r>
      <w:proofErr w:type="spellStart"/>
      <w:r>
        <w:rPr>
          <w:sz w:val="23"/>
          <w:szCs w:val="23"/>
        </w:rPr>
        <w:t>нейросенсорные</w:t>
      </w:r>
      <w:proofErr w:type="spellEnd"/>
      <w:r>
        <w:rPr>
          <w:sz w:val="23"/>
          <w:szCs w:val="23"/>
        </w:rPr>
        <w:t xml:space="preserve"> нарушения в сочетании с ограничениями </w:t>
      </w:r>
      <w:proofErr w:type="spellStart"/>
      <w:r>
        <w:rPr>
          <w:sz w:val="23"/>
          <w:szCs w:val="23"/>
        </w:rPr>
        <w:t>манипулятивной</w:t>
      </w:r>
      <w:proofErr w:type="spellEnd"/>
      <w:r>
        <w:rPr>
          <w:sz w:val="23"/>
          <w:szCs w:val="23"/>
        </w:rPr>
        <w:t xml:space="preserve"> деятельности и </w:t>
      </w:r>
      <w:proofErr w:type="spellStart"/>
      <w:r>
        <w:rPr>
          <w:sz w:val="23"/>
          <w:szCs w:val="23"/>
        </w:rPr>
        <w:t>дизартрическими</w:t>
      </w:r>
      <w:proofErr w:type="spellEnd"/>
      <w:r>
        <w:rPr>
          <w:sz w:val="23"/>
          <w:szCs w:val="23"/>
        </w:rPr>
        <w:t xml:space="preserve"> расстройствами разной степени выраженности. Задержку психического развития при ДЦП чаще всего характеризует благоприятная динамика дальнейшего умственного развития детей. Они легко используют помощь взрослого при обучении, у них достаточное, но несколько замедленное усвоение нового материала. При адекватной коррекционно-педагогической работе дети часто догоняют сверстников в умственном развитии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 группа: дети с двигательными нарушениями разной степени выраженности с легкой степенью интеллектуальной недостаточности, осложненными </w:t>
      </w:r>
      <w:proofErr w:type="spellStart"/>
      <w:r>
        <w:rPr>
          <w:sz w:val="23"/>
          <w:szCs w:val="23"/>
        </w:rPr>
        <w:t>нейросенсорными</w:t>
      </w:r>
      <w:proofErr w:type="spellEnd"/>
      <w:r>
        <w:rPr>
          <w:sz w:val="23"/>
          <w:szCs w:val="23"/>
        </w:rPr>
        <w:t xml:space="preserve"> нарушениями, а также имеющие </w:t>
      </w:r>
      <w:proofErr w:type="spellStart"/>
      <w:r>
        <w:rPr>
          <w:sz w:val="23"/>
          <w:szCs w:val="23"/>
        </w:rPr>
        <w:t>дизартрические</w:t>
      </w:r>
      <w:proofErr w:type="spellEnd"/>
      <w:r>
        <w:rPr>
          <w:sz w:val="23"/>
          <w:szCs w:val="23"/>
        </w:rPr>
        <w:t xml:space="preserve"> нарушения и системное недоразвитие речи. У детей с умственной отсталостью нарушения психических функций чаще носят тотальный характер. На первый план выступает недостаточность высших форм </w:t>
      </w:r>
      <w:proofErr w:type="gramStart"/>
      <w:r>
        <w:rPr>
          <w:sz w:val="23"/>
          <w:szCs w:val="23"/>
        </w:rPr>
        <w:t>познавательной</w:t>
      </w:r>
      <w:proofErr w:type="gramEnd"/>
      <w:r>
        <w:rPr>
          <w:sz w:val="23"/>
          <w:szCs w:val="23"/>
        </w:rPr>
        <w:t xml:space="preserve"> деятельности-абстрактно-логического мышления и высших, прежде всего гностических, функций. При сниженном интеллекте особенности развития личности характеризуются низким познавательным интересом, недостаточной критичностью. В этих случаях менее выражено чувство неполноценности, но отмечается безразличие, слабость волевых усилий и мотивации. </w:t>
      </w:r>
    </w:p>
    <w:p w:rsidR="000D7A59" w:rsidRPr="009E6132" w:rsidRDefault="000D7A59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0725">
        <w:rPr>
          <w:rFonts w:ascii="Times New Roman" w:hAnsi="Times New Roman" w:cs="Times New Roman"/>
          <w:sz w:val="24"/>
          <w:szCs w:val="24"/>
        </w:rPr>
        <w:t xml:space="preserve">4 группа: дети имеют </w:t>
      </w:r>
      <w:proofErr w:type="spellStart"/>
      <w:r w:rsidRPr="00FC0725">
        <w:rPr>
          <w:rFonts w:ascii="Times New Roman" w:hAnsi="Times New Roman" w:cs="Times New Roman"/>
          <w:sz w:val="24"/>
          <w:szCs w:val="24"/>
        </w:rPr>
        <w:t>тяжѐлые</w:t>
      </w:r>
      <w:proofErr w:type="spellEnd"/>
      <w:r w:rsidRPr="00FC0725">
        <w:rPr>
          <w:rFonts w:ascii="Times New Roman" w:hAnsi="Times New Roman" w:cs="Times New Roman"/>
          <w:sz w:val="24"/>
          <w:szCs w:val="24"/>
        </w:rPr>
        <w:t xml:space="preserve"> опорно-двигательные нарушения неврологического генеза и, как следствие, полную или почти полную зависимость от посторонней помощи в передвижении, самообслуживании и предметной деятельности. Большинство детей этой группы не могут самостоятельно удерживать </w:t>
      </w:r>
      <w:proofErr w:type="spellStart"/>
      <w:r w:rsidRPr="00FC0725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FC0725">
        <w:rPr>
          <w:rFonts w:ascii="Times New Roman" w:hAnsi="Times New Roman" w:cs="Times New Roman"/>
          <w:sz w:val="24"/>
          <w:szCs w:val="24"/>
        </w:rPr>
        <w:t xml:space="preserve"> тело в сидячем положении. </w:t>
      </w:r>
      <w:proofErr w:type="spellStart"/>
      <w:r w:rsidRPr="00FC0725">
        <w:rPr>
          <w:rFonts w:ascii="Times New Roman" w:hAnsi="Times New Roman" w:cs="Times New Roman"/>
          <w:sz w:val="24"/>
          <w:szCs w:val="24"/>
        </w:rPr>
        <w:t>Спастичность</w:t>
      </w:r>
      <w:proofErr w:type="spellEnd"/>
      <w:r w:rsidRPr="00FC0725">
        <w:rPr>
          <w:rFonts w:ascii="Times New Roman" w:hAnsi="Times New Roman" w:cs="Times New Roman"/>
          <w:sz w:val="24"/>
          <w:szCs w:val="24"/>
        </w:rPr>
        <w:t xml:space="preserve"> конечностей часто </w:t>
      </w:r>
      <w:proofErr w:type="gramStart"/>
      <w:r w:rsidRPr="00FC0725">
        <w:rPr>
          <w:rFonts w:ascii="Times New Roman" w:hAnsi="Times New Roman" w:cs="Times New Roman"/>
          <w:sz w:val="24"/>
          <w:szCs w:val="24"/>
        </w:rPr>
        <w:t>осложнена</w:t>
      </w:r>
      <w:proofErr w:type="gramEnd"/>
      <w:r w:rsidRPr="00FC0725">
        <w:rPr>
          <w:rFonts w:ascii="Times New Roman" w:hAnsi="Times New Roman" w:cs="Times New Roman"/>
          <w:sz w:val="24"/>
          <w:szCs w:val="24"/>
        </w:rPr>
        <w:t xml:space="preserve"> гиперкинезами. Процесс общения затруднен в связи с </w:t>
      </w:r>
      <w:proofErr w:type="spellStart"/>
      <w:r w:rsidRPr="00FC0725">
        <w:rPr>
          <w:rFonts w:ascii="Times New Roman" w:hAnsi="Times New Roman" w:cs="Times New Roman"/>
          <w:sz w:val="24"/>
          <w:szCs w:val="24"/>
        </w:rPr>
        <w:t>несформированностью</w:t>
      </w:r>
      <w:proofErr w:type="spellEnd"/>
      <w:r w:rsidRPr="00FC0725">
        <w:rPr>
          <w:rFonts w:ascii="Times New Roman" w:hAnsi="Times New Roman" w:cs="Times New Roman"/>
          <w:sz w:val="24"/>
          <w:szCs w:val="24"/>
        </w:rPr>
        <w:t xml:space="preserve"> языковых средств и </w:t>
      </w:r>
      <w:proofErr w:type="spellStart"/>
      <w:r w:rsidRPr="00FC0725">
        <w:rPr>
          <w:rFonts w:ascii="Times New Roman" w:hAnsi="Times New Roman" w:cs="Times New Roman"/>
          <w:sz w:val="24"/>
          <w:szCs w:val="24"/>
        </w:rPr>
        <w:t>речемоторных</w:t>
      </w:r>
      <w:proofErr w:type="spellEnd"/>
      <w:r w:rsidRPr="00FC0725">
        <w:rPr>
          <w:rFonts w:ascii="Times New Roman" w:hAnsi="Times New Roman" w:cs="Times New Roman"/>
          <w:sz w:val="24"/>
          <w:szCs w:val="24"/>
        </w:rPr>
        <w:t xml:space="preserve"> функций порождения экспрессивной речи. Степень умственной отсталости колеблется </w:t>
      </w:r>
      <w:proofErr w:type="gramStart"/>
      <w:r w:rsidRPr="00FC072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C0725">
        <w:rPr>
          <w:rFonts w:ascii="Times New Roman" w:hAnsi="Times New Roman" w:cs="Times New Roman"/>
          <w:sz w:val="24"/>
          <w:szCs w:val="24"/>
        </w:rPr>
        <w:t xml:space="preserve"> выраженной до глубокой. Дети данной группы с менее выраженным интеллектуальным недоразвитием имеют предпосылки для формирования представлений,</w:t>
      </w:r>
      <w:r w:rsidR="009E6132">
        <w:rPr>
          <w:rFonts w:ascii="Times New Roman" w:hAnsi="Times New Roman" w:cs="Times New Roman"/>
          <w:sz w:val="24"/>
          <w:szCs w:val="24"/>
        </w:rPr>
        <w:t xml:space="preserve"> умений и навыков, значимых для </w:t>
      </w:r>
      <w:r w:rsidRPr="009E6132">
        <w:rPr>
          <w:rFonts w:ascii="Times New Roman" w:hAnsi="Times New Roman" w:cs="Times New Roman"/>
          <w:sz w:val="24"/>
          <w:szCs w:val="24"/>
        </w:rPr>
        <w:t xml:space="preserve">социальной адаптации детей. Так, у большинства детей проявляется интерес к общению и взаимодействию, что позволяет обучать детей пользоваться невербальными средствами коммуникации (жесты, мимика, графические изображения и др.); наличие отдельных двигательных действий (захват, удержание предмета, контролируемые движения шеи и др.), </w:t>
      </w:r>
      <w:proofErr w:type="spellStart"/>
      <w:r w:rsidRPr="009E6132">
        <w:rPr>
          <w:rFonts w:ascii="Times New Roman" w:hAnsi="Times New Roman" w:cs="Times New Roman"/>
          <w:sz w:val="24"/>
          <w:szCs w:val="24"/>
        </w:rPr>
        <w:t>создаѐт</w:t>
      </w:r>
      <w:proofErr w:type="spellEnd"/>
      <w:r w:rsidRPr="009E6132">
        <w:rPr>
          <w:rFonts w:ascii="Times New Roman" w:hAnsi="Times New Roman" w:cs="Times New Roman"/>
          <w:sz w:val="24"/>
          <w:szCs w:val="24"/>
        </w:rPr>
        <w:t xml:space="preserve"> предпосылки для обучения детей выполнению доступных операций самообслуживания и предметно-практической деятельности.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Таким образом, вследствие неоднородности состава детей с нарушениями опорно-двигательного аппарата диапазон различий в требуемом уровне и содержании их школьного образования предполагает их образовательную дифференциацию, которая может быть реализована на основе вариативности стандарта, заложенного в ФГОС. </w:t>
      </w: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Особые образовательные потребности </w:t>
      </w:r>
      <w:proofErr w:type="gramStart"/>
      <w:r>
        <w:rPr>
          <w:b/>
          <w:bCs/>
          <w:sz w:val="23"/>
          <w:szCs w:val="23"/>
        </w:rPr>
        <w:t>обучающихся</w:t>
      </w:r>
      <w:proofErr w:type="gramEnd"/>
      <w:r>
        <w:rPr>
          <w:b/>
          <w:bCs/>
          <w:sz w:val="23"/>
          <w:szCs w:val="23"/>
        </w:rPr>
        <w:t xml:space="preserve"> с НОДА с нарушениями опорно-двигательного аппарата</w:t>
      </w:r>
      <w:r>
        <w:rPr>
          <w:sz w:val="23"/>
          <w:szCs w:val="23"/>
        </w:rPr>
        <w:t xml:space="preserve">. 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</w:t>
      </w:r>
      <w:proofErr w:type="spellStart"/>
      <w:r>
        <w:rPr>
          <w:sz w:val="23"/>
          <w:szCs w:val="23"/>
        </w:rPr>
        <w:t>своѐ</w:t>
      </w:r>
      <w:proofErr w:type="spellEnd"/>
      <w:r>
        <w:rPr>
          <w:sz w:val="23"/>
          <w:szCs w:val="23"/>
        </w:rPr>
        <w:t xml:space="preserve"> отражение в структуре и содержании образования. Наряду с этим можно выделить особые по своему характеру потребности, свойственные всем обучающимся обучающихся с НОДА: 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 требуется введение в содержание обучения специальных разделов, не присутствующих в Программе, адресованной традиционно развивающимся сверстникам; необходимо использование специальных методов, </w:t>
      </w:r>
      <w:proofErr w:type="spellStart"/>
      <w:r>
        <w:rPr>
          <w:sz w:val="23"/>
          <w:szCs w:val="23"/>
        </w:rPr>
        <w:t>приѐмов</w:t>
      </w:r>
      <w:proofErr w:type="spellEnd"/>
      <w:r>
        <w:rPr>
          <w:sz w:val="23"/>
          <w:szCs w:val="23"/>
        </w:rPr>
        <w:t xml:space="preserve"> и средств обучения (в том числе специализированных компьютерных и </w:t>
      </w:r>
      <w:proofErr w:type="spellStart"/>
      <w:r>
        <w:rPr>
          <w:sz w:val="23"/>
          <w:szCs w:val="23"/>
        </w:rPr>
        <w:t>ассистивных</w:t>
      </w:r>
      <w:proofErr w:type="spellEnd"/>
      <w:r>
        <w:rPr>
          <w:sz w:val="23"/>
          <w:szCs w:val="23"/>
        </w:rPr>
        <w:t xml:space="preserve"> технологий), обеспечивающих реализацию «обходных путей» обучения; индивидуализация обучения требуется в большей степени, чем для нормально развивающегося </w:t>
      </w:r>
      <w:proofErr w:type="spellStart"/>
      <w:r>
        <w:rPr>
          <w:sz w:val="23"/>
          <w:szCs w:val="23"/>
        </w:rPr>
        <w:t>ребѐнка</w:t>
      </w:r>
      <w:proofErr w:type="spellEnd"/>
      <w:r>
        <w:rPr>
          <w:sz w:val="23"/>
          <w:szCs w:val="23"/>
        </w:rPr>
        <w:t xml:space="preserve">; наглядно-действенный характер содержания образования и упрощение системы учебно-познавательных задач, решаемых в процессе образования; </w:t>
      </w:r>
      <w:proofErr w:type="gramStart"/>
      <w:r>
        <w:rPr>
          <w:sz w:val="23"/>
          <w:szCs w:val="23"/>
        </w:rPr>
        <w:t>специальное обучение «переносу» сформированных знаний и умений в новые ситуации взаимодействия с действительностью; специальная помощь в развитии возможностей вербальной и невербальной коммуникации; коррекция произносительной стороны речи; освоение умения использовать речь по всему спектру коммуникативных ситуаций (задавать вопросы, договариваться, выражать свое мнение, обсуждать мысли и чувства и т.д.); обеспечение особой пространственной и временной организации образовательной среды;</w:t>
      </w:r>
      <w:proofErr w:type="gramEnd"/>
      <w:r>
        <w:rPr>
          <w:sz w:val="23"/>
          <w:szCs w:val="23"/>
        </w:rPr>
        <w:t xml:space="preserve"> максимальное расширение образовательного пространства – выход за пределы образовательного учреждения. </w:t>
      </w:r>
    </w:p>
    <w:p w:rsidR="009E6132" w:rsidRDefault="000D7A59" w:rsidP="002D4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0725">
        <w:rPr>
          <w:rFonts w:ascii="Times New Roman" w:hAnsi="Times New Roman" w:cs="Times New Roman"/>
          <w:sz w:val="24"/>
          <w:szCs w:val="24"/>
        </w:rPr>
        <w:t xml:space="preserve">Существуют также потребности, свойственные отдельным группам </w:t>
      </w:r>
      <w:proofErr w:type="gramStart"/>
      <w:r w:rsidRPr="00FC0725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C0725">
        <w:rPr>
          <w:rFonts w:ascii="Times New Roman" w:hAnsi="Times New Roman" w:cs="Times New Roman"/>
          <w:sz w:val="24"/>
          <w:szCs w:val="24"/>
        </w:rPr>
        <w:t xml:space="preserve"> с НОДА. Для первой группы обучающихся с НОДА: обучение в общеобразовательной школе детей с выраженными нарушениями опорно-двигательного аппарата без органического поражения головного мозга возможно при условии создания для них </w:t>
      </w:r>
      <w:proofErr w:type="spellStart"/>
      <w:r w:rsidRPr="00FC0725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FC0725">
        <w:rPr>
          <w:rFonts w:ascii="Times New Roman" w:hAnsi="Times New Roman" w:cs="Times New Roman"/>
          <w:sz w:val="24"/>
          <w:szCs w:val="24"/>
        </w:rPr>
        <w:t xml:space="preserve"> среды, обеспечения специальными приспособлениями и индивидуально адаптированным рабочим местом. </w:t>
      </w:r>
      <w:proofErr w:type="gramStart"/>
      <w:r w:rsidRPr="00FC0725">
        <w:rPr>
          <w:rFonts w:ascii="Times New Roman" w:hAnsi="Times New Roman" w:cs="Times New Roman"/>
          <w:sz w:val="24"/>
          <w:szCs w:val="24"/>
        </w:rPr>
        <w:t xml:space="preserve">Помимо этого дети обучающихся с НОДА нуждаются в различных видах помощи (в сопровождении на уроках, помощи в самообслуживании), что обеспечивает необходимые в период общего обучения щадящий режим, психологическую и коррекционно-педагогическую помощь. </w:t>
      </w:r>
      <w:proofErr w:type="gramEnd"/>
    </w:p>
    <w:p w:rsidR="000D7A59" w:rsidRPr="009E6132" w:rsidRDefault="000D7A59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0725">
        <w:rPr>
          <w:rFonts w:ascii="Times New Roman" w:hAnsi="Times New Roman" w:cs="Times New Roman"/>
          <w:b/>
          <w:bCs/>
          <w:sz w:val="24"/>
          <w:szCs w:val="24"/>
        </w:rPr>
        <w:t xml:space="preserve">Принципы и подходы к формированию адаптированной основной образовательной программы. </w:t>
      </w:r>
      <w:r w:rsidRPr="00FC0725">
        <w:rPr>
          <w:rFonts w:ascii="Times New Roman" w:hAnsi="Times New Roman" w:cs="Times New Roman"/>
          <w:sz w:val="24"/>
          <w:szCs w:val="24"/>
        </w:rPr>
        <w:t xml:space="preserve">В основу разработки АООП для </w:t>
      </w:r>
      <w:proofErr w:type="gramStart"/>
      <w:r w:rsidRPr="00FC072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C0725">
        <w:rPr>
          <w:rFonts w:ascii="Times New Roman" w:hAnsi="Times New Roman" w:cs="Times New Roman"/>
          <w:sz w:val="24"/>
          <w:szCs w:val="24"/>
        </w:rPr>
        <w:t xml:space="preserve"> с НОДА с нарушениями опорно-двигательного аппарата заложены дифференцированный и </w:t>
      </w:r>
      <w:proofErr w:type="spellStart"/>
      <w:r w:rsidRPr="00FC072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C0725">
        <w:rPr>
          <w:rFonts w:ascii="Times New Roman" w:hAnsi="Times New Roman" w:cs="Times New Roman"/>
          <w:sz w:val="24"/>
          <w:szCs w:val="24"/>
        </w:rPr>
        <w:t xml:space="preserve"> подходы. </w:t>
      </w:r>
      <w:r w:rsidRPr="00FC072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Дифференцированный </w:t>
      </w:r>
      <w:r w:rsidRPr="00FC0725">
        <w:rPr>
          <w:rFonts w:ascii="Times New Roman" w:hAnsi="Times New Roman" w:cs="Times New Roman"/>
          <w:sz w:val="24"/>
          <w:szCs w:val="24"/>
        </w:rPr>
        <w:t xml:space="preserve">подход к построению АООП ООО для </w:t>
      </w:r>
      <w:proofErr w:type="gramStart"/>
      <w:r w:rsidRPr="00FC0725">
        <w:rPr>
          <w:rFonts w:ascii="Times New Roman" w:hAnsi="Times New Roman" w:cs="Times New Roman"/>
          <w:sz w:val="24"/>
          <w:szCs w:val="24"/>
        </w:rPr>
        <w:t>детей</w:t>
      </w:r>
      <w:r w:rsidR="00C730DB">
        <w:rPr>
          <w:rFonts w:ascii="Times New Roman" w:hAnsi="Times New Roman" w:cs="Times New Roman"/>
          <w:sz w:val="24"/>
          <w:szCs w:val="24"/>
        </w:rPr>
        <w:t>,</w:t>
      </w:r>
      <w:r w:rsidRPr="00FC0725">
        <w:rPr>
          <w:rFonts w:ascii="Times New Roman" w:hAnsi="Times New Roman" w:cs="Times New Roman"/>
          <w:sz w:val="24"/>
          <w:szCs w:val="24"/>
        </w:rPr>
        <w:t xml:space="preserve"> обучающихся с НОДА предполагает</w:t>
      </w:r>
      <w:proofErr w:type="gramEnd"/>
      <w:r w:rsidRPr="00FC0725">
        <w:rPr>
          <w:rFonts w:ascii="Times New Roman" w:hAnsi="Times New Roman" w:cs="Times New Roman"/>
          <w:sz w:val="24"/>
          <w:szCs w:val="24"/>
        </w:rPr>
        <w:t xml:space="preserve"> учет особых образовательных потребностей этих обучающихся с НОДА, которые проявляются в неоднородности возможностей освоения содержания образования. Это предусматривает возможность создания с учетом </w:t>
      </w:r>
      <w:r w:rsidR="009E6132">
        <w:rPr>
          <w:rFonts w:ascii="Times New Roman" w:hAnsi="Times New Roman" w:cs="Times New Roman"/>
          <w:sz w:val="24"/>
          <w:szCs w:val="24"/>
        </w:rPr>
        <w:t xml:space="preserve">типологических и индивидуальных </w:t>
      </w:r>
      <w:r w:rsidRPr="009E6132">
        <w:rPr>
          <w:rFonts w:ascii="Times New Roman" w:hAnsi="Times New Roman" w:cs="Times New Roman"/>
          <w:sz w:val="24"/>
          <w:szCs w:val="24"/>
        </w:rPr>
        <w:t>особенностей развития разных вариантов образовательной программы, в том числе и на основе индивидуального учебного плана. Варианты АООП создаются в соответствии с дифференцированно сформулированными в ФГОС обучающегося с НОДА требованиями к: структуре образовательной программы;- условиям реализации образовательной программы</w:t>
      </w:r>
      <w:proofErr w:type="gramStart"/>
      <w:r w:rsidRPr="009E6132">
        <w:rPr>
          <w:rFonts w:ascii="Times New Roman" w:hAnsi="Times New Roman" w:cs="Times New Roman"/>
          <w:sz w:val="24"/>
          <w:szCs w:val="24"/>
        </w:rPr>
        <w:t>;-</w:t>
      </w:r>
      <w:proofErr w:type="gramEnd"/>
      <w:r w:rsidRPr="009E6132">
        <w:rPr>
          <w:rFonts w:ascii="Times New Roman" w:hAnsi="Times New Roman" w:cs="Times New Roman"/>
          <w:sz w:val="24"/>
          <w:szCs w:val="24"/>
        </w:rPr>
        <w:t xml:space="preserve">результатам образования. Применение дифференцированного подхода к созданию образовательных программ обеспечивает разнообразие содержания, предоставляя детям обучающихся с НОДА возможность реализовать индивидуальный потенциал развития. </w:t>
      </w:r>
    </w:p>
    <w:p w:rsidR="009E6132" w:rsidRDefault="000D7A59" w:rsidP="002D4630">
      <w:pPr>
        <w:pStyle w:val="Default"/>
        <w:rPr>
          <w:sz w:val="23"/>
          <w:szCs w:val="23"/>
        </w:rPr>
      </w:pPr>
      <w:proofErr w:type="spellStart"/>
      <w:r>
        <w:rPr>
          <w:b/>
          <w:bCs/>
          <w:i/>
          <w:iCs/>
          <w:sz w:val="23"/>
          <w:szCs w:val="23"/>
        </w:rPr>
        <w:t>Деятельностный</w:t>
      </w:r>
      <w:proofErr w:type="spellEnd"/>
      <w:r>
        <w:rPr>
          <w:b/>
          <w:bCs/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подход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 </w:t>
      </w:r>
      <w:proofErr w:type="spellStart"/>
      <w:r>
        <w:rPr>
          <w:sz w:val="23"/>
          <w:szCs w:val="23"/>
        </w:rPr>
        <w:t>Деятельностный</w:t>
      </w:r>
      <w:proofErr w:type="spellEnd"/>
      <w:r>
        <w:rPr>
          <w:sz w:val="23"/>
          <w:szCs w:val="23"/>
        </w:rPr>
        <w:t xml:space="preserve"> подход в образовании строится на признании того, что развитие личности обучающегося с НОДА среднего школьного возраста определяется характером организации доступной им деятельности (предметно-практической и учебной). Основным средством реализации </w:t>
      </w:r>
      <w:proofErr w:type="spellStart"/>
      <w:r>
        <w:rPr>
          <w:sz w:val="23"/>
          <w:szCs w:val="23"/>
        </w:rPr>
        <w:t>деятельностного</w:t>
      </w:r>
      <w:proofErr w:type="spellEnd"/>
      <w:r>
        <w:rPr>
          <w:sz w:val="23"/>
          <w:szCs w:val="23"/>
        </w:rPr>
        <w:t xml:space="preserve"> подхода в образовании является обучение как процесс организации </w:t>
      </w:r>
    </w:p>
    <w:p w:rsidR="009E6132" w:rsidRDefault="009E6132" w:rsidP="002D4630">
      <w:pPr>
        <w:pStyle w:val="Default"/>
        <w:rPr>
          <w:sz w:val="23"/>
          <w:szCs w:val="23"/>
        </w:rPr>
      </w:pPr>
    </w:p>
    <w:p w:rsidR="009E6132" w:rsidRDefault="009E6132" w:rsidP="002D4630">
      <w:pPr>
        <w:pStyle w:val="Default"/>
        <w:rPr>
          <w:sz w:val="23"/>
          <w:szCs w:val="23"/>
        </w:rPr>
      </w:pPr>
    </w:p>
    <w:p w:rsidR="009E6132" w:rsidRDefault="009E6132" w:rsidP="002D4630">
      <w:pPr>
        <w:pStyle w:val="Default"/>
        <w:rPr>
          <w:sz w:val="23"/>
          <w:szCs w:val="23"/>
        </w:rPr>
      </w:pPr>
    </w:p>
    <w:p w:rsidR="009E6132" w:rsidRDefault="009E6132" w:rsidP="002D4630">
      <w:pPr>
        <w:pStyle w:val="Default"/>
        <w:rPr>
          <w:sz w:val="23"/>
          <w:szCs w:val="23"/>
        </w:rPr>
      </w:pP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познавательной и предметно-практической деятельности </w:t>
      </w:r>
      <w:proofErr w:type="gramStart"/>
      <w:r>
        <w:rPr>
          <w:sz w:val="23"/>
          <w:szCs w:val="23"/>
        </w:rPr>
        <w:t>обучающихся</w:t>
      </w:r>
      <w:proofErr w:type="gramEnd"/>
      <w:r>
        <w:rPr>
          <w:sz w:val="23"/>
          <w:szCs w:val="23"/>
        </w:rPr>
        <w:t xml:space="preserve"> с НОДА, обеспечивающий овладение ими содержания образования. </w:t>
      </w:r>
      <w:proofErr w:type="gramStart"/>
      <w:r>
        <w:rPr>
          <w:sz w:val="23"/>
          <w:szCs w:val="23"/>
        </w:rPr>
        <w:t xml:space="preserve">В контексте разработки АООП для обучающегося с НОДА реализация </w:t>
      </w:r>
      <w:proofErr w:type="spellStart"/>
      <w:r>
        <w:rPr>
          <w:sz w:val="23"/>
          <w:szCs w:val="23"/>
        </w:rPr>
        <w:t>деятельностного</w:t>
      </w:r>
      <w:proofErr w:type="spellEnd"/>
      <w:r>
        <w:rPr>
          <w:sz w:val="23"/>
          <w:szCs w:val="23"/>
        </w:rPr>
        <w:t xml:space="preserve"> подхода обеспечивает: придание результатам образования социально и личностно значимого характера; прочное усвоение обучающимися обучающихся с НОДА знаний и опыта разнообразной деятельности и поведения, возможность их самостоятельного продвижения в изучаемых образовательных областях; существенное повышение мотивации и интереса к учению, приобретению нового опыта деятельности и поведения;</w:t>
      </w:r>
      <w:proofErr w:type="gramEnd"/>
      <w:r>
        <w:rPr>
          <w:sz w:val="23"/>
          <w:szCs w:val="23"/>
        </w:rPr>
        <w:t xml:space="preserve"> обеспечение условий для общекультурного и личностного развития обучающегося с НОДА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 В основу формирования адаптированной основной образовательной программы обучающегося с НОДА положены следующие принципы: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с НОДА и воспитанников и др.);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принцип учета типологических и индивидуальных образовательных потребностей обучающихся с НОДА;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принцип коррекционной направленности образовательного процесса; - 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 - онтогенетический принцип;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принцип преемственности, предполагающий при проектировании АООП ориентировку на программу основного общего образования, что обеспечивает непрерывность образования обучающегося с НОДА; </w:t>
      </w:r>
    </w:p>
    <w:p w:rsidR="000D7A59" w:rsidRPr="009E6132" w:rsidRDefault="000D7A59" w:rsidP="009E61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0725">
        <w:rPr>
          <w:rFonts w:ascii="Times New Roman" w:hAnsi="Times New Roman" w:cs="Times New Roman"/>
          <w:sz w:val="24"/>
          <w:szCs w:val="24"/>
        </w:rPr>
        <w:t>- принцип переноса знаний и умений и навыков и отношений, сформированных в условиях учебной ситуации, в деятельность в жизненной сит</w:t>
      </w:r>
      <w:r w:rsidR="009E6132">
        <w:rPr>
          <w:rFonts w:ascii="Times New Roman" w:hAnsi="Times New Roman" w:cs="Times New Roman"/>
          <w:sz w:val="24"/>
          <w:szCs w:val="24"/>
        </w:rPr>
        <w:t xml:space="preserve">уации, что обеспечит готовность </w:t>
      </w:r>
      <w:r w:rsidRPr="009E6132">
        <w:rPr>
          <w:rFonts w:ascii="Times New Roman" w:hAnsi="Times New Roman" w:cs="Times New Roman"/>
          <w:sz w:val="24"/>
          <w:szCs w:val="24"/>
        </w:rPr>
        <w:t xml:space="preserve">обучающегося к самостоятельной ориентировке и активной деятельности в реальном мире, в действительной жизни; - принцип сотрудничества с семьей. </w:t>
      </w:r>
    </w:p>
    <w:p w:rsidR="000D7A59" w:rsidRDefault="000D7A59" w:rsidP="002D4630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Обучаясь по адаптированной основной образовательной программе обучающиеся обучающихся с НОДА получают образование,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сроки.</w:t>
      </w:r>
      <w:proofErr w:type="gramEnd"/>
      <w:r>
        <w:rPr>
          <w:sz w:val="23"/>
          <w:szCs w:val="23"/>
        </w:rPr>
        <w:t xml:space="preserve"> Сроки получения общего образования </w:t>
      </w:r>
      <w:proofErr w:type="gramStart"/>
      <w:r>
        <w:rPr>
          <w:sz w:val="23"/>
          <w:szCs w:val="23"/>
        </w:rPr>
        <w:t>обучающимися</w:t>
      </w:r>
      <w:proofErr w:type="gramEnd"/>
      <w:r>
        <w:rPr>
          <w:sz w:val="23"/>
          <w:szCs w:val="23"/>
        </w:rPr>
        <w:t xml:space="preserve"> обучающихся с НОДА пролонгируются с учетом психофизиологических возможностей и индивидуальных особенностей развития детей данной категории, которые определяются Стандартом. </w:t>
      </w:r>
      <w:proofErr w:type="gramStart"/>
      <w:r>
        <w:rPr>
          <w:sz w:val="23"/>
          <w:szCs w:val="23"/>
        </w:rPr>
        <w:t>Обучающийся</w:t>
      </w:r>
      <w:proofErr w:type="gramEnd"/>
      <w:r>
        <w:rPr>
          <w:sz w:val="23"/>
          <w:szCs w:val="23"/>
        </w:rPr>
        <w:t xml:space="preserve"> имеет право на прохождение текущей, промежуточной и государственной итоговой аттестации в иных формах. Программа может быть реализована в разных формах: как совместно с другими обучающимися, имеющих сходные нарушения, так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и </w:t>
      </w:r>
      <w:r>
        <w:rPr>
          <w:sz w:val="23"/>
          <w:szCs w:val="23"/>
        </w:rPr>
        <w:t xml:space="preserve">в отдельных классах, группах или в отдельных организациях, осуществляющих образовательную деятельность. </w:t>
      </w:r>
      <w:proofErr w:type="gramStart"/>
      <w:r>
        <w:rPr>
          <w:sz w:val="23"/>
          <w:szCs w:val="23"/>
        </w:rPr>
        <w:t xml:space="preserve">Для обеспечения освоения обучающимися обучающихся с НОДА адаптированной общей образовательной программы может быть реализована сетевая форма взаимодействия с использованием ресурсов как образовательных, так и иных организаций. </w:t>
      </w:r>
      <w:proofErr w:type="gramEnd"/>
    </w:p>
    <w:p w:rsidR="000D7A59" w:rsidRDefault="000D7A59" w:rsidP="002D4630">
      <w:pPr>
        <w:pStyle w:val="Default"/>
        <w:rPr>
          <w:sz w:val="23"/>
          <w:szCs w:val="23"/>
        </w:rPr>
      </w:pP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1.2 Планируемые результаты освоения </w:t>
      </w:r>
      <w:proofErr w:type="gramStart"/>
      <w:r>
        <w:rPr>
          <w:b/>
          <w:bCs/>
          <w:sz w:val="23"/>
          <w:szCs w:val="23"/>
        </w:rPr>
        <w:t>обучающимися</w:t>
      </w:r>
      <w:proofErr w:type="gramEnd"/>
      <w:r>
        <w:rPr>
          <w:b/>
          <w:bCs/>
          <w:sz w:val="23"/>
          <w:szCs w:val="23"/>
        </w:rPr>
        <w:t xml:space="preserve"> обучающихся с НОДА адаптированной основной общеобразовательной программы основного общего образования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Результаты освоения адаптированной основной общеобразовательной программы основного общего образования </w:t>
      </w:r>
      <w:proofErr w:type="gramStart"/>
      <w:r>
        <w:rPr>
          <w:sz w:val="23"/>
          <w:szCs w:val="23"/>
        </w:rPr>
        <w:t>обучающимися</w:t>
      </w:r>
      <w:proofErr w:type="gramEnd"/>
      <w:r>
        <w:rPr>
          <w:sz w:val="23"/>
          <w:szCs w:val="23"/>
        </w:rPr>
        <w:t xml:space="preserve"> обучающихся с НОДА оцениваются как итоговые на момент завершения основного общего образования.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Освоение адаптированной основной общеобразовательной программы основного общего образования, обеспечивает достижение </w:t>
      </w:r>
      <w:proofErr w:type="gramStart"/>
      <w:r>
        <w:rPr>
          <w:sz w:val="23"/>
          <w:szCs w:val="23"/>
        </w:rPr>
        <w:t>обучающимися</w:t>
      </w:r>
      <w:proofErr w:type="gramEnd"/>
      <w:r>
        <w:rPr>
          <w:sz w:val="23"/>
          <w:szCs w:val="23"/>
        </w:rPr>
        <w:t xml:space="preserve"> обучающихся с НОДА трех видов результатов: </w:t>
      </w:r>
      <w:r>
        <w:rPr>
          <w:i/>
          <w:iCs/>
          <w:sz w:val="23"/>
          <w:szCs w:val="23"/>
        </w:rPr>
        <w:t xml:space="preserve">личностных, </w:t>
      </w:r>
      <w:proofErr w:type="spellStart"/>
      <w:r>
        <w:rPr>
          <w:i/>
          <w:iCs/>
          <w:sz w:val="23"/>
          <w:szCs w:val="23"/>
        </w:rPr>
        <w:t>метапредметных</w:t>
      </w:r>
      <w:proofErr w:type="spellEnd"/>
      <w:r>
        <w:rPr>
          <w:i/>
          <w:iCs/>
          <w:sz w:val="23"/>
          <w:szCs w:val="23"/>
        </w:rPr>
        <w:t xml:space="preserve"> и предметных. </w:t>
      </w:r>
    </w:p>
    <w:p w:rsidR="009E6132" w:rsidRDefault="009E6132" w:rsidP="002D4630">
      <w:pPr>
        <w:pStyle w:val="Default"/>
        <w:rPr>
          <w:i/>
          <w:iCs/>
          <w:sz w:val="23"/>
          <w:szCs w:val="23"/>
        </w:rPr>
      </w:pPr>
    </w:p>
    <w:p w:rsidR="009E6132" w:rsidRDefault="009E6132" w:rsidP="002D4630">
      <w:pPr>
        <w:pStyle w:val="Default"/>
        <w:rPr>
          <w:i/>
          <w:iCs/>
          <w:sz w:val="23"/>
          <w:szCs w:val="23"/>
        </w:rPr>
      </w:pPr>
    </w:p>
    <w:p w:rsidR="009E6132" w:rsidRDefault="009E6132" w:rsidP="002D4630">
      <w:pPr>
        <w:pStyle w:val="Default"/>
        <w:rPr>
          <w:i/>
          <w:iCs/>
          <w:sz w:val="23"/>
          <w:szCs w:val="23"/>
        </w:rPr>
      </w:pPr>
    </w:p>
    <w:p w:rsidR="009E6132" w:rsidRDefault="009E6132" w:rsidP="002D4630">
      <w:pPr>
        <w:pStyle w:val="Default"/>
        <w:rPr>
          <w:i/>
          <w:iCs/>
          <w:sz w:val="23"/>
          <w:szCs w:val="23"/>
        </w:rPr>
      </w:pPr>
    </w:p>
    <w:p w:rsidR="009E6132" w:rsidRDefault="009E6132" w:rsidP="002D4630">
      <w:pPr>
        <w:pStyle w:val="Default"/>
        <w:rPr>
          <w:i/>
          <w:iCs/>
          <w:sz w:val="23"/>
          <w:szCs w:val="23"/>
        </w:rPr>
      </w:pPr>
    </w:p>
    <w:p w:rsidR="009E6132" w:rsidRDefault="009E6132" w:rsidP="002D4630">
      <w:pPr>
        <w:pStyle w:val="Default"/>
        <w:rPr>
          <w:i/>
          <w:iCs/>
          <w:sz w:val="23"/>
          <w:szCs w:val="23"/>
        </w:rPr>
      </w:pPr>
    </w:p>
    <w:p w:rsidR="000D7A59" w:rsidRDefault="000D7A59" w:rsidP="002D4630">
      <w:pPr>
        <w:pStyle w:val="Default"/>
        <w:rPr>
          <w:sz w:val="23"/>
          <w:szCs w:val="23"/>
        </w:rPr>
      </w:pPr>
      <w:proofErr w:type="gramStart"/>
      <w:r>
        <w:rPr>
          <w:i/>
          <w:iCs/>
          <w:sz w:val="23"/>
          <w:szCs w:val="23"/>
        </w:rPr>
        <w:t xml:space="preserve">Личностные результаты </w:t>
      </w:r>
      <w:r>
        <w:rPr>
          <w:sz w:val="23"/>
          <w:szCs w:val="23"/>
        </w:rPr>
        <w:t xml:space="preserve">освоения адаптированной основной общеобразовательной программы основного общего образования включают индивидуально-личностные качества и социальные компетенции обучающегося, включающие: овладение жизненной компетенцией, обеспечивающей готовность к вхождению обучающегося в более сложную социальную среду, социально значимые ценностные установки обучающихся с НОДА, социальные компетенции, личностные качества;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основ гражданской идентичности. </w:t>
      </w:r>
      <w:proofErr w:type="gramEnd"/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Личностные результаты освоения адаптированной основной образовательной программы основного общего образования должны отражать: </w:t>
      </w:r>
    </w:p>
    <w:p w:rsidR="000D7A59" w:rsidRDefault="000D7A59" w:rsidP="002D4630">
      <w:pPr>
        <w:pStyle w:val="Default"/>
        <w:spacing w:after="218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1) </w:t>
      </w:r>
      <w:r>
        <w:rPr>
          <w:sz w:val="23"/>
          <w:szCs w:val="23"/>
        </w:rPr>
        <w:t xml:space="preserve">развитие адекватных представлений о собственных возможностях и ограничениях, о насущно необходимом жизнеобеспечении; </w:t>
      </w:r>
    </w:p>
    <w:p w:rsidR="000D7A59" w:rsidRDefault="000D7A59" w:rsidP="002D4630">
      <w:pPr>
        <w:pStyle w:val="Default"/>
        <w:spacing w:after="218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2) </w:t>
      </w:r>
      <w:r>
        <w:rPr>
          <w:sz w:val="23"/>
          <w:szCs w:val="23"/>
        </w:rPr>
        <w:t>овладение социальн</w:t>
      </w:r>
      <w:proofErr w:type="gramStart"/>
      <w:r>
        <w:rPr>
          <w:sz w:val="23"/>
          <w:szCs w:val="23"/>
        </w:rPr>
        <w:t>о-</w:t>
      </w:r>
      <w:proofErr w:type="gramEnd"/>
      <w:r>
        <w:rPr>
          <w:sz w:val="23"/>
          <w:szCs w:val="23"/>
        </w:rPr>
        <w:t xml:space="preserve"> бытовыми умениями, используемыми в повседневной жизни; </w:t>
      </w:r>
    </w:p>
    <w:p w:rsidR="000D7A59" w:rsidRDefault="000D7A59" w:rsidP="002D4630">
      <w:pPr>
        <w:pStyle w:val="Default"/>
        <w:spacing w:after="218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3) </w:t>
      </w:r>
      <w:r>
        <w:rPr>
          <w:sz w:val="23"/>
          <w:szCs w:val="23"/>
        </w:rPr>
        <w:t xml:space="preserve">овладение навыками коммуникации и принятыми ритуалами социального взаимодействия (т. е. самой формой поведения, его социальным рисунком), в том числе с использованием информационных технологий;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4) </w:t>
      </w:r>
      <w:r>
        <w:rPr>
          <w:sz w:val="23"/>
          <w:szCs w:val="23"/>
        </w:rPr>
        <w:t xml:space="preserve">способность к осмыслению и дифференциации картины мира, ее временно-пространственной организации; </w:t>
      </w:r>
    </w:p>
    <w:p w:rsidR="000D7A59" w:rsidRPr="000D7A59" w:rsidRDefault="000D7A59" w:rsidP="002D463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D7A59" w:rsidRPr="000D7A59" w:rsidRDefault="000D7A59" w:rsidP="002D4630">
      <w:pPr>
        <w:autoSpaceDE w:val="0"/>
        <w:autoSpaceDN w:val="0"/>
        <w:adjustRightInd w:val="0"/>
        <w:spacing w:after="21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5)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6)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принятие и освоение социальной роли </w:t>
      </w:r>
      <w:proofErr w:type="gramStart"/>
      <w:r w:rsidRPr="000D7A59">
        <w:rPr>
          <w:rFonts w:ascii="Times New Roman" w:hAnsi="Times New Roman" w:cs="Times New Roman"/>
          <w:color w:val="000000"/>
          <w:sz w:val="23"/>
          <w:szCs w:val="23"/>
        </w:rPr>
        <w:t>обучающегося</w:t>
      </w:r>
      <w:proofErr w:type="gramEnd"/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, формирование и развитие социально значимых мотивов учебной деятельности;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7)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формирование эстетических потребностей, ценностей и чувств;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8)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1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9)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развитие навыков сотрудничества </w:t>
      </w:r>
      <w:proofErr w:type="gramStart"/>
      <w:r w:rsidRPr="000D7A59">
        <w:rPr>
          <w:rFonts w:ascii="Times New Roman" w:hAnsi="Times New Roman" w:cs="Times New Roman"/>
          <w:color w:val="000000"/>
          <w:sz w:val="23"/>
          <w:szCs w:val="23"/>
        </w:rPr>
        <w:t>со</w:t>
      </w:r>
      <w:proofErr w:type="gramEnd"/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 взрослыми и сверстниками в разных социальных ситуациях; </w:t>
      </w:r>
    </w:p>
    <w:p w:rsidR="000D7A59" w:rsidRPr="000D7A59" w:rsidRDefault="000D7A59" w:rsidP="002D4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10)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0D7A59" w:rsidRPr="000D7A59" w:rsidRDefault="000D7A59" w:rsidP="002D4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proofErr w:type="gramStart"/>
      <w:r w:rsidRPr="000D7A59">
        <w:rPr>
          <w:rFonts w:ascii="Times New Roman" w:hAnsi="Times New Roman" w:cs="Times New Roman"/>
          <w:i/>
          <w:iCs/>
          <w:color w:val="000000"/>
          <w:sz w:val="23"/>
          <w:szCs w:val="23"/>
        </w:rPr>
        <w:t>Метапредметные</w:t>
      </w:r>
      <w:proofErr w:type="spellEnd"/>
      <w:r w:rsidRPr="000D7A59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результаты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освоения адаптированной основной общеобразовательной программы основного общего образования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0D7A59">
        <w:rPr>
          <w:rFonts w:ascii="Times New Roman" w:hAnsi="Times New Roman" w:cs="Times New Roman"/>
          <w:color w:val="000000"/>
          <w:sz w:val="23"/>
          <w:szCs w:val="23"/>
        </w:rPr>
        <w:t>межпредметными</w:t>
      </w:r>
      <w:proofErr w:type="spellEnd"/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 знаниями, способность решать учебные и жизненные задачи и готовность к овладению в дальнейшем ООП основного общего образования, которые отражают: </w:t>
      </w:r>
      <w:proofErr w:type="gramEnd"/>
    </w:p>
    <w:p w:rsidR="000D7A59" w:rsidRPr="000D7A59" w:rsidRDefault="000D7A59" w:rsidP="002D4630">
      <w:pPr>
        <w:autoSpaceDE w:val="0"/>
        <w:autoSpaceDN w:val="0"/>
        <w:adjustRightInd w:val="0"/>
        <w:spacing w:after="21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1)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овладение способностью принимать и сохранять цели решения типовых учебных и практических задач, коллективного поиска средств их осуществления;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2)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освоение способов решения проблем репродуктивного и продуктивного характера и с элементами творчества;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3)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</w:t>
      </w:r>
      <w:proofErr w:type="spellStart"/>
      <w:r w:rsidRPr="000D7A59">
        <w:rPr>
          <w:rFonts w:ascii="Times New Roman" w:hAnsi="Times New Roman" w:cs="Times New Roman"/>
          <w:color w:val="000000"/>
          <w:sz w:val="23"/>
          <w:szCs w:val="23"/>
        </w:rPr>
        <w:t>еѐ</w:t>
      </w:r>
      <w:proofErr w:type="spellEnd"/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 реализации; определять наиболее эффективные способы достижения результата;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4)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9E6132" w:rsidRDefault="009E6132" w:rsidP="002D4630">
      <w:pPr>
        <w:autoSpaceDE w:val="0"/>
        <w:autoSpaceDN w:val="0"/>
        <w:adjustRightInd w:val="0"/>
        <w:spacing w:after="21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E6132" w:rsidRDefault="009E6132" w:rsidP="002D4630">
      <w:pPr>
        <w:autoSpaceDE w:val="0"/>
        <w:autoSpaceDN w:val="0"/>
        <w:adjustRightInd w:val="0"/>
        <w:spacing w:after="21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E6132" w:rsidRDefault="009E6132" w:rsidP="002D4630">
      <w:pPr>
        <w:autoSpaceDE w:val="0"/>
        <w:autoSpaceDN w:val="0"/>
        <w:adjustRightInd w:val="0"/>
        <w:spacing w:after="21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9E6132" w:rsidRDefault="009E6132" w:rsidP="002D4630">
      <w:pPr>
        <w:autoSpaceDE w:val="0"/>
        <w:autoSpaceDN w:val="0"/>
        <w:adjustRightInd w:val="0"/>
        <w:spacing w:after="21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0D7A59" w:rsidRPr="000D7A59" w:rsidRDefault="000D7A59" w:rsidP="002D4630">
      <w:pPr>
        <w:autoSpaceDE w:val="0"/>
        <w:autoSpaceDN w:val="0"/>
        <w:adjustRightInd w:val="0"/>
        <w:spacing w:after="21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5)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освоение начальных форм познавательной и личностной рефлексии;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6)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>использование элементарных знаково-символических сре</w:t>
      </w:r>
      <w:proofErr w:type="gramStart"/>
      <w:r w:rsidRPr="000D7A59">
        <w:rPr>
          <w:rFonts w:ascii="Times New Roman" w:hAnsi="Times New Roman" w:cs="Times New Roman"/>
          <w:color w:val="000000"/>
          <w:sz w:val="23"/>
          <w:szCs w:val="23"/>
        </w:rPr>
        <w:t>дств пр</w:t>
      </w:r>
      <w:proofErr w:type="gramEnd"/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7)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использование речевых средств и некоторых средств информационных и коммуникационных технологий (ИКТ) для решения коммуникативных и познавательных задач; </w:t>
      </w:r>
    </w:p>
    <w:p w:rsidR="000D7A59" w:rsidRPr="000D7A59" w:rsidRDefault="000D7A59" w:rsidP="002D4630">
      <w:pPr>
        <w:autoSpaceDE w:val="0"/>
        <w:autoSpaceDN w:val="0"/>
        <w:adjustRightInd w:val="0"/>
        <w:spacing w:after="21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8)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формирование умений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 с НОДА; </w:t>
      </w:r>
    </w:p>
    <w:p w:rsidR="000D7A59" w:rsidRPr="000D7A59" w:rsidRDefault="000D7A59" w:rsidP="002D46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D7A59">
        <w:rPr>
          <w:rFonts w:ascii="Calibri" w:hAnsi="Calibri" w:cs="Calibri"/>
          <w:color w:val="000000"/>
          <w:sz w:val="23"/>
          <w:szCs w:val="23"/>
        </w:rPr>
        <w:t xml:space="preserve">9) </w:t>
      </w:r>
      <w:r w:rsidRPr="000D7A59">
        <w:rPr>
          <w:rFonts w:ascii="Times New Roman" w:hAnsi="Times New Roman" w:cs="Times New Roman"/>
          <w:color w:val="000000"/>
          <w:sz w:val="23"/>
          <w:szCs w:val="23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 </w:t>
      </w:r>
    </w:p>
    <w:p w:rsidR="000D7A59" w:rsidRDefault="000D7A59" w:rsidP="002D4630">
      <w:pPr>
        <w:pStyle w:val="Default"/>
        <w:spacing w:after="210"/>
        <w:rPr>
          <w:sz w:val="23"/>
          <w:szCs w:val="23"/>
        </w:rPr>
      </w:pPr>
      <w:r>
        <w:rPr>
          <w:sz w:val="23"/>
          <w:szCs w:val="23"/>
        </w:rPr>
        <w:t>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>
        <w:rPr>
          <w:sz w:val="23"/>
          <w:szCs w:val="23"/>
        </w:rPr>
        <w:t>о-</w:t>
      </w:r>
      <w:proofErr w:type="gramEnd"/>
      <w:r>
        <w:rPr>
          <w:sz w:val="23"/>
          <w:szCs w:val="23"/>
        </w:rPr>
        <w:t xml:space="preserve"> и графическим сопровождением; соблюдать нормы информационной избирательности, этики и этикета; </w:t>
      </w:r>
    </w:p>
    <w:p w:rsidR="000D7A59" w:rsidRDefault="000D7A59" w:rsidP="002D4630">
      <w:pPr>
        <w:pStyle w:val="Default"/>
        <w:spacing w:after="210"/>
        <w:rPr>
          <w:sz w:val="23"/>
          <w:szCs w:val="23"/>
        </w:rPr>
      </w:pPr>
      <w:proofErr w:type="gramStart"/>
      <w:r>
        <w:rPr>
          <w:rFonts w:ascii="Calibri" w:hAnsi="Calibri" w:cs="Calibri"/>
          <w:sz w:val="23"/>
          <w:szCs w:val="23"/>
        </w:rPr>
        <w:t xml:space="preserve">10) </w:t>
      </w:r>
      <w:r>
        <w:rPr>
          <w:sz w:val="23"/>
          <w:szCs w:val="23"/>
        </w:rPr>
        <w:t xml:space="preserve">овладение навыками смыслового чтения текстов,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0D7A59" w:rsidRDefault="000D7A59" w:rsidP="002D4630">
      <w:pPr>
        <w:pStyle w:val="Default"/>
        <w:spacing w:after="210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11) </w:t>
      </w:r>
      <w:r>
        <w:rPr>
          <w:sz w:val="23"/>
          <w:szCs w:val="23"/>
        </w:rPr>
        <w:t xml:space="preserve">овладение логическими действиями сравнения, анализа, синтеза, обобщения, классификации по родовидовым признакам на наглядном материале, основе практической деятельности и доступном вербальном материале;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 </w:t>
      </w:r>
    </w:p>
    <w:p w:rsidR="000D7A59" w:rsidRDefault="000D7A59" w:rsidP="002D4630">
      <w:pPr>
        <w:pStyle w:val="Default"/>
        <w:spacing w:after="210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12) </w:t>
      </w:r>
      <w:r>
        <w:rPr>
          <w:sz w:val="23"/>
          <w:szCs w:val="23"/>
        </w:rPr>
        <w:t xml:space="preserve">готовность слушать собеседника и вступать в диалог и поддерживать его;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0D7A59" w:rsidRDefault="000D7A59" w:rsidP="002D4630">
      <w:pPr>
        <w:pStyle w:val="Default"/>
        <w:spacing w:after="210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13) </w:t>
      </w:r>
      <w:r>
        <w:rPr>
          <w:sz w:val="23"/>
          <w:szCs w:val="23"/>
        </w:rPr>
        <w:t xml:space="preserve"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0D7A59" w:rsidRDefault="000D7A59" w:rsidP="002D4630">
      <w:pPr>
        <w:pStyle w:val="Default"/>
        <w:spacing w:after="210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14) </w:t>
      </w:r>
      <w:r>
        <w:rPr>
          <w:sz w:val="23"/>
          <w:szCs w:val="23"/>
        </w:rPr>
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15) </w:t>
      </w:r>
      <w:r>
        <w:rPr>
          <w:sz w:val="23"/>
          <w:szCs w:val="23"/>
        </w:rPr>
        <w:t xml:space="preserve">овладение некоторыми базовыми предметными и </w:t>
      </w:r>
      <w:proofErr w:type="spellStart"/>
      <w:r>
        <w:rPr>
          <w:sz w:val="23"/>
          <w:szCs w:val="23"/>
        </w:rPr>
        <w:t>межпредметными</w:t>
      </w:r>
      <w:proofErr w:type="spellEnd"/>
      <w:r>
        <w:rPr>
          <w:sz w:val="23"/>
          <w:szCs w:val="23"/>
        </w:rPr>
        <w:t xml:space="preserve"> понятиями, отражающими доступные существенные связи и отношения между объектами и процессами. </w:t>
      </w:r>
    </w:p>
    <w:p w:rsidR="000D7A59" w:rsidRDefault="000D7A59" w:rsidP="002D4630">
      <w:pPr>
        <w:pStyle w:val="Default"/>
        <w:rPr>
          <w:sz w:val="23"/>
          <w:szCs w:val="23"/>
        </w:rPr>
      </w:pPr>
      <w:proofErr w:type="gramStart"/>
      <w:r>
        <w:rPr>
          <w:i/>
          <w:iCs/>
          <w:sz w:val="23"/>
          <w:szCs w:val="23"/>
        </w:rPr>
        <w:t xml:space="preserve">Предметные результаты </w:t>
      </w:r>
      <w:r>
        <w:rPr>
          <w:sz w:val="23"/>
          <w:szCs w:val="23"/>
        </w:rPr>
        <w:t xml:space="preserve">освоения адаптированной основной общеобразовательной программы основного общего образования обучающегося с НОДА, включающие освоенные обучающимися знания и умения, специфичные для каждой образовательной области, готовность их применения (представлены в рабочей программе учебной дисциплины). </w:t>
      </w:r>
      <w:proofErr w:type="gramEnd"/>
    </w:p>
    <w:p w:rsidR="000D7A59" w:rsidRDefault="000D7A59" w:rsidP="002D4630">
      <w:pPr>
        <w:pStyle w:val="Default"/>
        <w:rPr>
          <w:sz w:val="23"/>
          <w:szCs w:val="23"/>
        </w:rPr>
      </w:pPr>
      <w:proofErr w:type="gramStart"/>
      <w:r>
        <w:rPr>
          <w:i/>
          <w:iCs/>
          <w:sz w:val="23"/>
          <w:szCs w:val="23"/>
        </w:rPr>
        <w:t xml:space="preserve">Предметные результаты </w:t>
      </w:r>
      <w:r>
        <w:rPr>
          <w:sz w:val="23"/>
          <w:szCs w:val="23"/>
        </w:rPr>
        <w:t xml:space="preserve">освоения адаптированной основной общеобразовательной программы основного общего образования обучающегося с НОДА, включающие освоенные обучающимися знания и умения, специфичные для каждой образовательной области, готовность их применения (представлены в рабочей программе учебной дисциплины). </w:t>
      </w:r>
      <w:proofErr w:type="gramEnd"/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9E6132" w:rsidRDefault="009E6132" w:rsidP="002D4630">
      <w:pPr>
        <w:pStyle w:val="Default"/>
        <w:rPr>
          <w:b/>
          <w:bCs/>
          <w:sz w:val="23"/>
          <w:szCs w:val="23"/>
        </w:rPr>
      </w:pPr>
    </w:p>
    <w:p w:rsidR="000D7A59" w:rsidRDefault="000D7A59" w:rsidP="002D463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1.3. Система оценки достижения планируемых результатов освоения </w:t>
      </w:r>
      <w:proofErr w:type="gramStart"/>
      <w:r>
        <w:rPr>
          <w:b/>
          <w:bCs/>
          <w:sz w:val="23"/>
          <w:szCs w:val="23"/>
        </w:rPr>
        <w:t>обучающимися</w:t>
      </w:r>
      <w:proofErr w:type="gramEnd"/>
      <w:r>
        <w:rPr>
          <w:b/>
          <w:bCs/>
          <w:sz w:val="23"/>
          <w:szCs w:val="23"/>
        </w:rPr>
        <w:t xml:space="preserve"> обучающихся с НОДА адаптированной основной общеобразовательной программы основного общего образования </w:t>
      </w:r>
    </w:p>
    <w:p w:rsidR="000D7A59" w:rsidRPr="00FC0725" w:rsidRDefault="000D7A59" w:rsidP="002D4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0725">
        <w:rPr>
          <w:rFonts w:ascii="Times New Roman" w:hAnsi="Times New Roman" w:cs="Times New Roman"/>
          <w:sz w:val="24"/>
          <w:szCs w:val="24"/>
        </w:rPr>
        <w:t xml:space="preserve">Система оценки достижения </w:t>
      </w:r>
      <w:proofErr w:type="gramStart"/>
      <w:r w:rsidRPr="00FC072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C0725">
        <w:rPr>
          <w:rFonts w:ascii="Times New Roman" w:hAnsi="Times New Roman" w:cs="Times New Roman"/>
          <w:sz w:val="24"/>
          <w:szCs w:val="24"/>
        </w:rPr>
        <w:t xml:space="preserve"> обучающихся с НОДА планируемых результатов освоения адаптированной основной общеобразовательной программы основно</w:t>
      </w:r>
      <w:r w:rsidR="00C730DB">
        <w:rPr>
          <w:rFonts w:ascii="Times New Roman" w:hAnsi="Times New Roman" w:cs="Times New Roman"/>
          <w:sz w:val="24"/>
          <w:szCs w:val="24"/>
        </w:rPr>
        <w:t>го общего образования должна: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Оценка письменных работ по русскому языку для учащихся с НОДА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 </w:t>
      </w:r>
      <w:r w:rsidR="0015358A" w:rsidRPr="0015358A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drawing>
          <wp:inline distT="0" distB="0" distL="0" distR="0" wp14:anchorId="4D4E0302" wp14:editId="44D654CB">
            <wp:extent cx="5940425" cy="3795833"/>
            <wp:effectExtent l="0" t="0" r="3175" b="0"/>
            <wp:docPr id="1" name="Picture 72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72" name="Picture 7297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95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959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Сочинение и изложение оценивается двумя отметками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а) первая ставится за содержание и речевое оформление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б) вторая - за грамотность, т. е. за соблюдение орфографических, пунктуационных и языковых норм.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Примечание.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При проверке диктанта исправляются, но не учитываются следующие виды ошибок, так как связаны с нарушениями слухового восприятия и зрительных анализаторов и в связи с этим не считаются грубыми: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Ошибки и недочеты в сочинениях и изложениях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Следует различать понятия «ошибка» и «недочет». Ошибка – это нарушение требований к правильности речи, нарушение норм литературного языка. Недочет – это нарушение рекомендаций, связанных с понятием хорошей, коммуникативно-целесообразной речи.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Речевые недочеты свидетельствуют о том, что ученик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 </w:t>
      </w: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Речевыми недочетами можно считать: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повторение одного и того же слова;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однообразие словарных конструкций;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неудачный порядок слов;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различного рода стилевые смешения.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Ошибки в содержании сочинений и изложений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Ошибки в содержании сочинения или изложения показывают, что ученик не овладел полностью умением составлять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Фактические ошибки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в изложении: неточности, искажения текста в обозначении времени, места событий, последовательности действий, причинно-следственных связей</w:t>
      </w:r>
      <w:proofErr w:type="gramStart"/>
      <w:r w:rsidRPr="008F41D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41D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F41D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F41DD">
        <w:rPr>
          <w:rFonts w:ascii="Times New Roman" w:hAnsi="Times New Roman" w:cs="Times New Roman"/>
          <w:sz w:val="24"/>
          <w:szCs w:val="24"/>
        </w:rPr>
        <w:t xml:space="preserve"> сочинении: искажение имевших место событий, неточное воспроизведение источников, имен собственных, мест событий, дат.  Логические ошибки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− нарушение последовательности в высказывании;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− отсутствие связи между частями сочинения (изложения) и между предложениями;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− неоправданное повторение высказанной ранее мысли; раздробление одной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 другой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микротемой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− несоразмерность частей высказывания или отсутствие необходимых частей;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− перестановка частей текста (если она не обусловлена заданием к изложению);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− неоправданная подмена лица, от которого ведется повествование. К примеру, повествование ведется сначала от первого, а потом от третьего лица.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Речевые ошибки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К речевым ошибкам относятся ошибки и недочеты в употреблении слов и построении текста. Речевые ошибки делятся </w:t>
      </w:r>
      <w:proofErr w:type="gramStart"/>
      <w:r w:rsidRPr="008F41D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F41DD">
        <w:rPr>
          <w:rFonts w:ascii="Times New Roman" w:hAnsi="Times New Roman" w:cs="Times New Roman"/>
          <w:sz w:val="24"/>
          <w:szCs w:val="24"/>
        </w:rPr>
        <w:t xml:space="preserve"> семантические и стилистические.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Семантические ошибки: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употребление слова в несвойственном ему значении, например: мокрыми ресницами она шлепала себя по лицу; устав ждать, он опрокинул подбородок на стол;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неразличение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 паронимов или синонимов, например: рука болталась, как плетень; родители не должны потакать прихотям ребенка и идти у него на поводке;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нарушение лексической сочетаемости: Чичиков постепенно покидает город; пули не свистели над ушами;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употребление лишних слов: опустив голову вниз; он впервые познакомился с Ольгой случайно;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пропуск, недостаток нужного слова: Сережа смирно сидит в кресле, закутанный белой простыней, и терпеливо ждет конца. (О стрижке);  </w:t>
      </w: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стилистически неоправданное употребление ряда однокоренных слов, например: характерная черта характера; приближался все ближе и ближе;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Стилистические ошибки: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неоправданное употребление в авторской речи диалектных и просторечных слов, например: У Маши Мироновой было два парня: Швабрин и Гринев;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>неуместное употребление эмоционально окрашенных слов и конструкций, особенно в авторской речи, например: Рядом сидит папа (</w:t>
      </w:r>
      <w:proofErr w:type="gramStart"/>
      <w:r w:rsidRPr="008F41DD"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 w:rsidRPr="008F41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F41DD">
        <w:rPr>
          <w:rFonts w:ascii="Times New Roman" w:hAnsi="Times New Roman" w:cs="Times New Roman"/>
          <w:sz w:val="24"/>
          <w:szCs w:val="24"/>
        </w:rPr>
        <w:t>отец</w:t>
      </w:r>
      <w:proofErr w:type="gramEnd"/>
      <w:r w:rsidRPr="008F41DD">
        <w:rPr>
          <w:rFonts w:ascii="Times New Roman" w:hAnsi="Times New Roman" w:cs="Times New Roman"/>
          <w:sz w:val="24"/>
          <w:szCs w:val="24"/>
        </w:rPr>
        <w:t xml:space="preserve">) одного из малышей;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смешение лексики разных исторических эпох;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употребление штампов.  </w:t>
      </w:r>
    </w:p>
    <w:p w:rsidR="008F41DD" w:rsidRPr="008F41DD" w:rsidRDefault="008F41DD" w:rsidP="002959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Речевые ошибки в построении текста: </w:t>
      </w:r>
    </w:p>
    <w:p w:rsidR="008F41DD" w:rsidRPr="008F41DD" w:rsidRDefault="008F41DD" w:rsidP="002959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бедность и однообразие синтаксических конструкций;  </w:t>
      </w:r>
    </w:p>
    <w:p w:rsidR="008F41DD" w:rsidRPr="008F41DD" w:rsidRDefault="008F41DD" w:rsidP="002959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нарушение видовременной соотнесенности глагольных форм, например: Когда Пугачев выходил из избы и сел в карету, Гринев долго смотрел ему вслед;  </w:t>
      </w:r>
    </w:p>
    <w:p w:rsidR="008F41DD" w:rsidRPr="008F41DD" w:rsidRDefault="008F41DD" w:rsidP="002959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стилистически неоправданное повторение слов;  </w:t>
      </w:r>
    </w:p>
    <w:p w:rsidR="008F41DD" w:rsidRPr="008F41DD" w:rsidRDefault="008F41DD" w:rsidP="002959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неудачное употребление местоимений для связи предложений или частей текста, приводящее к неясности, двусмысленности речи, например: Петя закинул удочку, и она клюнула;  </w:t>
      </w:r>
    </w:p>
    <w:p w:rsidR="008F41DD" w:rsidRPr="008F41DD" w:rsidRDefault="008F41DD" w:rsidP="002959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неудачный порядок слов.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Грамматические ошибки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Грамматические ошибки – это нарушение грамматических норм образования языковых единиц и их структуры.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Анализ грамматических ошибок помогает учителю определить, какими нормами 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языка (словообразовательными, 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морфологическими, синтаксическими) не владеет ученик.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Разновидности грамматических ошибок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41DD">
        <w:rPr>
          <w:rFonts w:ascii="Times New Roman" w:hAnsi="Times New Roman" w:cs="Times New Roman"/>
          <w:sz w:val="24"/>
          <w:szCs w:val="24"/>
        </w:rPr>
        <w:t>Словообразовательные</w:t>
      </w:r>
      <w:proofErr w:type="gramEnd"/>
      <w:r w:rsidRPr="008F41D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надсмешка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, подчерк,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нагинаться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спинжак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беспощадство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публицизм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 и т.п. Такие ошибки нельзя воспринимать как орфографические.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Морфологические, связанные с ненормативным образованием форм слов и употреблением частей речи: Писав свои произведения, не думал, что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очутюсь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 в полной темноте; одни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англичанины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; ихний ребенок;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ложит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Синтаксические: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а) ошибки в структуре словосочетаний, в согласовании и управлении: браконьерам, нарушающих закон; жажда к славе; </w:t>
      </w:r>
      <w:proofErr w:type="gramStart"/>
      <w:r w:rsidRPr="008F41DD">
        <w:rPr>
          <w:rFonts w:ascii="Times New Roman" w:hAnsi="Times New Roman" w:cs="Times New Roman"/>
          <w:sz w:val="24"/>
          <w:szCs w:val="24"/>
        </w:rPr>
        <w:t>заведующий библиотеки</w:t>
      </w:r>
      <w:proofErr w:type="gramEnd"/>
      <w:r w:rsidRPr="008F41DD">
        <w:rPr>
          <w:rFonts w:ascii="Times New Roman" w:hAnsi="Times New Roman" w:cs="Times New Roman"/>
          <w:sz w:val="24"/>
          <w:szCs w:val="24"/>
        </w:rPr>
        <w:t xml:space="preserve">. б) ошибки в структуре простого предложения: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нарушение связи между подлежащим и сказуемым, например: солнце грела; это было моей единственной книгой в дни войны;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нарушение границы предложения, например: Собаки напали на след лисы. И стали гонять её по вырубке;  </w:t>
      </w: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6132" w:rsidRDefault="009E6132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разрушение ряда однородных членов, например: Настоящий учитель верен своему делу и никогда не </w:t>
      </w:r>
      <w:proofErr w:type="gramStart"/>
      <w:r w:rsidRPr="008F41DD">
        <w:rPr>
          <w:rFonts w:ascii="Times New Roman" w:hAnsi="Times New Roman" w:cs="Times New Roman"/>
          <w:sz w:val="24"/>
          <w:szCs w:val="24"/>
        </w:rPr>
        <w:t>отступать</w:t>
      </w:r>
      <w:proofErr w:type="gramEnd"/>
      <w:r w:rsidRPr="008F41DD">
        <w:rPr>
          <w:rFonts w:ascii="Times New Roman" w:hAnsi="Times New Roman" w:cs="Times New Roman"/>
          <w:sz w:val="24"/>
          <w:szCs w:val="24"/>
        </w:rPr>
        <w:t xml:space="preserve"> от своих принципов. Почти все вещи в доме большие: шкафы, двери, а еще машина и кухонный комбайн;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ошибки в предложениях с причастными и деепричастными оборотами: причалившая лодка к берегу; На репродукции картины «Вратарь» изображен мальчик, широко расставив ноги, упершись руками в колени;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местоименное дублирование одного из членов предложения, чаще подлежащего, например: Кусты, они покрывали берег реки;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пропуски необходимых слов, например: Ваня выучил уроки и побежал в футбол.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в) ошибки в структуре сложного предложения: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смешение сочинительной и подчинительной связи, например: Когда ветер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усиливается, и кроны деревьев шумят под его порывами;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>-</w:t>
      </w:r>
      <w:r w:rsidRPr="008F41DD">
        <w:rPr>
          <w:rFonts w:ascii="Times New Roman" w:hAnsi="Times New Roman" w:cs="Times New Roman"/>
          <w:sz w:val="24"/>
          <w:szCs w:val="24"/>
        </w:rPr>
        <w:tab/>
        <w:t xml:space="preserve">отрыв придаточного предложения от определяемого слова: Остап и </w:t>
      </w:r>
      <w:proofErr w:type="spellStart"/>
      <w:r w:rsidRPr="008F41DD">
        <w:rPr>
          <w:rFonts w:ascii="Times New Roman" w:hAnsi="Times New Roman" w:cs="Times New Roman"/>
          <w:sz w:val="24"/>
          <w:szCs w:val="24"/>
        </w:rPr>
        <w:t>Андрий</w:t>
      </w:r>
      <w:proofErr w:type="spellEnd"/>
      <w:r w:rsidRPr="008F41DD">
        <w:rPr>
          <w:rFonts w:ascii="Times New Roman" w:hAnsi="Times New Roman" w:cs="Times New Roman"/>
          <w:sz w:val="24"/>
          <w:szCs w:val="24"/>
        </w:rPr>
        <w:t xml:space="preserve"> слезли с коней, которые учились в Киевской бурсе.  </w:t>
      </w:r>
    </w:p>
    <w:p w:rsidR="008F41DD" w:rsidRPr="008F41DD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г) смешение прямой и косвенной речи: Катя сказала: «Что она не пойдет в кино». </w:t>
      </w:r>
    </w:p>
    <w:p w:rsidR="00D153C0" w:rsidRPr="00FC0725" w:rsidRDefault="008F41DD" w:rsidP="008F41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41DD">
        <w:rPr>
          <w:rFonts w:ascii="Times New Roman" w:hAnsi="Times New Roman" w:cs="Times New Roman"/>
          <w:sz w:val="24"/>
          <w:szCs w:val="24"/>
        </w:rPr>
        <w:t xml:space="preserve">д) разрушение фразеологического оборота без особой стилистической установки, например: терпеть не могу </w:t>
      </w:r>
      <w:proofErr w:type="gramStart"/>
      <w:r w:rsidRPr="008F41DD">
        <w:rPr>
          <w:rFonts w:ascii="Times New Roman" w:hAnsi="Times New Roman" w:cs="Times New Roman"/>
          <w:sz w:val="24"/>
          <w:szCs w:val="24"/>
        </w:rPr>
        <w:t>сидеть</w:t>
      </w:r>
      <w:proofErr w:type="gramEnd"/>
      <w:r w:rsidRPr="008F41DD">
        <w:rPr>
          <w:rFonts w:ascii="Times New Roman" w:hAnsi="Times New Roman" w:cs="Times New Roman"/>
          <w:sz w:val="24"/>
          <w:szCs w:val="24"/>
        </w:rPr>
        <w:t xml:space="preserve"> сложив руки; хохотала как  резаная; села в лужу.  </w:t>
      </w:r>
    </w:p>
    <w:p w:rsidR="00AF30A5" w:rsidRDefault="00AF30A5" w:rsidP="002D4630">
      <w:pPr>
        <w:spacing w:line="240" w:lineRule="auto"/>
        <w:rPr>
          <w:sz w:val="23"/>
          <w:szCs w:val="23"/>
        </w:rPr>
        <w:sectPr w:rsidR="00AF30A5" w:rsidSect="00AF30A5">
          <w:pgSz w:w="11910" w:h="16840"/>
          <w:pgMar w:top="0" w:right="1162" w:bottom="420" w:left="1276" w:header="0" w:footer="975" w:gutter="0"/>
          <w:cols w:space="720"/>
        </w:sectPr>
      </w:pPr>
    </w:p>
    <w:p w:rsidR="00AF30A5" w:rsidRDefault="00AF30A5" w:rsidP="008C33CE">
      <w:pPr>
        <w:spacing w:before="79"/>
        <w:ind w:left="5645"/>
        <w:rPr>
          <w:b/>
          <w:sz w:val="24"/>
        </w:rPr>
      </w:pPr>
    </w:p>
    <w:p w:rsidR="00BF0448" w:rsidRPr="00BF0448" w:rsidRDefault="00BF0448" w:rsidP="00BF0448">
      <w:pPr>
        <w:suppressAutoHyphens/>
        <w:spacing w:line="100" w:lineRule="atLeast"/>
        <w:ind w:left="1440"/>
        <w:jc w:val="center"/>
        <w:outlineLvl w:val="0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BF0448"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  <w:t>Таблица 4. Календарно - тематическое планирование, 8 класс</w:t>
      </w:r>
    </w:p>
    <w:p w:rsidR="00BF0448" w:rsidRPr="00BF0448" w:rsidRDefault="00BF0448" w:rsidP="00BF0448">
      <w:pPr>
        <w:suppressAutoHyphens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tbl>
      <w:tblPr>
        <w:tblW w:w="16137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6"/>
        <w:gridCol w:w="991"/>
        <w:gridCol w:w="734"/>
        <w:gridCol w:w="259"/>
        <w:gridCol w:w="951"/>
        <w:gridCol w:w="2309"/>
        <w:gridCol w:w="3407"/>
        <w:gridCol w:w="1547"/>
        <w:gridCol w:w="1709"/>
        <w:gridCol w:w="1278"/>
        <w:gridCol w:w="1136"/>
      </w:tblGrid>
      <w:tr w:rsidR="00BF0448" w:rsidRPr="00BF0448" w:rsidTr="00BF0448">
        <w:trPr>
          <w:trHeight w:val="345"/>
          <w:jc w:val="center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№ уро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ка</w:t>
            </w:r>
          </w:p>
        </w:tc>
        <w:tc>
          <w:tcPr>
            <w:tcW w:w="1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Тип урока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Элементы содержания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Предметные универсальные учебные действия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Формы и виды контроля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НРЭО 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BF0448" w:rsidRPr="00BF0448" w:rsidTr="00BF0448">
        <w:trPr>
          <w:trHeight w:val="345"/>
          <w:jc w:val="center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 программе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 факту</w:t>
            </w: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Русский язык в современном мире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Вводный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Русский язык среди мировых языков. Богатство русского языка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Знать: функции русского языка в современном мире. Уметь: выделять   </w:t>
            </w: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микротемы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текста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6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25"/>
              </w:tabs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Пунктуация и орфография. Знаки препинания: знаки завершения, разделения, выделения.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ab/>
              <w:t>Знаки препинания: знаки завершения, разделения, выделения.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Повторительно-обобщающий урок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Правила орфографии и пунктуации.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орфографические и пунктуационные нормы русского языка.</w:t>
            </w:r>
          </w:p>
          <w:p w:rsidR="00BF0448" w:rsidRPr="00BF0448" w:rsidRDefault="00BF0448" w:rsidP="00BF0448">
            <w:pPr>
              <w:widowControl w:val="0"/>
              <w:tabs>
                <w:tab w:val="left" w:pos="3270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Уметь соблюдать обязательные правила орфографии и пунктуации в письменной речи для облегчения понимания информации.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опознавать слова с изученными орфограммами, безошибочно писать, расставлять знаки препинания.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Диагностика навыков работы с орфограммами в тексте, анализ текста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17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Знаки препинания в сложных предложениях.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Повторительно-обобщающий урок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Знаки препинания: знаки завершения, разделения, выделения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 основные признаки простых и сложных предложений, особенности подчинительной, сочинительной и бессоюзной связи.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Уметь отличать простое предложение от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сложного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Взаимопроверка,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Осенняя природа на Южном Урале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8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Буквы н - </w:t>
            </w: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нн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в суффиксах прилагательных, причастий и наречий.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Повторительно-обобщающий урок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/>
              </w:rPr>
            </w:pPr>
            <w:r w:rsidRPr="00BF044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Правописание Н и НН в суффиксах имен прилагательных, причастий и наречий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орфографические нормы.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 опознавать языковые единицы, соблюдать в практике письма основные правила орфографии. Уметь опознавать слова с изученными орфограммами, безошибочно писать, группировать слова разных частей речи.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фронтальный опрос,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Закрепление обобщение изученного материала. Буквы н - </w:t>
            </w: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нн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в суффиксах прилагательных, причастий и наречий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Повторительно-обобщающий урок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/>
              </w:rPr>
            </w:pPr>
            <w:r w:rsidRPr="00BF044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Правописание Н и НН в суффиксах имен прилагательных, причастий и наречий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орфографические нормы.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 опознавать языковые единицы, соблюдать в практике письма основные правила орфографии.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/Р Изложение с грамматическим заданием по тексту А. Аверченко упр. 26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Последовательность работы над изложением. Стили и типы речи, анализ языковых единиц.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стили и типы речи.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пересказывать текст с изменением лица рассказчика, уметь пересказывать те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кст кр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атко и подробно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Слитное и раздельное написание не -  с разными частями речи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Повторительно-обобщающий урок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НЕ с глаголами и деепричастиями, причастиями, именами существительными, прилагательными, </w:t>
            </w: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местоим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. и наречиями.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орфографические и пунктуационные нормы русского языка.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соблюдать основные правила орфографии и   пунктуации в письменной речи.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безошибочно писать НЕ с разными частями речи.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Индивидуальная проверка (тестовый контроль), фронтальный опрос.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Места отдыха в Челябинской области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4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Контрольный диктант№1 по теме «Повторение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изученного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в 7 классе»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контроля, проверки 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Диктант с грамматическим заданием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на письме соблюдать орфографические  и пунктуационные нормы, опознавать части речи, определять в них морфемы, постоянные и непостоянные признаки, выявлять смысловые отношения между словами в предложениях, подбирать синонимы и антонимы к указанным словам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Входной контроль, 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17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Основные единицы синтаксиса </w:t>
            </w:r>
          </w:p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Текст как единица синтаксиса </w:t>
            </w:r>
          </w:p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Предложение как единица синтаксиса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04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1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Повторительно-обобщающий урок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Словосочетание и предложение как предмет изучения синтаксиса, их синтаксическая роль.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разделы русского языка.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использовать смысловые и грамматические связи словосочетаний и предложений в синтаксисе. Уметь определять границы предложения, выделять словосочетания, использовать смысловые и грамматические связи словосочетаний и предложений.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0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Словосочетание как единица синтаксиса. Виды словосочетаний.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Закрепление изученного материала, сообщение новых 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Основные виды словосочетаний по морфологическим свойствам главного слова. Основные признаки словосочетания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виды словосочетаний: именные, глагольные, наречные; признаки словосочетания, уметь распознавать и моделировать словосочетания всех видов.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определять вид словосочетания по морфологическим свойствам главного слова, правильно строить словосочетания и употреблять их в речи.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Проверка с комментированным чтением, индивидуальный опрос.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Поэты Урала о родной природе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Синтаксическ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ие связи слов в словосочетаниях. 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  <w:tab w:val="left" w:pos="1102"/>
              </w:tabs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>Комбини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>рованный</w:t>
            </w:r>
            <w:proofErr w:type="gramEnd"/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, закрепление изученного материала.  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Виды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словосочетаний по способу связи слов: согласование, управление, примыкание.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Уметь определять тип связи по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морфологическим свойствам  зависимого слова, уметь моделировать словосочетания всех видов, производить синтаксический разбор словосочетаний.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типы связи слов в словосочетании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Фронтальны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й опрос,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3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Синтаксические связи слов в словосочетаниях. Синтаксический разбор словосочетаний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-218"/>
              <w:rPr>
                <w:rFonts w:ascii="Times New Roman" w:eastAsia="Calibri" w:hAnsi="Times New Roman" w:cs="Calibri"/>
                <w:spacing w:val="-1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Комбинированный</w:t>
            </w:r>
            <w:proofErr w:type="gramEnd"/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, закрепление изученного материала, изучение нового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Синтаксический разбор словосочетаний. Нормы сочетания слов и их нарушение в речи.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и соблюдать грамматические и лексические нормы при построении словосочетаний разных видов.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 использовать в речи синонимичные по значению словосочетания, видеть нарушения в сочетании слов, исправлять ошибки.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взаимопроверка.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32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Простое предложение. Грамматическая основа предложения.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45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Структура  просто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го     предложения.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Главные  члены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двусоставного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предложения,   Ос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новные типы грам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матических основ.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и понимать структуру простого и сложного предложений.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находить грамматическую основу предложения. Уметь  производить  синтаксиче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ский разбор простого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Фронтальный, индивидуальный опрос.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Архитектура Челябинска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0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686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Порядок слов в предложении. Интонация.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Объяснение нового материала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t xml:space="preserve">Прямой и обратный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порядок    слов в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предложении. Ин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тонационные сред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 xml:space="preserve">ства,  основные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элементы    интона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ции  (изменение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тона, громкость,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темп произноше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ния, паузы, логиче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ское ударение).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Знать основные виды простых предложений  по цели высказывания и интонации. 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Уметь  интонационно правильно произносить предложения, выделять с помощью логического ударения и порядка слов наиболее важное слово, использовать  в текстах прямой и обратный порядок слов для реализации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коммуникативного намерения.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8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9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Диктант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контроля, проверки, оценки и коррекции знаний учащихся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Диктант, грамматическое задание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Знать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правописание безударных гласных, приставок в прилагательных, окончаний глаголов, правила пунктуации при однородных членах в сложном предложении, тире между главными членами предложения. 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производить синтаксический разбор выделенных предложений и составить схемы предложений, разбирать по составу слова, определять в тексте причастия.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Текущий контроль,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42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9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/Р Описание  памятника культуры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6"/>
                <w:kern w:val="2"/>
                <w:sz w:val="24"/>
                <w:szCs w:val="24"/>
                <w:lang w:eastAsia="ar-SA"/>
              </w:rPr>
              <w:t xml:space="preserve">Сопоставительный </w:t>
            </w:r>
            <w:r w:rsidRPr="00BF0448">
              <w:rPr>
                <w:rFonts w:ascii="Times New Roman" w:eastAsia="SimSun" w:hAnsi="Times New Roman" w:cs="Calibri"/>
                <w:spacing w:val="-7"/>
                <w:kern w:val="2"/>
                <w:sz w:val="24"/>
                <w:szCs w:val="24"/>
                <w:lang w:eastAsia="ar-SA"/>
              </w:rPr>
              <w:t xml:space="preserve">анализ репродукций </w:t>
            </w: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t xml:space="preserve">картин. А. Баулина, С. В. Герасимова с изображением   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мятника русской архитектуры. Жан</w:t>
            </w:r>
            <w:r w:rsidRPr="00BF0448">
              <w:rPr>
                <w:rFonts w:ascii="Times New Roman" w:eastAsia="SimSun" w:hAnsi="Times New Roman" w:cs="Calibri"/>
                <w:spacing w:val="-8"/>
                <w:kern w:val="2"/>
                <w:sz w:val="24"/>
                <w:szCs w:val="24"/>
                <w:lang w:eastAsia="ar-SA"/>
              </w:rPr>
              <w:t xml:space="preserve">ровое разнообразие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сочинений (дневни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ковая запись, пись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мо,  рассказ). План с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очинения.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делать сопоставительный анализ репродукций картин одного и того же памятника архитектуры, составлять текст с учетом выбора языковых средств.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структуру текста-описания,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его языковые особенности, 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делать   сравнительный    анализ картин, составлять собственный текст на основе увиденного, 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бирать жанры, уместно исполь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зовать     изобразительно-выразительные средства языка, соблю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дать нормы русского литератур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ного языка на письме.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>17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3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Главные члены предложения. Подлежащее.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45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Обобщение и повторение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Главные члены двусоставного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предложения, спо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собы выражения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подлежащего.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определять способы выражения подлежащего, уметь согласовывать сказуемое с подлежащим, выраженным словосочетанием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и пояснять функцию глав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ных членов, находить и характе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ризовать подлежащее и сказуе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мое в предложении, определять способы выражения подлежаще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го.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Взаимопроверка.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Сказуемое. Простое глагольное сказуемое.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45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Виды сказуемого. Простое  глагольное   сказуемое и способы его 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ражения. Составление предложений по заданным схемам.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Знать   виды   сказуемого.   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находить и характеризовать ска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зуемое в предложении, согласо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вывать подлежащее и сказуемое,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определять морфологические   способы   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ражения    простого    глагольного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сказуемого.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71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Составное глагольное сказуемое.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Составное       гла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гольное       сказуе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мое,  способы   его выражения.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структуру составного гла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гольного сказуемого, опознавать его в тексте по составу слов, по способу выражения лексического и грамматического значения, различать простое и составное гла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гольное сказуемое.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опознавать и характеризовать сказуемое в предложении, определять  способы выражения простого глагольного сказуемого.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Тематический 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49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Составное именное сказуемое.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Составное  именное        сказуемое,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способы его  выражения.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структуру составного имен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ного  сказуемого,  различать  со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ставные глагольные и составные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именные сказуемые, определять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способы     выражения именной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части составного именного ска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зуемого, сопоставлять   предложения с синонимичными сказуе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мыми разных видов.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определять морфологический способ выражения именной части составного именного сказуемого.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365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Тире между подлежащим 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сказуемым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Особенности связи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подлежащих и ска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 xml:space="preserve">зуемых, постановка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знаков  препинания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между  подлежа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щим и сказуемым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условия постановки тире между подлежащим и сказуемым, при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менять правило на практике, ин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тонационно правильно произно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сить предложения.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определять морфологический способ выражения подлежащих и сказуемых,  интонационно правильно произносить предложения.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32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Контрольный диктант №2 по теме: «Главные члены предложения».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Урок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Диктант с грамматическим заданием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Текущий  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23</w:t>
            </w:r>
          </w:p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/Р Сжатое изложение с элементами сочинения-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рассуждения «Язык- самая большая ценность народа».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Последовательность работы над изложением. Стили и типы речи, анализ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языковых единиц.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Уметь писать изложения с творческим заданием, завершив его собственными размышлениями о пользе леса,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его значений для каждого человека.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>24-25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Роль второстепенных членов предложения. Дополнение.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0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Дополнение     пря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мое   и   косвенное.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Способы   выраже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ния дополнения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роль второстепенных членов предложения.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определять роль второстепенных членов предложения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21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Определение согласованное и несогласованное. Способы выражения определения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Определение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,с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пособы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выражения определений,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согласованные и несогласованные определения 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признаки и функции определения.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Уметь использовать определения для характеристики предмета. </w:t>
            </w: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различать   определения согласованные  и   несогласован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ные, определять способы их 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ражения.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Проверка с комментированным чтением, индивидуальный опрос.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Приложение. Знаки препинания при нём.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9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Приложение как разновидность оп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ределения.   Знаки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препинания  при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приложении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признаки и функции приложения.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распознавать приложения, использовать приложения как средство выразительности речи.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Обстоятельство.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Виды           обстоя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тельств по значе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нию. Способы 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ражения     обстоя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тельств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признаки и функции обстоятельства.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различать  виды  обстоя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тельств по значению, определять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способы их выражения, исполь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зовать обстоятельства в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 речи  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39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Синтаксический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разбор двусоставного предложения.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9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Урок повтор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ения и закрепления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Синтаксический разбор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предложений. Нормы сочетания слов и их нарушение в речи.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Знать основные признаки и функции всех членов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предложения.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производить полный синтаксический разбор двусоставного предложения.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Индивидуальный опрос,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взаимопроверка.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30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21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Контрольная работа по теме «Второстепенные члены предложения».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проверки, контроля, коррекции 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Грамматическая (предикативная) основа предложения. Особенности связи подлежащего и сказуемого. Порядок слов в предложении. Интонация простого предложения. Логическое ударение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Уметь на письме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выявлять  смысловые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отношения   между   словами    в предложениях, определять синтаксическую роль слов в предложении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/Р «Характеристика человека»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9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Характеристика человека   как  вид текста,    строение, языковые   особен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ности, материал упр.132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Понимать    особенности    такого вида текста как характеристика человека, уметь составлять текст такого вида,  использовать язы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ковые  средства,   соблюдать  на письме литературные нормы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Повторение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9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повторения и закрепления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Грамматическая (предикативная) основа предложения. Главные и второстепенные члены способы их выражения.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56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признаки и функции всех членов предложения.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производить полный синтаксический разбор двусоставного предложения.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взаимопроверка.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854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33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Главный член односоставного предложения.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Односоставные предложения,     их основные   группы. Главный член 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носоставного предложения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Знать структурные особенности односоставных предложений. 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различать двусоставные и односоставные предложения, опознавать односоставные предложения в тексте, в структу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ре сложного предложения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фронтальный опрос,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48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Определённо-личные предложения.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Определенно-личн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ые  предложения.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Их  структурные  и смысловые      осо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бенности.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spacing w:val="-2"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 структурно-грамматические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особенности определенно-личных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предложений. 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spacing w:val="-2"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 различать односоставные и двусоставные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предложения, находить опреде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ленно-личные предложения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0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Неопределённо-личные предложения.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Неопределенно-личные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ния,   их   структур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ные и смысловые особенности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структурно-грамматические особенности        неопределенно-личных     предложений,     сферу употребления, способы выраже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ния сказуемого в этих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ниях, опознавать их в тексте и в структуре   сложного   предложен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ии.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 </w:t>
            </w:r>
            <w:r w:rsidRPr="00BF0448">
              <w:rPr>
                <w:rFonts w:ascii="Times New Roman" w:eastAsia="SimSun" w:hAnsi="Times New Roman" w:cs="Calibri"/>
                <w:bCs/>
                <w:spacing w:val="-1"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   их   использовать   в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собственных высказываниях, за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менять двусоставные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ния синонимичными односостав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фронтальный опрос,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9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/Р Инструкция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Инструкция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синтаксические особенности официально-делового стиля.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Уметь составить текст-инструкцию для бытовой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ситуации общения.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Индивидуальный опрос, 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4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37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Безличные предложения.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Безличные    пред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ложения, их струк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турные и смысло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вые особенности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структурные  особенности безличных предложений, спосо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бы выражения сказуемого, осо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бенности употребления  в речи.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</w:t>
            </w: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 опознавать    безличные предложения в тексте, и умело употреблять в собственной речи.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Индивидуальные задания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7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/Р Рассуждение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Сочинение-рас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суждение: тезис,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 xml:space="preserve">аргументы, вывод. Информативность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аргументов. Раз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мышление   об отв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етственности че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ловека  за свои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слова с опорой на личный опыт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признаки публицистического стиля.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Уметь дифференцировать главную и второстепенную информацию текста.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spacing w:val="-1"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   создавать    собственные высказывания, соблюдая типоло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гические особенности рассужде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ния, отбирать аргументы,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блюдать нормы рус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ского литературного языка.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Богатства Южного Урала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8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Назывные предложения.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Назывные     пред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ложения. Их струк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турные и смысло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вые особенности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spacing w:val="-2"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 структурные особенности 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особенности   употребления   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зывных предложений. 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опо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знавать их в тексте, употреблять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в    собственных    высказываниях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как средство лаконичного изоб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ражения    фактов    окружающей действительности,   характеризо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вать сферу употребления назыв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ных предложений.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фронтальный опрос,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8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40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Понятие о неполных предложениях. Неполные предложения в диалоге и в сложном предложении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spacing w:val="-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Предло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жения   полные   и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неполные.   Непол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ные   предложения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 диалоге и слож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ном предложении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Знать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структурные особенности и функции неполных предложений</w:t>
            </w: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общее понятие неполных предложений,   понимать   их назна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чение,    пунктуационно оформлять неполные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ния   на   письме,   отграничивать структуру   неполных  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ний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от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односоставных.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bCs/>
                <w:spacing w:val="-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употреблять предложения  для создания экспрессии речи, различать неполные и односоставные предложения.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фронтальный опрос,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48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spacing w:val="-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Синтаксический разбор односоставного предложения.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Повторительно-обобщающий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Синтаксический разбор предложений. Нормы сочетания слов и их нарушение в речи.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Знать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структурные особенности и функции односоставных предложений</w:t>
            </w: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производить синтаксический разбор односоставных предложений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фронтальный опрос,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68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Урок-зачёт по теме «Односоставные предложения»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Виды односоставных предложений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Работа с тестами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Знать </w:t>
            </w:r>
          </w:p>
          <w:p w:rsidR="00BF0448" w:rsidRPr="00BF0448" w:rsidRDefault="00BF0448" w:rsidP="00BF0448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особенности и функции односоставных предложений.</w:t>
            </w:r>
          </w:p>
          <w:p w:rsidR="00BF0448" w:rsidRPr="00BF0448" w:rsidRDefault="00BF0448" w:rsidP="00BF0448">
            <w:pPr>
              <w:shd w:val="clear" w:color="auto" w:fill="FFFFFF"/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пользоваться  двусостав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ными и односоставными предло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жениями  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92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7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Контрольный диктант№3 по теме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«Односоставные предложения»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Урок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Диктант с грамматическим заданием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gridAfter w:val="7"/>
          <w:wAfter w:w="12337" w:type="dxa"/>
          <w:trHeight w:val="271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31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39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Понятие об  осложненном предложении  однородных членах предложения. Средства связи однородных членов предложения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Предложения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осложненные и с однородными   чле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нами. Средства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связи   однородных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членов   предложени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я.  Интонацион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ные и пунк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туационные осо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бенности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ния   с  однород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ными членами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 особенности и функции однородных членов предложения.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опознавать   однородные члены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 ,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соблюдать перечислительную интонацию в предложениях   с   однородными членами, строить предложения с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несколькими рядами однородных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членов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фронтальный опрос, выборочная проверка.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Традиции деревни Малиновка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1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39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Понятие об однородных членах предложения. Средства связи однородных членов предложения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Закрепление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изученного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Предложения с однородными   чле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нами. Средства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связи   однородных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членов   предложени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я.  Интонацион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ные и пунк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туационные осо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бенности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ния   с  однород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ными членами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 особенности и функции однородных членов предложения.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опознавать   однородные члены, соблюдать перечислительную интонацию в предложениях   с   однородными членами, строить предложения с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несколькими рядами однородных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членов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Выдающиеся люди Челябинской области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96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Однородные и неоднородны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е определения.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Однородные и неоднородные определения.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и понимать особенности однородных и неоднородных определений.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различать однородные и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неоднородные   определения,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правильно ставить знаки препинания в предложени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ях с однородными и неоднород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ными определениями.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Индивидуальный опрос, фронтальны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0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47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5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Однородные и неоднородные определения.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Закрепление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изученного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Однородные и неоднородные определения.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и понимать особенности однородных и неоднородных определений.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различать однородные и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неоднородные   определения,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правильно ставить знаки препинания в предложени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ях с однородными и неоднород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ными определениями.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Проверочная работа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03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2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/Р </w:t>
            </w: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>Изложение. Текст – сравнительная характеристика (по упр. 263)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5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0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Сравнительная характеристика человека   как  вид текста,    строение, языковые   особен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ности, материал упр.242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Понимать    особенности    такого вида текста как сравнительная характеристика человека, уметь составлять текст такого вида,  использовать язы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ковые  средства,   соблюдать  на письме литературные нормы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Художники Южного Урала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49-50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Times New Roman"/>
                <w:spacing w:val="-1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>Однородные члены связанные сочинительными союзами, и пунктуация при них.</w:t>
            </w:r>
          </w:p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40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Times New Roman"/>
                <w:spacing w:val="-1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>Однородные члены связанные сочинительными союзами, и пунктуация при них.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правильно ставить знаки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препинания при однородных чле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нах, связанных сочинительными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союзами,      составлять      схемы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предложений    с    однородными членами;    определять    оттенки противопоставления,     контраст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ности, уступительности и несоот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ветствия.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опрос, фронтальный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8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Times New Roman"/>
                <w:spacing w:val="-1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 xml:space="preserve">Однородные </w:t>
            </w: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lastRenderedPageBreak/>
              <w:t>члены связанные сочинительными союзами, и пунктуация при них.</w:t>
            </w:r>
          </w:p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spacing w:val="-12"/>
                <w:kern w:val="2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Закреп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ление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изученного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Times New Roman"/>
                <w:spacing w:val="-1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lastRenderedPageBreak/>
              <w:t xml:space="preserve">Однородные члены </w:t>
            </w: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lastRenderedPageBreak/>
              <w:t>связанные сочинительными союзами, и пунктуация при них.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правильно ставить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знаки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препинания при однородных чле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нах, связанных сочинительными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союзами,      составлять      схемы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предложений    с    однородными членами. 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Тестовый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41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52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spacing w:val="-1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 xml:space="preserve">Обобщающие слова при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однородных членах предложения и знаки препинания при них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 xml:space="preserve">Обобщающие слова при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однородных членах предложения и знаки препинания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находить обобщающие слова при однородных членах, определять место их по отноше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нию к однородным членам, пра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вильно ставить знаки препина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ния, составлять схемы предложе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 xml:space="preserve">ний с обобщающими словами при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однородных членах.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Проверка с комментированным чтением,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4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spacing w:val="-1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 xml:space="preserve">Обобщающие слова при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однородных членах предложения и знаки препинания при них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Закрепление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изученного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 xml:space="preserve">Обобщающие слова при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однородных членах предложения и знаки препинания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находить обобщающие слова при однородных членах, определять место их по отноше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нию к однородным членам, пра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вильно ставить знаки препина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ния, составлять схемы предложе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 xml:space="preserve">ний с обобщающими словами при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однородных членах.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1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>Синтаксический  разбор предложений с однородными членами.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закрепления изученного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Обобщающие сло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ва   при   однород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ных членах пред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ложения   и   знаки препинания      при них.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Синтаксический   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разбор    предложе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  <w:t>ний с однородными членами. Стилисти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ческие  осо</w:t>
            </w: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t xml:space="preserve">бенности  </w:t>
            </w: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lastRenderedPageBreak/>
              <w:t>предложе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ний   с  однород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ными членами. Си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нонимия     простых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предложений с од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нородными  члена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ми   и   сложносочиненных    предло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жений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различать предложения с обобщающими словами при 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нородных членах и предложения с составным именным сказуе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мым, распознавать логические категории рода и вида, общего и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частного. Правильно расставлять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знаки препинания, использовать предложения с обобщающими словами при однородных членах в текстах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различных стилей. </w:t>
            </w: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производить  синтаксиче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ский   разбор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предложений     с    однородными членами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Индивидуальный опрос, фронтальный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55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spacing w:val="-12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>Пунктуационный разбор предложений с однородными членами.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закрепления изученного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t xml:space="preserve">Пунктуационный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разбор    предложе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  <w:t>ний с однородными членами. Стилисти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ческие  осо</w:t>
            </w: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t>бенности  предложе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ний   с  однород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ными членами. Си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нонимия     простых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предложений с од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нородными  члена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ми   и   сложносочиненных    предло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жений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грамматические и пунктуационные нормы.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производить 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 пунктуационный   разбор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предложений     с    однородными членами,   использовать   разные типы     сочетаний     однородных членов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Проверочная работа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18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>Обобщение изученного по теме «Однородные члены предложения»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Повторительно-обобщающий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Средства связи од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 xml:space="preserve">нородных     членов </w:t>
            </w:r>
            <w:r w:rsidRPr="00BF0448">
              <w:rPr>
                <w:rFonts w:ascii="Times New Roman" w:eastAsia="SimSun" w:hAnsi="Times New Roman" w:cs="Calibri"/>
                <w:spacing w:val="-7"/>
                <w:kern w:val="2"/>
                <w:sz w:val="24"/>
                <w:szCs w:val="24"/>
                <w:lang w:eastAsia="ar-SA"/>
              </w:rPr>
              <w:t xml:space="preserve">предложения. Знаки </w:t>
            </w: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t xml:space="preserve">препинания   при </w:t>
            </w:r>
            <w:r w:rsidRPr="00BF0448">
              <w:rPr>
                <w:rFonts w:ascii="Times New Roman" w:eastAsia="SimSun" w:hAnsi="Times New Roman" w:cs="Calibri"/>
                <w:spacing w:val="-7"/>
                <w:kern w:val="2"/>
                <w:sz w:val="24"/>
                <w:szCs w:val="24"/>
                <w:lang w:eastAsia="ar-SA"/>
              </w:rPr>
              <w:t xml:space="preserve">однородных членах. </w:t>
            </w:r>
            <w:r w:rsidRPr="00BF0448">
              <w:rPr>
                <w:rFonts w:ascii="Times New Roman" w:eastAsia="SimSun" w:hAnsi="Times New Roman" w:cs="Calibri"/>
                <w:spacing w:val="-6"/>
                <w:kern w:val="2"/>
                <w:sz w:val="24"/>
                <w:szCs w:val="24"/>
                <w:lang w:eastAsia="ar-SA"/>
              </w:rPr>
              <w:t xml:space="preserve">Интонационные     и пунктуационные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особенности   пред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ложений с одно</w:t>
            </w:r>
            <w:r w:rsidRPr="00BF0448">
              <w:rPr>
                <w:rFonts w:ascii="Times New Roman" w:eastAsia="SimSun" w:hAnsi="Times New Roman" w:cs="Calibri"/>
                <w:spacing w:val="-6"/>
                <w:kern w:val="2"/>
                <w:sz w:val="24"/>
                <w:szCs w:val="24"/>
                <w:lang w:eastAsia="ar-SA"/>
              </w:rPr>
              <w:t>родными членами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опознавать, строить и чи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тать предложения с однородны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ми членами, правильно ставить знаки препинания, соблюдая ин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тонационные особенности пред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ложений.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2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 xml:space="preserve">Контрольный диктант по </w:t>
            </w: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lastRenderedPageBreak/>
              <w:t>теме «Однородные члены предложения»</w:t>
            </w:r>
            <w:proofErr w:type="gramStart"/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>Урок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Грамматические задания по теме,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основные пунктуацион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ные орфографические и правила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Уметь на письме соблюдать основные ор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фографические   и  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пунктуацион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ные   нормы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Индивидуальный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6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58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/</w:t>
            </w: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РКонтрольное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с</w:t>
            </w: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>очинение-отзыв№2  по картине В.Е. Попкова «Осенние дожди» (упр.281).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0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Описание на основе картины, структура отзыва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Знать, что такое отзыв, его структуру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составлять связный расска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з-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описание по картине, давать оценку произведению живописи, выражать личное отношение к увиденному на картине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46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"/>
              <w:rPr>
                <w:rFonts w:ascii="Times New Roman" w:eastAsia="Calibri" w:hAnsi="Times New Roman" w:cs="Calibri"/>
                <w:spacing w:val="-10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0"/>
                <w:kern w:val="2"/>
                <w:sz w:val="24"/>
                <w:szCs w:val="24"/>
                <w:lang w:eastAsia="ar-SA"/>
              </w:rPr>
              <w:t>Обращение. Распространённые обращения. Выделительные знаки препинания при обращении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spacing w:val="-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Обращение,      его функции  и  спосо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бы        выражения.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Выделительные знаки при обраще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нии.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Иметь представление об обраще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нии за счет осмысления основного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назначения   обращения   в   речи (звательная, оценочная и изобра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 xml:space="preserve">зительная   функция   обращения),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характеризовать синтакси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ческие, интонационные и пунктуа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ционные особенности  предложе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ний с обращениями.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Употребление обращений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блюдение за употреблением об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ращений  в  разго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ворной речи, язы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ке художественной литературы и офи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циально-деловом стиле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особенности употребления обращений в речи.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интонационно  правильно произносить предложения, упот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реблять   формы   обращений   в различных   речевых   ситуациях, различать обращения  и  подле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жащие двусоставного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проверка,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742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8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/Р Эпистолярны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й жанр. Составление делового письма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Урок развития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Эпистолярный жанр. Деловое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письмо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упот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реблять   формы   обращений   в деловой речи 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личной переписке, составлять письма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Индивидуальный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4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62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2"/>
                <w:kern w:val="2"/>
                <w:sz w:val="24"/>
                <w:szCs w:val="24"/>
                <w:lang w:eastAsia="ar-SA"/>
              </w:rPr>
              <w:t>Вводные конструкции. Группы вводных слов и вводных сочетаний слов по значению.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Вводные   конструк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ции (слова, слово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сочетания, пред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ложения).    Группы вводных   конструк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ций   по   значению. Выделительные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знаки    препинания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при   вводных   сло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вах,    словосочета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ниях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группы вводных конструк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ций по значению, понимать роль вводных слов как средства 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ражения    субъективной    оценки высказывания.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spacing w:val="-1"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   выражать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определенные отношения к 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сказыванию с помощью вводных слов,   правильно  ставить  знаки препинания при вводных словах, различать вводные слова и чле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 предложения.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6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91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0"/>
                <w:kern w:val="2"/>
                <w:sz w:val="24"/>
                <w:szCs w:val="24"/>
                <w:lang w:eastAsia="ar-SA"/>
              </w:rPr>
              <w:t>Вводные слова, словосочетания и знаки препинания при них.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Вводные      слова, словосочетания   и знаки   препинания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группы вводных слов и словосочетаний по значению, их стилистические функции.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употреблять в речи ввод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ные слова с учетом речевой си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туации,   правильно   расставлять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знаки  препинания  при  вводных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словах,    соблюдать    интонацию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при чтении предложений, исполь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зовать вводные слова как сред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ство связи предложений и смы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словых частей, производить си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нонимическую   замену   вводных слов.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Проверочная работа, 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2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1510"/>
              </w:tabs>
              <w:suppressAutoHyphens/>
              <w:spacing w:after="0" w:line="240" w:lineRule="auto"/>
              <w:ind w:right="91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Выделительные знаки препинания при вводных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словах, вводных сочетаниях слов и вводных предложениях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Вводные    предло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жения, знаки пре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пинания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значения вводных слов, их стилистические функции.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употреблять в речи ввод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ные предложения с целью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вне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сения добавочных сведений, тех или иных обстоятельств, расши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рения описания предмета;  пра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вильно   строить,    выразительно читать предложения с вводными конструкциями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Фронтальный опрос, выборочная проверка,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0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65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Закрепление </w:t>
            </w:r>
            <w:proofErr w:type="gramStart"/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изученного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Вводные    предло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жения, знаки пре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пинания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значения вводных слов, их стилистические функции.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употреблять в речи ввод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ные предложения с целью вне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сения добавочных сведений, тех или иных обстоятельств, расши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рения описания предмета;  пра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вильно   строить,    выразительно читать предложения с вводными конструкциями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21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91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/Р Контрольное с</w:t>
            </w:r>
            <w:r w:rsidRPr="00BF0448">
              <w:rPr>
                <w:rFonts w:ascii="Times New Roman" w:eastAsia="SimSun" w:hAnsi="Times New Roman" w:cs="Calibri"/>
                <w:spacing w:val="-10"/>
                <w:kern w:val="2"/>
                <w:sz w:val="24"/>
                <w:szCs w:val="24"/>
                <w:lang w:eastAsia="ar-SA"/>
              </w:rPr>
              <w:t xml:space="preserve">жатое изложение 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Способы обработки текста, вводные      слова, словосочетания   и знаки   препинания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169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средства связи  предложений в тексте, способы компрессии текста.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использовать вводные слова в устной и письменной речи с учетом речевой ситуации, производить синонимическую замену вводных конструкций, уметь сжимать текст.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7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4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0"/>
                <w:kern w:val="2"/>
                <w:sz w:val="24"/>
                <w:szCs w:val="24"/>
                <w:lang w:eastAsia="ar-SA"/>
              </w:rPr>
              <w:t>Вставные слова, словосочетания и предложения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Вставные     конст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рукции,   особенно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сти   употребления вставных      конст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рукций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Знать особенности употребления вставных конструкций, их стилистические функции.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У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меть опознавать вставные конструкции,  правиль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но читать предложения с ними,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 xml:space="preserve">расставлять знаки препинания на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письме.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Фронтальный опрос, выборочная проверка,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4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68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63"/>
              <w:rPr>
                <w:rFonts w:ascii="Times New Roman" w:eastAsia="Calibri" w:hAnsi="Times New Roman" w:cs="Calibri"/>
                <w:spacing w:val="-1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t>Междометия в предложении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t>Междометия в предложении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Иметь представление о междометиях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, уметь опознавать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 междометия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,  правиль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но читать предложения с ними,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расставлять знаки препинания на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письме.</w:t>
            </w: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производить  синтаксиче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ский   и   пунктуационный   разбор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предложений     с    междометиями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1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63"/>
              <w:rPr>
                <w:rFonts w:ascii="Times New Roman" w:eastAsia="Calibri" w:hAnsi="Times New Roman" w:cs="Calibri"/>
                <w:spacing w:val="-1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t>Контрольный диктант№4 по теме «Обращения, вводные слова и междометия»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9"/>
              <w:rPr>
                <w:rFonts w:ascii="Times New Roman" w:eastAsia="Calibri" w:hAnsi="Times New Roman" w:cs="Calibri"/>
                <w:spacing w:val="-1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t>Урок 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Группы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вводных слов и выражений по зна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чению. Вводные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предложения  и вставные конструк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ции. Обращение и способы его выра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жения.  Знаки  пре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пинания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  производить  синтаксиче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ский разбор предложений с ввод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ными    конструкциями,    обраще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ниями   и   междометиями,   пра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вильно  ставить  знаки  препина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ния, производить синонимичную замену вводных слов, различать вводные слова и созвучные чле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   предложения,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91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83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t xml:space="preserve">Понятие об обособлении второстепенных членов предложения.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Понятие   об   обо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соблении     второ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степенных  членов предложения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Иметь   представление   об   обо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соблении    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характеризовать   разные признаки обособления оборотов: смысловые, грамматические, ин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тонационные и пунктуационные; уметь опознавать обособленные члены,  выраженные причастны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ми и деепричастными оборотами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проверка,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0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71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63"/>
              <w:rPr>
                <w:rFonts w:ascii="Times New Roman" w:eastAsia="Calibri" w:hAnsi="Times New Roman" w:cs="Calibri"/>
                <w:spacing w:val="-1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t>Обособление определений. Выделительные знаки препинания при них.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Обособление    согласованных   рас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пространенных    и нераспространен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ных  определений. Выделительные знаки   препинания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условия обособления и функции согласованных определений.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находить грамматические условия обособления определе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ний,   выраженных   причастными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оборотами и прилагательными с зависимыми   словами,   а   также согласованные одиночные определения, относящиеся к существительным,   интонационно   пра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вильно их произносить, ставить знаки препинания при пунктуационном оформлении письменного текста.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проверка,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Зимующие и перелетные птицы Урала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2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spacing w:val="-1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t>Обособление согласованных распространённых и нераспространённых определений. Выделительные знаки препинания при них.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64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Обособление оп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ределений.   Выде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лительные    знаки препинания     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Знать условия обособления 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согласованных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опознавать условия обо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собления  определений,  интона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ционно   правильно   произносить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предложения   с  обособленными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определениями,   при  пунктуаци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онном оформлении письменного текста правильно ставить знаки препинания,   использовать   обо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собленные  определения  в  тек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стах разных стилей и типов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7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0"/>
                <w:kern w:val="2"/>
                <w:sz w:val="24"/>
                <w:szCs w:val="24"/>
                <w:lang w:eastAsia="ar-SA"/>
              </w:rPr>
              <w:t xml:space="preserve">Обособление определений с обстоятельственным оттенком значения. </w:t>
            </w:r>
            <w:r w:rsidRPr="00BF0448">
              <w:rPr>
                <w:rFonts w:ascii="Times New Roman" w:eastAsia="SimSun" w:hAnsi="Times New Roman" w:cs="Calibri"/>
                <w:spacing w:val="-10"/>
                <w:kern w:val="2"/>
                <w:sz w:val="24"/>
                <w:szCs w:val="24"/>
                <w:lang w:eastAsia="ar-SA"/>
              </w:rPr>
              <w:lastRenderedPageBreak/>
              <w:t>Обособление несогласованных определений.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4"/>
              <w:rPr>
                <w:rFonts w:ascii="Times New Roman" w:eastAsia="Calibri" w:hAnsi="Times New Roman" w:cs="Calibri"/>
                <w:spacing w:val="-1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Закрепление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изученного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Обособление оп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ределений.   Выде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лительные    знаки препинания     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условия обособления   несогласованных определений.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опознавать условия обо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собления  определений, 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интона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ционно   правильно   произносить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предложения   с  обособленными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определениями,   при  пунктуаци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онном оформлении письменного текста правильно ставить знаки препинания,   использовать   обо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собленные  определения  в  тек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стах разных стилей и типов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Фронтальный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7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74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8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Обособление приложений. Выделительные знаки препинания при них.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0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Обособление    согласованных   приложений.  Выдели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тельные  знаки препинания     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Знать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основные условия обособ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ления приложений, интонацион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 правильно произносить пред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ложения с обособленными при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ложениями,   правильно   ставить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знаки препинания при выделении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обособленных приложений.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8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8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/Р Рассуждение на дискуссионную тему.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4"/>
              <w:rPr>
                <w:rFonts w:ascii="Times New Roman" w:eastAsia="Calibri" w:hAnsi="Times New Roman" w:cs="Calibri"/>
                <w:spacing w:val="-1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Рассуждение      на дискуссионную тему.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      создавать         текст-рассуждение, сохраняя его ком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позиционные   элементы   (тезис, доказательства,   вывод),   ориен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тируясь на определенного чита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теля   или   слушателя,   отобрать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аргументы с целью обогащения речи, умело вплетать цитаты из художественного текста, обосно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вывать свое мнение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0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spacing w:val="-1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t xml:space="preserve">Обособление обстоятельств, выраженных деепричастным оборотом и </w:t>
            </w: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lastRenderedPageBreak/>
              <w:t>одиночным деепричастием.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Обособление    обстоятельств,     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раженных деепри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частным оборотом 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одиночным дее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причастием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Знать условия обособления и функции  обстоятельств.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определять условия обо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собления  обстоятельств,   выра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женных   деепричастным  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оборо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том  и одиночным деепричасти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ем,     находить     деепричастный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оборот, определять его границы, правильно ставить знаки препи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нания при обособлении обстоя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тельств,   использовать   в   речи деепричастный оборот, правиль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 строить предложения с ними, уметь  заменять   их  синонимич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ными конструкциями.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Фронтальный опрос, выборочная проверка,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7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77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1400"/>
                <w:tab w:val="left" w:pos="1510"/>
              </w:tabs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1"/>
                <w:kern w:val="2"/>
                <w:sz w:val="24"/>
                <w:szCs w:val="24"/>
                <w:lang w:eastAsia="ar-SA"/>
              </w:rPr>
              <w:t>Обособление обстоятельств выраженных деепричастным оборотом и одиночным деепричастием.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spacing w:val="-11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Закрепление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изученного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Обособление    обстоятельств,     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раженных деепри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частным оборотом и одиночным дее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причастием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условия обособления и функции  обстоятельств.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определять границы дее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причастного оборота, правильно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ставить   знаки   препинания   при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обособлении,       конструировать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предложения   с   деепричастным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оборотом, исправлять ошибки в предложении, интонационно пра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вильно произносить, опознавать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обособленные      обстоятельства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как изобразительно-выразительные средства в худо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жественной речи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4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336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Сравнительный оборот. Отсутствие или наличие запятой перед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lastRenderedPageBreak/>
              <w:t>союзом КАК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0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Предложения со сравнительными оборотами, о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тсутствие или наличие запятой перед союзом КАК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условия обособления  обстоятельств с союзом КАК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 правильно ставить знаки препинания в простых предложениях с союзом КАК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3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79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Обособление обстоятельств, выраженных существительными с предлогами.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Обстоятельства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выраженные существительными с предлогами,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условия обособления  обстоятельств, выраженных существительными с предлогами.</w:t>
            </w: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 правильно ставить знаки препинания в простых предложениях с,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выраженных существительными с предлогами.</w:t>
            </w:r>
            <w:proofErr w:type="gram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Выборочная проверка, 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Контрольный диктант №5 с грамматическим заданием по теме «Обособление обстоятельств»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Обособленные члены, знаки пре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пинания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Уметь воспроизводить </w:t>
            </w: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аудируе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мый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текст на письме, соблюдать орфографические   и   пунктуаци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онные нормы.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4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97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Обособленные уточняющие члены предложения. Выделительные знаки препинания при  них.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11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Обособленные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уточняющие чле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ны предложения. Выделительные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знаки препинания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при уточняющих членах   предложе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169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признаки и функции уточняющих членов предложения.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опознавать уточняющие члены предложения, интонационно выделять в устной речи, правильно ставить выделительные знаки препинания.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-108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Обособление уточняющих членов предложения, присоединяемых при помощи союзов и других слов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0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Уточняющие,     по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ясняющие,       при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соединительные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члены    предложе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ния, их смысловая и интонационная особенности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производить смысловой анализ предложений с уточняю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щими, присоединительными, по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ясняющими членами  предложе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ния, соблюдать интонацию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уточнении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83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Обособление дополнений с предлогами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Усвоение новых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Обособленные дополнения с предлогами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производить смысловой анализ предложений с обособленными дополнениями с предлогами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1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84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Синтаксический и пунктуационный разбор предложения с обособленными членами.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Закрепление 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изученного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Синтаксический  и </w:t>
            </w: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t xml:space="preserve">пунктуационный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разбор предложе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  <w:t>ний с обособленными  членами. Стилисти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ческие  осо</w:t>
            </w: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t>бенности предложе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ний   с 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 xml:space="preserve">обособленными 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членами.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признаки и функции поясняющих, присоединительных членов предложения.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производить  синтаксиче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ский   и   пунктуационный   разбор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предложений     с   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 xml:space="preserve">обособленными 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членами.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проверка, 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1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Обобщение по теме «Обособленные члены предложения»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Повторительно-обобщающий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Обособление   вто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ростепенных   чле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нов   предложения.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Постановка знаков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препинания       при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обособлении.   На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блюдение         над употреблением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предложений        с обособленными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членами  в устной и письменной речи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определять и выделять на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письме   обособленные   второсте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пенные члены, определять сход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ство и различие между обособле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нием согласованных и несогласо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ванных определений,  отличать  в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обособлении   согласованные   оп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ределений и приложения, разли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чать в обособлении определения,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выраженные   причастным   оборо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том, и обособленные обстоятельст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ва,  выраженные деепричастным оборотом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4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Контрольная работа по теме «Обособленные члены предложения»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Проверить качество усвоения теоретического материала по теме.</w:t>
            </w:r>
          </w:p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Проконтролировать навыки и умения применять  полученные знания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на практике.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Развивать речевые навыки грамотного употребления обособленных и уточняющих членов предложения в различных синтаксических конструкциях.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грамотно употреблять обособленные и уточняющие члены предложения в различных синтаксических конструкциях</w:t>
            </w:r>
            <w:proofErr w:type="gramStart"/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 У</w:t>
            </w:r>
            <w:proofErr w:type="gramEnd"/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определять и выделять на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письме   обособленные   второсте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пенные члены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1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Calibri"/>
                <w:bCs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>87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Р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/Р Контрольное сжатое изложение№2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определять и выделять на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письме   обособленные   второсте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пенные члены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88-89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Понятие о чужой речи. Комментирующая часть</w:t>
            </w:r>
            <w:r w:rsidRPr="00BF0448">
              <w:rPr>
                <w:rFonts w:ascii="Times New Roman" w:eastAsia="Times New Roman" w:hAnsi="Times New Roman" w:cs="Calibri"/>
                <w:i/>
                <w:kern w:val="2"/>
                <w:sz w:val="24"/>
                <w:szCs w:val="24"/>
                <w:lang w:eastAsia="ru-RU"/>
              </w:rPr>
              <w:t>. Прямая и косвенная речь. Косвенная речь</w:t>
            </w: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0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spacing w:val="-1"/>
                <w:kern w:val="2"/>
                <w:sz w:val="24"/>
                <w:szCs w:val="24"/>
                <w:lang w:eastAsia="ru-RU"/>
              </w:rPr>
              <w:t xml:space="preserve">Усвоение новых </w:t>
            </w: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 xml:space="preserve">Способы  передачи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чужой речи. Пред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ложения с прямой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речью.      Раздели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тельные и выдели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тельные знаки пре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пинания в предло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жениях   с   прямой речью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основные  способы  пере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дачи чужой речи.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Уметь вырази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тельно   читать   предложения   с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прямой   речью,   правильно   ста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вить в них знаки препинания и обосновывать их постановку.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7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Прямая речь. Разделительные и выделительные знаки препинания в предложениях с прямой речью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spacing w:val="-1"/>
                <w:kern w:val="2"/>
                <w:sz w:val="24"/>
                <w:szCs w:val="24"/>
                <w:lang w:eastAsia="ru-RU"/>
              </w:rPr>
              <w:t xml:space="preserve">Усвоение новых </w:t>
            </w: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Предложения       с прямой   речью. Замена  косвенной речи прямой Предложения       с косвенной   речью. Замена       прямой речи косвенной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Знать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понятие «прямая речь», уметь различать прямую и кос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венную  речь,  заменять  прямую речь косвенной и наоборот, обос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новывать постановку знаков пре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пинания при прямой речи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Уметь опознавать чужую речь и комментирующее высказывание, интонационно выделять в речи.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Тестовый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8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97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proofErr w:type="gramStart"/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Р</w:t>
            </w:r>
            <w:proofErr w:type="gramEnd"/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/Р Диалог.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12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spacing w:val="-1"/>
                <w:kern w:val="2"/>
                <w:sz w:val="24"/>
                <w:szCs w:val="24"/>
                <w:lang w:eastAsia="ru-RU"/>
              </w:rPr>
              <w:t>Усвоени</w:t>
            </w:r>
            <w:r w:rsidRPr="00BF0448">
              <w:rPr>
                <w:rFonts w:ascii="Times New Roman" w:eastAsia="Times New Roman" w:hAnsi="Times New Roman" w:cs="Calibri"/>
                <w:spacing w:val="-1"/>
                <w:kern w:val="2"/>
                <w:sz w:val="24"/>
                <w:szCs w:val="24"/>
                <w:lang w:eastAsia="ru-RU"/>
              </w:rPr>
              <w:lastRenderedPageBreak/>
              <w:t xml:space="preserve">е новых </w:t>
            </w: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 xml:space="preserve">Диалог, знаки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>препинания при диалоге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lastRenderedPageBreak/>
              <w:t xml:space="preserve">Знать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понятие «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диалог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», обос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новывать постановку знаков пре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пинания при диалоге.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выразительно читать предложения с прямой речью (воспроизводить в речи особенности языка говорящего), правильно ставить знаки препинания в предложениях с прямой речью и при диалоге.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Фронтальны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8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97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proofErr w:type="gramStart"/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Р</w:t>
            </w:r>
            <w:proofErr w:type="gramEnd"/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/Р Рассказ.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112"/>
              <w:rPr>
                <w:rFonts w:ascii="Times New Roman" w:eastAsia="Times New Roman" w:hAnsi="Times New Roman" w:cs="Calibri"/>
                <w:spacing w:val="-1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spacing w:val="-1"/>
                <w:kern w:val="2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Композиция рас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сказа, использова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ние в рассказе диалога как </w:t>
            </w: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текстообразующего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элемента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типологические особенности текста повествовательного характера.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Уметь  составить рассказ по данному началу с включением диалога, правильно ставить знаки препинания при диалоге. Уметь создать текст повествовательного характера, сохраняя типологические особенности, включать в свой рассказ диалог, соблюдать на письме литератур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ные нормы.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ab/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5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Цитата и знаки препинания при ней.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882"/>
              </w:tabs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spacing w:val="-1"/>
                <w:kern w:val="2"/>
                <w:sz w:val="24"/>
                <w:szCs w:val="24"/>
                <w:lang w:eastAsia="ru-RU"/>
              </w:rPr>
              <w:t xml:space="preserve">Усвоение новых </w:t>
            </w: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Цитаты    и    знаки препинания      при них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Знать правила оформления цитат, уметь   вводить   цитаты   в речь, правильно ставить  знаки препинания при цитировании.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br/>
              <w:t>Уметь опознавать чужую речь в форме цитаты в тексте, использовать цитаты в устной и письменной речи, правильно ставить знаки препинания при них.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Выборочная проверка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9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 xml:space="preserve">Синтаксический разбор и </w:t>
            </w: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lastRenderedPageBreak/>
              <w:t>пунктуационный разбор предложений с чужой речью. Повторение по теме «Чужая речь».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spacing w:val="-1"/>
                <w:kern w:val="2"/>
                <w:sz w:val="24"/>
                <w:szCs w:val="24"/>
                <w:lang w:eastAsia="ru-RU"/>
              </w:rPr>
              <w:lastRenderedPageBreak/>
              <w:t xml:space="preserve">Усвоение новых </w:t>
            </w: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lastRenderedPageBreak/>
              <w:t>знаний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lastRenderedPageBreak/>
              <w:t xml:space="preserve">Синтаксический    и </w:t>
            </w:r>
            <w:r w:rsidRPr="00BF0448">
              <w:rPr>
                <w:rFonts w:ascii="Times New Roman" w:eastAsia="SimSun" w:hAnsi="Times New Roman" w:cs="Calibri"/>
                <w:spacing w:val="-5"/>
                <w:kern w:val="2"/>
                <w:sz w:val="24"/>
                <w:szCs w:val="24"/>
                <w:lang w:eastAsia="ar-SA"/>
              </w:rPr>
              <w:t xml:space="preserve">пунктуационный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lastRenderedPageBreak/>
              <w:t>разбор    предложе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  <w:t>ний с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чужой речью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Знать структурные особенности и функции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предложений с чужой речью.</w:t>
            </w:r>
          </w:p>
          <w:p w:rsidR="00BF0448" w:rsidRPr="00BF0448" w:rsidRDefault="00BF0448" w:rsidP="00BF0448">
            <w:pPr>
              <w:tabs>
                <w:tab w:val="left" w:pos="327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spacing w:val="-4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производить  синтаксиче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ский и   пунктуационный  разбор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предложений   с  чужой речью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 xml:space="preserve">.    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 xml:space="preserve">Фронтальный опрос,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выборочная проверка, 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8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Контрольный диктант  по теме «Чужая речь»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Проверка качества усвоения теоретического материала по теме.</w:t>
            </w:r>
          </w:p>
          <w:p w:rsidR="00BF0448" w:rsidRPr="00BF0448" w:rsidRDefault="00BF0448" w:rsidP="00BF0448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Контроль навыков и умения применять  полученные знания на практике. Грамматические задания по теме.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грамотно употреблять </w:t>
            </w: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предложенияс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чужой речью.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определять и выделять на 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письме   прямую и косвенную речь, цитаты, правильно оформлять диалог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1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Синтаксис и морфология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tabs>
                <w:tab w:val="left" w:pos="992"/>
              </w:tabs>
              <w:suppressAutoHyphens/>
              <w:spacing w:after="0" w:line="240" w:lineRule="auto"/>
              <w:ind w:right="2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Повторительно-обобщающий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Синтаксические и морфологические нормы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spacing w:val="-2"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 соблюдать орфографиче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  <w:t>ские, грамматические и лексиче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  <w:t>ские нормы при построении сло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  <w:t>восочетаний разных видов, син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таксические нормы - при пост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роении предложений, исправлять нарушения синтаксических и морфологических норм, владеть языковыми средствами в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соответствии с целями общения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проверка, 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66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4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Повторительно-обобщающий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Пунктуация как сис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тема правил пра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вописания предлож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ений. Знаки пре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пинания, их функ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ции.  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 xml:space="preserve">Одиночные  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парные знаки пре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пинания. Со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четания  знаков 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препинания.    Роль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пунктуации в пись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менном общении.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Понимать смыслоразличительную роль знаков препинания, уметь пунктуационно грамотно оформлять предложения с одно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родными и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обособленными членами предложения, с прямой и косвенной речью, обращениями и вводными словами, обосновы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вать выбор знаков препинания.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Фронтальный опрос, выборочная проверка, 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Мой город (о Челябинске)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30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Синтаксис и культура речи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4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Повторительно-обобщающий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Нормы литератур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ного русского язы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ка    в   построении словосочетаний   и предложений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spacing w:val="-2"/>
                <w:kern w:val="2"/>
                <w:sz w:val="24"/>
                <w:szCs w:val="24"/>
                <w:lang w:eastAsia="ar-SA"/>
              </w:rPr>
              <w:t>Уметь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 соблюдать орфографиче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  <w:t>ские, грамматические и лексиче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  <w:t>ские нормы при построении сло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  <w:t>восочетаний разных видов, син</w:t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таксические нормы - при пост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 xml:space="preserve">роении предложений, исправлять нарушения синтаксических норм, владеть языковыми средствами в </w:t>
            </w:r>
            <w:r w:rsidRPr="00BF0448">
              <w:rPr>
                <w:rFonts w:ascii="Times New Roman" w:eastAsia="SimSun" w:hAnsi="Times New Roman" w:cs="Calibri"/>
                <w:spacing w:val="-3"/>
                <w:kern w:val="2"/>
                <w:sz w:val="24"/>
                <w:szCs w:val="24"/>
                <w:lang w:eastAsia="ar-SA"/>
              </w:rPr>
              <w:t>соответствии с целями общения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проверка, 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2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10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proofErr w:type="gramStart"/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Р</w:t>
            </w:r>
            <w:proofErr w:type="gramEnd"/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/Р Контрольное изложение №2 с элементами сочинения (по тексту упр.442)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4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Проверка навыков пересказа, орфографической, пунктуационной и речевой грамотности учащихся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Уметь воспроизводить </w:t>
            </w:r>
            <w:proofErr w:type="spell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аудируе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мый</w:t>
            </w:r>
            <w:proofErr w:type="spell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текст на письме</w:t>
            </w:r>
          </w:p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bCs/>
                <w:kern w:val="2"/>
                <w:sz w:val="24"/>
                <w:szCs w:val="24"/>
                <w:lang w:eastAsia="ar-SA"/>
              </w:rPr>
              <w:t xml:space="preserve">Уметь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грамотно оформлять письменное высказывание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Индивидуальный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21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110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Синтаксис и орфография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4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Повторительно-обобщающий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t>Орфография как сис</w:t>
            </w:r>
            <w:r w:rsidRPr="00BF0448">
              <w:rPr>
                <w:rFonts w:ascii="Times New Roman" w:eastAsia="SimSun" w:hAnsi="Times New Roman" w:cs="Calibri"/>
                <w:spacing w:val="-4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тема правил пра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2"/>
                <w:kern w:val="2"/>
                <w:sz w:val="24"/>
                <w:szCs w:val="24"/>
                <w:lang w:eastAsia="ar-SA"/>
              </w:rPr>
              <w:t>вописания предлож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>ений. Трудные случаи орфографии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Понимать  роль орфографических правил, уметь орфографически грамотно оформлять предложения, обосновы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вать выбор написания бу</w:t>
            </w:r>
            <w:proofErr w:type="gramStart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кв в сл</w:t>
            </w:r>
            <w:proofErr w:type="gramEnd"/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овах.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Фронтальный опрос, выборочная проверка, индивидуальный опрос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255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 xml:space="preserve">Итоговый контрольный диктант№6 </w:t>
            </w:r>
          </w:p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lastRenderedPageBreak/>
              <w:t>Урок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Контрольный диктант с грамматическим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заданием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lastRenderedPageBreak/>
              <w:t>Уметь   производить   синтаксиче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softHyphen/>
              <w:t>ский разбор предложений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 xml:space="preserve"> и мо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 xml:space="preserve">делировать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предложения с пря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мой и косвенной речью</w:t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,  правильно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ставить знаки препинания, произ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</w:r>
            <w:r w:rsidRPr="00BF0448">
              <w:rPr>
                <w:rFonts w:ascii="Times New Roman" w:eastAsia="SimSun" w:hAnsi="Times New Roman" w:cs="Calibri"/>
                <w:spacing w:val="-1"/>
                <w:kern w:val="2"/>
                <w:sz w:val="24"/>
                <w:szCs w:val="24"/>
                <w:lang w:eastAsia="ar-SA"/>
              </w:rPr>
              <w:t xml:space="preserve">водить   синонимическую   замену 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предложений с прямой и косвенной речью, пунк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туационно оформлять предло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жения с прямой речью, с косвен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ной речью, выразительно читать предложения с прямой и косвен</w:t>
            </w: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softHyphen/>
              <w:t>ной речью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lastRenderedPageBreak/>
              <w:t>Итоговый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  <w:tr w:rsidR="00BF0448" w:rsidRPr="00BF0448" w:rsidTr="00BF0448">
        <w:trPr>
          <w:trHeight w:val="180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bCs/>
                <w:kern w:val="2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5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Итоговый контрольный тест за курс 8 класса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hd w:val="clear" w:color="auto" w:fill="FFFFFF"/>
              <w:suppressAutoHyphens/>
              <w:spacing w:after="0" w:line="240" w:lineRule="auto"/>
              <w:ind w:right="254"/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</w:pPr>
            <w:r w:rsidRPr="00BF0448">
              <w:rPr>
                <w:rFonts w:ascii="Times New Roman" w:eastAsia="Times New Roman" w:hAnsi="Times New Roman" w:cs="Calibri"/>
                <w:kern w:val="2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Контрольный тест за курс 8 класса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  <w:r w:rsidRPr="00BF0448">
              <w:rPr>
                <w:rFonts w:ascii="Times New Roman" w:eastAsia="SimSun" w:hAnsi="Times New Roman" w:cs="Calibri"/>
                <w:kern w:val="2"/>
                <w:sz w:val="24"/>
                <w:szCs w:val="24"/>
                <w:lang w:eastAsia="ar-SA"/>
              </w:rPr>
              <w:t>Итоговый контроль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448" w:rsidRPr="00BF0448" w:rsidRDefault="00BF0448" w:rsidP="00BF0448">
            <w:pPr>
              <w:suppressAutoHyphens/>
              <w:spacing w:after="0" w:line="240" w:lineRule="auto"/>
              <w:rPr>
                <w:rFonts w:ascii="Times New Roman" w:eastAsia="Calibri" w:hAnsi="Times New Roman" w:cs="Calibri"/>
                <w:kern w:val="2"/>
                <w:sz w:val="24"/>
                <w:szCs w:val="24"/>
              </w:rPr>
            </w:pPr>
          </w:p>
        </w:tc>
      </w:tr>
    </w:tbl>
    <w:p w:rsidR="00BF0448" w:rsidRDefault="00BF0448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  <w:bookmarkStart w:id="0" w:name="_GoBack"/>
      <w:bookmarkEnd w:id="0"/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  <w:sectPr w:rsidR="00AB135F" w:rsidSect="00BF0448">
          <w:pgSz w:w="16840" w:h="11910" w:orient="landscape"/>
          <w:pgMar w:top="480" w:right="0" w:bottom="1160" w:left="420" w:header="0" w:footer="978" w:gutter="0"/>
          <w:cols w:space="720"/>
        </w:sect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Pr="00AB135F" w:rsidRDefault="00AB135F" w:rsidP="00AB135F">
      <w:pPr>
        <w:spacing w:after="160" w:line="100" w:lineRule="atLeast"/>
        <w:jc w:val="center"/>
        <w:rPr>
          <w:rFonts w:ascii="Times New Roman" w:eastAsia="Calibri" w:hAnsi="Times New Roman" w:cs="Times New Roman"/>
          <w:b/>
        </w:rPr>
      </w:pPr>
      <w:r w:rsidRPr="00AB135F">
        <w:rPr>
          <w:rFonts w:ascii="Times New Roman" w:eastAsia="Calibri" w:hAnsi="Times New Roman" w:cs="Times New Roman"/>
          <w:b/>
        </w:rPr>
        <w:t>Учебно-методический комплекс на 2020 - 2021 учебный год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1"/>
        <w:gridCol w:w="1135"/>
        <w:gridCol w:w="1419"/>
        <w:gridCol w:w="2695"/>
        <w:gridCol w:w="2269"/>
        <w:gridCol w:w="1616"/>
      </w:tblGrid>
      <w:tr w:rsidR="00AB135F" w:rsidRPr="00AB135F" w:rsidTr="00AB135F"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B135F" w:rsidRPr="00AB135F" w:rsidRDefault="00AB135F" w:rsidP="00AB135F">
            <w:pPr>
              <w:spacing w:after="160" w:line="10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135F"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B135F" w:rsidRPr="00AB135F" w:rsidRDefault="00AB135F" w:rsidP="00AB135F">
            <w:pPr>
              <w:snapToGrid w:val="0"/>
              <w:spacing w:after="160" w:line="10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B135F" w:rsidRPr="00AB135F" w:rsidRDefault="00AB135F" w:rsidP="00AB135F">
            <w:pPr>
              <w:spacing w:after="160" w:line="10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135F">
              <w:rPr>
                <w:rFonts w:ascii="Times New Roman" w:eastAsia="Calibri" w:hAnsi="Times New Roman" w:cs="Times New Roman"/>
                <w:b/>
              </w:rPr>
              <w:t>Название учебного курса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B135F" w:rsidRPr="00AB135F" w:rsidRDefault="00AB135F" w:rsidP="00AB135F">
            <w:pPr>
              <w:spacing w:after="160" w:line="10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135F">
              <w:rPr>
                <w:rFonts w:ascii="Times New Roman" w:eastAsia="Calibri" w:hAnsi="Times New Roman" w:cs="Times New Roman"/>
                <w:b/>
              </w:rPr>
              <w:t xml:space="preserve"> Основной  учебник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B135F" w:rsidRPr="00AB135F" w:rsidRDefault="00AB135F" w:rsidP="00AB135F">
            <w:pPr>
              <w:snapToGrid w:val="0"/>
              <w:spacing w:after="160" w:line="10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B135F" w:rsidRPr="00AB135F" w:rsidRDefault="00AB135F" w:rsidP="00AB135F">
            <w:pPr>
              <w:spacing w:after="160" w:line="10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135F">
              <w:rPr>
                <w:rFonts w:ascii="Times New Roman" w:eastAsia="Calibri" w:hAnsi="Times New Roman" w:cs="Times New Roman"/>
                <w:b/>
              </w:rPr>
              <w:t>Дидактические материалы для учащегося</w:t>
            </w:r>
          </w:p>
          <w:p w:rsidR="00AB135F" w:rsidRPr="00AB135F" w:rsidRDefault="00AB135F" w:rsidP="00AB135F">
            <w:pPr>
              <w:spacing w:after="160" w:line="10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B135F" w:rsidRPr="00AB135F" w:rsidRDefault="00AB135F" w:rsidP="00AB135F">
            <w:pPr>
              <w:spacing w:after="160" w:line="10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135F">
              <w:rPr>
                <w:rFonts w:ascii="Times New Roman" w:eastAsia="Calibri" w:hAnsi="Times New Roman" w:cs="Times New Roman"/>
                <w:b/>
              </w:rPr>
              <w:t>Дополнительная литература для учителя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B135F" w:rsidRPr="00AB135F" w:rsidRDefault="00AB135F" w:rsidP="00AB135F">
            <w:pPr>
              <w:tabs>
                <w:tab w:val="left" w:pos="409"/>
                <w:tab w:val="left" w:pos="709"/>
              </w:tabs>
              <w:spacing w:after="160" w:line="100" w:lineRule="atLeast"/>
              <w:ind w:firstLine="8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AB135F">
              <w:rPr>
                <w:rFonts w:ascii="Times New Roman" w:eastAsia="Calibri" w:hAnsi="Times New Roman" w:cs="Times New Roman"/>
                <w:b/>
              </w:rPr>
              <w:t>Медиаресурсы</w:t>
            </w:r>
            <w:proofErr w:type="spellEnd"/>
          </w:p>
        </w:tc>
      </w:tr>
      <w:tr w:rsidR="00AB135F" w:rsidRPr="00AB135F" w:rsidTr="00AB135F">
        <w:tc>
          <w:tcPr>
            <w:tcW w:w="5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B135F" w:rsidRPr="00AB135F" w:rsidRDefault="00AB135F" w:rsidP="00AB135F">
            <w:pPr>
              <w:snapToGrid w:val="0"/>
              <w:spacing w:after="160" w:line="100" w:lineRule="atLeast"/>
              <w:rPr>
                <w:rFonts w:ascii="Times New Roman" w:eastAsia="Calibri" w:hAnsi="Times New Roman" w:cs="Times New Roman"/>
                <w:color w:val="111111"/>
              </w:rPr>
            </w:pPr>
            <w:r w:rsidRPr="00AB135F">
              <w:rPr>
                <w:rFonts w:ascii="Times New Roman" w:eastAsia="Calibri" w:hAnsi="Times New Roman" w:cs="Times New Roman"/>
                <w:color w:val="111111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B135F" w:rsidRPr="00AB135F" w:rsidRDefault="00AB135F" w:rsidP="00AB135F">
            <w:pPr>
              <w:spacing w:after="160" w:line="100" w:lineRule="atLeast"/>
              <w:rPr>
                <w:rFonts w:ascii="Times New Roman" w:eastAsia="Calibri" w:hAnsi="Times New Roman" w:cs="Times New Roman"/>
                <w:color w:val="111111"/>
              </w:rPr>
            </w:pPr>
            <w:r w:rsidRPr="00AB135F">
              <w:rPr>
                <w:rFonts w:ascii="Times New Roman" w:eastAsia="Calibri" w:hAnsi="Times New Roman" w:cs="Times New Roman"/>
                <w:color w:val="111111"/>
              </w:rPr>
              <w:t>Русский язык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B135F" w:rsidRPr="00AB135F" w:rsidRDefault="00AB135F" w:rsidP="00AB135F">
            <w:pPr>
              <w:spacing w:after="160" w:line="100" w:lineRule="atLeast"/>
              <w:rPr>
                <w:rFonts w:ascii="Times New Roman" w:eastAsia="Calibri" w:hAnsi="Times New Roman" w:cs="Times New Roman"/>
              </w:rPr>
            </w:pPr>
            <w:r w:rsidRPr="00AB135F">
              <w:rPr>
                <w:rFonts w:ascii="Times New Roman" w:eastAsia="Calibri" w:hAnsi="Times New Roman" w:cs="Times New Roman"/>
                <w:bCs/>
              </w:rPr>
              <w:t xml:space="preserve">Учебник: </w:t>
            </w:r>
            <w:proofErr w:type="spellStart"/>
            <w:r w:rsidRPr="00AB135F">
              <w:rPr>
                <w:rFonts w:ascii="Times New Roman" w:eastAsia="Calibri" w:hAnsi="Times New Roman" w:cs="Times New Roman"/>
              </w:rPr>
              <w:t>Л.А.Тростенцова</w:t>
            </w:r>
            <w:proofErr w:type="spellEnd"/>
            <w:r w:rsidRPr="00AB135F">
              <w:rPr>
                <w:rFonts w:ascii="Times New Roman" w:eastAsia="Calibri" w:hAnsi="Times New Roman" w:cs="Times New Roman"/>
              </w:rPr>
              <w:t xml:space="preserve">, Т.А. </w:t>
            </w:r>
            <w:proofErr w:type="spellStart"/>
            <w:r w:rsidRPr="00AB135F">
              <w:rPr>
                <w:rFonts w:ascii="Times New Roman" w:eastAsia="Calibri" w:hAnsi="Times New Roman" w:cs="Times New Roman"/>
              </w:rPr>
              <w:t>Ладыженская</w:t>
            </w:r>
            <w:proofErr w:type="spellEnd"/>
            <w:r w:rsidRPr="00AB135F">
              <w:rPr>
                <w:rFonts w:ascii="Times New Roman" w:eastAsia="Calibri" w:hAnsi="Times New Roman" w:cs="Times New Roman"/>
              </w:rPr>
              <w:t xml:space="preserve"> «Русский язык 8 класс». - М., «Просвещение», 2017г.</w:t>
            </w:r>
          </w:p>
          <w:p w:rsidR="00AB135F" w:rsidRPr="00AB135F" w:rsidRDefault="00AB135F" w:rsidP="00AB135F">
            <w:pPr>
              <w:spacing w:after="160" w:line="10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B135F" w:rsidRPr="00AB135F" w:rsidRDefault="00AB135F" w:rsidP="00AB135F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56" w:lineRule="auto"/>
              <w:ind w:left="228" w:hanging="294"/>
              <w:rPr>
                <w:rFonts w:ascii="Times New Roman" w:eastAsia="Times New Roman" w:hAnsi="Times New Roman" w:cs="Times New Roman"/>
              </w:rPr>
            </w:pPr>
            <w:r w:rsidRPr="00AB135F">
              <w:rPr>
                <w:rFonts w:ascii="Times New Roman" w:eastAsia="Times New Roman" w:hAnsi="Times New Roman" w:cs="Times New Roman"/>
              </w:rPr>
              <w:t>Ушаков Д.Н., Крючков С. Е. Орфографический словарь.— 41-е изд.— М„ 1990.</w:t>
            </w:r>
          </w:p>
          <w:p w:rsidR="00AB135F" w:rsidRPr="00AB135F" w:rsidRDefault="00AB135F" w:rsidP="00AB135F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56" w:lineRule="auto"/>
              <w:ind w:left="228" w:hanging="294"/>
              <w:rPr>
                <w:rFonts w:ascii="Times New Roman" w:eastAsia="Times New Roman" w:hAnsi="Times New Roman" w:cs="Times New Roman"/>
              </w:rPr>
            </w:pPr>
            <w:r w:rsidRPr="00AB135F">
              <w:rPr>
                <w:rFonts w:ascii="Times New Roman" w:eastAsia="Times New Roman" w:hAnsi="Times New Roman" w:cs="Times New Roman"/>
              </w:rPr>
              <w:t>Баранов М.Т. Школьный орфографический словарь русского языка.— 4-е изд.— М., 1999.</w:t>
            </w:r>
          </w:p>
          <w:p w:rsidR="00AB135F" w:rsidRPr="00AB135F" w:rsidRDefault="00AB135F" w:rsidP="00AB135F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56" w:lineRule="auto"/>
              <w:ind w:left="228" w:hanging="294"/>
              <w:rPr>
                <w:rFonts w:ascii="Times New Roman" w:eastAsia="Times New Roman" w:hAnsi="Times New Roman" w:cs="Times New Roman"/>
              </w:rPr>
            </w:pPr>
            <w:r w:rsidRPr="00AB135F">
              <w:rPr>
                <w:rFonts w:ascii="Times New Roman" w:eastAsia="Times New Roman" w:hAnsi="Times New Roman" w:cs="Times New Roman"/>
              </w:rPr>
              <w:t xml:space="preserve">Одинцов В.В. и др.   Школьный   словарь   иностранных слов / Под ред. </w:t>
            </w:r>
          </w:p>
          <w:p w:rsidR="00AB135F" w:rsidRPr="00AB135F" w:rsidRDefault="00AB135F" w:rsidP="00AB135F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56" w:lineRule="auto"/>
              <w:ind w:left="228" w:hanging="294"/>
              <w:rPr>
                <w:rFonts w:ascii="Times New Roman" w:eastAsia="Times New Roman" w:hAnsi="Times New Roman" w:cs="Times New Roman"/>
              </w:rPr>
            </w:pPr>
            <w:r w:rsidRPr="00AB135F">
              <w:rPr>
                <w:rFonts w:ascii="Times New Roman" w:eastAsia="Times New Roman" w:hAnsi="Times New Roman" w:cs="Times New Roman"/>
              </w:rPr>
              <w:t>Баранов М.Т. Школьный словарь образования слов русского языка.— М., 1997.</w:t>
            </w:r>
          </w:p>
          <w:p w:rsidR="00AB135F" w:rsidRPr="00AB135F" w:rsidRDefault="00AB135F" w:rsidP="00AB135F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56" w:lineRule="auto"/>
              <w:ind w:left="228" w:hanging="294"/>
              <w:rPr>
                <w:rFonts w:ascii="Times New Roman" w:eastAsia="Times New Roman" w:hAnsi="Times New Roman" w:cs="Times New Roman"/>
              </w:rPr>
            </w:pPr>
            <w:r w:rsidRPr="00AB135F">
              <w:rPr>
                <w:rFonts w:ascii="Times New Roman" w:eastAsia="Times New Roman" w:hAnsi="Times New Roman" w:cs="Times New Roman"/>
              </w:rPr>
              <w:t>Тихонов А.Н. Школьный словообразовательный словарь рус</w:t>
            </w:r>
            <w:r w:rsidRPr="00AB135F">
              <w:rPr>
                <w:rFonts w:ascii="Times New Roman" w:eastAsia="Times New Roman" w:hAnsi="Times New Roman" w:cs="Times New Roman"/>
              </w:rPr>
              <w:softHyphen/>
              <w:t xml:space="preserve">ского языка.—2-е изд., </w:t>
            </w:r>
            <w:proofErr w:type="spellStart"/>
            <w:r w:rsidRPr="00AB135F">
              <w:rPr>
                <w:rFonts w:ascii="Times New Roman" w:eastAsia="Times New Roman" w:hAnsi="Times New Roman" w:cs="Times New Roman"/>
              </w:rPr>
              <w:t>перераб</w:t>
            </w:r>
            <w:proofErr w:type="spellEnd"/>
            <w:r w:rsidRPr="00AB135F">
              <w:rPr>
                <w:rFonts w:ascii="Times New Roman" w:eastAsia="Times New Roman" w:hAnsi="Times New Roman" w:cs="Times New Roman"/>
              </w:rPr>
              <w:t>.—М., 1991.</w:t>
            </w:r>
          </w:p>
          <w:p w:rsidR="00AB135F" w:rsidRPr="00AB135F" w:rsidRDefault="00AB135F" w:rsidP="00AB135F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56" w:lineRule="auto"/>
              <w:ind w:left="228" w:hanging="294"/>
              <w:rPr>
                <w:rFonts w:ascii="Times New Roman" w:eastAsia="Times New Roman" w:hAnsi="Times New Roman" w:cs="Times New Roman"/>
              </w:rPr>
            </w:pPr>
            <w:r w:rsidRPr="00AB135F">
              <w:rPr>
                <w:rFonts w:ascii="Times New Roman" w:eastAsia="Times New Roman" w:hAnsi="Times New Roman" w:cs="Times New Roman"/>
              </w:rPr>
              <w:t xml:space="preserve">Жуков В.П., Жуков А.В.   Школьный  фразеологический словарь русского языка.— 3-е изд., </w:t>
            </w:r>
            <w:proofErr w:type="spellStart"/>
            <w:r w:rsidRPr="00AB135F">
              <w:rPr>
                <w:rFonts w:ascii="Times New Roman" w:eastAsia="Times New Roman" w:hAnsi="Times New Roman" w:cs="Times New Roman"/>
              </w:rPr>
              <w:t>перераб</w:t>
            </w:r>
            <w:proofErr w:type="spellEnd"/>
            <w:r w:rsidRPr="00AB135F">
              <w:rPr>
                <w:rFonts w:ascii="Times New Roman" w:eastAsia="Times New Roman" w:hAnsi="Times New Roman" w:cs="Times New Roman"/>
              </w:rPr>
              <w:t>.— М., 1994,</w:t>
            </w:r>
          </w:p>
          <w:p w:rsidR="00AB135F" w:rsidRPr="00AB135F" w:rsidRDefault="00AB135F" w:rsidP="00AB135F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56" w:lineRule="auto"/>
              <w:ind w:left="228" w:hanging="294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B135F" w:rsidRPr="00AB135F" w:rsidRDefault="00AB135F" w:rsidP="00AB135F">
            <w:pPr>
              <w:numPr>
                <w:ilvl w:val="0"/>
                <w:numId w:val="39"/>
              </w:numPr>
              <w:spacing w:after="160" w:line="100" w:lineRule="atLeast"/>
              <w:ind w:left="371"/>
              <w:rPr>
                <w:rFonts w:ascii="Times New Roman" w:eastAsia="Calibri" w:hAnsi="Times New Roman" w:cs="Times New Roman"/>
                <w:bCs/>
              </w:rPr>
            </w:pPr>
            <w:r w:rsidRPr="00AB135F">
              <w:rPr>
                <w:rFonts w:ascii="Times New Roman" w:eastAsia="Calibri" w:hAnsi="Times New Roman" w:cs="Times New Roman"/>
                <w:bCs/>
              </w:rPr>
              <w:t>Примерные программы по учебным предметам. Русский язык. 5-9 классы: проект – М.: Просвещение, 2015.</w:t>
            </w:r>
          </w:p>
          <w:p w:rsidR="00AB135F" w:rsidRPr="00AB135F" w:rsidRDefault="00AB135F" w:rsidP="00AB135F">
            <w:pPr>
              <w:numPr>
                <w:ilvl w:val="0"/>
                <w:numId w:val="39"/>
              </w:numPr>
              <w:spacing w:after="160" w:line="100" w:lineRule="atLeast"/>
              <w:ind w:left="371"/>
              <w:rPr>
                <w:rFonts w:ascii="Times New Roman" w:eastAsia="Calibri" w:hAnsi="Times New Roman" w:cs="Times New Roman"/>
                <w:bCs/>
              </w:rPr>
            </w:pPr>
            <w:r w:rsidRPr="00AB135F">
              <w:rPr>
                <w:rFonts w:ascii="Times New Roman" w:eastAsia="Calibri" w:hAnsi="Times New Roman" w:cs="Times New Roman"/>
                <w:bCs/>
              </w:rPr>
              <w:t xml:space="preserve">Программы общеобразовательных учреждений. Русский язык. 5-9 классы / Баранов М.Т., </w:t>
            </w:r>
            <w:proofErr w:type="spellStart"/>
            <w:r w:rsidRPr="00AB135F">
              <w:rPr>
                <w:rFonts w:ascii="Times New Roman" w:eastAsia="Calibri" w:hAnsi="Times New Roman" w:cs="Times New Roman"/>
                <w:bCs/>
              </w:rPr>
              <w:t>Ладыженская</w:t>
            </w:r>
            <w:proofErr w:type="spellEnd"/>
            <w:r w:rsidRPr="00AB135F">
              <w:rPr>
                <w:rFonts w:ascii="Times New Roman" w:eastAsia="Calibri" w:hAnsi="Times New Roman" w:cs="Times New Roman"/>
                <w:bCs/>
              </w:rPr>
              <w:t xml:space="preserve"> Т.А., </w:t>
            </w:r>
            <w:proofErr w:type="spellStart"/>
            <w:r w:rsidRPr="00AB135F">
              <w:rPr>
                <w:rFonts w:ascii="Times New Roman" w:eastAsia="Calibri" w:hAnsi="Times New Roman" w:cs="Times New Roman"/>
                <w:bCs/>
              </w:rPr>
              <w:t>Шанский</w:t>
            </w:r>
            <w:proofErr w:type="spellEnd"/>
            <w:r w:rsidRPr="00AB135F">
              <w:rPr>
                <w:rFonts w:ascii="Times New Roman" w:eastAsia="Calibri" w:hAnsi="Times New Roman" w:cs="Times New Roman"/>
                <w:bCs/>
              </w:rPr>
              <w:t xml:space="preserve"> Н.М. – М.: Просвещение, 2015.</w:t>
            </w:r>
          </w:p>
          <w:p w:rsidR="00AB135F" w:rsidRPr="00AB135F" w:rsidRDefault="00AB135F" w:rsidP="00AB135F">
            <w:pPr>
              <w:numPr>
                <w:ilvl w:val="0"/>
                <w:numId w:val="39"/>
              </w:numPr>
              <w:spacing w:after="160" w:line="100" w:lineRule="atLeast"/>
              <w:ind w:left="371" w:hanging="294"/>
              <w:rPr>
                <w:rFonts w:ascii="Times New Roman" w:eastAsia="Calibri" w:hAnsi="Times New Roman" w:cs="Times New Roman"/>
                <w:bCs/>
              </w:rPr>
            </w:pPr>
            <w:r w:rsidRPr="00AB135F">
              <w:rPr>
                <w:rFonts w:ascii="Times New Roman" w:eastAsia="Calibri" w:hAnsi="Times New Roman" w:cs="Times New Roman"/>
                <w:bCs/>
              </w:rPr>
              <w:t xml:space="preserve">Обучение русскому языку в 8 классе: Методические рекомендации к учебнику для 8 класса общеобразовательных учреждений / </w:t>
            </w:r>
            <w:proofErr w:type="spellStart"/>
            <w:r w:rsidRPr="00AB135F">
              <w:rPr>
                <w:rFonts w:ascii="Times New Roman" w:eastAsia="Calibri" w:hAnsi="Times New Roman" w:cs="Times New Roman"/>
                <w:bCs/>
              </w:rPr>
              <w:t>Тростенцова</w:t>
            </w:r>
            <w:proofErr w:type="spellEnd"/>
            <w:r w:rsidRPr="00AB135F">
              <w:rPr>
                <w:rFonts w:ascii="Times New Roman" w:eastAsia="Calibri" w:hAnsi="Times New Roman" w:cs="Times New Roman"/>
                <w:bCs/>
              </w:rPr>
              <w:t xml:space="preserve"> Л.А., </w:t>
            </w:r>
            <w:proofErr w:type="spellStart"/>
            <w:r w:rsidRPr="00AB135F">
              <w:rPr>
                <w:rFonts w:ascii="Times New Roman" w:eastAsia="Calibri" w:hAnsi="Times New Roman" w:cs="Times New Roman"/>
                <w:bCs/>
              </w:rPr>
              <w:t>Ладыженская</w:t>
            </w:r>
            <w:proofErr w:type="spellEnd"/>
            <w:r w:rsidRPr="00AB135F">
              <w:rPr>
                <w:rFonts w:ascii="Times New Roman" w:eastAsia="Calibri" w:hAnsi="Times New Roman" w:cs="Times New Roman"/>
                <w:bCs/>
              </w:rPr>
              <w:t xml:space="preserve"> Т.А., </w:t>
            </w:r>
            <w:proofErr w:type="spellStart"/>
            <w:r w:rsidRPr="00AB135F">
              <w:rPr>
                <w:rFonts w:ascii="Times New Roman" w:eastAsia="Calibri" w:hAnsi="Times New Roman" w:cs="Times New Roman"/>
                <w:bCs/>
              </w:rPr>
              <w:t>Шеховцова</w:t>
            </w:r>
            <w:proofErr w:type="spellEnd"/>
            <w:r w:rsidRPr="00AB135F">
              <w:rPr>
                <w:rFonts w:ascii="Times New Roman" w:eastAsia="Calibri" w:hAnsi="Times New Roman" w:cs="Times New Roman"/>
                <w:bCs/>
              </w:rPr>
              <w:t xml:space="preserve"> И.А. – М.: Просвещение, 2015.</w:t>
            </w:r>
          </w:p>
          <w:p w:rsidR="00AB135F" w:rsidRPr="00AB135F" w:rsidRDefault="00AB135F" w:rsidP="00AB135F">
            <w:pPr>
              <w:numPr>
                <w:ilvl w:val="0"/>
                <w:numId w:val="39"/>
              </w:numPr>
              <w:spacing w:after="160" w:line="100" w:lineRule="atLeast"/>
              <w:ind w:left="371" w:hanging="294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AB135F">
              <w:rPr>
                <w:rFonts w:ascii="Times New Roman" w:eastAsia="Calibri" w:hAnsi="Times New Roman" w:cs="Times New Roman"/>
                <w:bCs/>
              </w:rPr>
              <w:t>Тростенцова</w:t>
            </w:r>
            <w:proofErr w:type="spellEnd"/>
            <w:r w:rsidRPr="00AB135F">
              <w:rPr>
                <w:rFonts w:ascii="Times New Roman" w:eastAsia="Calibri" w:hAnsi="Times New Roman" w:cs="Times New Roman"/>
                <w:bCs/>
              </w:rPr>
              <w:t xml:space="preserve"> Л.А., </w:t>
            </w:r>
            <w:proofErr w:type="spellStart"/>
            <w:r w:rsidRPr="00AB135F">
              <w:rPr>
                <w:rFonts w:ascii="Times New Roman" w:eastAsia="Calibri" w:hAnsi="Times New Roman" w:cs="Times New Roman"/>
                <w:bCs/>
              </w:rPr>
              <w:t>Ладыженская</w:t>
            </w:r>
            <w:proofErr w:type="spellEnd"/>
            <w:r w:rsidRPr="00AB135F">
              <w:rPr>
                <w:rFonts w:ascii="Times New Roman" w:eastAsia="Calibri" w:hAnsi="Times New Roman" w:cs="Times New Roman"/>
                <w:bCs/>
              </w:rPr>
              <w:t xml:space="preserve"> Т.А., </w:t>
            </w:r>
            <w:proofErr w:type="spellStart"/>
            <w:r w:rsidRPr="00AB135F">
              <w:rPr>
                <w:rFonts w:ascii="Times New Roman" w:eastAsia="Calibri" w:hAnsi="Times New Roman" w:cs="Times New Roman"/>
                <w:bCs/>
              </w:rPr>
              <w:t>Дейкина</w:t>
            </w:r>
            <w:proofErr w:type="spellEnd"/>
            <w:r w:rsidRPr="00AB135F">
              <w:rPr>
                <w:rFonts w:ascii="Times New Roman" w:eastAsia="Calibri" w:hAnsi="Times New Roman" w:cs="Times New Roman"/>
                <w:bCs/>
              </w:rPr>
              <w:t xml:space="preserve"> А.Д., Александрова О.М. Русский язык. 8 класс: учебник для общеобразовательных учреждений. – М.: Просвещение, 2017.</w:t>
            </w:r>
          </w:p>
          <w:p w:rsidR="00AB135F" w:rsidRPr="00AB135F" w:rsidRDefault="00AB135F" w:rsidP="00AB135F">
            <w:pPr>
              <w:numPr>
                <w:ilvl w:val="0"/>
                <w:numId w:val="39"/>
              </w:numPr>
              <w:spacing w:after="160" w:line="100" w:lineRule="atLeast"/>
              <w:ind w:left="371" w:hanging="294"/>
              <w:rPr>
                <w:rFonts w:ascii="Times New Roman" w:eastAsia="Calibri" w:hAnsi="Times New Roman" w:cs="Times New Roman"/>
                <w:bCs/>
              </w:rPr>
            </w:pPr>
            <w:r w:rsidRPr="00AB135F">
              <w:rPr>
                <w:rFonts w:ascii="Times New Roman" w:eastAsia="Calibri" w:hAnsi="Times New Roman" w:cs="Times New Roman"/>
                <w:bCs/>
              </w:rPr>
              <w:t xml:space="preserve">Богданова Г.А. Сборник диктантов по </w:t>
            </w:r>
            <w:r w:rsidRPr="00AB135F">
              <w:rPr>
                <w:rFonts w:ascii="Times New Roman" w:eastAsia="Calibri" w:hAnsi="Times New Roman" w:cs="Times New Roman"/>
                <w:bCs/>
              </w:rPr>
              <w:lastRenderedPageBreak/>
              <w:t>русскому языку. 5–9 классы: пособие для учителей общеобразовательных учреждений. – М.: Просвещение, 2010.</w:t>
            </w:r>
          </w:p>
          <w:p w:rsidR="00AB135F" w:rsidRPr="00AB135F" w:rsidRDefault="00AB135F" w:rsidP="00AB135F">
            <w:pPr>
              <w:numPr>
                <w:ilvl w:val="0"/>
                <w:numId w:val="39"/>
              </w:numPr>
              <w:spacing w:after="160" w:line="100" w:lineRule="atLeast"/>
              <w:ind w:left="371" w:hanging="294"/>
              <w:rPr>
                <w:rFonts w:ascii="Times New Roman" w:eastAsia="Calibri" w:hAnsi="Times New Roman" w:cs="Times New Roman"/>
                <w:bCs/>
              </w:rPr>
            </w:pPr>
            <w:r w:rsidRPr="00AB135F">
              <w:rPr>
                <w:rFonts w:ascii="Times New Roman" w:eastAsia="Calibri" w:hAnsi="Times New Roman" w:cs="Times New Roman"/>
                <w:bCs/>
              </w:rPr>
              <w:t>Контрольно-измерительные материалы. Русский язык: 8 класс</w:t>
            </w:r>
            <w:proofErr w:type="gramStart"/>
            <w:r w:rsidRPr="00AB135F">
              <w:rPr>
                <w:rFonts w:ascii="Times New Roman" w:eastAsia="Calibri" w:hAnsi="Times New Roman" w:cs="Times New Roman"/>
                <w:bCs/>
              </w:rPr>
              <w:t xml:space="preserve"> / С</w:t>
            </w:r>
            <w:proofErr w:type="gramEnd"/>
            <w:r w:rsidRPr="00AB135F">
              <w:rPr>
                <w:rFonts w:ascii="Times New Roman" w:eastAsia="Calibri" w:hAnsi="Times New Roman" w:cs="Times New Roman"/>
                <w:bCs/>
              </w:rPr>
              <w:t xml:space="preserve">ост. </w:t>
            </w:r>
            <w:proofErr w:type="spellStart"/>
            <w:r w:rsidRPr="00AB135F">
              <w:rPr>
                <w:rFonts w:ascii="Times New Roman" w:eastAsia="Calibri" w:hAnsi="Times New Roman" w:cs="Times New Roman"/>
                <w:bCs/>
              </w:rPr>
              <w:t>Н.В.Егорова</w:t>
            </w:r>
            <w:proofErr w:type="spellEnd"/>
            <w:r w:rsidRPr="00AB135F">
              <w:rPr>
                <w:rFonts w:ascii="Times New Roman" w:eastAsia="Calibri" w:hAnsi="Times New Roman" w:cs="Times New Roman"/>
                <w:bCs/>
              </w:rPr>
              <w:t>. – М.: ВАКО, 2010.</w:t>
            </w:r>
          </w:p>
          <w:p w:rsidR="00AB135F" w:rsidRPr="00AB135F" w:rsidRDefault="00AB135F" w:rsidP="00AB135F">
            <w:pPr>
              <w:numPr>
                <w:ilvl w:val="0"/>
                <w:numId w:val="39"/>
              </w:numPr>
              <w:spacing w:after="160" w:line="100" w:lineRule="atLeast"/>
              <w:ind w:left="371" w:hanging="294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6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35F" w:rsidRPr="00AB135F" w:rsidRDefault="00C730DB" w:rsidP="00AB135F">
            <w:pPr>
              <w:numPr>
                <w:ilvl w:val="0"/>
                <w:numId w:val="40"/>
              </w:numPr>
              <w:tabs>
                <w:tab w:val="left" w:pos="409"/>
                <w:tab w:val="left" w:pos="709"/>
              </w:tabs>
              <w:spacing w:after="0" w:line="256" w:lineRule="auto"/>
              <w:ind w:left="0" w:firstLine="87"/>
              <w:rPr>
                <w:rFonts w:ascii="Times New Roman" w:eastAsia="Times New Roman" w:hAnsi="Times New Roman" w:cs="Times New Roman"/>
              </w:rPr>
            </w:pPr>
            <w:hyperlink r:id="rId8" w:history="1">
              <w:r w:rsidR="00AB135F"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http://repetitor.1c.ru/</w:t>
              </w:r>
            </w:hyperlink>
            <w:r w:rsidR="00AB135F" w:rsidRPr="00AB135F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="00AB135F" w:rsidRPr="00AB135F">
              <w:rPr>
                <w:rFonts w:ascii="Times New Roman" w:eastAsia="Times New Roman" w:hAnsi="Times New Roman" w:cs="Times New Roman"/>
              </w:rPr>
              <w:t>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      </w:r>
          </w:p>
          <w:p w:rsidR="00AB135F" w:rsidRPr="00AB135F" w:rsidRDefault="00C730DB" w:rsidP="00AB135F">
            <w:pPr>
              <w:numPr>
                <w:ilvl w:val="0"/>
                <w:numId w:val="40"/>
              </w:numPr>
              <w:tabs>
                <w:tab w:val="left" w:pos="409"/>
                <w:tab w:val="left" w:pos="709"/>
              </w:tabs>
              <w:spacing w:after="0" w:line="256" w:lineRule="auto"/>
              <w:ind w:left="0" w:firstLine="87"/>
              <w:rPr>
                <w:rFonts w:ascii="Times New Roman" w:eastAsia="Times New Roman" w:hAnsi="Times New Roman" w:cs="Times New Roman"/>
              </w:rPr>
            </w:pPr>
            <w:hyperlink r:id="rId9" w:history="1">
              <w:r w:rsidR="00AB135F"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http://www.gramota.ru/-</w:t>
              </w:r>
            </w:hyperlink>
            <w:r w:rsidR="00AB135F" w:rsidRPr="00AB135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B135F" w:rsidRPr="00AB135F">
              <w:rPr>
                <w:rFonts w:ascii="Times New Roman" w:eastAsia="Times New Roman" w:hAnsi="Times New Roman" w:cs="Times New Roman"/>
              </w:rPr>
              <w:t>Все о русском языке на страницах справочно-информационного портала. Словари он-</w:t>
            </w:r>
            <w:proofErr w:type="spellStart"/>
            <w:r w:rsidR="00AB135F" w:rsidRPr="00AB135F">
              <w:rPr>
                <w:rFonts w:ascii="Times New Roman" w:eastAsia="Times New Roman" w:hAnsi="Times New Roman" w:cs="Times New Roman"/>
              </w:rPr>
              <w:t>лайн</w:t>
            </w:r>
            <w:proofErr w:type="spellEnd"/>
            <w:r w:rsidR="00AB135F" w:rsidRPr="00AB135F">
              <w:rPr>
                <w:rFonts w:ascii="Times New Roman" w:eastAsia="Times New Roman" w:hAnsi="Times New Roman" w:cs="Times New Roman"/>
              </w:rPr>
              <w:t>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      </w:r>
          </w:p>
          <w:p w:rsidR="00AB135F" w:rsidRPr="00AB135F" w:rsidRDefault="00C730DB" w:rsidP="00AB135F">
            <w:pPr>
              <w:numPr>
                <w:ilvl w:val="0"/>
                <w:numId w:val="40"/>
              </w:numPr>
              <w:tabs>
                <w:tab w:val="left" w:pos="409"/>
                <w:tab w:val="left" w:pos="709"/>
              </w:tabs>
              <w:spacing w:after="0" w:line="256" w:lineRule="auto"/>
              <w:ind w:left="0" w:firstLine="87"/>
              <w:rPr>
                <w:rFonts w:ascii="Times New Roman" w:eastAsia="Times New Roman" w:hAnsi="Times New Roman" w:cs="Times New Roman"/>
              </w:rPr>
            </w:pPr>
            <w:hyperlink r:id="rId10" w:history="1">
              <w:r w:rsidR="00AB135F"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http://www.gramma.ru/</w:t>
              </w:r>
            </w:hyperlink>
            <w:r w:rsidR="00AB135F" w:rsidRPr="00AB135F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="00AB135F" w:rsidRPr="00AB135F">
              <w:rPr>
                <w:rFonts w:ascii="Times New Roman" w:eastAsia="Times New Roman" w:hAnsi="Times New Roman" w:cs="Times New Roman"/>
              </w:rPr>
              <w:t xml:space="preserve">Пишем и говорим правильно: нормы современного русского языка. </w:t>
            </w:r>
            <w:r w:rsidR="00AB135F" w:rsidRPr="00AB135F">
              <w:rPr>
                <w:rFonts w:ascii="Times New Roman" w:eastAsia="Times New Roman" w:hAnsi="Times New Roman" w:cs="Times New Roman"/>
              </w:rPr>
              <w:lastRenderedPageBreak/>
              <w:t>Помощь школьникам и абитуриентам. Деловые бумаги - правила оформления. Консультации по русскому языку и литературе, ответы на вопросы.</w:t>
            </w:r>
          </w:p>
          <w:p w:rsidR="00AB135F" w:rsidRPr="00AB135F" w:rsidRDefault="00C730DB" w:rsidP="00AB135F">
            <w:pPr>
              <w:numPr>
                <w:ilvl w:val="0"/>
                <w:numId w:val="40"/>
              </w:numPr>
              <w:tabs>
                <w:tab w:val="left" w:pos="409"/>
                <w:tab w:val="left" w:pos="709"/>
              </w:tabs>
              <w:spacing w:after="0" w:line="256" w:lineRule="auto"/>
              <w:ind w:left="0" w:firstLine="87"/>
              <w:rPr>
                <w:rFonts w:ascii="Times New Roman" w:eastAsia="Times New Roman" w:hAnsi="Times New Roman" w:cs="Times New Roman"/>
              </w:rPr>
            </w:pPr>
            <w:hyperlink r:id="rId11" w:history="1">
              <w:r w:rsidR="00AB135F"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http://www.school.edu.ru/</w:t>
              </w:r>
            </w:hyperlink>
            <w:r w:rsidR="00AB135F" w:rsidRPr="00AB135F">
              <w:rPr>
                <w:rFonts w:ascii="Times New Roman" w:eastAsia="Times New Roman" w:hAnsi="Times New Roman" w:cs="Times New Roman"/>
              </w:rPr>
              <w:t xml:space="preserve"> -Российский образовательный портал</w:t>
            </w:r>
          </w:p>
          <w:p w:rsidR="00AB135F" w:rsidRPr="00AB135F" w:rsidRDefault="00C730DB" w:rsidP="00AB135F">
            <w:pPr>
              <w:numPr>
                <w:ilvl w:val="0"/>
                <w:numId w:val="40"/>
              </w:numPr>
              <w:tabs>
                <w:tab w:val="left" w:pos="409"/>
                <w:tab w:val="left" w:pos="709"/>
              </w:tabs>
              <w:spacing w:after="0" w:line="256" w:lineRule="auto"/>
              <w:ind w:left="0" w:firstLine="87"/>
              <w:rPr>
                <w:rFonts w:ascii="Times New Roman" w:eastAsia="Times New Roman" w:hAnsi="Times New Roman" w:cs="Times New Roman"/>
              </w:rPr>
            </w:pPr>
            <w:hyperlink r:id="rId12" w:history="1">
              <w:r w:rsidR="00AB135F"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http://www.1september.ru/ru/</w:t>
              </w:r>
            </w:hyperlink>
            <w:r w:rsidR="00AB135F" w:rsidRPr="00AB135F">
              <w:rPr>
                <w:rFonts w:ascii="Times New Roman" w:eastAsia="Times New Roman" w:hAnsi="Times New Roman" w:cs="Times New Roman"/>
              </w:rPr>
              <w:t xml:space="preserve"> - газета «Первое сентября»</w:t>
            </w:r>
          </w:p>
          <w:p w:rsidR="00AB135F" w:rsidRPr="00AB135F" w:rsidRDefault="00AB135F" w:rsidP="00AB135F">
            <w:pPr>
              <w:numPr>
                <w:ilvl w:val="0"/>
                <w:numId w:val="40"/>
              </w:numPr>
              <w:tabs>
                <w:tab w:val="left" w:pos="409"/>
                <w:tab w:val="left" w:pos="709"/>
              </w:tabs>
              <w:spacing w:after="0" w:line="256" w:lineRule="auto"/>
              <w:ind w:left="0" w:firstLine="87"/>
              <w:rPr>
                <w:rFonts w:ascii="Times New Roman" w:eastAsia="Times New Roman" w:hAnsi="Times New Roman" w:cs="Times New Roman"/>
              </w:rPr>
            </w:pPr>
            <w:r w:rsidRPr="00AB135F">
              <w:rPr>
                <w:rFonts w:ascii="Times New Roman" w:eastAsia="Times New Roman" w:hAnsi="Times New Roman" w:cs="Times New Roman"/>
              </w:rPr>
              <w:t xml:space="preserve">     </w:t>
            </w:r>
            <w:hyperlink r:id="rId13" w:history="1">
              <w:r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http://all.edu.ru/</w:t>
              </w:r>
            </w:hyperlink>
            <w:r w:rsidRPr="00AB135F">
              <w:rPr>
                <w:rFonts w:ascii="Times New Roman" w:eastAsia="Times New Roman" w:hAnsi="Times New Roman" w:cs="Times New Roman"/>
              </w:rPr>
              <w:t xml:space="preserve"> - Все образование Интернета</w:t>
            </w:r>
          </w:p>
          <w:p w:rsidR="00AB135F" w:rsidRPr="00AB135F" w:rsidRDefault="00AB135F" w:rsidP="00AB135F">
            <w:pPr>
              <w:numPr>
                <w:ilvl w:val="0"/>
                <w:numId w:val="40"/>
              </w:numPr>
              <w:tabs>
                <w:tab w:val="left" w:pos="409"/>
                <w:tab w:val="left" w:pos="709"/>
              </w:tabs>
              <w:spacing w:after="0" w:line="256" w:lineRule="auto"/>
              <w:ind w:left="0" w:firstLine="87"/>
              <w:rPr>
                <w:rFonts w:ascii="Calibri" w:eastAsia="Times New Roman" w:hAnsi="Calibri" w:cs="Times New Roman"/>
                <w:lang w:eastAsia="ru-RU"/>
              </w:rPr>
            </w:pPr>
            <w:r w:rsidRPr="00AB135F">
              <w:rPr>
                <w:rFonts w:ascii="Times New Roman" w:eastAsia="Times New Roman" w:hAnsi="Times New Roman" w:cs="Times New Roman"/>
              </w:rPr>
              <w:t xml:space="preserve">      </w:t>
            </w:r>
            <w:hyperlink r:id="rId14" w:tgtFrame="_blank" w:history="1">
              <w:r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claw.ru</w:t>
              </w:r>
            </w:hyperlink>
            <w:r w:rsidRPr="00AB135F">
              <w:rPr>
                <w:rFonts w:ascii="Times New Roman" w:eastAsia="Calibri" w:hAnsi="Times New Roman" w:cs="Times New Roman"/>
              </w:rPr>
              <w:t>›</w:t>
            </w:r>
            <w:hyperlink r:id="rId15" w:tgtFrame="_blank" w:history="1">
              <w:r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1news/</w:t>
              </w:r>
              <w:proofErr w:type="spellStart"/>
              <w:r w:rsidRPr="00AB135F">
                <w:rPr>
                  <w:rFonts w:ascii="Times New Roman" w:eastAsia="Calibri" w:hAnsi="Times New Roman" w:cs="Times New Roman"/>
                  <w:b/>
                  <w:bCs/>
                  <w:color w:val="6300FF"/>
                  <w:u w:val="single"/>
                </w:rPr>
                <w:t>izlozheniya</w:t>
              </w:r>
              <w:proofErr w:type="spellEnd"/>
              <w:r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/</w:t>
              </w:r>
              <w:proofErr w:type="spellStart"/>
              <w:r w:rsidRPr="00AB135F">
                <w:rPr>
                  <w:rFonts w:ascii="Times New Roman" w:eastAsia="Calibri" w:hAnsi="Times New Roman" w:cs="Times New Roman"/>
                  <w:b/>
                  <w:bCs/>
                  <w:color w:val="6300FF"/>
                  <w:u w:val="single"/>
                </w:rPr>
                <w:t>izlozheniya</w:t>
              </w:r>
              <w:proofErr w:type="spellEnd"/>
              <w:r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…</w:t>
              </w:r>
              <w:r w:rsidRPr="00AB135F">
                <w:rPr>
                  <w:rFonts w:ascii="Times New Roman" w:eastAsia="Calibri" w:hAnsi="Times New Roman" w:cs="Times New Roman"/>
                  <w:b/>
                  <w:bCs/>
                  <w:color w:val="6300FF"/>
                  <w:u w:val="single"/>
                </w:rPr>
                <w:t>dlya</w:t>
              </w:r>
              <w:r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-</w:t>
              </w:r>
              <w:r w:rsidRPr="00AB135F">
                <w:rPr>
                  <w:rFonts w:ascii="Times New Roman" w:eastAsia="Calibri" w:hAnsi="Times New Roman" w:cs="Times New Roman"/>
                  <w:b/>
                  <w:bCs/>
                  <w:color w:val="6300FF"/>
                  <w:u w:val="single"/>
                </w:rPr>
                <w:t>5</w:t>
              </w:r>
              <w:r w:rsidRPr="00AB135F">
                <w:rPr>
                  <w:rFonts w:ascii="Times New Roman" w:eastAsia="Calibri" w:hAnsi="Times New Roman" w:cs="Times New Roman"/>
                  <w:color w:val="6300FF"/>
                  <w:u w:val="single"/>
                </w:rPr>
                <w:t>…</w:t>
              </w:r>
            </w:hyperlink>
            <w:r w:rsidRPr="00AB135F">
              <w:rPr>
                <w:rFonts w:ascii="Times New Roman" w:eastAsia="Times New Roman" w:hAnsi="Times New Roman" w:cs="Times New Roman"/>
              </w:rPr>
              <w:t xml:space="preserve"> Изложения для 5-11 классов</w:t>
            </w:r>
          </w:p>
          <w:p w:rsidR="00AB135F" w:rsidRPr="00AB135F" w:rsidRDefault="00AB135F" w:rsidP="00AB135F">
            <w:pPr>
              <w:tabs>
                <w:tab w:val="left" w:pos="409"/>
                <w:tab w:val="left" w:pos="709"/>
              </w:tabs>
              <w:spacing w:after="160" w:line="100" w:lineRule="atLeast"/>
              <w:ind w:firstLine="87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p w:rsidR="00AB135F" w:rsidRDefault="00AB135F" w:rsidP="00BF0448">
      <w:pPr>
        <w:spacing w:before="79"/>
        <w:rPr>
          <w:b/>
          <w:sz w:val="24"/>
        </w:rPr>
      </w:pPr>
    </w:p>
    <w:sectPr w:rsidR="00AB135F" w:rsidSect="00AB135F">
      <w:pgSz w:w="11910" w:h="16840"/>
      <w:pgMar w:top="0" w:right="1162" w:bottom="420" w:left="482" w:header="0" w:footer="97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imes">
    <w:altName w:val="MS Mincho"/>
    <w:panose1 w:val="02020603050405020304"/>
    <w:charset w:val="80"/>
    <w:family w:val="auto"/>
    <w:pitch w:val="variable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Journal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D7464E2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A9F0EE42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8"/>
      <w:numFmt w:val="upperRoman"/>
      <w:lvlText w:val="%1."/>
      <w:lvlJc w:val="left"/>
      <w:pPr>
        <w:tabs>
          <w:tab w:val="num" w:pos="0"/>
        </w:tabs>
        <w:ind w:left="1004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·"/>
      <w:lvlJc w:val="left"/>
      <w:pPr>
        <w:tabs>
          <w:tab w:val="num" w:pos="288"/>
        </w:tabs>
        <w:ind w:left="0" w:firstLine="0"/>
      </w:pPr>
      <w:rPr>
        <w:rFonts w:ascii="Symbol" w:hAnsi="Symbol" w:cs="Symbol"/>
        <w:spacing w:val="-9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288"/>
        </w:tabs>
        <w:ind w:left="0" w:firstLine="0"/>
      </w:pPr>
      <w:rPr>
        <w:rFonts w:ascii="Symbol" w:hAnsi="Symbol" w:cs="Symbol"/>
        <w:spacing w:val="-9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288"/>
        </w:tabs>
        <w:ind w:left="0" w:firstLine="0"/>
      </w:pPr>
      <w:rPr>
        <w:rFonts w:ascii="Symbol" w:hAnsi="Symbol" w:cs="Symbol"/>
        <w:spacing w:val="-9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20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23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95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67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39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11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83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5553" w:hanging="180"/>
      </w:pPr>
    </w:lvl>
  </w:abstractNum>
  <w:abstractNum w:abstractNumId="11">
    <w:nsid w:val="02621B70"/>
    <w:multiLevelType w:val="multilevel"/>
    <w:tmpl w:val="93A8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CF6A61"/>
    <w:multiLevelType w:val="multilevel"/>
    <w:tmpl w:val="F5BE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upperRoman"/>
      <w:lvlText w:val="%2."/>
      <w:lvlJc w:val="left"/>
      <w:pPr>
        <w:ind w:left="1800" w:hanging="720"/>
      </w:pPr>
      <w:rPr>
        <w:rFonts w:eastAsia="SimSu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AE10E3C"/>
    <w:multiLevelType w:val="multilevel"/>
    <w:tmpl w:val="B2CCD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B8231DB"/>
    <w:multiLevelType w:val="hybridMultilevel"/>
    <w:tmpl w:val="3F7CC5EE"/>
    <w:lvl w:ilvl="0" w:tplc="415E22E6">
      <w:start w:val="1"/>
      <w:numFmt w:val="decimal"/>
      <w:lvlText w:val="%1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E834D18C">
      <w:start w:val="1"/>
      <w:numFmt w:val="decimal"/>
      <w:lvlText w:val="%2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1F65CF"/>
    <w:multiLevelType w:val="hybridMultilevel"/>
    <w:tmpl w:val="17463B9A"/>
    <w:lvl w:ilvl="0" w:tplc="D56C39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6C711FC"/>
    <w:multiLevelType w:val="multilevel"/>
    <w:tmpl w:val="47226E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A7368B4"/>
    <w:multiLevelType w:val="multilevel"/>
    <w:tmpl w:val="398E4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02669C"/>
    <w:multiLevelType w:val="hybridMultilevel"/>
    <w:tmpl w:val="D62AADFC"/>
    <w:lvl w:ilvl="0" w:tplc="5AD863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2DA7181A"/>
    <w:multiLevelType w:val="multilevel"/>
    <w:tmpl w:val="A21E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EDB447B"/>
    <w:multiLevelType w:val="hybridMultilevel"/>
    <w:tmpl w:val="CC5443CA"/>
    <w:lvl w:ilvl="0" w:tplc="5134B6C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A00938"/>
    <w:multiLevelType w:val="multilevel"/>
    <w:tmpl w:val="D2383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3C70E00"/>
    <w:multiLevelType w:val="multilevel"/>
    <w:tmpl w:val="70528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7253A35"/>
    <w:multiLevelType w:val="multilevel"/>
    <w:tmpl w:val="725E1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911083"/>
    <w:multiLevelType w:val="hybridMultilevel"/>
    <w:tmpl w:val="5636D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8F41782">
      <w:start w:val="1"/>
      <w:numFmt w:val="decimal"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B90321"/>
    <w:multiLevelType w:val="multilevel"/>
    <w:tmpl w:val="8692FA20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B343E0"/>
    <w:multiLevelType w:val="hybridMultilevel"/>
    <w:tmpl w:val="2BA6E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6C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F16BE7"/>
    <w:multiLevelType w:val="multilevel"/>
    <w:tmpl w:val="B23E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552540"/>
    <w:multiLevelType w:val="hybridMultilevel"/>
    <w:tmpl w:val="89202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9810EF"/>
    <w:multiLevelType w:val="multilevel"/>
    <w:tmpl w:val="982C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82696C"/>
    <w:multiLevelType w:val="multilevel"/>
    <w:tmpl w:val="24F2D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BC757D"/>
    <w:multiLevelType w:val="multilevel"/>
    <w:tmpl w:val="FA6C9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DE13E0"/>
    <w:multiLevelType w:val="multilevel"/>
    <w:tmpl w:val="4A58A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424E7C"/>
    <w:multiLevelType w:val="multilevel"/>
    <w:tmpl w:val="67CC6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3B1176"/>
    <w:multiLevelType w:val="multilevel"/>
    <w:tmpl w:val="1E8A0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F0A1E51"/>
    <w:multiLevelType w:val="multilevel"/>
    <w:tmpl w:val="787E1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E82878"/>
    <w:multiLevelType w:val="hybridMultilevel"/>
    <w:tmpl w:val="76540178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7">
    <w:nsid w:val="737F1078"/>
    <w:multiLevelType w:val="multilevel"/>
    <w:tmpl w:val="58B811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38">
    <w:nsid w:val="76707CDA"/>
    <w:multiLevelType w:val="multilevel"/>
    <w:tmpl w:val="11DE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2"/>
  </w:num>
  <w:num w:numId="14">
    <w:abstractNumId w:val="13"/>
  </w:num>
  <w:num w:numId="15">
    <w:abstractNumId w:val="32"/>
  </w:num>
  <w:num w:numId="16">
    <w:abstractNumId w:val="27"/>
  </w:num>
  <w:num w:numId="17">
    <w:abstractNumId w:val="17"/>
  </w:num>
  <w:num w:numId="18">
    <w:abstractNumId w:val="31"/>
  </w:num>
  <w:num w:numId="19">
    <w:abstractNumId w:val="16"/>
    <w:lvlOverride w:ilvl="0">
      <w:lvl w:ilvl="0">
        <w:numFmt w:val="decimal"/>
        <w:lvlText w:val="%1."/>
        <w:lvlJc w:val="left"/>
      </w:lvl>
    </w:lvlOverride>
  </w:num>
  <w:num w:numId="20">
    <w:abstractNumId w:val="16"/>
    <w:lvlOverride w:ilvl="0">
      <w:lvl w:ilvl="0">
        <w:numFmt w:val="decimal"/>
        <w:lvlText w:val="%1."/>
        <w:lvlJc w:val="left"/>
      </w:lvl>
    </w:lvlOverride>
  </w:num>
  <w:num w:numId="21">
    <w:abstractNumId w:val="23"/>
  </w:num>
  <w:num w:numId="22">
    <w:abstractNumId w:val="25"/>
  </w:num>
  <w:num w:numId="23">
    <w:abstractNumId w:val="35"/>
  </w:num>
  <w:num w:numId="24">
    <w:abstractNumId w:val="38"/>
  </w:num>
  <w:num w:numId="25">
    <w:abstractNumId w:val="33"/>
  </w:num>
  <w:num w:numId="26">
    <w:abstractNumId w:val="30"/>
  </w:num>
  <w:num w:numId="27">
    <w:abstractNumId w:val="21"/>
  </w:num>
  <w:num w:numId="28">
    <w:abstractNumId w:val="34"/>
  </w:num>
  <w:num w:numId="29">
    <w:abstractNumId w:val="29"/>
  </w:num>
  <w:num w:numId="30">
    <w:abstractNumId w:val="19"/>
  </w:num>
  <w:num w:numId="31">
    <w:abstractNumId w:val="12"/>
  </w:num>
  <w:num w:numId="32">
    <w:abstractNumId w:val="11"/>
  </w:num>
  <w:num w:numId="33">
    <w:abstractNumId w:val="37"/>
  </w:num>
  <w:num w:numId="34">
    <w:abstractNumId w:val="26"/>
  </w:num>
  <w:num w:numId="35">
    <w:abstractNumId w:val="15"/>
  </w:num>
  <w:num w:numId="36">
    <w:abstractNumId w:val="14"/>
  </w:num>
  <w:num w:numId="37">
    <w:abstractNumId w:val="18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F0"/>
    <w:rsid w:val="000D7A59"/>
    <w:rsid w:val="0015358A"/>
    <w:rsid w:val="00160176"/>
    <w:rsid w:val="00295982"/>
    <w:rsid w:val="002D4630"/>
    <w:rsid w:val="002E4C4B"/>
    <w:rsid w:val="007F5713"/>
    <w:rsid w:val="008C33CE"/>
    <w:rsid w:val="008F41DD"/>
    <w:rsid w:val="009E6132"/>
    <w:rsid w:val="00A04E6F"/>
    <w:rsid w:val="00AB135F"/>
    <w:rsid w:val="00AF30A5"/>
    <w:rsid w:val="00B02377"/>
    <w:rsid w:val="00B476F0"/>
    <w:rsid w:val="00BF0448"/>
    <w:rsid w:val="00C730DB"/>
    <w:rsid w:val="00D153C0"/>
    <w:rsid w:val="00E7536A"/>
    <w:rsid w:val="00FC0725"/>
    <w:rsid w:val="00FD524B"/>
    <w:rsid w:val="00FD5303"/>
    <w:rsid w:val="00FF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8C33CE"/>
    <w:pPr>
      <w:widowControl w:val="0"/>
      <w:autoSpaceDE w:val="0"/>
      <w:autoSpaceDN w:val="0"/>
      <w:spacing w:after="0" w:line="240" w:lineRule="auto"/>
      <w:ind w:left="56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qFormat/>
    <w:rsid w:val="008C33CE"/>
    <w:pPr>
      <w:widowControl w:val="0"/>
      <w:autoSpaceDE w:val="0"/>
      <w:autoSpaceDN w:val="0"/>
      <w:spacing w:after="0" w:line="240" w:lineRule="auto"/>
      <w:ind w:left="472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2"/>
    <w:unhideWhenUsed/>
    <w:qFormat/>
    <w:rsid w:val="00BF0448"/>
    <w:pPr>
      <w:tabs>
        <w:tab w:val="num" w:pos="0"/>
      </w:tabs>
      <w:suppressAutoHyphens/>
      <w:spacing w:before="200" w:after="100" w:line="240" w:lineRule="auto"/>
      <w:ind w:left="144"/>
      <w:outlineLvl w:val="2"/>
    </w:pPr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paragraph" w:styleId="4">
    <w:name w:val="heading 4"/>
    <w:basedOn w:val="a"/>
    <w:next w:val="a"/>
    <w:link w:val="42"/>
    <w:unhideWhenUsed/>
    <w:qFormat/>
    <w:rsid w:val="00BF0448"/>
    <w:pPr>
      <w:tabs>
        <w:tab w:val="num" w:pos="0"/>
      </w:tabs>
      <w:suppressAutoHyphens/>
      <w:spacing w:before="200" w:after="100" w:line="240" w:lineRule="auto"/>
      <w:ind w:left="86"/>
      <w:outlineLvl w:val="3"/>
    </w:pPr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paragraph" w:styleId="5">
    <w:name w:val="heading 5"/>
    <w:basedOn w:val="a"/>
    <w:next w:val="a0"/>
    <w:link w:val="50"/>
    <w:unhideWhenUsed/>
    <w:qFormat/>
    <w:rsid w:val="00BF0448"/>
    <w:pPr>
      <w:keepNext/>
      <w:widowControl w:val="0"/>
      <w:tabs>
        <w:tab w:val="num" w:pos="0"/>
      </w:tabs>
      <w:suppressAutoHyphens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paragraph" w:styleId="6">
    <w:name w:val="heading 6"/>
    <w:basedOn w:val="a"/>
    <w:next w:val="a"/>
    <w:link w:val="62"/>
    <w:unhideWhenUsed/>
    <w:qFormat/>
    <w:rsid w:val="00BF0448"/>
    <w:pPr>
      <w:tabs>
        <w:tab w:val="num" w:pos="0"/>
      </w:tabs>
      <w:suppressAutoHyphens/>
      <w:spacing w:before="200" w:after="100" w:line="240" w:lineRule="auto"/>
      <w:ind w:left="1152" w:hanging="1152"/>
      <w:outlineLvl w:val="5"/>
    </w:pPr>
    <w:rPr>
      <w:rFonts w:ascii="Cambria" w:eastAsia="Times New Roman" w:hAnsi="Cambria" w:cs="Times New Roman"/>
      <w:i/>
      <w:iCs/>
      <w:color w:val="943634"/>
      <w:lang w:eastAsia="ar-SA"/>
    </w:rPr>
  </w:style>
  <w:style w:type="paragraph" w:styleId="7">
    <w:name w:val="heading 7"/>
    <w:basedOn w:val="a"/>
    <w:next w:val="a"/>
    <w:link w:val="72"/>
    <w:uiPriority w:val="9"/>
    <w:qFormat/>
    <w:rsid w:val="00BF0448"/>
    <w:pPr>
      <w:keepNext/>
      <w:keepLines/>
      <w:tabs>
        <w:tab w:val="num" w:pos="0"/>
      </w:tabs>
      <w:suppressAutoHyphens/>
      <w:spacing w:before="200" w:after="0"/>
      <w:ind w:left="1296" w:hanging="1296"/>
      <w:outlineLvl w:val="6"/>
    </w:pPr>
    <w:rPr>
      <w:rFonts w:ascii="Cambria" w:eastAsia="Times New Roman" w:hAnsi="Cambria" w:cs="Times New Roman"/>
      <w:i/>
      <w:iCs/>
      <w:color w:val="404040"/>
      <w:lang w:eastAsia="ar-SA"/>
    </w:rPr>
  </w:style>
  <w:style w:type="paragraph" w:styleId="8">
    <w:name w:val="heading 8"/>
    <w:basedOn w:val="a"/>
    <w:next w:val="a"/>
    <w:link w:val="82"/>
    <w:qFormat/>
    <w:rsid w:val="00BF0448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BF0448"/>
    <w:pPr>
      <w:tabs>
        <w:tab w:val="num" w:pos="0"/>
      </w:tabs>
      <w:suppressAutoHyphens/>
      <w:spacing w:before="200" w:after="100" w:line="24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C0504D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0D7A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unhideWhenUsed/>
    <w:rsid w:val="0015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1535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8C33C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rsid w:val="008C33C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C33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Body Text"/>
    <w:basedOn w:val="a"/>
    <w:link w:val="a6"/>
    <w:qFormat/>
    <w:rsid w:val="008C33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1"/>
    <w:link w:val="a0"/>
    <w:rsid w:val="008C33CE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8C33CE"/>
    <w:pPr>
      <w:widowControl w:val="0"/>
      <w:autoSpaceDE w:val="0"/>
      <w:autoSpaceDN w:val="0"/>
      <w:spacing w:after="0" w:line="240" w:lineRule="auto"/>
      <w:ind w:left="127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C33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1"/>
    <w:rsid w:val="00BF04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rsid w:val="00BF04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BF0448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customStyle="1" w:styleId="60">
    <w:name w:val="Заголовок 6 Знак"/>
    <w:basedOn w:val="a1"/>
    <w:rsid w:val="00BF04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uiPriority w:val="9"/>
    <w:rsid w:val="00BF04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rsid w:val="00BF04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rsid w:val="00BF0448"/>
    <w:rPr>
      <w:rFonts w:ascii="Cambria" w:eastAsia="Times New Roman" w:hAnsi="Cambria" w:cs="Times New Roman"/>
      <w:i/>
      <w:iCs/>
      <w:color w:val="C0504D"/>
      <w:sz w:val="20"/>
      <w:szCs w:val="20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BF0448"/>
  </w:style>
  <w:style w:type="character" w:customStyle="1" w:styleId="12">
    <w:name w:val="Основной текст Знак1"/>
    <w:basedOn w:val="a1"/>
    <w:locked/>
    <w:rsid w:val="00BF0448"/>
    <w:rPr>
      <w:rFonts w:eastAsia="Times New Roman"/>
      <w:kern w:val="2"/>
      <w:sz w:val="28"/>
      <w:szCs w:val="20"/>
      <w:lang w:eastAsia="ar-SA"/>
    </w:rPr>
  </w:style>
  <w:style w:type="paragraph" w:customStyle="1" w:styleId="13">
    <w:name w:val="Заголовок1"/>
    <w:basedOn w:val="a"/>
    <w:next w:val="a0"/>
    <w:rsid w:val="00BF0448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14">
    <w:name w:val="Название1"/>
    <w:basedOn w:val="a"/>
    <w:rsid w:val="00BF0448"/>
    <w:pPr>
      <w:suppressLineNumbers/>
      <w:suppressAutoHyphens/>
      <w:spacing w:before="120" w:after="120"/>
    </w:pPr>
    <w:rPr>
      <w:rFonts w:ascii="Calibri" w:eastAsia="SimSun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rsid w:val="00BF0448"/>
    <w:pPr>
      <w:suppressLineNumbers/>
      <w:suppressAutoHyphens/>
    </w:pPr>
    <w:rPr>
      <w:rFonts w:ascii="Calibri" w:eastAsia="SimSun" w:hAnsi="Calibri" w:cs="Mangal"/>
      <w:kern w:val="2"/>
      <w:lang w:eastAsia="ar-SA"/>
    </w:rPr>
  </w:style>
  <w:style w:type="paragraph" w:customStyle="1" w:styleId="16">
    <w:name w:val="Текст сноски1"/>
    <w:basedOn w:val="a"/>
    <w:rsid w:val="00BF0448"/>
    <w:pPr>
      <w:widowControl w:val="0"/>
      <w:suppressAutoHyphens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BF0448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kern w:val="2"/>
      <w:sz w:val="28"/>
      <w:szCs w:val="24"/>
      <w:lang w:eastAsia="ar-SA"/>
    </w:rPr>
  </w:style>
  <w:style w:type="paragraph" w:customStyle="1" w:styleId="17">
    <w:name w:val="Текст1"/>
    <w:basedOn w:val="a"/>
    <w:rsid w:val="00BF0448"/>
    <w:pPr>
      <w:suppressAutoHyphens/>
      <w:spacing w:after="0" w:line="100" w:lineRule="atLeast"/>
    </w:pPr>
    <w:rPr>
      <w:rFonts w:ascii="Courier New" w:eastAsia="Times New Roman" w:hAnsi="Courier New" w:cs="Times New Roman"/>
      <w:kern w:val="2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F0448"/>
    <w:pPr>
      <w:suppressAutoHyphens/>
      <w:spacing w:after="120" w:line="480" w:lineRule="auto"/>
      <w:ind w:left="283"/>
    </w:pPr>
    <w:rPr>
      <w:rFonts w:ascii="Calibri" w:eastAsia="SimSun" w:hAnsi="Calibri" w:cs="Calibri"/>
      <w:kern w:val="2"/>
      <w:lang w:eastAsia="ar-SA"/>
    </w:rPr>
  </w:style>
  <w:style w:type="paragraph" w:customStyle="1" w:styleId="FR2">
    <w:name w:val="FR2"/>
    <w:rsid w:val="00BF0448"/>
    <w:pPr>
      <w:widowControl w:val="0"/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kern w:val="2"/>
      <w:sz w:val="32"/>
      <w:szCs w:val="20"/>
      <w:lang w:eastAsia="ar-SA"/>
    </w:rPr>
  </w:style>
  <w:style w:type="paragraph" w:customStyle="1" w:styleId="18">
    <w:name w:val="Абзац списка1"/>
    <w:basedOn w:val="a"/>
    <w:rsid w:val="00BF0448"/>
    <w:pPr>
      <w:suppressAutoHyphens/>
      <w:ind w:left="720"/>
    </w:pPr>
    <w:rPr>
      <w:rFonts w:ascii="Calibri" w:eastAsia="SimSun" w:hAnsi="Calibri" w:cs="Calibri"/>
      <w:kern w:val="2"/>
      <w:lang w:eastAsia="ar-SA"/>
    </w:rPr>
  </w:style>
  <w:style w:type="paragraph" w:customStyle="1" w:styleId="19">
    <w:name w:val="Без интервала1"/>
    <w:rsid w:val="00BF0448"/>
    <w:pPr>
      <w:suppressAutoHyphens/>
      <w:spacing w:after="0" w:line="100" w:lineRule="atLeast"/>
    </w:pPr>
    <w:rPr>
      <w:rFonts w:ascii="Calibri" w:eastAsia="Calibri" w:hAnsi="Calibri" w:cs="Times New Roman"/>
      <w:kern w:val="2"/>
      <w:lang w:eastAsia="ar-SA"/>
    </w:rPr>
  </w:style>
  <w:style w:type="paragraph" w:customStyle="1" w:styleId="a8">
    <w:name w:val="Содержимое таблицы"/>
    <w:basedOn w:val="a"/>
    <w:rsid w:val="00BF0448"/>
    <w:pPr>
      <w:suppressLineNumbers/>
      <w:suppressAutoHyphens/>
    </w:pPr>
    <w:rPr>
      <w:rFonts w:ascii="Calibri" w:eastAsia="SimSun" w:hAnsi="Calibri" w:cs="Calibri"/>
      <w:kern w:val="2"/>
      <w:lang w:eastAsia="ar-SA"/>
    </w:rPr>
  </w:style>
  <w:style w:type="paragraph" w:customStyle="1" w:styleId="a9">
    <w:name w:val="Заголовок таблицы"/>
    <w:basedOn w:val="a8"/>
    <w:rsid w:val="00BF0448"/>
    <w:pPr>
      <w:jc w:val="center"/>
    </w:pPr>
    <w:rPr>
      <w:b/>
      <w:bCs/>
    </w:rPr>
  </w:style>
  <w:style w:type="character" w:customStyle="1" w:styleId="WW8Num2z0">
    <w:name w:val="WW8Num2z0"/>
    <w:rsid w:val="00BF0448"/>
    <w:rPr>
      <w:rFonts w:ascii="Symbol" w:hAnsi="Symbol" w:cs="Symbol" w:hint="default"/>
    </w:rPr>
  </w:style>
  <w:style w:type="character" w:customStyle="1" w:styleId="WW8Num2z1">
    <w:name w:val="WW8Num2z1"/>
    <w:rsid w:val="00BF0448"/>
    <w:rPr>
      <w:rFonts w:ascii="Courier New" w:hAnsi="Courier New" w:cs="Courier New" w:hint="default"/>
    </w:rPr>
  </w:style>
  <w:style w:type="character" w:customStyle="1" w:styleId="WW8Num2z2">
    <w:name w:val="WW8Num2z2"/>
    <w:rsid w:val="00BF0448"/>
    <w:rPr>
      <w:rFonts w:ascii="Wingdings" w:hAnsi="Wingdings" w:cs="Wingdings" w:hint="default"/>
    </w:rPr>
  </w:style>
  <w:style w:type="character" w:customStyle="1" w:styleId="WW8Num4z0">
    <w:name w:val="WW8Num4z0"/>
    <w:rsid w:val="00BF0448"/>
    <w:rPr>
      <w:rFonts w:ascii="Times New Roman" w:hAnsi="Times New Roman" w:cs="Times New Roman" w:hint="default"/>
      <w:b/>
      <w:bCs/>
      <w:iCs/>
      <w:sz w:val="28"/>
      <w:szCs w:val="28"/>
      <w:lang w:val="en-US"/>
    </w:rPr>
  </w:style>
  <w:style w:type="character" w:customStyle="1" w:styleId="WW8Num5z0">
    <w:name w:val="WW8Num5z0"/>
    <w:rsid w:val="00BF0448"/>
    <w:rPr>
      <w:rFonts w:ascii="OpenSymbol" w:hAnsi="OpenSymbol" w:cs="OpenSymbol" w:hint="default"/>
    </w:rPr>
  </w:style>
  <w:style w:type="character" w:customStyle="1" w:styleId="WW8Num6z0">
    <w:name w:val="WW8Num6z0"/>
    <w:rsid w:val="00BF0448"/>
    <w:rPr>
      <w:rFonts w:ascii="OpenSymbol" w:hAnsi="OpenSymbol" w:cs="OpenSymbol" w:hint="default"/>
    </w:rPr>
  </w:style>
  <w:style w:type="character" w:customStyle="1" w:styleId="WW8Num7z0">
    <w:name w:val="WW8Num7z0"/>
    <w:rsid w:val="00BF0448"/>
    <w:rPr>
      <w:rFonts w:ascii="Symbol" w:hAnsi="Symbol" w:cs="Symbol" w:hint="default"/>
    </w:rPr>
  </w:style>
  <w:style w:type="character" w:customStyle="1" w:styleId="WW8Num8z0">
    <w:name w:val="WW8Num8z0"/>
    <w:rsid w:val="00BF0448"/>
    <w:rPr>
      <w:rFonts w:ascii="Times New Roman" w:hAnsi="Times New Roman" w:cs="Times New Roman" w:hint="default"/>
    </w:rPr>
  </w:style>
  <w:style w:type="character" w:customStyle="1" w:styleId="WW8Num9z0">
    <w:name w:val="WW8Num9z0"/>
    <w:rsid w:val="00BF0448"/>
    <w:rPr>
      <w:rFonts w:ascii="Symbol" w:hAnsi="Symbol" w:cs="Symbol" w:hint="default"/>
      <w:spacing w:val="-9"/>
      <w:sz w:val="18"/>
    </w:rPr>
  </w:style>
  <w:style w:type="character" w:customStyle="1" w:styleId="WW8Num10z0">
    <w:name w:val="WW8Num10z0"/>
    <w:rsid w:val="00BF0448"/>
    <w:rPr>
      <w:rFonts w:ascii="Symbol" w:hAnsi="Symbol" w:cs="Symbol" w:hint="default"/>
      <w:spacing w:val="-9"/>
      <w:sz w:val="18"/>
    </w:rPr>
  </w:style>
  <w:style w:type="character" w:customStyle="1" w:styleId="WW8Num11z0">
    <w:name w:val="WW8Num11z0"/>
    <w:rsid w:val="00BF0448"/>
    <w:rPr>
      <w:rFonts w:ascii="Symbol" w:hAnsi="Symbol" w:cs="Symbol" w:hint="default"/>
      <w:spacing w:val="-9"/>
      <w:sz w:val="18"/>
    </w:rPr>
  </w:style>
  <w:style w:type="character" w:customStyle="1" w:styleId="WW8Num12z0">
    <w:name w:val="WW8Num12z0"/>
    <w:rsid w:val="00BF0448"/>
    <w:rPr>
      <w:b/>
      <w:bCs w:val="0"/>
    </w:rPr>
  </w:style>
  <w:style w:type="character" w:customStyle="1" w:styleId="WW8Num1z0">
    <w:name w:val="WW8Num1z0"/>
    <w:rsid w:val="00BF0448"/>
  </w:style>
  <w:style w:type="character" w:customStyle="1" w:styleId="WW8Num1z1">
    <w:name w:val="WW8Num1z1"/>
    <w:rsid w:val="00BF0448"/>
  </w:style>
  <w:style w:type="character" w:customStyle="1" w:styleId="WW8Num1z2">
    <w:name w:val="WW8Num1z2"/>
    <w:rsid w:val="00BF0448"/>
  </w:style>
  <w:style w:type="character" w:customStyle="1" w:styleId="WW8Num1z3">
    <w:name w:val="WW8Num1z3"/>
    <w:rsid w:val="00BF0448"/>
  </w:style>
  <w:style w:type="character" w:customStyle="1" w:styleId="WW8Num1z4">
    <w:name w:val="WW8Num1z4"/>
    <w:rsid w:val="00BF0448"/>
  </w:style>
  <w:style w:type="character" w:customStyle="1" w:styleId="WW8Num1z5">
    <w:name w:val="WW8Num1z5"/>
    <w:rsid w:val="00BF0448"/>
  </w:style>
  <w:style w:type="character" w:customStyle="1" w:styleId="WW8Num1z6">
    <w:name w:val="WW8Num1z6"/>
    <w:rsid w:val="00BF0448"/>
  </w:style>
  <w:style w:type="character" w:customStyle="1" w:styleId="WW8Num1z7">
    <w:name w:val="WW8Num1z7"/>
    <w:rsid w:val="00BF0448"/>
  </w:style>
  <w:style w:type="character" w:customStyle="1" w:styleId="WW8Num1z8">
    <w:name w:val="WW8Num1z8"/>
    <w:rsid w:val="00BF0448"/>
  </w:style>
  <w:style w:type="character" w:customStyle="1" w:styleId="WW8Num3z0">
    <w:name w:val="WW8Num3z0"/>
    <w:rsid w:val="00BF0448"/>
  </w:style>
  <w:style w:type="character" w:customStyle="1" w:styleId="WW8Num3z1">
    <w:name w:val="WW8Num3z1"/>
    <w:rsid w:val="00BF0448"/>
  </w:style>
  <w:style w:type="character" w:customStyle="1" w:styleId="WW8Num3z2">
    <w:name w:val="WW8Num3z2"/>
    <w:rsid w:val="00BF0448"/>
  </w:style>
  <w:style w:type="character" w:customStyle="1" w:styleId="WW8Num3z3">
    <w:name w:val="WW8Num3z3"/>
    <w:rsid w:val="00BF0448"/>
  </w:style>
  <w:style w:type="character" w:customStyle="1" w:styleId="WW8Num3z4">
    <w:name w:val="WW8Num3z4"/>
    <w:rsid w:val="00BF0448"/>
  </w:style>
  <w:style w:type="character" w:customStyle="1" w:styleId="WW8Num3z5">
    <w:name w:val="WW8Num3z5"/>
    <w:rsid w:val="00BF0448"/>
  </w:style>
  <w:style w:type="character" w:customStyle="1" w:styleId="WW8Num3z6">
    <w:name w:val="WW8Num3z6"/>
    <w:rsid w:val="00BF0448"/>
  </w:style>
  <w:style w:type="character" w:customStyle="1" w:styleId="WW8Num3z7">
    <w:name w:val="WW8Num3z7"/>
    <w:rsid w:val="00BF0448"/>
  </w:style>
  <w:style w:type="character" w:customStyle="1" w:styleId="WW8Num3z8">
    <w:name w:val="WW8Num3z8"/>
    <w:rsid w:val="00BF0448"/>
  </w:style>
  <w:style w:type="character" w:customStyle="1" w:styleId="WW8Num4z1">
    <w:name w:val="WW8Num4z1"/>
    <w:rsid w:val="00BF0448"/>
  </w:style>
  <w:style w:type="character" w:customStyle="1" w:styleId="WW8Num4z2">
    <w:name w:val="WW8Num4z2"/>
    <w:rsid w:val="00BF0448"/>
  </w:style>
  <w:style w:type="character" w:customStyle="1" w:styleId="WW8Num4z3">
    <w:name w:val="WW8Num4z3"/>
    <w:rsid w:val="00BF0448"/>
  </w:style>
  <w:style w:type="character" w:customStyle="1" w:styleId="WW8Num4z4">
    <w:name w:val="WW8Num4z4"/>
    <w:rsid w:val="00BF0448"/>
  </w:style>
  <w:style w:type="character" w:customStyle="1" w:styleId="WW8Num4z5">
    <w:name w:val="WW8Num4z5"/>
    <w:rsid w:val="00BF0448"/>
  </w:style>
  <w:style w:type="character" w:customStyle="1" w:styleId="WW8Num4z6">
    <w:name w:val="WW8Num4z6"/>
    <w:rsid w:val="00BF0448"/>
  </w:style>
  <w:style w:type="character" w:customStyle="1" w:styleId="WW8Num4z7">
    <w:name w:val="WW8Num4z7"/>
    <w:rsid w:val="00BF0448"/>
  </w:style>
  <w:style w:type="character" w:customStyle="1" w:styleId="WW8Num4z8">
    <w:name w:val="WW8Num4z8"/>
    <w:rsid w:val="00BF0448"/>
  </w:style>
  <w:style w:type="character" w:customStyle="1" w:styleId="WW8Num5z1">
    <w:name w:val="WW8Num5z1"/>
    <w:rsid w:val="00BF0448"/>
  </w:style>
  <w:style w:type="character" w:customStyle="1" w:styleId="WW8Num5z2">
    <w:name w:val="WW8Num5z2"/>
    <w:rsid w:val="00BF0448"/>
  </w:style>
  <w:style w:type="character" w:customStyle="1" w:styleId="WW8Num5z3">
    <w:name w:val="WW8Num5z3"/>
    <w:rsid w:val="00BF0448"/>
  </w:style>
  <w:style w:type="character" w:customStyle="1" w:styleId="WW8Num5z4">
    <w:name w:val="WW8Num5z4"/>
    <w:rsid w:val="00BF0448"/>
  </w:style>
  <w:style w:type="character" w:customStyle="1" w:styleId="WW8Num5z5">
    <w:name w:val="WW8Num5z5"/>
    <w:rsid w:val="00BF0448"/>
  </w:style>
  <w:style w:type="character" w:customStyle="1" w:styleId="WW8Num5z6">
    <w:name w:val="WW8Num5z6"/>
    <w:rsid w:val="00BF0448"/>
  </w:style>
  <w:style w:type="character" w:customStyle="1" w:styleId="WW8Num5z7">
    <w:name w:val="WW8Num5z7"/>
    <w:rsid w:val="00BF0448"/>
  </w:style>
  <w:style w:type="character" w:customStyle="1" w:styleId="WW8Num5z8">
    <w:name w:val="WW8Num5z8"/>
    <w:rsid w:val="00BF0448"/>
  </w:style>
  <w:style w:type="character" w:customStyle="1" w:styleId="WW8Num6z1">
    <w:name w:val="WW8Num6z1"/>
    <w:rsid w:val="00BF0448"/>
  </w:style>
  <w:style w:type="character" w:customStyle="1" w:styleId="WW8Num6z2">
    <w:name w:val="WW8Num6z2"/>
    <w:rsid w:val="00BF0448"/>
  </w:style>
  <w:style w:type="character" w:customStyle="1" w:styleId="WW8Num6z3">
    <w:name w:val="WW8Num6z3"/>
    <w:rsid w:val="00BF0448"/>
  </w:style>
  <w:style w:type="character" w:customStyle="1" w:styleId="WW8Num6z4">
    <w:name w:val="WW8Num6z4"/>
    <w:rsid w:val="00BF0448"/>
  </w:style>
  <w:style w:type="character" w:customStyle="1" w:styleId="WW8Num6z5">
    <w:name w:val="WW8Num6z5"/>
    <w:rsid w:val="00BF0448"/>
  </w:style>
  <w:style w:type="character" w:customStyle="1" w:styleId="WW8Num6z6">
    <w:name w:val="WW8Num6z6"/>
    <w:rsid w:val="00BF0448"/>
  </w:style>
  <w:style w:type="character" w:customStyle="1" w:styleId="WW8Num6z7">
    <w:name w:val="WW8Num6z7"/>
    <w:rsid w:val="00BF0448"/>
  </w:style>
  <w:style w:type="character" w:customStyle="1" w:styleId="WW8Num6z8">
    <w:name w:val="WW8Num6z8"/>
    <w:rsid w:val="00BF0448"/>
  </w:style>
  <w:style w:type="character" w:customStyle="1" w:styleId="WW8Num7z1">
    <w:name w:val="WW8Num7z1"/>
    <w:rsid w:val="00BF0448"/>
  </w:style>
  <w:style w:type="character" w:customStyle="1" w:styleId="WW8Num7z2">
    <w:name w:val="WW8Num7z2"/>
    <w:rsid w:val="00BF0448"/>
  </w:style>
  <w:style w:type="character" w:customStyle="1" w:styleId="WW8Num7z3">
    <w:name w:val="WW8Num7z3"/>
    <w:rsid w:val="00BF0448"/>
  </w:style>
  <w:style w:type="character" w:customStyle="1" w:styleId="WW8Num7z4">
    <w:name w:val="WW8Num7z4"/>
    <w:rsid w:val="00BF0448"/>
  </w:style>
  <w:style w:type="character" w:customStyle="1" w:styleId="WW8Num7z5">
    <w:name w:val="WW8Num7z5"/>
    <w:rsid w:val="00BF0448"/>
  </w:style>
  <w:style w:type="character" w:customStyle="1" w:styleId="WW8Num7z6">
    <w:name w:val="WW8Num7z6"/>
    <w:rsid w:val="00BF0448"/>
  </w:style>
  <w:style w:type="character" w:customStyle="1" w:styleId="WW8Num7z7">
    <w:name w:val="WW8Num7z7"/>
    <w:rsid w:val="00BF0448"/>
  </w:style>
  <w:style w:type="character" w:customStyle="1" w:styleId="WW8Num7z8">
    <w:name w:val="WW8Num7z8"/>
    <w:rsid w:val="00BF0448"/>
  </w:style>
  <w:style w:type="character" w:customStyle="1" w:styleId="WW8Num8z1">
    <w:name w:val="WW8Num8z1"/>
    <w:rsid w:val="00BF0448"/>
  </w:style>
  <w:style w:type="character" w:customStyle="1" w:styleId="WW8Num8z2">
    <w:name w:val="WW8Num8z2"/>
    <w:rsid w:val="00BF0448"/>
  </w:style>
  <w:style w:type="character" w:customStyle="1" w:styleId="WW8Num8z3">
    <w:name w:val="WW8Num8z3"/>
    <w:rsid w:val="00BF0448"/>
  </w:style>
  <w:style w:type="character" w:customStyle="1" w:styleId="WW8Num8z4">
    <w:name w:val="WW8Num8z4"/>
    <w:rsid w:val="00BF0448"/>
  </w:style>
  <w:style w:type="character" w:customStyle="1" w:styleId="WW8Num8z5">
    <w:name w:val="WW8Num8z5"/>
    <w:rsid w:val="00BF0448"/>
  </w:style>
  <w:style w:type="character" w:customStyle="1" w:styleId="WW8Num8z6">
    <w:name w:val="WW8Num8z6"/>
    <w:rsid w:val="00BF0448"/>
  </w:style>
  <w:style w:type="character" w:customStyle="1" w:styleId="WW8Num8z7">
    <w:name w:val="WW8Num8z7"/>
    <w:rsid w:val="00BF0448"/>
  </w:style>
  <w:style w:type="character" w:customStyle="1" w:styleId="WW8Num8z8">
    <w:name w:val="WW8Num8z8"/>
    <w:rsid w:val="00BF0448"/>
  </w:style>
  <w:style w:type="character" w:customStyle="1" w:styleId="WW8Num9z1">
    <w:name w:val="WW8Num9z1"/>
    <w:rsid w:val="00BF0448"/>
  </w:style>
  <w:style w:type="character" w:customStyle="1" w:styleId="WW8Num9z2">
    <w:name w:val="WW8Num9z2"/>
    <w:rsid w:val="00BF0448"/>
  </w:style>
  <w:style w:type="character" w:customStyle="1" w:styleId="WW8Num9z3">
    <w:name w:val="WW8Num9z3"/>
    <w:rsid w:val="00BF0448"/>
  </w:style>
  <w:style w:type="character" w:customStyle="1" w:styleId="WW8Num9z4">
    <w:name w:val="WW8Num9z4"/>
    <w:rsid w:val="00BF0448"/>
  </w:style>
  <w:style w:type="character" w:customStyle="1" w:styleId="WW8Num9z5">
    <w:name w:val="WW8Num9z5"/>
    <w:rsid w:val="00BF0448"/>
  </w:style>
  <w:style w:type="character" w:customStyle="1" w:styleId="WW8Num9z6">
    <w:name w:val="WW8Num9z6"/>
    <w:rsid w:val="00BF0448"/>
  </w:style>
  <w:style w:type="character" w:customStyle="1" w:styleId="WW8Num9z7">
    <w:name w:val="WW8Num9z7"/>
    <w:rsid w:val="00BF0448"/>
  </w:style>
  <w:style w:type="character" w:customStyle="1" w:styleId="WW8Num9z8">
    <w:name w:val="WW8Num9z8"/>
    <w:rsid w:val="00BF0448"/>
  </w:style>
  <w:style w:type="character" w:customStyle="1" w:styleId="WW8Num10z1">
    <w:name w:val="WW8Num10z1"/>
    <w:rsid w:val="00BF0448"/>
  </w:style>
  <w:style w:type="character" w:customStyle="1" w:styleId="WW8Num10z2">
    <w:name w:val="WW8Num10z2"/>
    <w:rsid w:val="00BF0448"/>
  </w:style>
  <w:style w:type="character" w:customStyle="1" w:styleId="WW8Num10z3">
    <w:name w:val="WW8Num10z3"/>
    <w:rsid w:val="00BF0448"/>
  </w:style>
  <w:style w:type="character" w:customStyle="1" w:styleId="WW8Num10z4">
    <w:name w:val="WW8Num10z4"/>
    <w:rsid w:val="00BF0448"/>
  </w:style>
  <w:style w:type="character" w:customStyle="1" w:styleId="WW8Num10z5">
    <w:name w:val="WW8Num10z5"/>
    <w:rsid w:val="00BF0448"/>
  </w:style>
  <w:style w:type="character" w:customStyle="1" w:styleId="WW8Num10z6">
    <w:name w:val="WW8Num10z6"/>
    <w:rsid w:val="00BF0448"/>
  </w:style>
  <w:style w:type="character" w:customStyle="1" w:styleId="WW8Num10z7">
    <w:name w:val="WW8Num10z7"/>
    <w:rsid w:val="00BF0448"/>
  </w:style>
  <w:style w:type="character" w:customStyle="1" w:styleId="WW8Num10z8">
    <w:name w:val="WW8Num10z8"/>
    <w:rsid w:val="00BF0448"/>
  </w:style>
  <w:style w:type="character" w:customStyle="1" w:styleId="WW8Num11z1">
    <w:name w:val="WW8Num11z1"/>
    <w:rsid w:val="00BF0448"/>
  </w:style>
  <w:style w:type="character" w:customStyle="1" w:styleId="WW8Num11z2">
    <w:name w:val="WW8Num11z2"/>
    <w:rsid w:val="00BF0448"/>
  </w:style>
  <w:style w:type="character" w:customStyle="1" w:styleId="WW8Num11z3">
    <w:name w:val="WW8Num11z3"/>
    <w:rsid w:val="00BF0448"/>
  </w:style>
  <w:style w:type="character" w:customStyle="1" w:styleId="WW8Num11z4">
    <w:name w:val="WW8Num11z4"/>
    <w:rsid w:val="00BF0448"/>
  </w:style>
  <w:style w:type="character" w:customStyle="1" w:styleId="WW8Num11z5">
    <w:name w:val="WW8Num11z5"/>
    <w:rsid w:val="00BF0448"/>
  </w:style>
  <w:style w:type="character" w:customStyle="1" w:styleId="WW8Num11z6">
    <w:name w:val="WW8Num11z6"/>
    <w:rsid w:val="00BF0448"/>
  </w:style>
  <w:style w:type="character" w:customStyle="1" w:styleId="WW8Num11z7">
    <w:name w:val="WW8Num11z7"/>
    <w:rsid w:val="00BF0448"/>
  </w:style>
  <w:style w:type="character" w:customStyle="1" w:styleId="WW8Num11z8">
    <w:name w:val="WW8Num11z8"/>
    <w:rsid w:val="00BF0448"/>
  </w:style>
  <w:style w:type="character" w:customStyle="1" w:styleId="WW8Num12z1">
    <w:name w:val="WW8Num12z1"/>
    <w:rsid w:val="00BF0448"/>
  </w:style>
  <w:style w:type="character" w:customStyle="1" w:styleId="WW8Num12z2">
    <w:name w:val="WW8Num12z2"/>
    <w:rsid w:val="00BF0448"/>
  </w:style>
  <w:style w:type="character" w:customStyle="1" w:styleId="WW8Num12z3">
    <w:name w:val="WW8Num12z3"/>
    <w:rsid w:val="00BF0448"/>
  </w:style>
  <w:style w:type="character" w:customStyle="1" w:styleId="WW8Num12z4">
    <w:name w:val="WW8Num12z4"/>
    <w:rsid w:val="00BF0448"/>
  </w:style>
  <w:style w:type="character" w:customStyle="1" w:styleId="WW8Num12z5">
    <w:name w:val="WW8Num12z5"/>
    <w:rsid w:val="00BF0448"/>
  </w:style>
  <w:style w:type="character" w:customStyle="1" w:styleId="WW8Num12z6">
    <w:name w:val="WW8Num12z6"/>
    <w:rsid w:val="00BF0448"/>
  </w:style>
  <w:style w:type="character" w:customStyle="1" w:styleId="WW8Num12z7">
    <w:name w:val="WW8Num12z7"/>
    <w:rsid w:val="00BF0448"/>
  </w:style>
  <w:style w:type="character" w:customStyle="1" w:styleId="WW8Num12z8">
    <w:name w:val="WW8Num12z8"/>
    <w:rsid w:val="00BF0448"/>
  </w:style>
  <w:style w:type="character" w:customStyle="1" w:styleId="1a">
    <w:name w:val="Основной шрифт абзаца1"/>
    <w:rsid w:val="00BF0448"/>
  </w:style>
  <w:style w:type="character" w:customStyle="1" w:styleId="aa">
    <w:name w:val="Текст сноски Знак"/>
    <w:basedOn w:val="1a"/>
    <w:link w:val="ab"/>
    <w:rsid w:val="00BF0448"/>
    <w:rPr>
      <w:rFonts w:eastAsia="Times New Roman"/>
      <w:sz w:val="20"/>
      <w:szCs w:val="20"/>
    </w:rPr>
  </w:style>
  <w:style w:type="character" w:customStyle="1" w:styleId="33">
    <w:name w:val="Основной текст с отступом 3 Знак"/>
    <w:basedOn w:val="1a"/>
    <w:rsid w:val="00BF0448"/>
    <w:rPr>
      <w:rFonts w:ascii="Times New Roman" w:eastAsia="Times New Roman" w:hAnsi="Times New Roman" w:cs="Times New Roman" w:hint="default"/>
      <w:b/>
      <w:bCs w:val="0"/>
      <w:i/>
      <w:iCs w:val="0"/>
      <w:sz w:val="28"/>
      <w:szCs w:val="24"/>
    </w:rPr>
  </w:style>
  <w:style w:type="character" w:customStyle="1" w:styleId="ac">
    <w:name w:val="Текст Знак"/>
    <w:basedOn w:val="1a"/>
    <w:rsid w:val="00BF0448"/>
    <w:rPr>
      <w:rFonts w:ascii="Courier New" w:eastAsia="Times New Roman" w:hAnsi="Courier New" w:cs="Times New Roman" w:hint="default"/>
      <w:sz w:val="20"/>
      <w:szCs w:val="20"/>
    </w:rPr>
  </w:style>
  <w:style w:type="character" w:customStyle="1" w:styleId="1b">
    <w:name w:val="Знак сноски1"/>
    <w:basedOn w:val="1a"/>
    <w:rsid w:val="00BF0448"/>
    <w:rPr>
      <w:vertAlign w:val="superscript"/>
    </w:rPr>
  </w:style>
  <w:style w:type="character" w:customStyle="1" w:styleId="22">
    <w:name w:val="Основной текст с отступом 2 Знак"/>
    <w:basedOn w:val="1a"/>
    <w:rsid w:val="00BF0448"/>
  </w:style>
  <w:style w:type="character" w:customStyle="1" w:styleId="FontStyle90">
    <w:name w:val="Font Style90"/>
    <w:rsid w:val="00BF0448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rsid w:val="00BF0448"/>
    <w:rPr>
      <w:rFonts w:ascii="Times New Roman" w:hAnsi="Times New Roman" w:cs="Times New Roman" w:hint="default"/>
      <w:sz w:val="20"/>
      <w:szCs w:val="20"/>
    </w:rPr>
  </w:style>
  <w:style w:type="character" w:customStyle="1" w:styleId="ListLabel1">
    <w:name w:val="ListLabel 1"/>
    <w:rsid w:val="00BF0448"/>
    <w:rPr>
      <w:rFonts w:ascii="Courier New" w:hAnsi="Courier New" w:cs="Courier New" w:hint="default"/>
    </w:rPr>
  </w:style>
  <w:style w:type="character" w:customStyle="1" w:styleId="ListLabel2">
    <w:name w:val="ListLabel 2"/>
    <w:rsid w:val="00BF0448"/>
    <w:rPr>
      <w:sz w:val="20"/>
    </w:rPr>
  </w:style>
  <w:style w:type="character" w:customStyle="1" w:styleId="ListLabel3">
    <w:name w:val="ListLabel 3"/>
    <w:rsid w:val="00BF0448"/>
    <w:rPr>
      <w:b/>
      <w:bCs w:val="0"/>
    </w:rPr>
  </w:style>
  <w:style w:type="character" w:customStyle="1" w:styleId="ListLabel4">
    <w:name w:val="ListLabel 4"/>
    <w:rsid w:val="00BF0448"/>
    <w:rPr>
      <w:b/>
      <w:bCs w:val="0"/>
      <w:sz w:val="28"/>
      <w:szCs w:val="28"/>
    </w:rPr>
  </w:style>
  <w:style w:type="character" w:customStyle="1" w:styleId="ListLabel5">
    <w:name w:val="ListLabel 5"/>
    <w:rsid w:val="00BF0448"/>
    <w:rPr>
      <w:spacing w:val="-9"/>
      <w:sz w:val="18"/>
    </w:rPr>
  </w:style>
  <w:style w:type="character" w:styleId="ad">
    <w:name w:val="Hyperlink"/>
    <w:basedOn w:val="1a"/>
    <w:uiPriority w:val="99"/>
    <w:unhideWhenUsed/>
    <w:rsid w:val="00BF0448"/>
    <w:rPr>
      <w:color w:val="0000FF"/>
      <w:u w:val="single"/>
    </w:rPr>
  </w:style>
  <w:style w:type="character" w:customStyle="1" w:styleId="Absatz-Standardschriftart">
    <w:name w:val="Absatz-Standardschriftart"/>
    <w:rsid w:val="00BF0448"/>
  </w:style>
  <w:style w:type="character" w:customStyle="1" w:styleId="WW8Num17z0">
    <w:name w:val="WW8Num17z0"/>
    <w:rsid w:val="00BF0448"/>
    <w:rPr>
      <w:rFonts w:ascii="Symbol" w:hAnsi="Symbol"/>
    </w:rPr>
  </w:style>
  <w:style w:type="character" w:customStyle="1" w:styleId="WW-Absatz-Standardschriftart">
    <w:name w:val="WW-Absatz-Standardschriftart"/>
    <w:rsid w:val="00BF0448"/>
  </w:style>
  <w:style w:type="character" w:customStyle="1" w:styleId="WW8Num14z0">
    <w:name w:val="WW8Num14z0"/>
    <w:rsid w:val="00BF0448"/>
    <w:rPr>
      <w:rFonts w:ascii="Wingdings" w:hAnsi="Wingdings"/>
    </w:rPr>
  </w:style>
  <w:style w:type="character" w:customStyle="1" w:styleId="WW8Num14z1">
    <w:name w:val="WW8Num14z1"/>
    <w:rsid w:val="00BF0448"/>
    <w:rPr>
      <w:rFonts w:ascii="Courier New" w:hAnsi="Courier New" w:cs="Courier New"/>
    </w:rPr>
  </w:style>
  <w:style w:type="character" w:customStyle="1" w:styleId="WW8Num14z3">
    <w:name w:val="WW8Num14z3"/>
    <w:rsid w:val="00BF0448"/>
    <w:rPr>
      <w:rFonts w:ascii="Symbol" w:hAnsi="Symbol"/>
    </w:rPr>
  </w:style>
  <w:style w:type="character" w:customStyle="1" w:styleId="WW8Num19z0">
    <w:name w:val="WW8Num19z0"/>
    <w:rsid w:val="00BF0448"/>
    <w:rPr>
      <w:rFonts w:ascii="Symbol" w:hAnsi="Symbol"/>
    </w:rPr>
  </w:style>
  <w:style w:type="character" w:customStyle="1" w:styleId="WW8Num19z1">
    <w:name w:val="WW8Num19z1"/>
    <w:rsid w:val="00BF0448"/>
    <w:rPr>
      <w:rFonts w:ascii="Courier New" w:hAnsi="Courier New" w:cs="Courier New"/>
    </w:rPr>
  </w:style>
  <w:style w:type="character" w:customStyle="1" w:styleId="WW8Num19z2">
    <w:name w:val="WW8Num19z2"/>
    <w:rsid w:val="00BF0448"/>
    <w:rPr>
      <w:rFonts w:ascii="Wingdings" w:hAnsi="Wingdings"/>
    </w:rPr>
  </w:style>
  <w:style w:type="character" w:customStyle="1" w:styleId="WW8Num20z0">
    <w:name w:val="WW8Num20z0"/>
    <w:rsid w:val="00BF0448"/>
    <w:rPr>
      <w:rFonts w:ascii="Symbol" w:hAnsi="Symbol"/>
    </w:rPr>
  </w:style>
  <w:style w:type="character" w:customStyle="1" w:styleId="WW8Num21z0">
    <w:name w:val="WW8Num21z0"/>
    <w:rsid w:val="00BF0448"/>
    <w:rPr>
      <w:rFonts w:ascii="Symbol" w:hAnsi="Symbol"/>
    </w:rPr>
  </w:style>
  <w:style w:type="character" w:customStyle="1" w:styleId="WW8Num21z1">
    <w:name w:val="WW8Num21z1"/>
    <w:rsid w:val="00BF0448"/>
    <w:rPr>
      <w:rFonts w:ascii="Courier New" w:hAnsi="Courier New" w:cs="Courier New"/>
    </w:rPr>
  </w:style>
  <w:style w:type="character" w:customStyle="1" w:styleId="WW8Num21z2">
    <w:name w:val="WW8Num21z2"/>
    <w:rsid w:val="00BF0448"/>
    <w:rPr>
      <w:rFonts w:ascii="Wingdings" w:hAnsi="Wingdings"/>
    </w:rPr>
  </w:style>
  <w:style w:type="character" w:customStyle="1" w:styleId="WW8Num22z0">
    <w:name w:val="WW8Num22z0"/>
    <w:rsid w:val="00BF0448"/>
    <w:rPr>
      <w:rFonts w:ascii="Symbol" w:hAnsi="Symbol"/>
    </w:rPr>
  </w:style>
  <w:style w:type="character" w:customStyle="1" w:styleId="WW8Num22z1">
    <w:name w:val="WW8Num22z1"/>
    <w:rsid w:val="00BF0448"/>
    <w:rPr>
      <w:rFonts w:ascii="Courier New" w:hAnsi="Courier New" w:cs="Times New Roman"/>
    </w:rPr>
  </w:style>
  <w:style w:type="character" w:customStyle="1" w:styleId="WW8Num22z2">
    <w:name w:val="WW8Num22z2"/>
    <w:rsid w:val="00BF0448"/>
    <w:rPr>
      <w:rFonts w:ascii="Wingdings" w:hAnsi="Wingdings"/>
    </w:rPr>
  </w:style>
  <w:style w:type="character" w:customStyle="1" w:styleId="WW8Num23z0">
    <w:name w:val="WW8Num23z0"/>
    <w:rsid w:val="00BF0448"/>
    <w:rPr>
      <w:rFonts w:ascii="Symbol" w:hAnsi="Symbol"/>
    </w:rPr>
  </w:style>
  <w:style w:type="character" w:customStyle="1" w:styleId="WW8Num27z0">
    <w:name w:val="WW8Num27z0"/>
    <w:rsid w:val="00BF0448"/>
    <w:rPr>
      <w:rFonts w:ascii="Symbol" w:hAnsi="Symbol"/>
    </w:rPr>
  </w:style>
  <w:style w:type="character" w:customStyle="1" w:styleId="WW8Num28z0">
    <w:name w:val="WW8Num28z0"/>
    <w:rsid w:val="00BF0448"/>
    <w:rPr>
      <w:rFonts w:ascii="Times New Roman" w:hAnsi="Times New Roman" w:cs="Times New Roman"/>
    </w:rPr>
  </w:style>
  <w:style w:type="character" w:customStyle="1" w:styleId="WW8Num28z1">
    <w:name w:val="WW8Num28z1"/>
    <w:rsid w:val="00BF0448"/>
    <w:rPr>
      <w:rFonts w:ascii="Courier New" w:hAnsi="Courier New" w:cs="Courier New"/>
    </w:rPr>
  </w:style>
  <w:style w:type="character" w:customStyle="1" w:styleId="WW8Num28z2">
    <w:name w:val="WW8Num28z2"/>
    <w:rsid w:val="00BF0448"/>
    <w:rPr>
      <w:rFonts w:ascii="Wingdings" w:hAnsi="Wingdings"/>
    </w:rPr>
  </w:style>
  <w:style w:type="character" w:customStyle="1" w:styleId="WW8NumSt37z0">
    <w:name w:val="WW8NumSt37z0"/>
    <w:rsid w:val="00BF0448"/>
    <w:rPr>
      <w:rFonts w:ascii="Times New Roman" w:hAnsi="Times New Roman" w:cs="Times New Roman"/>
    </w:rPr>
  </w:style>
  <w:style w:type="character" w:customStyle="1" w:styleId="WW8NumSt39z0">
    <w:name w:val="WW8NumSt39z0"/>
    <w:rsid w:val="00BF0448"/>
    <w:rPr>
      <w:rFonts w:ascii="Times New Roman" w:hAnsi="Times New Roman" w:cs="Times New Roman"/>
    </w:rPr>
  </w:style>
  <w:style w:type="character" w:customStyle="1" w:styleId="23">
    <w:name w:val="Основной шрифт абзаца2"/>
    <w:rsid w:val="00BF0448"/>
  </w:style>
  <w:style w:type="character" w:styleId="ae">
    <w:name w:val="Strong"/>
    <w:basedOn w:val="23"/>
    <w:uiPriority w:val="22"/>
    <w:qFormat/>
    <w:rsid w:val="00BF0448"/>
    <w:rPr>
      <w:b/>
      <w:bCs/>
    </w:rPr>
  </w:style>
  <w:style w:type="character" w:customStyle="1" w:styleId="WW8Num15z0">
    <w:name w:val="WW8Num15z0"/>
    <w:rsid w:val="00BF0448"/>
    <w:rPr>
      <w:rFonts w:ascii="Symbol" w:hAnsi="Symbol"/>
    </w:rPr>
  </w:style>
  <w:style w:type="character" w:customStyle="1" w:styleId="WW8Num16z0">
    <w:name w:val="WW8Num16z0"/>
    <w:rsid w:val="00BF0448"/>
    <w:rPr>
      <w:rFonts w:ascii="Times New Roman" w:hAnsi="Times New Roman" w:cs="Times New Roman"/>
    </w:rPr>
  </w:style>
  <w:style w:type="character" w:customStyle="1" w:styleId="WW8Num17z1">
    <w:name w:val="WW8Num17z1"/>
    <w:rsid w:val="00BF0448"/>
    <w:rPr>
      <w:rFonts w:ascii="Courier New" w:hAnsi="Courier New" w:cs="Courier New"/>
    </w:rPr>
  </w:style>
  <w:style w:type="character" w:customStyle="1" w:styleId="WW8Num17z2">
    <w:name w:val="WW8Num17z2"/>
    <w:rsid w:val="00BF0448"/>
    <w:rPr>
      <w:rFonts w:ascii="Wingdings" w:hAnsi="Wingdings"/>
    </w:rPr>
  </w:style>
  <w:style w:type="character" w:customStyle="1" w:styleId="WW8Num18z0">
    <w:name w:val="WW8Num18z0"/>
    <w:rsid w:val="00BF0448"/>
    <w:rPr>
      <w:rFonts w:ascii="Symbol" w:hAnsi="Symbol"/>
    </w:rPr>
  </w:style>
  <w:style w:type="character" w:customStyle="1" w:styleId="WW8Num18z1">
    <w:name w:val="WW8Num18z1"/>
    <w:rsid w:val="00BF0448"/>
    <w:rPr>
      <w:rFonts w:ascii="Courier New" w:hAnsi="Courier New" w:cs="Courier New"/>
    </w:rPr>
  </w:style>
  <w:style w:type="character" w:customStyle="1" w:styleId="WW8Num18z2">
    <w:name w:val="WW8Num18z2"/>
    <w:rsid w:val="00BF0448"/>
    <w:rPr>
      <w:rFonts w:ascii="Wingdings" w:hAnsi="Wingdings"/>
    </w:rPr>
  </w:style>
  <w:style w:type="character" w:customStyle="1" w:styleId="WW8Num20z1">
    <w:name w:val="WW8Num20z1"/>
    <w:rsid w:val="00BF0448"/>
    <w:rPr>
      <w:rFonts w:ascii="Courier New" w:hAnsi="Courier New" w:cs="Courier New"/>
    </w:rPr>
  </w:style>
  <w:style w:type="character" w:customStyle="1" w:styleId="WW8Num20z2">
    <w:name w:val="WW8Num20z2"/>
    <w:rsid w:val="00BF0448"/>
    <w:rPr>
      <w:rFonts w:ascii="Wingdings" w:hAnsi="Wingdings"/>
    </w:rPr>
  </w:style>
  <w:style w:type="character" w:customStyle="1" w:styleId="WW8Num23z1">
    <w:name w:val="WW8Num23z1"/>
    <w:rsid w:val="00BF0448"/>
    <w:rPr>
      <w:rFonts w:ascii="Courier New" w:hAnsi="Courier New" w:cs="Courier New"/>
    </w:rPr>
  </w:style>
  <w:style w:type="character" w:customStyle="1" w:styleId="WW8Num23z2">
    <w:name w:val="WW8Num23z2"/>
    <w:rsid w:val="00BF0448"/>
    <w:rPr>
      <w:rFonts w:ascii="Wingdings" w:hAnsi="Wingdings"/>
    </w:rPr>
  </w:style>
  <w:style w:type="character" w:customStyle="1" w:styleId="WW8Num24z0">
    <w:name w:val="WW8Num24z0"/>
    <w:rsid w:val="00BF0448"/>
    <w:rPr>
      <w:rFonts w:ascii="Symbol" w:hAnsi="Symbol"/>
    </w:rPr>
  </w:style>
  <w:style w:type="character" w:customStyle="1" w:styleId="WW8Num24z1">
    <w:name w:val="WW8Num24z1"/>
    <w:rsid w:val="00BF0448"/>
    <w:rPr>
      <w:rFonts w:ascii="Courier New" w:hAnsi="Courier New" w:cs="Courier New"/>
    </w:rPr>
  </w:style>
  <w:style w:type="character" w:customStyle="1" w:styleId="WW8Num24z2">
    <w:name w:val="WW8Num24z2"/>
    <w:rsid w:val="00BF0448"/>
    <w:rPr>
      <w:rFonts w:ascii="Wingdings" w:hAnsi="Wingdings"/>
    </w:rPr>
  </w:style>
  <w:style w:type="character" w:customStyle="1" w:styleId="WW8Num26z0">
    <w:name w:val="WW8Num26z0"/>
    <w:rsid w:val="00BF0448"/>
    <w:rPr>
      <w:rFonts w:ascii="Wingdings" w:hAnsi="Wingdings"/>
    </w:rPr>
  </w:style>
  <w:style w:type="character" w:customStyle="1" w:styleId="WW8Num26z1">
    <w:name w:val="WW8Num26z1"/>
    <w:rsid w:val="00BF0448"/>
    <w:rPr>
      <w:rFonts w:ascii="Courier New" w:hAnsi="Courier New" w:cs="Times New Roman"/>
    </w:rPr>
  </w:style>
  <w:style w:type="character" w:customStyle="1" w:styleId="WW8Num27z1">
    <w:name w:val="WW8Num27z1"/>
    <w:rsid w:val="00BF0448"/>
    <w:rPr>
      <w:rFonts w:ascii="Courier New" w:hAnsi="Courier New" w:cs="Courier New"/>
    </w:rPr>
  </w:style>
  <w:style w:type="character" w:customStyle="1" w:styleId="WW8Num27z2">
    <w:name w:val="WW8Num27z2"/>
    <w:rsid w:val="00BF0448"/>
    <w:rPr>
      <w:rFonts w:ascii="Wingdings" w:hAnsi="Wingdings"/>
    </w:rPr>
  </w:style>
  <w:style w:type="character" w:customStyle="1" w:styleId="WW8Num29z0">
    <w:name w:val="WW8Num29z0"/>
    <w:rsid w:val="00BF0448"/>
    <w:rPr>
      <w:rFonts w:ascii="Symbol" w:hAnsi="Symbol"/>
    </w:rPr>
  </w:style>
  <w:style w:type="character" w:customStyle="1" w:styleId="WW8Num29z1">
    <w:name w:val="WW8Num29z1"/>
    <w:rsid w:val="00BF0448"/>
    <w:rPr>
      <w:rFonts w:ascii="Courier New" w:hAnsi="Courier New" w:cs="Courier New"/>
    </w:rPr>
  </w:style>
  <w:style w:type="character" w:customStyle="1" w:styleId="WW8Num29z2">
    <w:name w:val="WW8Num29z2"/>
    <w:rsid w:val="00BF0448"/>
    <w:rPr>
      <w:rFonts w:ascii="Wingdings" w:hAnsi="Wingdings"/>
    </w:rPr>
  </w:style>
  <w:style w:type="character" w:customStyle="1" w:styleId="WW8Num31z0">
    <w:name w:val="WW8Num31z0"/>
    <w:rsid w:val="00BF0448"/>
    <w:rPr>
      <w:rFonts w:ascii="Symbol" w:hAnsi="Symbol"/>
    </w:rPr>
  </w:style>
  <w:style w:type="character" w:customStyle="1" w:styleId="WW8Num31z1">
    <w:name w:val="WW8Num31z1"/>
    <w:rsid w:val="00BF0448"/>
    <w:rPr>
      <w:rFonts w:ascii="Courier New" w:hAnsi="Courier New" w:cs="Courier New"/>
    </w:rPr>
  </w:style>
  <w:style w:type="character" w:customStyle="1" w:styleId="WW8Num31z2">
    <w:name w:val="WW8Num31z2"/>
    <w:rsid w:val="00BF0448"/>
    <w:rPr>
      <w:rFonts w:ascii="Wingdings" w:hAnsi="Wingdings"/>
    </w:rPr>
  </w:style>
  <w:style w:type="character" w:customStyle="1" w:styleId="WW8Num32z0">
    <w:name w:val="WW8Num32z0"/>
    <w:rsid w:val="00BF0448"/>
    <w:rPr>
      <w:rFonts w:ascii="Symbol" w:hAnsi="Symbol"/>
    </w:rPr>
  </w:style>
  <w:style w:type="character" w:customStyle="1" w:styleId="WW8Num32z1">
    <w:name w:val="WW8Num32z1"/>
    <w:rsid w:val="00BF0448"/>
    <w:rPr>
      <w:rFonts w:ascii="Courier New" w:hAnsi="Courier New" w:cs="Courier New"/>
    </w:rPr>
  </w:style>
  <w:style w:type="character" w:customStyle="1" w:styleId="WW8Num32z2">
    <w:name w:val="WW8Num32z2"/>
    <w:rsid w:val="00BF0448"/>
    <w:rPr>
      <w:rFonts w:ascii="Wingdings" w:hAnsi="Wingdings"/>
    </w:rPr>
  </w:style>
  <w:style w:type="character" w:customStyle="1" w:styleId="af">
    <w:name w:val="Верхний колонтитул Знак"/>
    <w:basedOn w:val="1a"/>
    <w:rsid w:val="00BF0448"/>
    <w:rPr>
      <w:sz w:val="24"/>
      <w:szCs w:val="24"/>
    </w:rPr>
  </w:style>
  <w:style w:type="character" w:customStyle="1" w:styleId="af0">
    <w:name w:val="Нижний колонтитул Знак"/>
    <w:basedOn w:val="1a"/>
    <w:uiPriority w:val="99"/>
    <w:rsid w:val="00BF0448"/>
    <w:rPr>
      <w:sz w:val="24"/>
      <w:szCs w:val="24"/>
    </w:rPr>
  </w:style>
  <w:style w:type="character" w:customStyle="1" w:styleId="1c">
    <w:name w:val="Верхний колонтитул Знак1"/>
    <w:basedOn w:val="23"/>
    <w:uiPriority w:val="99"/>
    <w:rsid w:val="00BF0448"/>
    <w:rPr>
      <w:sz w:val="24"/>
      <w:szCs w:val="24"/>
    </w:rPr>
  </w:style>
  <w:style w:type="character" w:customStyle="1" w:styleId="1d">
    <w:name w:val="Нижний колонтитул Знак1"/>
    <w:basedOn w:val="23"/>
    <w:uiPriority w:val="99"/>
    <w:rsid w:val="00BF0448"/>
    <w:rPr>
      <w:sz w:val="24"/>
      <w:szCs w:val="24"/>
    </w:rPr>
  </w:style>
  <w:style w:type="character" w:customStyle="1" w:styleId="apple-converted-space">
    <w:name w:val="apple-converted-space"/>
    <w:basedOn w:val="23"/>
    <w:rsid w:val="00BF0448"/>
  </w:style>
  <w:style w:type="character" w:customStyle="1" w:styleId="small1">
    <w:name w:val="small1"/>
    <w:basedOn w:val="23"/>
    <w:rsid w:val="00BF0448"/>
  </w:style>
  <w:style w:type="character" w:customStyle="1" w:styleId="af1">
    <w:name w:val="А_основной Знак"/>
    <w:basedOn w:val="23"/>
    <w:rsid w:val="00BF0448"/>
    <w:rPr>
      <w:rFonts w:eastAsia="Calibri"/>
      <w:sz w:val="28"/>
      <w:szCs w:val="28"/>
    </w:rPr>
  </w:style>
  <w:style w:type="character" w:styleId="af2">
    <w:name w:val="Emphasis"/>
    <w:basedOn w:val="1a"/>
    <w:qFormat/>
    <w:rsid w:val="00BF0448"/>
    <w:rPr>
      <w:i/>
      <w:iCs/>
    </w:rPr>
  </w:style>
  <w:style w:type="character" w:styleId="af3">
    <w:name w:val="FollowedHyperlink"/>
    <w:basedOn w:val="23"/>
    <w:rsid w:val="00BF0448"/>
    <w:rPr>
      <w:color w:val="800080"/>
      <w:u w:val="single"/>
    </w:rPr>
  </w:style>
  <w:style w:type="paragraph" w:styleId="af4">
    <w:name w:val="List"/>
    <w:basedOn w:val="a0"/>
    <w:rsid w:val="00BF0448"/>
    <w:pPr>
      <w:widowControl/>
      <w:suppressAutoHyphens/>
      <w:autoSpaceDE/>
      <w:autoSpaceDN/>
      <w:spacing w:after="120"/>
    </w:pPr>
    <w:rPr>
      <w:rFonts w:cs="Mangal"/>
      <w:sz w:val="24"/>
      <w:szCs w:val="24"/>
      <w:lang w:eastAsia="ar-SA"/>
    </w:rPr>
  </w:style>
  <w:style w:type="paragraph" w:customStyle="1" w:styleId="24">
    <w:name w:val="Название2"/>
    <w:basedOn w:val="a"/>
    <w:rsid w:val="00BF044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rsid w:val="00BF044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5">
    <w:name w:val="Normal (Web)"/>
    <w:basedOn w:val="a"/>
    <w:uiPriority w:val="99"/>
    <w:rsid w:val="00BF0448"/>
    <w:pPr>
      <w:suppressAutoHyphens/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ar-SA"/>
    </w:rPr>
  </w:style>
  <w:style w:type="paragraph" w:customStyle="1" w:styleId="msonormalbullet1gif">
    <w:name w:val="msonormal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">
    <w:name w:val="msonormal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header"/>
    <w:basedOn w:val="a"/>
    <w:link w:val="26"/>
    <w:rsid w:val="00BF044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6">
    <w:name w:val="Верхний колонтитул Знак2"/>
    <w:basedOn w:val="a1"/>
    <w:link w:val="af6"/>
    <w:rsid w:val="00BF04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footer"/>
    <w:basedOn w:val="a"/>
    <w:link w:val="27"/>
    <w:uiPriority w:val="99"/>
    <w:rsid w:val="00BF044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7">
    <w:name w:val="Нижний колонтитул Знак2"/>
    <w:basedOn w:val="a1"/>
    <w:link w:val="af7"/>
    <w:uiPriority w:val="99"/>
    <w:rsid w:val="00BF04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1gifbullet1gif">
    <w:name w:val="msonormalbullet1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1gifbullet3gif">
    <w:name w:val="msonormalbullet1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3gif">
    <w:name w:val="msonormal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ullet1gif">
    <w:name w:val="1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ullet2gif">
    <w:name w:val="1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ullet3gif">
    <w:name w:val="1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1gif">
    <w:name w:val="msobodytextindent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2gif">
    <w:name w:val="msobodytextindent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3gif">
    <w:name w:val="msobodytextindent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1gif">
    <w:name w:val="msonormal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2gif">
    <w:name w:val="msonormalbullet2gif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3gif">
    <w:name w:val="msonormal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2gifbullet1gif">
    <w:name w:val="msobodytextindent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2gifbullet2gif">
    <w:name w:val="msobodytextindentbullet2gif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2gifbullet3gif">
    <w:name w:val="msobodytextindent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1gif">
    <w:name w:val="fr2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2gif">
    <w:name w:val="fr2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3gif">
    <w:name w:val="fr2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2gifbullet1gif">
    <w:name w:val="fr2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2gifbullet3gif">
    <w:name w:val="fr2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8">
    <w:name w:val="Абзац списка2"/>
    <w:basedOn w:val="a"/>
    <w:rsid w:val="00BF0448"/>
    <w:pPr>
      <w:suppressAutoHyphens/>
      <w:spacing w:line="240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customStyle="1" w:styleId="msolistparagraphbullet1gif">
    <w:name w:val="msolistparagraph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">
    <w:name w:val="msolistparagraph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3gif">
    <w:name w:val="msolistparagraph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1gif">
    <w:name w:val="msolistparagraph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2gif">
    <w:name w:val="msolistparagraphbullet2gif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3gif">
    <w:name w:val="msolistparagraph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2gifbullet1gif">
    <w:name w:val="msonormalbullet2gif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2gifbullet3gif">
    <w:name w:val="msonormalbullet2gif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2gifbullet1gif">
    <w:name w:val="msolistparagraphbullet2gif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2gifbullet2gif">
    <w:name w:val="msolistparagraphbullet2gifbullet2gif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2gifbullet3gif">
    <w:name w:val="msolistparagraphbullet2gif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BF0448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8">
    <w:name w:val="А_основной"/>
    <w:basedOn w:val="a"/>
    <w:rsid w:val="00BF0448"/>
    <w:pPr>
      <w:suppressAutoHyphens/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styleId="ab">
    <w:name w:val="footnote text"/>
    <w:basedOn w:val="a"/>
    <w:link w:val="aa"/>
    <w:unhideWhenUsed/>
    <w:rsid w:val="00BF0448"/>
    <w:rPr>
      <w:rFonts w:eastAsia="Times New Roman"/>
      <w:sz w:val="20"/>
      <w:szCs w:val="20"/>
    </w:rPr>
  </w:style>
  <w:style w:type="character" w:customStyle="1" w:styleId="1e">
    <w:name w:val="Текст сноски Знак1"/>
    <w:basedOn w:val="a1"/>
    <w:uiPriority w:val="99"/>
    <w:semiHidden/>
    <w:rsid w:val="00BF0448"/>
    <w:rPr>
      <w:sz w:val="20"/>
      <w:szCs w:val="20"/>
    </w:rPr>
  </w:style>
  <w:style w:type="paragraph" w:styleId="af9">
    <w:name w:val="caption"/>
    <w:basedOn w:val="a"/>
    <w:next w:val="a"/>
    <w:unhideWhenUsed/>
    <w:qFormat/>
    <w:rsid w:val="00BF0448"/>
    <w:pPr>
      <w:spacing w:line="288" w:lineRule="auto"/>
    </w:pPr>
    <w:rPr>
      <w:rFonts w:ascii="Calibri" w:eastAsia="Calibri" w:hAnsi="Calibri" w:cs="Times New Roman"/>
      <w:b/>
      <w:bCs/>
      <w:i/>
      <w:iCs/>
      <w:color w:val="943634"/>
      <w:sz w:val="18"/>
      <w:szCs w:val="18"/>
    </w:rPr>
  </w:style>
  <w:style w:type="paragraph" w:styleId="afa">
    <w:name w:val="Title"/>
    <w:basedOn w:val="a"/>
    <w:next w:val="a"/>
    <w:link w:val="1f"/>
    <w:qFormat/>
    <w:rsid w:val="00BF0448"/>
    <w:pPr>
      <w:shd w:val="clear" w:color="auto" w:fill="C0504D"/>
      <w:suppressAutoHyphens/>
      <w:spacing w:after="0" w:line="240" w:lineRule="auto"/>
      <w:jc w:val="center"/>
    </w:pPr>
    <w:rPr>
      <w:rFonts w:ascii="Cambria" w:eastAsia="Times New Roman" w:hAnsi="Cambria" w:cs="Times New Roman"/>
      <w:i/>
      <w:iCs/>
      <w:color w:val="FFFFFF"/>
      <w:spacing w:val="10"/>
      <w:sz w:val="48"/>
      <w:szCs w:val="48"/>
      <w:lang w:eastAsia="ar-SA"/>
    </w:rPr>
  </w:style>
  <w:style w:type="character" w:customStyle="1" w:styleId="afb">
    <w:name w:val="Название Знак"/>
    <w:basedOn w:val="a1"/>
    <w:rsid w:val="00BF04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Body Text Indent"/>
    <w:basedOn w:val="a"/>
    <w:link w:val="29"/>
    <w:unhideWhenUsed/>
    <w:rsid w:val="00BF0448"/>
    <w:pPr>
      <w:pBdr>
        <w:left w:val="single" w:sz="4" w:space="4" w:color="000000"/>
      </w:pBdr>
      <w:suppressAutoHyphens/>
      <w:spacing w:after="0" w:line="360" w:lineRule="auto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fd">
    <w:name w:val="Основной текст с отступом Знак"/>
    <w:basedOn w:val="a1"/>
    <w:rsid w:val="00BF0448"/>
  </w:style>
  <w:style w:type="paragraph" w:styleId="afe">
    <w:name w:val="Subtitle"/>
    <w:basedOn w:val="a"/>
    <w:next w:val="a"/>
    <w:link w:val="1f0"/>
    <w:qFormat/>
    <w:rsid w:val="00BF0448"/>
    <w:pPr>
      <w:suppressAutoHyphens/>
      <w:spacing w:before="200" w:after="900" w:line="240" w:lineRule="auto"/>
      <w:jc w:val="center"/>
    </w:pPr>
    <w:rPr>
      <w:rFonts w:ascii="Cambria" w:eastAsia="Times New Roman" w:hAnsi="Cambria" w:cs="Times New Roman"/>
      <w:i/>
      <w:iCs/>
      <w:color w:val="622423"/>
      <w:sz w:val="24"/>
      <w:szCs w:val="24"/>
      <w:lang w:eastAsia="ar-SA"/>
    </w:rPr>
  </w:style>
  <w:style w:type="character" w:customStyle="1" w:styleId="aff">
    <w:name w:val="Подзаголовок Знак"/>
    <w:basedOn w:val="a1"/>
    <w:rsid w:val="00BF04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a">
    <w:name w:val="Body Text 2"/>
    <w:basedOn w:val="a"/>
    <w:link w:val="2b"/>
    <w:unhideWhenUsed/>
    <w:rsid w:val="00BF0448"/>
    <w:pPr>
      <w:suppressAutoHyphens/>
      <w:spacing w:after="120" w:line="480" w:lineRule="auto"/>
    </w:pPr>
    <w:rPr>
      <w:rFonts w:ascii="Calibri" w:eastAsia="Calibri" w:hAnsi="Calibri" w:cs="Calibri"/>
      <w:i/>
      <w:iCs/>
      <w:sz w:val="20"/>
      <w:szCs w:val="20"/>
      <w:lang w:eastAsia="ar-SA"/>
    </w:rPr>
  </w:style>
  <w:style w:type="character" w:customStyle="1" w:styleId="2b">
    <w:name w:val="Основной текст 2 Знак"/>
    <w:basedOn w:val="a1"/>
    <w:link w:val="2a"/>
    <w:rsid w:val="00BF0448"/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aff0">
    <w:name w:val="No Spacing"/>
    <w:basedOn w:val="a"/>
    <w:uiPriority w:val="1"/>
    <w:qFormat/>
    <w:rsid w:val="00BF0448"/>
    <w:pPr>
      <w:suppressAutoHyphens/>
      <w:spacing w:after="0" w:line="240" w:lineRule="auto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2c">
    <w:name w:val="Quote"/>
    <w:basedOn w:val="a"/>
    <w:next w:val="a"/>
    <w:link w:val="210"/>
    <w:qFormat/>
    <w:rsid w:val="00BF0448"/>
    <w:pPr>
      <w:suppressAutoHyphens/>
      <w:spacing w:line="288" w:lineRule="auto"/>
    </w:pPr>
    <w:rPr>
      <w:rFonts w:ascii="Calibri" w:eastAsia="Calibri" w:hAnsi="Calibri" w:cs="Calibri"/>
      <w:color w:val="943634"/>
      <w:sz w:val="20"/>
      <w:szCs w:val="20"/>
      <w:lang w:eastAsia="ar-SA"/>
    </w:rPr>
  </w:style>
  <w:style w:type="character" w:customStyle="1" w:styleId="2d">
    <w:name w:val="Цитата 2 Знак"/>
    <w:basedOn w:val="a1"/>
    <w:rsid w:val="00BF0448"/>
    <w:rPr>
      <w:i/>
      <w:iCs/>
      <w:color w:val="000000" w:themeColor="text1"/>
    </w:rPr>
  </w:style>
  <w:style w:type="paragraph" w:styleId="aff1">
    <w:name w:val="Intense Quote"/>
    <w:basedOn w:val="a"/>
    <w:next w:val="a"/>
    <w:link w:val="1f1"/>
    <w:qFormat/>
    <w:rsid w:val="00BF0448"/>
    <w:pPr>
      <w:suppressAutoHyphens/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i/>
      <w:iCs/>
      <w:color w:val="C0504D"/>
      <w:sz w:val="20"/>
      <w:szCs w:val="20"/>
      <w:lang w:eastAsia="ar-SA"/>
    </w:rPr>
  </w:style>
  <w:style w:type="character" w:customStyle="1" w:styleId="aff2">
    <w:name w:val="Выделенная цитата Знак"/>
    <w:basedOn w:val="a1"/>
    <w:rsid w:val="00BF0448"/>
    <w:rPr>
      <w:b/>
      <w:bCs/>
      <w:i/>
      <w:iCs/>
      <w:color w:val="4F81BD" w:themeColor="accent1"/>
    </w:rPr>
  </w:style>
  <w:style w:type="paragraph" w:styleId="aff3">
    <w:name w:val="TOC Heading"/>
    <w:basedOn w:val="1"/>
    <w:next w:val="a"/>
    <w:unhideWhenUsed/>
    <w:qFormat/>
    <w:rsid w:val="00BF0448"/>
    <w:pPr>
      <w:widowControl/>
      <w:shd w:val="clear" w:color="auto" w:fill="F2DBDB"/>
      <w:suppressAutoHyphens/>
      <w:autoSpaceDE/>
      <w:autoSpaceDN/>
      <w:spacing w:before="480" w:after="100" w:line="264" w:lineRule="auto"/>
      <w:ind w:left="0"/>
    </w:pPr>
    <w:rPr>
      <w:rFonts w:ascii="Cambria" w:hAnsi="Cambria"/>
      <w:i/>
      <w:iCs/>
      <w:color w:val="622423"/>
      <w:sz w:val="22"/>
      <w:szCs w:val="22"/>
      <w:lang w:val="en-US" w:bidi="en-US"/>
    </w:rPr>
  </w:style>
  <w:style w:type="paragraph" w:customStyle="1" w:styleId="1f2">
    <w:name w:val="Название объекта1"/>
    <w:basedOn w:val="a"/>
    <w:next w:val="a"/>
    <w:rsid w:val="00BF0448"/>
    <w:pPr>
      <w:suppressAutoHyphens/>
      <w:spacing w:line="288" w:lineRule="auto"/>
    </w:pPr>
    <w:rPr>
      <w:rFonts w:ascii="Calibri" w:eastAsia="Calibri" w:hAnsi="Calibri" w:cs="Calibri"/>
      <w:b/>
      <w:bCs/>
      <w:i/>
      <w:iCs/>
      <w:color w:val="943634"/>
      <w:sz w:val="18"/>
      <w:szCs w:val="18"/>
      <w:lang w:eastAsia="ar-SA"/>
    </w:rPr>
  </w:style>
  <w:style w:type="paragraph" w:customStyle="1" w:styleId="c10">
    <w:name w:val="c10"/>
    <w:basedOn w:val="a"/>
    <w:rsid w:val="00BF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F044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BF044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3">
    <w:name w:val="Знак1"/>
    <w:basedOn w:val="a"/>
    <w:rsid w:val="00BF04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ext">
    <w:name w:val="text"/>
    <w:basedOn w:val="a"/>
    <w:rsid w:val="00BF0448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NoParagraphStyle">
    <w:name w:val="[No Paragraph Style]"/>
    <w:rsid w:val="00BF0448"/>
    <w:pPr>
      <w:widowControl w:val="0"/>
      <w:autoSpaceDE w:val="0"/>
      <w:autoSpaceDN w:val="0"/>
      <w:adjustRightInd w:val="0"/>
      <w:spacing w:after="0" w:line="288" w:lineRule="auto"/>
    </w:pPr>
    <w:rPr>
      <w:rFonts w:ascii="Times" w:eastAsia="Times New Roman" w:hAnsi="Times" w:cs="Times"/>
      <w:color w:val="000000"/>
      <w:sz w:val="24"/>
      <w:szCs w:val="24"/>
      <w:lang w:val="en-US" w:eastAsia="ru-RU"/>
    </w:rPr>
  </w:style>
  <w:style w:type="paragraph" w:customStyle="1" w:styleId="avtor">
    <w:name w:val="avtor"/>
    <w:basedOn w:val="NoParagraphStyle"/>
    <w:rsid w:val="00BF0448"/>
    <w:pPr>
      <w:spacing w:after="113" w:line="240" w:lineRule="atLeast"/>
      <w:ind w:firstLine="283"/>
      <w:jc w:val="right"/>
    </w:pPr>
    <w:rPr>
      <w:rFonts w:ascii="SchoolBookC" w:hAnsi="SchoolBookC" w:cs="SchoolBookC"/>
      <w:i/>
      <w:iCs/>
      <w:sz w:val="22"/>
      <w:szCs w:val="22"/>
    </w:rPr>
  </w:style>
  <w:style w:type="paragraph" w:customStyle="1" w:styleId="I">
    <w:name w:val="I"/>
    <w:basedOn w:val="NoParagraphStyle"/>
    <w:rsid w:val="00BF0448"/>
    <w:pPr>
      <w:spacing w:before="340" w:after="170" w:line="280" w:lineRule="atLeast"/>
      <w:jc w:val="center"/>
    </w:pPr>
    <w:rPr>
      <w:rFonts w:ascii="SchoolBookC" w:hAnsi="SchoolBookC" w:cs="SchoolBookC"/>
      <w:b/>
      <w:bCs/>
      <w:sz w:val="28"/>
      <w:szCs w:val="28"/>
    </w:rPr>
  </w:style>
  <w:style w:type="paragraph" w:customStyle="1" w:styleId="snoska-s-chertoy">
    <w:name w:val="snoska-s-chertoy"/>
    <w:basedOn w:val="NoParagraphStyle"/>
    <w:rsid w:val="00BF0448"/>
    <w:pPr>
      <w:spacing w:line="200" w:lineRule="atLeast"/>
      <w:ind w:firstLine="283"/>
      <w:jc w:val="both"/>
    </w:pPr>
    <w:rPr>
      <w:rFonts w:ascii="SchoolBookC" w:hAnsi="SchoolBookC" w:cs="SchoolBookC"/>
      <w:sz w:val="18"/>
      <w:szCs w:val="18"/>
      <w:lang w:val="ru-RU"/>
    </w:rPr>
  </w:style>
  <w:style w:type="paragraph" w:customStyle="1" w:styleId="zag-klass">
    <w:name w:val="zag-klass"/>
    <w:basedOn w:val="NoParagraphStyle"/>
    <w:rsid w:val="00BF0448"/>
    <w:pPr>
      <w:spacing w:before="227" w:after="113" w:line="260" w:lineRule="atLeast"/>
      <w:jc w:val="center"/>
    </w:pPr>
    <w:rPr>
      <w:rFonts w:ascii="SchoolBookC" w:hAnsi="SchoolBookC" w:cs="SchoolBookC"/>
      <w:b/>
      <w:bCs/>
    </w:rPr>
  </w:style>
  <w:style w:type="paragraph" w:customStyle="1" w:styleId="msonospacing0">
    <w:name w:val="msonospacing"/>
    <w:basedOn w:val="a"/>
    <w:rsid w:val="00BF0448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aff4">
    <w:name w:val="footnote reference"/>
    <w:unhideWhenUsed/>
    <w:rsid w:val="00BF0448"/>
    <w:rPr>
      <w:vertAlign w:val="superscript"/>
    </w:rPr>
  </w:style>
  <w:style w:type="character" w:styleId="aff5">
    <w:name w:val="page number"/>
    <w:basedOn w:val="a1"/>
    <w:unhideWhenUsed/>
    <w:rsid w:val="00BF0448"/>
    <w:rPr>
      <w:rFonts w:ascii="Times New Roman" w:hAnsi="Times New Roman" w:cs="Times New Roman" w:hint="default"/>
    </w:rPr>
  </w:style>
  <w:style w:type="character" w:styleId="aff6">
    <w:name w:val="Subtle Emphasis"/>
    <w:qFormat/>
    <w:rsid w:val="00BF0448"/>
    <w:rPr>
      <w:rFonts w:ascii="Cambria" w:eastAsia="Times New Roman" w:hAnsi="Cambria" w:cs="Times New Roman" w:hint="default"/>
      <w:i/>
      <w:iCs/>
      <w:color w:val="C0504D"/>
    </w:rPr>
  </w:style>
  <w:style w:type="character" w:styleId="aff7">
    <w:name w:val="Intense Emphasis"/>
    <w:qFormat/>
    <w:rsid w:val="00BF0448"/>
    <w:rPr>
      <w:rFonts w:ascii="Cambria" w:eastAsia="Times New Roman" w:hAnsi="Cambria" w:cs="Times New Roman" w:hint="default"/>
      <w:b/>
      <w:bCs/>
      <w:i/>
      <w:iCs/>
      <w:strike w:val="0"/>
      <w:dstrike w:val="0"/>
      <w:color w:val="FFFFFF"/>
      <w:position w:val="0"/>
      <w:sz w:val="20"/>
      <w:u w:val="none"/>
      <w:effect w:val="none"/>
      <w:shd w:val="clear" w:color="auto" w:fill="C0504D"/>
      <w:vertAlign w:val="baseline"/>
    </w:rPr>
  </w:style>
  <w:style w:type="character" w:styleId="aff8">
    <w:name w:val="Subtle Reference"/>
    <w:qFormat/>
    <w:rsid w:val="00BF0448"/>
    <w:rPr>
      <w:i/>
      <w:iCs/>
      <w:smallCaps/>
      <w:color w:val="C0504D"/>
    </w:rPr>
  </w:style>
  <w:style w:type="character" w:styleId="aff9">
    <w:name w:val="Intense Reference"/>
    <w:qFormat/>
    <w:rsid w:val="00BF0448"/>
    <w:rPr>
      <w:b/>
      <w:bCs/>
      <w:i/>
      <w:iCs/>
      <w:smallCaps/>
      <w:color w:val="C0504D"/>
    </w:rPr>
  </w:style>
  <w:style w:type="character" w:styleId="affa">
    <w:name w:val="Book Title"/>
    <w:qFormat/>
    <w:rsid w:val="00BF0448"/>
    <w:rPr>
      <w:rFonts w:ascii="Cambria" w:eastAsia="Times New Roman" w:hAnsi="Cambria" w:cs="Times New Roman" w:hint="default"/>
      <w:b/>
      <w:bCs/>
      <w:i/>
      <w:iCs/>
      <w:smallCaps/>
      <w:color w:val="943634"/>
      <w:u w:val="single"/>
    </w:rPr>
  </w:style>
  <w:style w:type="character" w:customStyle="1" w:styleId="120">
    <w:name w:val="Заголовок 1 Знак2"/>
    <w:locked/>
    <w:rsid w:val="00BF0448"/>
    <w:rPr>
      <w:rFonts w:ascii="Cambria" w:hAnsi="Cambria"/>
      <w:b/>
      <w:bCs/>
      <w:i/>
      <w:iCs/>
      <w:color w:val="622423"/>
      <w:sz w:val="22"/>
      <w:szCs w:val="22"/>
      <w:shd w:val="clear" w:color="auto" w:fill="F2DBDB"/>
      <w:lang w:eastAsia="ar-SA"/>
    </w:rPr>
  </w:style>
  <w:style w:type="character" w:customStyle="1" w:styleId="220">
    <w:name w:val="Заголовок 2 Знак2"/>
    <w:locked/>
    <w:rsid w:val="00BF0448"/>
    <w:rPr>
      <w:rFonts w:eastAsia="Times New Roman"/>
      <w:b/>
      <w:bCs/>
      <w:sz w:val="36"/>
      <w:szCs w:val="36"/>
      <w:lang w:eastAsia="ar-SA"/>
    </w:rPr>
  </w:style>
  <w:style w:type="character" w:customStyle="1" w:styleId="52">
    <w:name w:val="Заголовок 5 Знак2"/>
    <w:locked/>
    <w:rsid w:val="00BF0448"/>
    <w:rPr>
      <w:rFonts w:ascii="Cambria" w:hAnsi="Cambria"/>
      <w:b/>
      <w:bCs/>
      <w:i/>
      <w:iCs/>
      <w:color w:val="943634"/>
      <w:sz w:val="22"/>
      <w:szCs w:val="22"/>
      <w:lang w:eastAsia="ar-SA"/>
    </w:rPr>
  </w:style>
  <w:style w:type="character" w:customStyle="1" w:styleId="affb">
    <w:name w:val="Без интервала Знак"/>
    <w:rsid w:val="00BF0448"/>
    <w:rPr>
      <w:i/>
      <w:iCs/>
      <w:sz w:val="20"/>
      <w:szCs w:val="20"/>
    </w:rPr>
  </w:style>
  <w:style w:type="character" w:customStyle="1" w:styleId="211">
    <w:name w:val="Заголовок 2 Знак1"/>
    <w:rsid w:val="00BF0448"/>
    <w:rPr>
      <w:rFonts w:ascii="Arial" w:eastAsia="Times New Roman" w:hAnsi="Arial" w:cs="Arial" w:hint="default"/>
      <w:b/>
      <w:bCs w:val="0"/>
      <w:i/>
      <w:iCs w:val="0"/>
      <w:sz w:val="28"/>
    </w:rPr>
  </w:style>
  <w:style w:type="character" w:customStyle="1" w:styleId="212">
    <w:name w:val="Основной текст с отступом 2 Знак1"/>
    <w:rsid w:val="00BF0448"/>
    <w:rPr>
      <w:rFonts w:ascii="Times New Roman" w:eastAsia="Times New Roman" w:hAnsi="Times New Roman" w:cs="Times New Roman" w:hint="default"/>
      <w:sz w:val="24"/>
    </w:rPr>
  </w:style>
  <w:style w:type="character" w:customStyle="1" w:styleId="1f4">
    <w:name w:val="Основной текст с отступом Знак1"/>
    <w:rsid w:val="00BF0448"/>
    <w:rPr>
      <w:rFonts w:ascii="Times New Roman" w:eastAsia="Times New Roman" w:hAnsi="Times New Roman" w:cs="Times New Roman" w:hint="default"/>
      <w:sz w:val="28"/>
    </w:rPr>
  </w:style>
  <w:style w:type="character" w:customStyle="1" w:styleId="110">
    <w:name w:val="Заголовок 1 Знак1"/>
    <w:rsid w:val="00BF0448"/>
    <w:rPr>
      <w:rFonts w:ascii="Cambria" w:eastAsia="Times New Roman" w:hAnsi="Cambria" w:hint="default"/>
      <w:b/>
      <w:bCs/>
      <w:color w:val="365F91"/>
      <w:sz w:val="28"/>
      <w:szCs w:val="28"/>
    </w:rPr>
  </w:style>
  <w:style w:type="character" w:customStyle="1" w:styleId="1f5">
    <w:name w:val="Текст выноски Знак1"/>
    <w:uiPriority w:val="99"/>
    <w:rsid w:val="00BF0448"/>
    <w:rPr>
      <w:rFonts w:ascii="Tahoma" w:eastAsia="Times New Roman" w:hAnsi="Tahoma" w:cs="Tahoma" w:hint="default"/>
      <w:sz w:val="16"/>
      <w:szCs w:val="16"/>
    </w:rPr>
  </w:style>
  <w:style w:type="character" w:customStyle="1" w:styleId="1f6">
    <w:name w:val="Текст Знак1"/>
    <w:rsid w:val="00BF0448"/>
    <w:rPr>
      <w:rFonts w:ascii="Courier New" w:eastAsia="Times New Roman" w:hAnsi="Courier New" w:cs="Courier New" w:hint="default"/>
    </w:rPr>
  </w:style>
  <w:style w:type="character" w:customStyle="1" w:styleId="1f">
    <w:name w:val="Название Знак1"/>
    <w:basedOn w:val="a1"/>
    <w:link w:val="afa"/>
    <w:locked/>
    <w:rsid w:val="00BF0448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  <w:lang w:eastAsia="ar-SA"/>
    </w:rPr>
  </w:style>
  <w:style w:type="character" w:customStyle="1" w:styleId="1f0">
    <w:name w:val="Подзаголовок Знак1"/>
    <w:basedOn w:val="a1"/>
    <w:link w:val="afe"/>
    <w:locked/>
    <w:rsid w:val="00BF0448"/>
    <w:rPr>
      <w:rFonts w:ascii="Cambria" w:eastAsia="Times New Roman" w:hAnsi="Cambria" w:cs="Times New Roman"/>
      <w:i/>
      <w:iCs/>
      <w:color w:val="622423"/>
      <w:sz w:val="24"/>
      <w:szCs w:val="24"/>
      <w:lang w:eastAsia="ar-SA"/>
    </w:rPr>
  </w:style>
  <w:style w:type="character" w:customStyle="1" w:styleId="210">
    <w:name w:val="Цитата 2 Знак1"/>
    <w:basedOn w:val="a1"/>
    <w:link w:val="2c"/>
    <w:locked/>
    <w:rsid w:val="00BF0448"/>
    <w:rPr>
      <w:rFonts w:ascii="Calibri" w:eastAsia="Calibri" w:hAnsi="Calibri" w:cs="Calibri"/>
      <w:color w:val="943634"/>
      <w:sz w:val="20"/>
      <w:szCs w:val="20"/>
      <w:lang w:eastAsia="ar-SA"/>
    </w:rPr>
  </w:style>
  <w:style w:type="character" w:customStyle="1" w:styleId="1f1">
    <w:name w:val="Выделенная цитата Знак1"/>
    <w:basedOn w:val="a1"/>
    <w:link w:val="aff1"/>
    <w:locked/>
    <w:rsid w:val="00BF0448"/>
    <w:rPr>
      <w:rFonts w:ascii="Cambria" w:eastAsia="Times New Roman" w:hAnsi="Cambria" w:cs="Times New Roman"/>
      <w:b/>
      <w:bCs/>
      <w:i/>
      <w:iCs/>
      <w:color w:val="C0504D"/>
      <w:sz w:val="20"/>
      <w:szCs w:val="20"/>
      <w:lang w:eastAsia="ar-SA"/>
    </w:rPr>
  </w:style>
  <w:style w:type="character" w:customStyle="1" w:styleId="29">
    <w:name w:val="Основной текст с отступом Знак2"/>
    <w:basedOn w:val="a1"/>
    <w:link w:val="afc"/>
    <w:locked/>
    <w:rsid w:val="00BF0448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2e">
    <w:name w:val="Текст выноски Знак2"/>
    <w:basedOn w:val="a1"/>
    <w:uiPriority w:val="99"/>
    <w:locked/>
    <w:rsid w:val="00BF044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3">
    <w:name w:val="c3"/>
    <w:basedOn w:val="a1"/>
    <w:rsid w:val="00BF0448"/>
  </w:style>
  <w:style w:type="character" w:customStyle="1" w:styleId="c15c17">
    <w:name w:val="c15 c17"/>
    <w:basedOn w:val="a1"/>
    <w:rsid w:val="00BF0448"/>
  </w:style>
  <w:style w:type="character" w:customStyle="1" w:styleId="c3c21">
    <w:name w:val="c3 c21"/>
    <w:basedOn w:val="a1"/>
    <w:rsid w:val="00BF0448"/>
  </w:style>
  <w:style w:type="character" w:customStyle="1" w:styleId="c28">
    <w:name w:val="c28"/>
    <w:basedOn w:val="a1"/>
    <w:rsid w:val="00BF0448"/>
  </w:style>
  <w:style w:type="character" w:customStyle="1" w:styleId="c3c36">
    <w:name w:val="c3 c36"/>
    <w:basedOn w:val="a1"/>
    <w:rsid w:val="00BF0448"/>
  </w:style>
  <w:style w:type="character" w:customStyle="1" w:styleId="FontStyle40">
    <w:name w:val="Font Style40"/>
    <w:rsid w:val="00BF0448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45">
    <w:name w:val="Font Style45"/>
    <w:rsid w:val="00BF0448"/>
    <w:rPr>
      <w:rFonts w:ascii="Franklin Gothic Book" w:hAnsi="Franklin Gothic Book" w:cs="Franklin Gothic Book" w:hint="default"/>
      <w:b/>
      <w:bCs/>
      <w:sz w:val="22"/>
      <w:szCs w:val="22"/>
    </w:rPr>
  </w:style>
  <w:style w:type="character" w:customStyle="1" w:styleId="Text0">
    <w:name w:val="Text"/>
    <w:rsid w:val="00BF0448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avtor1">
    <w:name w:val="avtor1"/>
    <w:basedOn w:val="Text0"/>
    <w:rsid w:val="00BF0448"/>
    <w:rPr>
      <w:rFonts w:ascii="SchoolBookC" w:hAnsi="SchoolBookC" w:cs="SchoolBookC" w:hint="default"/>
      <w:i/>
      <w:i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/>
    </w:rPr>
  </w:style>
  <w:style w:type="character" w:customStyle="1" w:styleId="Zag-klass0">
    <w:name w:val="Zag-klass"/>
    <w:rsid w:val="00BF0448"/>
    <w:rPr>
      <w:rFonts w:ascii="SchoolBookC" w:hAnsi="SchoolBookC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vertAlign w:val="baseline"/>
      <w:lang w:val="ru-RU"/>
    </w:rPr>
  </w:style>
  <w:style w:type="character" w:customStyle="1" w:styleId="I1">
    <w:name w:val="I1"/>
    <w:basedOn w:val="Zag-klass0"/>
    <w:rsid w:val="00BF0448"/>
    <w:rPr>
      <w:rFonts w:ascii="SchoolBookC" w:hAnsi="SchoolBookC" w:cs="SchoolBookC" w:hint="default"/>
      <w:b/>
      <w:b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vertAlign w:val="baseline"/>
      <w:lang w:val="ru-RU"/>
    </w:rPr>
  </w:style>
  <w:style w:type="character" w:customStyle="1" w:styleId="2f">
    <w:name w:val="2"/>
    <w:basedOn w:val="I1"/>
    <w:rsid w:val="00BF0448"/>
    <w:rPr>
      <w:rFonts w:ascii="JournalC" w:hAnsi="JournalC" w:cs="JournalC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character" w:customStyle="1" w:styleId="121">
    <w:name w:val="Знак Знак12"/>
    <w:rsid w:val="00BF0448"/>
    <w:rPr>
      <w:rFonts w:ascii="Cambria" w:eastAsia="Times New Roman" w:hAnsi="Cambria" w:cs="Times New Roman" w:hint="default"/>
      <w:b/>
      <w:bCs/>
      <w:i/>
      <w:iCs/>
      <w:color w:val="622423"/>
      <w:shd w:val="clear" w:color="auto" w:fill="F2DBDB"/>
    </w:rPr>
  </w:style>
  <w:style w:type="character" w:customStyle="1" w:styleId="111">
    <w:name w:val="Знак Знак11"/>
    <w:rsid w:val="00BF0448"/>
    <w:rPr>
      <w:rFonts w:ascii="Cambria" w:eastAsia="Times New Roman" w:hAnsi="Cambria" w:cs="Times New Roman" w:hint="default"/>
      <w:b/>
      <w:bCs/>
      <w:i/>
      <w:iCs/>
      <w:color w:val="943634"/>
    </w:rPr>
  </w:style>
  <w:style w:type="character" w:customStyle="1" w:styleId="32">
    <w:name w:val="Заголовок 3 Знак2"/>
    <w:link w:val="3"/>
    <w:locked/>
    <w:rsid w:val="00BF0448"/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character" w:customStyle="1" w:styleId="42">
    <w:name w:val="Заголовок 4 Знак2"/>
    <w:link w:val="4"/>
    <w:locked/>
    <w:rsid w:val="00BF0448"/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character" w:customStyle="1" w:styleId="81">
    <w:name w:val="Знак Знак8"/>
    <w:rsid w:val="00BF0448"/>
    <w:rPr>
      <w:rFonts w:ascii="Cambria" w:eastAsia="Times New Roman" w:hAnsi="Cambria" w:cs="Times New Roman" w:hint="default"/>
      <w:b/>
      <w:bCs/>
      <w:i/>
      <w:iCs/>
      <w:color w:val="943634"/>
    </w:rPr>
  </w:style>
  <w:style w:type="character" w:customStyle="1" w:styleId="62">
    <w:name w:val="Заголовок 6 Знак2"/>
    <w:link w:val="6"/>
    <w:locked/>
    <w:rsid w:val="00BF0448"/>
    <w:rPr>
      <w:rFonts w:ascii="Cambria" w:eastAsia="Times New Roman" w:hAnsi="Cambria" w:cs="Times New Roman"/>
      <w:i/>
      <w:iCs/>
      <w:color w:val="943634"/>
      <w:lang w:eastAsia="ar-SA"/>
    </w:rPr>
  </w:style>
  <w:style w:type="character" w:customStyle="1" w:styleId="72">
    <w:name w:val="Заголовок 7 Знак2"/>
    <w:link w:val="7"/>
    <w:uiPriority w:val="9"/>
    <w:locked/>
    <w:rsid w:val="00BF0448"/>
    <w:rPr>
      <w:rFonts w:ascii="Cambria" w:eastAsia="Times New Roman" w:hAnsi="Cambria" w:cs="Times New Roman"/>
      <w:i/>
      <w:iCs/>
      <w:color w:val="404040"/>
      <w:lang w:eastAsia="ar-SA"/>
    </w:rPr>
  </w:style>
  <w:style w:type="character" w:customStyle="1" w:styleId="82">
    <w:name w:val="Заголовок 8 Знак2"/>
    <w:link w:val="8"/>
    <w:locked/>
    <w:rsid w:val="00BF0448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310">
    <w:name w:val="Заголовок 3 Знак1"/>
    <w:locked/>
    <w:rsid w:val="00BF0448"/>
    <w:rPr>
      <w:rFonts w:ascii="Cambria" w:eastAsia="Times New Roman" w:hAnsi="Cambria" w:hint="default"/>
      <w:b/>
      <w:bCs/>
      <w:i/>
      <w:iCs/>
      <w:color w:val="943634"/>
      <w:sz w:val="22"/>
      <w:szCs w:val="22"/>
      <w:lang w:eastAsia="en-US"/>
    </w:rPr>
  </w:style>
  <w:style w:type="character" w:customStyle="1" w:styleId="41">
    <w:name w:val="Заголовок 4 Знак1"/>
    <w:locked/>
    <w:rsid w:val="00BF0448"/>
    <w:rPr>
      <w:rFonts w:ascii="Cambria" w:eastAsia="Times New Roman" w:hAnsi="Cambria" w:hint="default"/>
      <w:b/>
      <w:bCs/>
      <w:i/>
      <w:iCs/>
      <w:color w:val="943634"/>
      <w:sz w:val="22"/>
      <w:szCs w:val="22"/>
      <w:lang w:eastAsia="en-US"/>
    </w:rPr>
  </w:style>
  <w:style w:type="character" w:customStyle="1" w:styleId="51">
    <w:name w:val="Заголовок 5 Знак1"/>
    <w:locked/>
    <w:rsid w:val="00BF0448"/>
    <w:rPr>
      <w:rFonts w:ascii="Cambria" w:eastAsia="Times New Roman" w:hAnsi="Cambria" w:hint="default"/>
      <w:b/>
      <w:bCs/>
      <w:i/>
      <w:iCs/>
      <w:color w:val="943634"/>
      <w:sz w:val="22"/>
      <w:szCs w:val="22"/>
      <w:lang w:eastAsia="en-US"/>
    </w:rPr>
  </w:style>
  <w:style w:type="character" w:customStyle="1" w:styleId="61">
    <w:name w:val="Заголовок 6 Знак1"/>
    <w:locked/>
    <w:rsid w:val="00BF0448"/>
    <w:rPr>
      <w:rFonts w:ascii="Cambria" w:eastAsia="Times New Roman" w:hAnsi="Cambria" w:hint="default"/>
      <w:i/>
      <w:iCs/>
      <w:color w:val="943634"/>
      <w:sz w:val="22"/>
      <w:szCs w:val="22"/>
      <w:lang w:eastAsia="en-US"/>
    </w:rPr>
  </w:style>
  <w:style w:type="character" w:customStyle="1" w:styleId="71">
    <w:name w:val="Заголовок 7 Знак1"/>
    <w:locked/>
    <w:rsid w:val="00BF0448"/>
    <w:rPr>
      <w:rFonts w:ascii="Cambria" w:eastAsia="Times New Roman" w:hAnsi="Cambria" w:hint="default"/>
      <w:i/>
      <w:iCs/>
      <w:color w:val="943634"/>
      <w:sz w:val="22"/>
      <w:szCs w:val="22"/>
      <w:lang w:eastAsia="en-US"/>
    </w:rPr>
  </w:style>
  <w:style w:type="character" w:customStyle="1" w:styleId="810">
    <w:name w:val="Заголовок 8 Знак1"/>
    <w:locked/>
    <w:rsid w:val="00BF0448"/>
    <w:rPr>
      <w:rFonts w:ascii="Cambria" w:eastAsia="Times New Roman" w:hAnsi="Cambria" w:hint="default"/>
      <w:i/>
      <w:iCs/>
      <w:color w:val="C0504D"/>
      <w:sz w:val="22"/>
      <w:szCs w:val="22"/>
      <w:lang w:eastAsia="en-US"/>
    </w:rPr>
  </w:style>
  <w:style w:type="character" w:customStyle="1" w:styleId="91">
    <w:name w:val="Заголовок 9 Знак1"/>
    <w:locked/>
    <w:rsid w:val="00BF0448"/>
    <w:rPr>
      <w:rFonts w:ascii="Cambria" w:eastAsia="Times New Roman" w:hAnsi="Cambria" w:hint="default"/>
      <w:i/>
      <w:iCs/>
      <w:color w:val="C0504D"/>
      <w:lang w:eastAsia="en-US"/>
    </w:rPr>
  </w:style>
  <w:style w:type="character" w:customStyle="1" w:styleId="1f7">
    <w:name w:val="Знак Знак1"/>
    <w:locked/>
    <w:rsid w:val="00BF0448"/>
    <w:rPr>
      <w:rFonts w:ascii="Cambria" w:hAnsi="Cambria" w:hint="default"/>
      <w:i/>
      <w:iCs/>
      <w:color w:val="FFFFFF"/>
      <w:spacing w:val="10"/>
      <w:sz w:val="48"/>
      <w:szCs w:val="48"/>
      <w:lang w:val="ru-RU" w:eastAsia="en-US" w:bidi="ar-SA"/>
    </w:rPr>
  </w:style>
  <w:style w:type="table" w:styleId="affc">
    <w:name w:val="Table Grid"/>
    <w:basedOn w:val="a2"/>
    <w:uiPriority w:val="59"/>
    <w:rsid w:val="00BF0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3"/>
    <w:semiHidden/>
    <w:unhideWhenUsed/>
    <w:rsid w:val="00BF0448"/>
  </w:style>
  <w:style w:type="paragraph" w:customStyle="1" w:styleId="Style25">
    <w:name w:val="Style25"/>
    <w:basedOn w:val="a"/>
    <w:rsid w:val="00BF0448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20">
    <w:name w:val="Font Style20"/>
    <w:basedOn w:val="a1"/>
    <w:rsid w:val="00BF0448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F044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F0448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F044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F0448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F0448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F0448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F044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F0448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1"/>
    <w:rsid w:val="00BF044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1"/>
    <w:rsid w:val="00BF044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1"/>
    <w:rsid w:val="00BF044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1"/>
    <w:rsid w:val="00BF044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1"/>
    <w:rsid w:val="00BF044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1"/>
    <w:rsid w:val="00BF044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1"/>
    <w:rsid w:val="00BF0448"/>
    <w:rPr>
      <w:rFonts w:ascii="Cambria" w:hAnsi="Cambria" w:cs="Cambria"/>
      <w:sz w:val="18"/>
      <w:szCs w:val="18"/>
    </w:rPr>
  </w:style>
  <w:style w:type="paragraph" w:customStyle="1" w:styleId="Style2">
    <w:name w:val="Style2"/>
    <w:basedOn w:val="a"/>
    <w:rsid w:val="00BF0448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1"/>
    <w:rsid w:val="00BF044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1"/>
    <w:rsid w:val="00BF044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F044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basedOn w:val="a1"/>
    <w:rsid w:val="00BF044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F0448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F0448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BF0448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BF0448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basedOn w:val="a1"/>
    <w:rsid w:val="00BF0448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1"/>
    <w:rsid w:val="00BF044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1"/>
    <w:rsid w:val="00BF0448"/>
    <w:rPr>
      <w:rFonts w:ascii="Arial" w:hAnsi="Arial" w:cs="Arial"/>
      <w:b/>
      <w:bCs/>
      <w:i/>
      <w:iCs/>
      <w:sz w:val="18"/>
      <w:szCs w:val="18"/>
    </w:rPr>
  </w:style>
  <w:style w:type="paragraph" w:customStyle="1" w:styleId="Style11">
    <w:name w:val="Style11"/>
    <w:basedOn w:val="a"/>
    <w:rsid w:val="00BF0448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F0448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basedOn w:val="a1"/>
    <w:rsid w:val="00BF0448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a1"/>
    <w:rsid w:val="00BF044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1"/>
    <w:rsid w:val="00BF044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1"/>
    <w:rsid w:val="00BF044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fd">
    <w:name w:val="endnote text"/>
    <w:basedOn w:val="a"/>
    <w:link w:val="affe"/>
    <w:rsid w:val="00BF0448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ffe">
    <w:name w:val="Текст концевой сноски Знак"/>
    <w:basedOn w:val="a1"/>
    <w:link w:val="affd"/>
    <w:rsid w:val="00BF0448"/>
    <w:rPr>
      <w:rFonts w:ascii="Thames" w:eastAsia="Times New Roman" w:hAnsi="Thames" w:cs="Times New Roman"/>
      <w:sz w:val="20"/>
      <w:szCs w:val="20"/>
      <w:lang w:eastAsia="ru-RU"/>
    </w:rPr>
  </w:style>
  <w:style w:type="character" w:styleId="afff">
    <w:name w:val="endnote reference"/>
    <w:basedOn w:val="a1"/>
    <w:rsid w:val="00BF0448"/>
    <w:rPr>
      <w:vertAlign w:val="superscript"/>
    </w:rPr>
  </w:style>
  <w:style w:type="table" w:customStyle="1" w:styleId="1f8">
    <w:name w:val="Стиль таблицы1"/>
    <w:basedOn w:val="a2"/>
    <w:rsid w:val="00BF0448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/>
  </w:style>
  <w:style w:type="table" w:customStyle="1" w:styleId="2f0">
    <w:name w:val="Стиль таблицы2"/>
    <w:basedOn w:val="a2"/>
    <w:rsid w:val="00BF044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/>
  </w:style>
  <w:style w:type="table" w:customStyle="1" w:styleId="34">
    <w:name w:val="Стиль таблицы3"/>
    <w:basedOn w:val="a2"/>
    <w:rsid w:val="00BF0448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0">
    <w:name w:val="Знак"/>
    <w:basedOn w:val="a"/>
    <w:rsid w:val="00BF04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F044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rsid w:val="00BF044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F044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BF044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extraname">
    <w:name w:val="extraname"/>
    <w:basedOn w:val="a1"/>
    <w:rsid w:val="00BF0448"/>
  </w:style>
  <w:style w:type="paragraph" w:customStyle="1" w:styleId="c29">
    <w:name w:val="c29"/>
    <w:basedOn w:val="a"/>
    <w:rsid w:val="00BF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1"/>
    <w:rsid w:val="00BF0448"/>
  </w:style>
  <w:style w:type="paragraph" w:customStyle="1" w:styleId="c16">
    <w:name w:val="c16"/>
    <w:basedOn w:val="a"/>
    <w:rsid w:val="00BF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1"/>
    <w:rsid w:val="00BF0448"/>
  </w:style>
  <w:style w:type="paragraph" w:customStyle="1" w:styleId="c6">
    <w:name w:val="c6"/>
    <w:basedOn w:val="a"/>
    <w:rsid w:val="00BF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BF0448"/>
  </w:style>
  <w:style w:type="character" w:customStyle="1" w:styleId="2f1">
    <w:name w:val="Заголовок №2_"/>
    <w:basedOn w:val="a1"/>
    <w:link w:val="2f2"/>
    <w:rsid w:val="00BF0448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f2">
    <w:name w:val="Заголовок №2"/>
    <w:basedOn w:val="a"/>
    <w:link w:val="2f1"/>
    <w:rsid w:val="00BF0448"/>
    <w:pPr>
      <w:shd w:val="clear" w:color="auto" w:fill="FFFFFF"/>
      <w:spacing w:before="420" w:after="180" w:line="0" w:lineRule="atLeast"/>
      <w:outlineLvl w:val="1"/>
    </w:pPr>
    <w:rPr>
      <w:rFonts w:ascii="Tahoma" w:eastAsia="Tahoma" w:hAnsi="Tahoma" w:cs="Tahoma"/>
      <w:sz w:val="19"/>
      <w:szCs w:val="19"/>
    </w:rPr>
  </w:style>
  <w:style w:type="paragraph" w:customStyle="1" w:styleId="2f3">
    <w:name w:val="Основной текст (2)"/>
    <w:basedOn w:val="a"/>
    <w:rsid w:val="00BF0448"/>
    <w:pPr>
      <w:shd w:val="clear" w:color="auto" w:fill="FFFFFF"/>
      <w:spacing w:before="180" w:after="0" w:line="230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43">
    <w:name w:val="Основной текст (4)_"/>
    <w:basedOn w:val="a1"/>
    <w:link w:val="44"/>
    <w:rsid w:val="00BF0448"/>
    <w:rPr>
      <w:rFonts w:eastAsia="Times New Roman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BF0448"/>
    <w:pPr>
      <w:shd w:val="clear" w:color="auto" w:fill="FFFFFF"/>
      <w:spacing w:after="0" w:line="230" w:lineRule="exact"/>
      <w:ind w:firstLine="340"/>
      <w:jc w:val="both"/>
    </w:pPr>
    <w:rPr>
      <w:rFonts w:eastAsia="Times New Roman"/>
    </w:rPr>
  </w:style>
  <w:style w:type="character" w:customStyle="1" w:styleId="213">
    <w:name w:val="Основной текст 2 Знак1"/>
    <w:basedOn w:val="a1"/>
    <w:semiHidden/>
    <w:rsid w:val="00BF0448"/>
  </w:style>
  <w:style w:type="character" w:customStyle="1" w:styleId="35">
    <w:name w:val="Основной текст 3 Знак"/>
    <w:basedOn w:val="a1"/>
    <w:link w:val="36"/>
    <w:rsid w:val="00BF0448"/>
    <w:rPr>
      <w:rFonts w:eastAsia="Times New Roman"/>
      <w:sz w:val="16"/>
      <w:szCs w:val="16"/>
      <w:lang w:eastAsia="ru-RU"/>
    </w:rPr>
  </w:style>
  <w:style w:type="paragraph" w:styleId="36">
    <w:name w:val="Body Text 3"/>
    <w:basedOn w:val="a"/>
    <w:link w:val="35"/>
    <w:unhideWhenUsed/>
    <w:rsid w:val="00BF0448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11">
    <w:name w:val="Основной текст 3 Знак1"/>
    <w:basedOn w:val="a1"/>
    <w:semiHidden/>
    <w:rsid w:val="00BF0448"/>
    <w:rPr>
      <w:sz w:val="16"/>
      <w:szCs w:val="16"/>
    </w:rPr>
  </w:style>
  <w:style w:type="paragraph" w:styleId="afff1">
    <w:name w:val="Block Text"/>
    <w:basedOn w:val="a"/>
    <w:rsid w:val="00BF0448"/>
    <w:pPr>
      <w:widowControl w:val="0"/>
      <w:shd w:val="clear" w:color="auto" w:fill="FFFFFF"/>
      <w:autoSpaceDE w:val="0"/>
      <w:autoSpaceDN w:val="0"/>
      <w:adjustRightInd w:val="0"/>
      <w:spacing w:before="504" w:after="0" w:line="274" w:lineRule="exact"/>
      <w:ind w:left="2556" w:right="2592"/>
      <w:jc w:val="center"/>
    </w:pPr>
    <w:rPr>
      <w:rFonts w:ascii="Times New Roman" w:eastAsia="Times New Roman" w:hAnsi="Times New Roman" w:cs="Times New Roman"/>
      <w:b/>
      <w:bCs/>
      <w:sz w:val="28"/>
      <w:lang w:eastAsia="ru-RU"/>
    </w:rPr>
  </w:style>
  <w:style w:type="character" w:styleId="afff2">
    <w:name w:val="line number"/>
    <w:basedOn w:val="a1"/>
    <w:uiPriority w:val="99"/>
    <w:semiHidden/>
    <w:unhideWhenUsed/>
    <w:rsid w:val="00BF0448"/>
  </w:style>
  <w:style w:type="character" w:customStyle="1" w:styleId="apple-tab-span">
    <w:name w:val="apple-tab-span"/>
    <w:basedOn w:val="a1"/>
    <w:rsid w:val="00BF0448"/>
  </w:style>
  <w:style w:type="paragraph" w:styleId="afff3">
    <w:name w:val="Document Map"/>
    <w:basedOn w:val="a"/>
    <w:link w:val="afff4"/>
    <w:uiPriority w:val="99"/>
    <w:semiHidden/>
    <w:unhideWhenUsed/>
    <w:rsid w:val="00BF0448"/>
    <w:pPr>
      <w:suppressAutoHyphens/>
      <w:spacing w:after="0" w:line="240" w:lineRule="auto"/>
    </w:pPr>
    <w:rPr>
      <w:rFonts w:ascii="Tahoma" w:eastAsia="SimSun" w:hAnsi="Tahoma" w:cs="Tahoma"/>
      <w:kern w:val="2"/>
      <w:sz w:val="16"/>
      <w:szCs w:val="16"/>
      <w:lang w:eastAsia="ar-SA"/>
    </w:rPr>
  </w:style>
  <w:style w:type="character" w:customStyle="1" w:styleId="afff4">
    <w:name w:val="Схема документа Знак"/>
    <w:basedOn w:val="a1"/>
    <w:link w:val="afff3"/>
    <w:uiPriority w:val="99"/>
    <w:semiHidden/>
    <w:rsid w:val="00BF0448"/>
    <w:rPr>
      <w:rFonts w:ascii="Tahoma" w:eastAsia="SimSun" w:hAnsi="Tahoma" w:cs="Tahoma"/>
      <w:kern w:val="2"/>
      <w:sz w:val="16"/>
      <w:szCs w:val="16"/>
      <w:lang w:eastAsia="ar-SA"/>
    </w:rPr>
  </w:style>
  <w:style w:type="paragraph" w:customStyle="1" w:styleId="1f9">
    <w:name w:val="Основной текст с отступом1"/>
    <w:basedOn w:val="a"/>
    <w:rsid w:val="00BF044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8C33CE"/>
    <w:pPr>
      <w:widowControl w:val="0"/>
      <w:autoSpaceDE w:val="0"/>
      <w:autoSpaceDN w:val="0"/>
      <w:spacing w:after="0" w:line="240" w:lineRule="auto"/>
      <w:ind w:left="56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qFormat/>
    <w:rsid w:val="008C33CE"/>
    <w:pPr>
      <w:widowControl w:val="0"/>
      <w:autoSpaceDE w:val="0"/>
      <w:autoSpaceDN w:val="0"/>
      <w:spacing w:after="0" w:line="240" w:lineRule="auto"/>
      <w:ind w:left="472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2"/>
    <w:unhideWhenUsed/>
    <w:qFormat/>
    <w:rsid w:val="00BF0448"/>
    <w:pPr>
      <w:tabs>
        <w:tab w:val="num" w:pos="0"/>
      </w:tabs>
      <w:suppressAutoHyphens/>
      <w:spacing w:before="200" w:after="100" w:line="240" w:lineRule="auto"/>
      <w:ind w:left="144"/>
      <w:outlineLvl w:val="2"/>
    </w:pPr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paragraph" w:styleId="4">
    <w:name w:val="heading 4"/>
    <w:basedOn w:val="a"/>
    <w:next w:val="a"/>
    <w:link w:val="42"/>
    <w:unhideWhenUsed/>
    <w:qFormat/>
    <w:rsid w:val="00BF0448"/>
    <w:pPr>
      <w:tabs>
        <w:tab w:val="num" w:pos="0"/>
      </w:tabs>
      <w:suppressAutoHyphens/>
      <w:spacing w:before="200" w:after="100" w:line="240" w:lineRule="auto"/>
      <w:ind w:left="86"/>
      <w:outlineLvl w:val="3"/>
    </w:pPr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paragraph" w:styleId="5">
    <w:name w:val="heading 5"/>
    <w:basedOn w:val="a"/>
    <w:next w:val="a0"/>
    <w:link w:val="50"/>
    <w:unhideWhenUsed/>
    <w:qFormat/>
    <w:rsid w:val="00BF0448"/>
    <w:pPr>
      <w:keepNext/>
      <w:widowControl w:val="0"/>
      <w:tabs>
        <w:tab w:val="num" w:pos="0"/>
      </w:tabs>
      <w:suppressAutoHyphens/>
      <w:spacing w:after="0" w:line="360" w:lineRule="auto"/>
      <w:ind w:firstLine="560"/>
      <w:jc w:val="center"/>
      <w:outlineLvl w:val="4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paragraph" w:styleId="6">
    <w:name w:val="heading 6"/>
    <w:basedOn w:val="a"/>
    <w:next w:val="a"/>
    <w:link w:val="62"/>
    <w:unhideWhenUsed/>
    <w:qFormat/>
    <w:rsid w:val="00BF0448"/>
    <w:pPr>
      <w:tabs>
        <w:tab w:val="num" w:pos="0"/>
      </w:tabs>
      <w:suppressAutoHyphens/>
      <w:spacing w:before="200" w:after="100" w:line="240" w:lineRule="auto"/>
      <w:ind w:left="1152" w:hanging="1152"/>
      <w:outlineLvl w:val="5"/>
    </w:pPr>
    <w:rPr>
      <w:rFonts w:ascii="Cambria" w:eastAsia="Times New Roman" w:hAnsi="Cambria" w:cs="Times New Roman"/>
      <w:i/>
      <w:iCs/>
      <w:color w:val="943634"/>
      <w:lang w:eastAsia="ar-SA"/>
    </w:rPr>
  </w:style>
  <w:style w:type="paragraph" w:styleId="7">
    <w:name w:val="heading 7"/>
    <w:basedOn w:val="a"/>
    <w:next w:val="a"/>
    <w:link w:val="72"/>
    <w:uiPriority w:val="9"/>
    <w:qFormat/>
    <w:rsid w:val="00BF0448"/>
    <w:pPr>
      <w:keepNext/>
      <w:keepLines/>
      <w:tabs>
        <w:tab w:val="num" w:pos="0"/>
      </w:tabs>
      <w:suppressAutoHyphens/>
      <w:spacing w:before="200" w:after="0"/>
      <w:ind w:left="1296" w:hanging="1296"/>
      <w:outlineLvl w:val="6"/>
    </w:pPr>
    <w:rPr>
      <w:rFonts w:ascii="Cambria" w:eastAsia="Times New Roman" w:hAnsi="Cambria" w:cs="Times New Roman"/>
      <w:i/>
      <w:iCs/>
      <w:color w:val="404040"/>
      <w:lang w:eastAsia="ar-SA"/>
    </w:rPr>
  </w:style>
  <w:style w:type="paragraph" w:styleId="8">
    <w:name w:val="heading 8"/>
    <w:basedOn w:val="a"/>
    <w:next w:val="a"/>
    <w:link w:val="82"/>
    <w:qFormat/>
    <w:rsid w:val="00BF0448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nhideWhenUsed/>
    <w:qFormat/>
    <w:rsid w:val="00BF0448"/>
    <w:pPr>
      <w:tabs>
        <w:tab w:val="num" w:pos="0"/>
      </w:tabs>
      <w:suppressAutoHyphens/>
      <w:spacing w:before="200" w:after="100" w:line="24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C0504D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0D7A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unhideWhenUsed/>
    <w:rsid w:val="0015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1535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8C33C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rsid w:val="008C33C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C33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Body Text"/>
    <w:basedOn w:val="a"/>
    <w:link w:val="a6"/>
    <w:qFormat/>
    <w:rsid w:val="008C33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1"/>
    <w:link w:val="a0"/>
    <w:rsid w:val="008C33CE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8C33CE"/>
    <w:pPr>
      <w:widowControl w:val="0"/>
      <w:autoSpaceDE w:val="0"/>
      <w:autoSpaceDN w:val="0"/>
      <w:spacing w:after="0" w:line="240" w:lineRule="auto"/>
      <w:ind w:left="127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C33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1"/>
    <w:rsid w:val="00BF04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rsid w:val="00BF04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BF0448"/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character" w:customStyle="1" w:styleId="60">
    <w:name w:val="Заголовок 6 Знак"/>
    <w:basedOn w:val="a1"/>
    <w:rsid w:val="00BF04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uiPriority w:val="9"/>
    <w:rsid w:val="00BF04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rsid w:val="00BF04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rsid w:val="00BF0448"/>
    <w:rPr>
      <w:rFonts w:ascii="Cambria" w:eastAsia="Times New Roman" w:hAnsi="Cambria" w:cs="Times New Roman"/>
      <w:i/>
      <w:iCs/>
      <w:color w:val="C0504D"/>
      <w:sz w:val="20"/>
      <w:szCs w:val="20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BF0448"/>
  </w:style>
  <w:style w:type="character" w:customStyle="1" w:styleId="12">
    <w:name w:val="Основной текст Знак1"/>
    <w:basedOn w:val="a1"/>
    <w:locked/>
    <w:rsid w:val="00BF0448"/>
    <w:rPr>
      <w:rFonts w:eastAsia="Times New Roman"/>
      <w:kern w:val="2"/>
      <w:sz w:val="28"/>
      <w:szCs w:val="20"/>
      <w:lang w:eastAsia="ar-SA"/>
    </w:rPr>
  </w:style>
  <w:style w:type="paragraph" w:customStyle="1" w:styleId="13">
    <w:name w:val="Заголовок1"/>
    <w:basedOn w:val="a"/>
    <w:next w:val="a0"/>
    <w:rsid w:val="00BF0448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14">
    <w:name w:val="Название1"/>
    <w:basedOn w:val="a"/>
    <w:rsid w:val="00BF0448"/>
    <w:pPr>
      <w:suppressLineNumbers/>
      <w:suppressAutoHyphens/>
      <w:spacing w:before="120" w:after="120"/>
    </w:pPr>
    <w:rPr>
      <w:rFonts w:ascii="Calibri" w:eastAsia="SimSun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rsid w:val="00BF0448"/>
    <w:pPr>
      <w:suppressLineNumbers/>
      <w:suppressAutoHyphens/>
    </w:pPr>
    <w:rPr>
      <w:rFonts w:ascii="Calibri" w:eastAsia="SimSun" w:hAnsi="Calibri" w:cs="Mangal"/>
      <w:kern w:val="2"/>
      <w:lang w:eastAsia="ar-SA"/>
    </w:rPr>
  </w:style>
  <w:style w:type="paragraph" w:customStyle="1" w:styleId="16">
    <w:name w:val="Текст сноски1"/>
    <w:basedOn w:val="a"/>
    <w:rsid w:val="00BF0448"/>
    <w:pPr>
      <w:widowControl w:val="0"/>
      <w:suppressAutoHyphens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BF0448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kern w:val="2"/>
      <w:sz w:val="28"/>
      <w:szCs w:val="24"/>
      <w:lang w:eastAsia="ar-SA"/>
    </w:rPr>
  </w:style>
  <w:style w:type="paragraph" w:customStyle="1" w:styleId="17">
    <w:name w:val="Текст1"/>
    <w:basedOn w:val="a"/>
    <w:rsid w:val="00BF0448"/>
    <w:pPr>
      <w:suppressAutoHyphens/>
      <w:spacing w:after="0" w:line="100" w:lineRule="atLeast"/>
    </w:pPr>
    <w:rPr>
      <w:rFonts w:ascii="Courier New" w:eastAsia="Times New Roman" w:hAnsi="Courier New" w:cs="Times New Roman"/>
      <w:kern w:val="2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F0448"/>
    <w:pPr>
      <w:suppressAutoHyphens/>
      <w:spacing w:after="120" w:line="480" w:lineRule="auto"/>
      <w:ind w:left="283"/>
    </w:pPr>
    <w:rPr>
      <w:rFonts w:ascii="Calibri" w:eastAsia="SimSun" w:hAnsi="Calibri" w:cs="Calibri"/>
      <w:kern w:val="2"/>
      <w:lang w:eastAsia="ar-SA"/>
    </w:rPr>
  </w:style>
  <w:style w:type="paragraph" w:customStyle="1" w:styleId="FR2">
    <w:name w:val="FR2"/>
    <w:rsid w:val="00BF0448"/>
    <w:pPr>
      <w:widowControl w:val="0"/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kern w:val="2"/>
      <w:sz w:val="32"/>
      <w:szCs w:val="20"/>
      <w:lang w:eastAsia="ar-SA"/>
    </w:rPr>
  </w:style>
  <w:style w:type="paragraph" w:customStyle="1" w:styleId="18">
    <w:name w:val="Абзац списка1"/>
    <w:basedOn w:val="a"/>
    <w:rsid w:val="00BF0448"/>
    <w:pPr>
      <w:suppressAutoHyphens/>
      <w:ind w:left="720"/>
    </w:pPr>
    <w:rPr>
      <w:rFonts w:ascii="Calibri" w:eastAsia="SimSun" w:hAnsi="Calibri" w:cs="Calibri"/>
      <w:kern w:val="2"/>
      <w:lang w:eastAsia="ar-SA"/>
    </w:rPr>
  </w:style>
  <w:style w:type="paragraph" w:customStyle="1" w:styleId="19">
    <w:name w:val="Без интервала1"/>
    <w:rsid w:val="00BF0448"/>
    <w:pPr>
      <w:suppressAutoHyphens/>
      <w:spacing w:after="0" w:line="100" w:lineRule="atLeast"/>
    </w:pPr>
    <w:rPr>
      <w:rFonts w:ascii="Calibri" w:eastAsia="Calibri" w:hAnsi="Calibri" w:cs="Times New Roman"/>
      <w:kern w:val="2"/>
      <w:lang w:eastAsia="ar-SA"/>
    </w:rPr>
  </w:style>
  <w:style w:type="paragraph" w:customStyle="1" w:styleId="a8">
    <w:name w:val="Содержимое таблицы"/>
    <w:basedOn w:val="a"/>
    <w:rsid w:val="00BF0448"/>
    <w:pPr>
      <w:suppressLineNumbers/>
      <w:suppressAutoHyphens/>
    </w:pPr>
    <w:rPr>
      <w:rFonts w:ascii="Calibri" w:eastAsia="SimSun" w:hAnsi="Calibri" w:cs="Calibri"/>
      <w:kern w:val="2"/>
      <w:lang w:eastAsia="ar-SA"/>
    </w:rPr>
  </w:style>
  <w:style w:type="paragraph" w:customStyle="1" w:styleId="a9">
    <w:name w:val="Заголовок таблицы"/>
    <w:basedOn w:val="a8"/>
    <w:rsid w:val="00BF0448"/>
    <w:pPr>
      <w:jc w:val="center"/>
    </w:pPr>
    <w:rPr>
      <w:b/>
      <w:bCs/>
    </w:rPr>
  </w:style>
  <w:style w:type="character" w:customStyle="1" w:styleId="WW8Num2z0">
    <w:name w:val="WW8Num2z0"/>
    <w:rsid w:val="00BF0448"/>
    <w:rPr>
      <w:rFonts w:ascii="Symbol" w:hAnsi="Symbol" w:cs="Symbol" w:hint="default"/>
    </w:rPr>
  </w:style>
  <w:style w:type="character" w:customStyle="1" w:styleId="WW8Num2z1">
    <w:name w:val="WW8Num2z1"/>
    <w:rsid w:val="00BF0448"/>
    <w:rPr>
      <w:rFonts w:ascii="Courier New" w:hAnsi="Courier New" w:cs="Courier New" w:hint="default"/>
    </w:rPr>
  </w:style>
  <w:style w:type="character" w:customStyle="1" w:styleId="WW8Num2z2">
    <w:name w:val="WW8Num2z2"/>
    <w:rsid w:val="00BF0448"/>
    <w:rPr>
      <w:rFonts w:ascii="Wingdings" w:hAnsi="Wingdings" w:cs="Wingdings" w:hint="default"/>
    </w:rPr>
  </w:style>
  <w:style w:type="character" w:customStyle="1" w:styleId="WW8Num4z0">
    <w:name w:val="WW8Num4z0"/>
    <w:rsid w:val="00BF0448"/>
    <w:rPr>
      <w:rFonts w:ascii="Times New Roman" w:hAnsi="Times New Roman" w:cs="Times New Roman" w:hint="default"/>
      <w:b/>
      <w:bCs/>
      <w:iCs/>
      <w:sz w:val="28"/>
      <w:szCs w:val="28"/>
      <w:lang w:val="en-US"/>
    </w:rPr>
  </w:style>
  <w:style w:type="character" w:customStyle="1" w:styleId="WW8Num5z0">
    <w:name w:val="WW8Num5z0"/>
    <w:rsid w:val="00BF0448"/>
    <w:rPr>
      <w:rFonts w:ascii="OpenSymbol" w:hAnsi="OpenSymbol" w:cs="OpenSymbol" w:hint="default"/>
    </w:rPr>
  </w:style>
  <w:style w:type="character" w:customStyle="1" w:styleId="WW8Num6z0">
    <w:name w:val="WW8Num6z0"/>
    <w:rsid w:val="00BF0448"/>
    <w:rPr>
      <w:rFonts w:ascii="OpenSymbol" w:hAnsi="OpenSymbol" w:cs="OpenSymbol" w:hint="default"/>
    </w:rPr>
  </w:style>
  <w:style w:type="character" w:customStyle="1" w:styleId="WW8Num7z0">
    <w:name w:val="WW8Num7z0"/>
    <w:rsid w:val="00BF0448"/>
    <w:rPr>
      <w:rFonts w:ascii="Symbol" w:hAnsi="Symbol" w:cs="Symbol" w:hint="default"/>
    </w:rPr>
  </w:style>
  <w:style w:type="character" w:customStyle="1" w:styleId="WW8Num8z0">
    <w:name w:val="WW8Num8z0"/>
    <w:rsid w:val="00BF0448"/>
    <w:rPr>
      <w:rFonts w:ascii="Times New Roman" w:hAnsi="Times New Roman" w:cs="Times New Roman" w:hint="default"/>
    </w:rPr>
  </w:style>
  <w:style w:type="character" w:customStyle="1" w:styleId="WW8Num9z0">
    <w:name w:val="WW8Num9z0"/>
    <w:rsid w:val="00BF0448"/>
    <w:rPr>
      <w:rFonts w:ascii="Symbol" w:hAnsi="Symbol" w:cs="Symbol" w:hint="default"/>
      <w:spacing w:val="-9"/>
      <w:sz w:val="18"/>
    </w:rPr>
  </w:style>
  <w:style w:type="character" w:customStyle="1" w:styleId="WW8Num10z0">
    <w:name w:val="WW8Num10z0"/>
    <w:rsid w:val="00BF0448"/>
    <w:rPr>
      <w:rFonts w:ascii="Symbol" w:hAnsi="Symbol" w:cs="Symbol" w:hint="default"/>
      <w:spacing w:val="-9"/>
      <w:sz w:val="18"/>
    </w:rPr>
  </w:style>
  <w:style w:type="character" w:customStyle="1" w:styleId="WW8Num11z0">
    <w:name w:val="WW8Num11z0"/>
    <w:rsid w:val="00BF0448"/>
    <w:rPr>
      <w:rFonts w:ascii="Symbol" w:hAnsi="Symbol" w:cs="Symbol" w:hint="default"/>
      <w:spacing w:val="-9"/>
      <w:sz w:val="18"/>
    </w:rPr>
  </w:style>
  <w:style w:type="character" w:customStyle="1" w:styleId="WW8Num12z0">
    <w:name w:val="WW8Num12z0"/>
    <w:rsid w:val="00BF0448"/>
    <w:rPr>
      <w:b/>
      <w:bCs w:val="0"/>
    </w:rPr>
  </w:style>
  <w:style w:type="character" w:customStyle="1" w:styleId="WW8Num1z0">
    <w:name w:val="WW8Num1z0"/>
    <w:rsid w:val="00BF0448"/>
  </w:style>
  <w:style w:type="character" w:customStyle="1" w:styleId="WW8Num1z1">
    <w:name w:val="WW8Num1z1"/>
    <w:rsid w:val="00BF0448"/>
  </w:style>
  <w:style w:type="character" w:customStyle="1" w:styleId="WW8Num1z2">
    <w:name w:val="WW8Num1z2"/>
    <w:rsid w:val="00BF0448"/>
  </w:style>
  <w:style w:type="character" w:customStyle="1" w:styleId="WW8Num1z3">
    <w:name w:val="WW8Num1z3"/>
    <w:rsid w:val="00BF0448"/>
  </w:style>
  <w:style w:type="character" w:customStyle="1" w:styleId="WW8Num1z4">
    <w:name w:val="WW8Num1z4"/>
    <w:rsid w:val="00BF0448"/>
  </w:style>
  <w:style w:type="character" w:customStyle="1" w:styleId="WW8Num1z5">
    <w:name w:val="WW8Num1z5"/>
    <w:rsid w:val="00BF0448"/>
  </w:style>
  <w:style w:type="character" w:customStyle="1" w:styleId="WW8Num1z6">
    <w:name w:val="WW8Num1z6"/>
    <w:rsid w:val="00BF0448"/>
  </w:style>
  <w:style w:type="character" w:customStyle="1" w:styleId="WW8Num1z7">
    <w:name w:val="WW8Num1z7"/>
    <w:rsid w:val="00BF0448"/>
  </w:style>
  <w:style w:type="character" w:customStyle="1" w:styleId="WW8Num1z8">
    <w:name w:val="WW8Num1z8"/>
    <w:rsid w:val="00BF0448"/>
  </w:style>
  <w:style w:type="character" w:customStyle="1" w:styleId="WW8Num3z0">
    <w:name w:val="WW8Num3z0"/>
    <w:rsid w:val="00BF0448"/>
  </w:style>
  <w:style w:type="character" w:customStyle="1" w:styleId="WW8Num3z1">
    <w:name w:val="WW8Num3z1"/>
    <w:rsid w:val="00BF0448"/>
  </w:style>
  <w:style w:type="character" w:customStyle="1" w:styleId="WW8Num3z2">
    <w:name w:val="WW8Num3z2"/>
    <w:rsid w:val="00BF0448"/>
  </w:style>
  <w:style w:type="character" w:customStyle="1" w:styleId="WW8Num3z3">
    <w:name w:val="WW8Num3z3"/>
    <w:rsid w:val="00BF0448"/>
  </w:style>
  <w:style w:type="character" w:customStyle="1" w:styleId="WW8Num3z4">
    <w:name w:val="WW8Num3z4"/>
    <w:rsid w:val="00BF0448"/>
  </w:style>
  <w:style w:type="character" w:customStyle="1" w:styleId="WW8Num3z5">
    <w:name w:val="WW8Num3z5"/>
    <w:rsid w:val="00BF0448"/>
  </w:style>
  <w:style w:type="character" w:customStyle="1" w:styleId="WW8Num3z6">
    <w:name w:val="WW8Num3z6"/>
    <w:rsid w:val="00BF0448"/>
  </w:style>
  <w:style w:type="character" w:customStyle="1" w:styleId="WW8Num3z7">
    <w:name w:val="WW8Num3z7"/>
    <w:rsid w:val="00BF0448"/>
  </w:style>
  <w:style w:type="character" w:customStyle="1" w:styleId="WW8Num3z8">
    <w:name w:val="WW8Num3z8"/>
    <w:rsid w:val="00BF0448"/>
  </w:style>
  <w:style w:type="character" w:customStyle="1" w:styleId="WW8Num4z1">
    <w:name w:val="WW8Num4z1"/>
    <w:rsid w:val="00BF0448"/>
  </w:style>
  <w:style w:type="character" w:customStyle="1" w:styleId="WW8Num4z2">
    <w:name w:val="WW8Num4z2"/>
    <w:rsid w:val="00BF0448"/>
  </w:style>
  <w:style w:type="character" w:customStyle="1" w:styleId="WW8Num4z3">
    <w:name w:val="WW8Num4z3"/>
    <w:rsid w:val="00BF0448"/>
  </w:style>
  <w:style w:type="character" w:customStyle="1" w:styleId="WW8Num4z4">
    <w:name w:val="WW8Num4z4"/>
    <w:rsid w:val="00BF0448"/>
  </w:style>
  <w:style w:type="character" w:customStyle="1" w:styleId="WW8Num4z5">
    <w:name w:val="WW8Num4z5"/>
    <w:rsid w:val="00BF0448"/>
  </w:style>
  <w:style w:type="character" w:customStyle="1" w:styleId="WW8Num4z6">
    <w:name w:val="WW8Num4z6"/>
    <w:rsid w:val="00BF0448"/>
  </w:style>
  <w:style w:type="character" w:customStyle="1" w:styleId="WW8Num4z7">
    <w:name w:val="WW8Num4z7"/>
    <w:rsid w:val="00BF0448"/>
  </w:style>
  <w:style w:type="character" w:customStyle="1" w:styleId="WW8Num4z8">
    <w:name w:val="WW8Num4z8"/>
    <w:rsid w:val="00BF0448"/>
  </w:style>
  <w:style w:type="character" w:customStyle="1" w:styleId="WW8Num5z1">
    <w:name w:val="WW8Num5z1"/>
    <w:rsid w:val="00BF0448"/>
  </w:style>
  <w:style w:type="character" w:customStyle="1" w:styleId="WW8Num5z2">
    <w:name w:val="WW8Num5z2"/>
    <w:rsid w:val="00BF0448"/>
  </w:style>
  <w:style w:type="character" w:customStyle="1" w:styleId="WW8Num5z3">
    <w:name w:val="WW8Num5z3"/>
    <w:rsid w:val="00BF0448"/>
  </w:style>
  <w:style w:type="character" w:customStyle="1" w:styleId="WW8Num5z4">
    <w:name w:val="WW8Num5z4"/>
    <w:rsid w:val="00BF0448"/>
  </w:style>
  <w:style w:type="character" w:customStyle="1" w:styleId="WW8Num5z5">
    <w:name w:val="WW8Num5z5"/>
    <w:rsid w:val="00BF0448"/>
  </w:style>
  <w:style w:type="character" w:customStyle="1" w:styleId="WW8Num5z6">
    <w:name w:val="WW8Num5z6"/>
    <w:rsid w:val="00BF0448"/>
  </w:style>
  <w:style w:type="character" w:customStyle="1" w:styleId="WW8Num5z7">
    <w:name w:val="WW8Num5z7"/>
    <w:rsid w:val="00BF0448"/>
  </w:style>
  <w:style w:type="character" w:customStyle="1" w:styleId="WW8Num5z8">
    <w:name w:val="WW8Num5z8"/>
    <w:rsid w:val="00BF0448"/>
  </w:style>
  <w:style w:type="character" w:customStyle="1" w:styleId="WW8Num6z1">
    <w:name w:val="WW8Num6z1"/>
    <w:rsid w:val="00BF0448"/>
  </w:style>
  <w:style w:type="character" w:customStyle="1" w:styleId="WW8Num6z2">
    <w:name w:val="WW8Num6z2"/>
    <w:rsid w:val="00BF0448"/>
  </w:style>
  <w:style w:type="character" w:customStyle="1" w:styleId="WW8Num6z3">
    <w:name w:val="WW8Num6z3"/>
    <w:rsid w:val="00BF0448"/>
  </w:style>
  <w:style w:type="character" w:customStyle="1" w:styleId="WW8Num6z4">
    <w:name w:val="WW8Num6z4"/>
    <w:rsid w:val="00BF0448"/>
  </w:style>
  <w:style w:type="character" w:customStyle="1" w:styleId="WW8Num6z5">
    <w:name w:val="WW8Num6z5"/>
    <w:rsid w:val="00BF0448"/>
  </w:style>
  <w:style w:type="character" w:customStyle="1" w:styleId="WW8Num6z6">
    <w:name w:val="WW8Num6z6"/>
    <w:rsid w:val="00BF0448"/>
  </w:style>
  <w:style w:type="character" w:customStyle="1" w:styleId="WW8Num6z7">
    <w:name w:val="WW8Num6z7"/>
    <w:rsid w:val="00BF0448"/>
  </w:style>
  <w:style w:type="character" w:customStyle="1" w:styleId="WW8Num6z8">
    <w:name w:val="WW8Num6z8"/>
    <w:rsid w:val="00BF0448"/>
  </w:style>
  <w:style w:type="character" w:customStyle="1" w:styleId="WW8Num7z1">
    <w:name w:val="WW8Num7z1"/>
    <w:rsid w:val="00BF0448"/>
  </w:style>
  <w:style w:type="character" w:customStyle="1" w:styleId="WW8Num7z2">
    <w:name w:val="WW8Num7z2"/>
    <w:rsid w:val="00BF0448"/>
  </w:style>
  <w:style w:type="character" w:customStyle="1" w:styleId="WW8Num7z3">
    <w:name w:val="WW8Num7z3"/>
    <w:rsid w:val="00BF0448"/>
  </w:style>
  <w:style w:type="character" w:customStyle="1" w:styleId="WW8Num7z4">
    <w:name w:val="WW8Num7z4"/>
    <w:rsid w:val="00BF0448"/>
  </w:style>
  <w:style w:type="character" w:customStyle="1" w:styleId="WW8Num7z5">
    <w:name w:val="WW8Num7z5"/>
    <w:rsid w:val="00BF0448"/>
  </w:style>
  <w:style w:type="character" w:customStyle="1" w:styleId="WW8Num7z6">
    <w:name w:val="WW8Num7z6"/>
    <w:rsid w:val="00BF0448"/>
  </w:style>
  <w:style w:type="character" w:customStyle="1" w:styleId="WW8Num7z7">
    <w:name w:val="WW8Num7z7"/>
    <w:rsid w:val="00BF0448"/>
  </w:style>
  <w:style w:type="character" w:customStyle="1" w:styleId="WW8Num7z8">
    <w:name w:val="WW8Num7z8"/>
    <w:rsid w:val="00BF0448"/>
  </w:style>
  <w:style w:type="character" w:customStyle="1" w:styleId="WW8Num8z1">
    <w:name w:val="WW8Num8z1"/>
    <w:rsid w:val="00BF0448"/>
  </w:style>
  <w:style w:type="character" w:customStyle="1" w:styleId="WW8Num8z2">
    <w:name w:val="WW8Num8z2"/>
    <w:rsid w:val="00BF0448"/>
  </w:style>
  <w:style w:type="character" w:customStyle="1" w:styleId="WW8Num8z3">
    <w:name w:val="WW8Num8z3"/>
    <w:rsid w:val="00BF0448"/>
  </w:style>
  <w:style w:type="character" w:customStyle="1" w:styleId="WW8Num8z4">
    <w:name w:val="WW8Num8z4"/>
    <w:rsid w:val="00BF0448"/>
  </w:style>
  <w:style w:type="character" w:customStyle="1" w:styleId="WW8Num8z5">
    <w:name w:val="WW8Num8z5"/>
    <w:rsid w:val="00BF0448"/>
  </w:style>
  <w:style w:type="character" w:customStyle="1" w:styleId="WW8Num8z6">
    <w:name w:val="WW8Num8z6"/>
    <w:rsid w:val="00BF0448"/>
  </w:style>
  <w:style w:type="character" w:customStyle="1" w:styleId="WW8Num8z7">
    <w:name w:val="WW8Num8z7"/>
    <w:rsid w:val="00BF0448"/>
  </w:style>
  <w:style w:type="character" w:customStyle="1" w:styleId="WW8Num8z8">
    <w:name w:val="WW8Num8z8"/>
    <w:rsid w:val="00BF0448"/>
  </w:style>
  <w:style w:type="character" w:customStyle="1" w:styleId="WW8Num9z1">
    <w:name w:val="WW8Num9z1"/>
    <w:rsid w:val="00BF0448"/>
  </w:style>
  <w:style w:type="character" w:customStyle="1" w:styleId="WW8Num9z2">
    <w:name w:val="WW8Num9z2"/>
    <w:rsid w:val="00BF0448"/>
  </w:style>
  <w:style w:type="character" w:customStyle="1" w:styleId="WW8Num9z3">
    <w:name w:val="WW8Num9z3"/>
    <w:rsid w:val="00BF0448"/>
  </w:style>
  <w:style w:type="character" w:customStyle="1" w:styleId="WW8Num9z4">
    <w:name w:val="WW8Num9z4"/>
    <w:rsid w:val="00BF0448"/>
  </w:style>
  <w:style w:type="character" w:customStyle="1" w:styleId="WW8Num9z5">
    <w:name w:val="WW8Num9z5"/>
    <w:rsid w:val="00BF0448"/>
  </w:style>
  <w:style w:type="character" w:customStyle="1" w:styleId="WW8Num9z6">
    <w:name w:val="WW8Num9z6"/>
    <w:rsid w:val="00BF0448"/>
  </w:style>
  <w:style w:type="character" w:customStyle="1" w:styleId="WW8Num9z7">
    <w:name w:val="WW8Num9z7"/>
    <w:rsid w:val="00BF0448"/>
  </w:style>
  <w:style w:type="character" w:customStyle="1" w:styleId="WW8Num9z8">
    <w:name w:val="WW8Num9z8"/>
    <w:rsid w:val="00BF0448"/>
  </w:style>
  <w:style w:type="character" w:customStyle="1" w:styleId="WW8Num10z1">
    <w:name w:val="WW8Num10z1"/>
    <w:rsid w:val="00BF0448"/>
  </w:style>
  <w:style w:type="character" w:customStyle="1" w:styleId="WW8Num10z2">
    <w:name w:val="WW8Num10z2"/>
    <w:rsid w:val="00BF0448"/>
  </w:style>
  <w:style w:type="character" w:customStyle="1" w:styleId="WW8Num10z3">
    <w:name w:val="WW8Num10z3"/>
    <w:rsid w:val="00BF0448"/>
  </w:style>
  <w:style w:type="character" w:customStyle="1" w:styleId="WW8Num10z4">
    <w:name w:val="WW8Num10z4"/>
    <w:rsid w:val="00BF0448"/>
  </w:style>
  <w:style w:type="character" w:customStyle="1" w:styleId="WW8Num10z5">
    <w:name w:val="WW8Num10z5"/>
    <w:rsid w:val="00BF0448"/>
  </w:style>
  <w:style w:type="character" w:customStyle="1" w:styleId="WW8Num10z6">
    <w:name w:val="WW8Num10z6"/>
    <w:rsid w:val="00BF0448"/>
  </w:style>
  <w:style w:type="character" w:customStyle="1" w:styleId="WW8Num10z7">
    <w:name w:val="WW8Num10z7"/>
    <w:rsid w:val="00BF0448"/>
  </w:style>
  <w:style w:type="character" w:customStyle="1" w:styleId="WW8Num10z8">
    <w:name w:val="WW8Num10z8"/>
    <w:rsid w:val="00BF0448"/>
  </w:style>
  <w:style w:type="character" w:customStyle="1" w:styleId="WW8Num11z1">
    <w:name w:val="WW8Num11z1"/>
    <w:rsid w:val="00BF0448"/>
  </w:style>
  <w:style w:type="character" w:customStyle="1" w:styleId="WW8Num11z2">
    <w:name w:val="WW8Num11z2"/>
    <w:rsid w:val="00BF0448"/>
  </w:style>
  <w:style w:type="character" w:customStyle="1" w:styleId="WW8Num11z3">
    <w:name w:val="WW8Num11z3"/>
    <w:rsid w:val="00BF0448"/>
  </w:style>
  <w:style w:type="character" w:customStyle="1" w:styleId="WW8Num11z4">
    <w:name w:val="WW8Num11z4"/>
    <w:rsid w:val="00BF0448"/>
  </w:style>
  <w:style w:type="character" w:customStyle="1" w:styleId="WW8Num11z5">
    <w:name w:val="WW8Num11z5"/>
    <w:rsid w:val="00BF0448"/>
  </w:style>
  <w:style w:type="character" w:customStyle="1" w:styleId="WW8Num11z6">
    <w:name w:val="WW8Num11z6"/>
    <w:rsid w:val="00BF0448"/>
  </w:style>
  <w:style w:type="character" w:customStyle="1" w:styleId="WW8Num11z7">
    <w:name w:val="WW8Num11z7"/>
    <w:rsid w:val="00BF0448"/>
  </w:style>
  <w:style w:type="character" w:customStyle="1" w:styleId="WW8Num11z8">
    <w:name w:val="WW8Num11z8"/>
    <w:rsid w:val="00BF0448"/>
  </w:style>
  <w:style w:type="character" w:customStyle="1" w:styleId="WW8Num12z1">
    <w:name w:val="WW8Num12z1"/>
    <w:rsid w:val="00BF0448"/>
  </w:style>
  <w:style w:type="character" w:customStyle="1" w:styleId="WW8Num12z2">
    <w:name w:val="WW8Num12z2"/>
    <w:rsid w:val="00BF0448"/>
  </w:style>
  <w:style w:type="character" w:customStyle="1" w:styleId="WW8Num12z3">
    <w:name w:val="WW8Num12z3"/>
    <w:rsid w:val="00BF0448"/>
  </w:style>
  <w:style w:type="character" w:customStyle="1" w:styleId="WW8Num12z4">
    <w:name w:val="WW8Num12z4"/>
    <w:rsid w:val="00BF0448"/>
  </w:style>
  <w:style w:type="character" w:customStyle="1" w:styleId="WW8Num12z5">
    <w:name w:val="WW8Num12z5"/>
    <w:rsid w:val="00BF0448"/>
  </w:style>
  <w:style w:type="character" w:customStyle="1" w:styleId="WW8Num12z6">
    <w:name w:val="WW8Num12z6"/>
    <w:rsid w:val="00BF0448"/>
  </w:style>
  <w:style w:type="character" w:customStyle="1" w:styleId="WW8Num12z7">
    <w:name w:val="WW8Num12z7"/>
    <w:rsid w:val="00BF0448"/>
  </w:style>
  <w:style w:type="character" w:customStyle="1" w:styleId="WW8Num12z8">
    <w:name w:val="WW8Num12z8"/>
    <w:rsid w:val="00BF0448"/>
  </w:style>
  <w:style w:type="character" w:customStyle="1" w:styleId="1a">
    <w:name w:val="Основной шрифт абзаца1"/>
    <w:rsid w:val="00BF0448"/>
  </w:style>
  <w:style w:type="character" w:customStyle="1" w:styleId="aa">
    <w:name w:val="Текст сноски Знак"/>
    <w:basedOn w:val="1a"/>
    <w:link w:val="ab"/>
    <w:rsid w:val="00BF0448"/>
    <w:rPr>
      <w:rFonts w:eastAsia="Times New Roman"/>
      <w:sz w:val="20"/>
      <w:szCs w:val="20"/>
    </w:rPr>
  </w:style>
  <w:style w:type="character" w:customStyle="1" w:styleId="33">
    <w:name w:val="Основной текст с отступом 3 Знак"/>
    <w:basedOn w:val="1a"/>
    <w:rsid w:val="00BF0448"/>
    <w:rPr>
      <w:rFonts w:ascii="Times New Roman" w:eastAsia="Times New Roman" w:hAnsi="Times New Roman" w:cs="Times New Roman" w:hint="default"/>
      <w:b/>
      <w:bCs w:val="0"/>
      <w:i/>
      <w:iCs w:val="0"/>
      <w:sz w:val="28"/>
      <w:szCs w:val="24"/>
    </w:rPr>
  </w:style>
  <w:style w:type="character" w:customStyle="1" w:styleId="ac">
    <w:name w:val="Текст Знак"/>
    <w:basedOn w:val="1a"/>
    <w:rsid w:val="00BF0448"/>
    <w:rPr>
      <w:rFonts w:ascii="Courier New" w:eastAsia="Times New Roman" w:hAnsi="Courier New" w:cs="Times New Roman" w:hint="default"/>
      <w:sz w:val="20"/>
      <w:szCs w:val="20"/>
    </w:rPr>
  </w:style>
  <w:style w:type="character" w:customStyle="1" w:styleId="1b">
    <w:name w:val="Знак сноски1"/>
    <w:basedOn w:val="1a"/>
    <w:rsid w:val="00BF0448"/>
    <w:rPr>
      <w:vertAlign w:val="superscript"/>
    </w:rPr>
  </w:style>
  <w:style w:type="character" w:customStyle="1" w:styleId="22">
    <w:name w:val="Основной текст с отступом 2 Знак"/>
    <w:basedOn w:val="1a"/>
    <w:rsid w:val="00BF0448"/>
  </w:style>
  <w:style w:type="character" w:customStyle="1" w:styleId="FontStyle90">
    <w:name w:val="Font Style90"/>
    <w:rsid w:val="00BF0448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rsid w:val="00BF0448"/>
    <w:rPr>
      <w:rFonts w:ascii="Times New Roman" w:hAnsi="Times New Roman" w:cs="Times New Roman" w:hint="default"/>
      <w:sz w:val="20"/>
      <w:szCs w:val="20"/>
    </w:rPr>
  </w:style>
  <w:style w:type="character" w:customStyle="1" w:styleId="ListLabel1">
    <w:name w:val="ListLabel 1"/>
    <w:rsid w:val="00BF0448"/>
    <w:rPr>
      <w:rFonts w:ascii="Courier New" w:hAnsi="Courier New" w:cs="Courier New" w:hint="default"/>
    </w:rPr>
  </w:style>
  <w:style w:type="character" w:customStyle="1" w:styleId="ListLabel2">
    <w:name w:val="ListLabel 2"/>
    <w:rsid w:val="00BF0448"/>
    <w:rPr>
      <w:sz w:val="20"/>
    </w:rPr>
  </w:style>
  <w:style w:type="character" w:customStyle="1" w:styleId="ListLabel3">
    <w:name w:val="ListLabel 3"/>
    <w:rsid w:val="00BF0448"/>
    <w:rPr>
      <w:b/>
      <w:bCs w:val="0"/>
    </w:rPr>
  </w:style>
  <w:style w:type="character" w:customStyle="1" w:styleId="ListLabel4">
    <w:name w:val="ListLabel 4"/>
    <w:rsid w:val="00BF0448"/>
    <w:rPr>
      <w:b/>
      <w:bCs w:val="0"/>
      <w:sz w:val="28"/>
      <w:szCs w:val="28"/>
    </w:rPr>
  </w:style>
  <w:style w:type="character" w:customStyle="1" w:styleId="ListLabel5">
    <w:name w:val="ListLabel 5"/>
    <w:rsid w:val="00BF0448"/>
    <w:rPr>
      <w:spacing w:val="-9"/>
      <w:sz w:val="18"/>
    </w:rPr>
  </w:style>
  <w:style w:type="character" w:styleId="ad">
    <w:name w:val="Hyperlink"/>
    <w:basedOn w:val="1a"/>
    <w:uiPriority w:val="99"/>
    <w:unhideWhenUsed/>
    <w:rsid w:val="00BF0448"/>
    <w:rPr>
      <w:color w:val="0000FF"/>
      <w:u w:val="single"/>
    </w:rPr>
  </w:style>
  <w:style w:type="character" w:customStyle="1" w:styleId="Absatz-Standardschriftart">
    <w:name w:val="Absatz-Standardschriftart"/>
    <w:rsid w:val="00BF0448"/>
  </w:style>
  <w:style w:type="character" w:customStyle="1" w:styleId="WW8Num17z0">
    <w:name w:val="WW8Num17z0"/>
    <w:rsid w:val="00BF0448"/>
    <w:rPr>
      <w:rFonts w:ascii="Symbol" w:hAnsi="Symbol"/>
    </w:rPr>
  </w:style>
  <w:style w:type="character" w:customStyle="1" w:styleId="WW-Absatz-Standardschriftart">
    <w:name w:val="WW-Absatz-Standardschriftart"/>
    <w:rsid w:val="00BF0448"/>
  </w:style>
  <w:style w:type="character" w:customStyle="1" w:styleId="WW8Num14z0">
    <w:name w:val="WW8Num14z0"/>
    <w:rsid w:val="00BF0448"/>
    <w:rPr>
      <w:rFonts w:ascii="Wingdings" w:hAnsi="Wingdings"/>
    </w:rPr>
  </w:style>
  <w:style w:type="character" w:customStyle="1" w:styleId="WW8Num14z1">
    <w:name w:val="WW8Num14z1"/>
    <w:rsid w:val="00BF0448"/>
    <w:rPr>
      <w:rFonts w:ascii="Courier New" w:hAnsi="Courier New" w:cs="Courier New"/>
    </w:rPr>
  </w:style>
  <w:style w:type="character" w:customStyle="1" w:styleId="WW8Num14z3">
    <w:name w:val="WW8Num14z3"/>
    <w:rsid w:val="00BF0448"/>
    <w:rPr>
      <w:rFonts w:ascii="Symbol" w:hAnsi="Symbol"/>
    </w:rPr>
  </w:style>
  <w:style w:type="character" w:customStyle="1" w:styleId="WW8Num19z0">
    <w:name w:val="WW8Num19z0"/>
    <w:rsid w:val="00BF0448"/>
    <w:rPr>
      <w:rFonts w:ascii="Symbol" w:hAnsi="Symbol"/>
    </w:rPr>
  </w:style>
  <w:style w:type="character" w:customStyle="1" w:styleId="WW8Num19z1">
    <w:name w:val="WW8Num19z1"/>
    <w:rsid w:val="00BF0448"/>
    <w:rPr>
      <w:rFonts w:ascii="Courier New" w:hAnsi="Courier New" w:cs="Courier New"/>
    </w:rPr>
  </w:style>
  <w:style w:type="character" w:customStyle="1" w:styleId="WW8Num19z2">
    <w:name w:val="WW8Num19z2"/>
    <w:rsid w:val="00BF0448"/>
    <w:rPr>
      <w:rFonts w:ascii="Wingdings" w:hAnsi="Wingdings"/>
    </w:rPr>
  </w:style>
  <w:style w:type="character" w:customStyle="1" w:styleId="WW8Num20z0">
    <w:name w:val="WW8Num20z0"/>
    <w:rsid w:val="00BF0448"/>
    <w:rPr>
      <w:rFonts w:ascii="Symbol" w:hAnsi="Symbol"/>
    </w:rPr>
  </w:style>
  <w:style w:type="character" w:customStyle="1" w:styleId="WW8Num21z0">
    <w:name w:val="WW8Num21z0"/>
    <w:rsid w:val="00BF0448"/>
    <w:rPr>
      <w:rFonts w:ascii="Symbol" w:hAnsi="Symbol"/>
    </w:rPr>
  </w:style>
  <w:style w:type="character" w:customStyle="1" w:styleId="WW8Num21z1">
    <w:name w:val="WW8Num21z1"/>
    <w:rsid w:val="00BF0448"/>
    <w:rPr>
      <w:rFonts w:ascii="Courier New" w:hAnsi="Courier New" w:cs="Courier New"/>
    </w:rPr>
  </w:style>
  <w:style w:type="character" w:customStyle="1" w:styleId="WW8Num21z2">
    <w:name w:val="WW8Num21z2"/>
    <w:rsid w:val="00BF0448"/>
    <w:rPr>
      <w:rFonts w:ascii="Wingdings" w:hAnsi="Wingdings"/>
    </w:rPr>
  </w:style>
  <w:style w:type="character" w:customStyle="1" w:styleId="WW8Num22z0">
    <w:name w:val="WW8Num22z0"/>
    <w:rsid w:val="00BF0448"/>
    <w:rPr>
      <w:rFonts w:ascii="Symbol" w:hAnsi="Symbol"/>
    </w:rPr>
  </w:style>
  <w:style w:type="character" w:customStyle="1" w:styleId="WW8Num22z1">
    <w:name w:val="WW8Num22z1"/>
    <w:rsid w:val="00BF0448"/>
    <w:rPr>
      <w:rFonts w:ascii="Courier New" w:hAnsi="Courier New" w:cs="Times New Roman"/>
    </w:rPr>
  </w:style>
  <w:style w:type="character" w:customStyle="1" w:styleId="WW8Num22z2">
    <w:name w:val="WW8Num22z2"/>
    <w:rsid w:val="00BF0448"/>
    <w:rPr>
      <w:rFonts w:ascii="Wingdings" w:hAnsi="Wingdings"/>
    </w:rPr>
  </w:style>
  <w:style w:type="character" w:customStyle="1" w:styleId="WW8Num23z0">
    <w:name w:val="WW8Num23z0"/>
    <w:rsid w:val="00BF0448"/>
    <w:rPr>
      <w:rFonts w:ascii="Symbol" w:hAnsi="Symbol"/>
    </w:rPr>
  </w:style>
  <w:style w:type="character" w:customStyle="1" w:styleId="WW8Num27z0">
    <w:name w:val="WW8Num27z0"/>
    <w:rsid w:val="00BF0448"/>
    <w:rPr>
      <w:rFonts w:ascii="Symbol" w:hAnsi="Symbol"/>
    </w:rPr>
  </w:style>
  <w:style w:type="character" w:customStyle="1" w:styleId="WW8Num28z0">
    <w:name w:val="WW8Num28z0"/>
    <w:rsid w:val="00BF0448"/>
    <w:rPr>
      <w:rFonts w:ascii="Times New Roman" w:hAnsi="Times New Roman" w:cs="Times New Roman"/>
    </w:rPr>
  </w:style>
  <w:style w:type="character" w:customStyle="1" w:styleId="WW8Num28z1">
    <w:name w:val="WW8Num28z1"/>
    <w:rsid w:val="00BF0448"/>
    <w:rPr>
      <w:rFonts w:ascii="Courier New" w:hAnsi="Courier New" w:cs="Courier New"/>
    </w:rPr>
  </w:style>
  <w:style w:type="character" w:customStyle="1" w:styleId="WW8Num28z2">
    <w:name w:val="WW8Num28z2"/>
    <w:rsid w:val="00BF0448"/>
    <w:rPr>
      <w:rFonts w:ascii="Wingdings" w:hAnsi="Wingdings"/>
    </w:rPr>
  </w:style>
  <w:style w:type="character" w:customStyle="1" w:styleId="WW8NumSt37z0">
    <w:name w:val="WW8NumSt37z0"/>
    <w:rsid w:val="00BF0448"/>
    <w:rPr>
      <w:rFonts w:ascii="Times New Roman" w:hAnsi="Times New Roman" w:cs="Times New Roman"/>
    </w:rPr>
  </w:style>
  <w:style w:type="character" w:customStyle="1" w:styleId="WW8NumSt39z0">
    <w:name w:val="WW8NumSt39z0"/>
    <w:rsid w:val="00BF0448"/>
    <w:rPr>
      <w:rFonts w:ascii="Times New Roman" w:hAnsi="Times New Roman" w:cs="Times New Roman"/>
    </w:rPr>
  </w:style>
  <w:style w:type="character" w:customStyle="1" w:styleId="23">
    <w:name w:val="Основной шрифт абзаца2"/>
    <w:rsid w:val="00BF0448"/>
  </w:style>
  <w:style w:type="character" w:styleId="ae">
    <w:name w:val="Strong"/>
    <w:basedOn w:val="23"/>
    <w:uiPriority w:val="22"/>
    <w:qFormat/>
    <w:rsid w:val="00BF0448"/>
    <w:rPr>
      <w:b/>
      <w:bCs/>
    </w:rPr>
  </w:style>
  <w:style w:type="character" w:customStyle="1" w:styleId="WW8Num15z0">
    <w:name w:val="WW8Num15z0"/>
    <w:rsid w:val="00BF0448"/>
    <w:rPr>
      <w:rFonts w:ascii="Symbol" w:hAnsi="Symbol"/>
    </w:rPr>
  </w:style>
  <w:style w:type="character" w:customStyle="1" w:styleId="WW8Num16z0">
    <w:name w:val="WW8Num16z0"/>
    <w:rsid w:val="00BF0448"/>
    <w:rPr>
      <w:rFonts w:ascii="Times New Roman" w:hAnsi="Times New Roman" w:cs="Times New Roman"/>
    </w:rPr>
  </w:style>
  <w:style w:type="character" w:customStyle="1" w:styleId="WW8Num17z1">
    <w:name w:val="WW8Num17z1"/>
    <w:rsid w:val="00BF0448"/>
    <w:rPr>
      <w:rFonts w:ascii="Courier New" w:hAnsi="Courier New" w:cs="Courier New"/>
    </w:rPr>
  </w:style>
  <w:style w:type="character" w:customStyle="1" w:styleId="WW8Num17z2">
    <w:name w:val="WW8Num17z2"/>
    <w:rsid w:val="00BF0448"/>
    <w:rPr>
      <w:rFonts w:ascii="Wingdings" w:hAnsi="Wingdings"/>
    </w:rPr>
  </w:style>
  <w:style w:type="character" w:customStyle="1" w:styleId="WW8Num18z0">
    <w:name w:val="WW8Num18z0"/>
    <w:rsid w:val="00BF0448"/>
    <w:rPr>
      <w:rFonts w:ascii="Symbol" w:hAnsi="Symbol"/>
    </w:rPr>
  </w:style>
  <w:style w:type="character" w:customStyle="1" w:styleId="WW8Num18z1">
    <w:name w:val="WW8Num18z1"/>
    <w:rsid w:val="00BF0448"/>
    <w:rPr>
      <w:rFonts w:ascii="Courier New" w:hAnsi="Courier New" w:cs="Courier New"/>
    </w:rPr>
  </w:style>
  <w:style w:type="character" w:customStyle="1" w:styleId="WW8Num18z2">
    <w:name w:val="WW8Num18z2"/>
    <w:rsid w:val="00BF0448"/>
    <w:rPr>
      <w:rFonts w:ascii="Wingdings" w:hAnsi="Wingdings"/>
    </w:rPr>
  </w:style>
  <w:style w:type="character" w:customStyle="1" w:styleId="WW8Num20z1">
    <w:name w:val="WW8Num20z1"/>
    <w:rsid w:val="00BF0448"/>
    <w:rPr>
      <w:rFonts w:ascii="Courier New" w:hAnsi="Courier New" w:cs="Courier New"/>
    </w:rPr>
  </w:style>
  <w:style w:type="character" w:customStyle="1" w:styleId="WW8Num20z2">
    <w:name w:val="WW8Num20z2"/>
    <w:rsid w:val="00BF0448"/>
    <w:rPr>
      <w:rFonts w:ascii="Wingdings" w:hAnsi="Wingdings"/>
    </w:rPr>
  </w:style>
  <w:style w:type="character" w:customStyle="1" w:styleId="WW8Num23z1">
    <w:name w:val="WW8Num23z1"/>
    <w:rsid w:val="00BF0448"/>
    <w:rPr>
      <w:rFonts w:ascii="Courier New" w:hAnsi="Courier New" w:cs="Courier New"/>
    </w:rPr>
  </w:style>
  <w:style w:type="character" w:customStyle="1" w:styleId="WW8Num23z2">
    <w:name w:val="WW8Num23z2"/>
    <w:rsid w:val="00BF0448"/>
    <w:rPr>
      <w:rFonts w:ascii="Wingdings" w:hAnsi="Wingdings"/>
    </w:rPr>
  </w:style>
  <w:style w:type="character" w:customStyle="1" w:styleId="WW8Num24z0">
    <w:name w:val="WW8Num24z0"/>
    <w:rsid w:val="00BF0448"/>
    <w:rPr>
      <w:rFonts w:ascii="Symbol" w:hAnsi="Symbol"/>
    </w:rPr>
  </w:style>
  <w:style w:type="character" w:customStyle="1" w:styleId="WW8Num24z1">
    <w:name w:val="WW8Num24z1"/>
    <w:rsid w:val="00BF0448"/>
    <w:rPr>
      <w:rFonts w:ascii="Courier New" w:hAnsi="Courier New" w:cs="Courier New"/>
    </w:rPr>
  </w:style>
  <w:style w:type="character" w:customStyle="1" w:styleId="WW8Num24z2">
    <w:name w:val="WW8Num24z2"/>
    <w:rsid w:val="00BF0448"/>
    <w:rPr>
      <w:rFonts w:ascii="Wingdings" w:hAnsi="Wingdings"/>
    </w:rPr>
  </w:style>
  <w:style w:type="character" w:customStyle="1" w:styleId="WW8Num26z0">
    <w:name w:val="WW8Num26z0"/>
    <w:rsid w:val="00BF0448"/>
    <w:rPr>
      <w:rFonts w:ascii="Wingdings" w:hAnsi="Wingdings"/>
    </w:rPr>
  </w:style>
  <w:style w:type="character" w:customStyle="1" w:styleId="WW8Num26z1">
    <w:name w:val="WW8Num26z1"/>
    <w:rsid w:val="00BF0448"/>
    <w:rPr>
      <w:rFonts w:ascii="Courier New" w:hAnsi="Courier New" w:cs="Times New Roman"/>
    </w:rPr>
  </w:style>
  <w:style w:type="character" w:customStyle="1" w:styleId="WW8Num27z1">
    <w:name w:val="WW8Num27z1"/>
    <w:rsid w:val="00BF0448"/>
    <w:rPr>
      <w:rFonts w:ascii="Courier New" w:hAnsi="Courier New" w:cs="Courier New"/>
    </w:rPr>
  </w:style>
  <w:style w:type="character" w:customStyle="1" w:styleId="WW8Num27z2">
    <w:name w:val="WW8Num27z2"/>
    <w:rsid w:val="00BF0448"/>
    <w:rPr>
      <w:rFonts w:ascii="Wingdings" w:hAnsi="Wingdings"/>
    </w:rPr>
  </w:style>
  <w:style w:type="character" w:customStyle="1" w:styleId="WW8Num29z0">
    <w:name w:val="WW8Num29z0"/>
    <w:rsid w:val="00BF0448"/>
    <w:rPr>
      <w:rFonts w:ascii="Symbol" w:hAnsi="Symbol"/>
    </w:rPr>
  </w:style>
  <w:style w:type="character" w:customStyle="1" w:styleId="WW8Num29z1">
    <w:name w:val="WW8Num29z1"/>
    <w:rsid w:val="00BF0448"/>
    <w:rPr>
      <w:rFonts w:ascii="Courier New" w:hAnsi="Courier New" w:cs="Courier New"/>
    </w:rPr>
  </w:style>
  <w:style w:type="character" w:customStyle="1" w:styleId="WW8Num29z2">
    <w:name w:val="WW8Num29z2"/>
    <w:rsid w:val="00BF0448"/>
    <w:rPr>
      <w:rFonts w:ascii="Wingdings" w:hAnsi="Wingdings"/>
    </w:rPr>
  </w:style>
  <w:style w:type="character" w:customStyle="1" w:styleId="WW8Num31z0">
    <w:name w:val="WW8Num31z0"/>
    <w:rsid w:val="00BF0448"/>
    <w:rPr>
      <w:rFonts w:ascii="Symbol" w:hAnsi="Symbol"/>
    </w:rPr>
  </w:style>
  <w:style w:type="character" w:customStyle="1" w:styleId="WW8Num31z1">
    <w:name w:val="WW8Num31z1"/>
    <w:rsid w:val="00BF0448"/>
    <w:rPr>
      <w:rFonts w:ascii="Courier New" w:hAnsi="Courier New" w:cs="Courier New"/>
    </w:rPr>
  </w:style>
  <w:style w:type="character" w:customStyle="1" w:styleId="WW8Num31z2">
    <w:name w:val="WW8Num31z2"/>
    <w:rsid w:val="00BF0448"/>
    <w:rPr>
      <w:rFonts w:ascii="Wingdings" w:hAnsi="Wingdings"/>
    </w:rPr>
  </w:style>
  <w:style w:type="character" w:customStyle="1" w:styleId="WW8Num32z0">
    <w:name w:val="WW8Num32z0"/>
    <w:rsid w:val="00BF0448"/>
    <w:rPr>
      <w:rFonts w:ascii="Symbol" w:hAnsi="Symbol"/>
    </w:rPr>
  </w:style>
  <w:style w:type="character" w:customStyle="1" w:styleId="WW8Num32z1">
    <w:name w:val="WW8Num32z1"/>
    <w:rsid w:val="00BF0448"/>
    <w:rPr>
      <w:rFonts w:ascii="Courier New" w:hAnsi="Courier New" w:cs="Courier New"/>
    </w:rPr>
  </w:style>
  <w:style w:type="character" w:customStyle="1" w:styleId="WW8Num32z2">
    <w:name w:val="WW8Num32z2"/>
    <w:rsid w:val="00BF0448"/>
    <w:rPr>
      <w:rFonts w:ascii="Wingdings" w:hAnsi="Wingdings"/>
    </w:rPr>
  </w:style>
  <w:style w:type="character" w:customStyle="1" w:styleId="af">
    <w:name w:val="Верхний колонтитул Знак"/>
    <w:basedOn w:val="1a"/>
    <w:rsid w:val="00BF0448"/>
    <w:rPr>
      <w:sz w:val="24"/>
      <w:szCs w:val="24"/>
    </w:rPr>
  </w:style>
  <w:style w:type="character" w:customStyle="1" w:styleId="af0">
    <w:name w:val="Нижний колонтитул Знак"/>
    <w:basedOn w:val="1a"/>
    <w:uiPriority w:val="99"/>
    <w:rsid w:val="00BF0448"/>
    <w:rPr>
      <w:sz w:val="24"/>
      <w:szCs w:val="24"/>
    </w:rPr>
  </w:style>
  <w:style w:type="character" w:customStyle="1" w:styleId="1c">
    <w:name w:val="Верхний колонтитул Знак1"/>
    <w:basedOn w:val="23"/>
    <w:uiPriority w:val="99"/>
    <w:rsid w:val="00BF0448"/>
    <w:rPr>
      <w:sz w:val="24"/>
      <w:szCs w:val="24"/>
    </w:rPr>
  </w:style>
  <w:style w:type="character" w:customStyle="1" w:styleId="1d">
    <w:name w:val="Нижний колонтитул Знак1"/>
    <w:basedOn w:val="23"/>
    <w:uiPriority w:val="99"/>
    <w:rsid w:val="00BF0448"/>
    <w:rPr>
      <w:sz w:val="24"/>
      <w:szCs w:val="24"/>
    </w:rPr>
  </w:style>
  <w:style w:type="character" w:customStyle="1" w:styleId="apple-converted-space">
    <w:name w:val="apple-converted-space"/>
    <w:basedOn w:val="23"/>
    <w:rsid w:val="00BF0448"/>
  </w:style>
  <w:style w:type="character" w:customStyle="1" w:styleId="small1">
    <w:name w:val="small1"/>
    <w:basedOn w:val="23"/>
    <w:rsid w:val="00BF0448"/>
  </w:style>
  <w:style w:type="character" w:customStyle="1" w:styleId="af1">
    <w:name w:val="А_основной Знак"/>
    <w:basedOn w:val="23"/>
    <w:rsid w:val="00BF0448"/>
    <w:rPr>
      <w:rFonts w:eastAsia="Calibri"/>
      <w:sz w:val="28"/>
      <w:szCs w:val="28"/>
    </w:rPr>
  </w:style>
  <w:style w:type="character" w:styleId="af2">
    <w:name w:val="Emphasis"/>
    <w:basedOn w:val="1a"/>
    <w:qFormat/>
    <w:rsid w:val="00BF0448"/>
    <w:rPr>
      <w:i/>
      <w:iCs/>
    </w:rPr>
  </w:style>
  <w:style w:type="character" w:styleId="af3">
    <w:name w:val="FollowedHyperlink"/>
    <w:basedOn w:val="23"/>
    <w:rsid w:val="00BF0448"/>
    <w:rPr>
      <w:color w:val="800080"/>
      <w:u w:val="single"/>
    </w:rPr>
  </w:style>
  <w:style w:type="paragraph" w:styleId="af4">
    <w:name w:val="List"/>
    <w:basedOn w:val="a0"/>
    <w:rsid w:val="00BF0448"/>
    <w:pPr>
      <w:widowControl/>
      <w:suppressAutoHyphens/>
      <w:autoSpaceDE/>
      <w:autoSpaceDN/>
      <w:spacing w:after="120"/>
    </w:pPr>
    <w:rPr>
      <w:rFonts w:cs="Mangal"/>
      <w:sz w:val="24"/>
      <w:szCs w:val="24"/>
      <w:lang w:eastAsia="ar-SA"/>
    </w:rPr>
  </w:style>
  <w:style w:type="paragraph" w:customStyle="1" w:styleId="24">
    <w:name w:val="Название2"/>
    <w:basedOn w:val="a"/>
    <w:rsid w:val="00BF044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rsid w:val="00BF044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5">
    <w:name w:val="Normal (Web)"/>
    <w:basedOn w:val="a"/>
    <w:uiPriority w:val="99"/>
    <w:rsid w:val="00BF0448"/>
    <w:pPr>
      <w:suppressAutoHyphens/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ar-SA"/>
    </w:rPr>
  </w:style>
  <w:style w:type="paragraph" w:customStyle="1" w:styleId="msonormalbullet1gif">
    <w:name w:val="msonormal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">
    <w:name w:val="msonormal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header"/>
    <w:basedOn w:val="a"/>
    <w:link w:val="26"/>
    <w:rsid w:val="00BF044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6">
    <w:name w:val="Верхний колонтитул Знак2"/>
    <w:basedOn w:val="a1"/>
    <w:link w:val="af6"/>
    <w:rsid w:val="00BF04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footer"/>
    <w:basedOn w:val="a"/>
    <w:link w:val="27"/>
    <w:uiPriority w:val="99"/>
    <w:rsid w:val="00BF044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7">
    <w:name w:val="Нижний колонтитул Знак2"/>
    <w:basedOn w:val="a1"/>
    <w:link w:val="af7"/>
    <w:uiPriority w:val="99"/>
    <w:rsid w:val="00BF04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1gifbullet1gif">
    <w:name w:val="msonormalbullet1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1gifbullet3gif">
    <w:name w:val="msonormalbullet1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3gif">
    <w:name w:val="msonormal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ullet1gif">
    <w:name w:val="1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ullet2gif">
    <w:name w:val="1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ullet3gif">
    <w:name w:val="1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1gif">
    <w:name w:val="msobodytextindent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2gif">
    <w:name w:val="msobodytextindent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3gif">
    <w:name w:val="msobodytextindent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1gif">
    <w:name w:val="msonormal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2gif">
    <w:name w:val="msonormalbullet2gif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3gif">
    <w:name w:val="msonormal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2gifbullet1gif">
    <w:name w:val="msobodytextindent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2gifbullet2gif">
    <w:name w:val="msobodytextindentbullet2gif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bodytextindentbullet2gifbullet3gif">
    <w:name w:val="msobodytextindent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1gif">
    <w:name w:val="fr2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2gif">
    <w:name w:val="fr2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3gif">
    <w:name w:val="fr2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2gifbullet1gif">
    <w:name w:val="fr2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bullet2gifbullet3gif">
    <w:name w:val="fr2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8">
    <w:name w:val="Абзац списка2"/>
    <w:basedOn w:val="a"/>
    <w:rsid w:val="00BF0448"/>
    <w:pPr>
      <w:suppressAutoHyphens/>
      <w:spacing w:line="240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customStyle="1" w:styleId="msolistparagraphbullet1gif">
    <w:name w:val="msolistparagraph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">
    <w:name w:val="msolistparagraph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3gif">
    <w:name w:val="msolistparagraph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1gif">
    <w:name w:val="msolistparagraph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2gif">
    <w:name w:val="msolistparagraphbullet2gif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3gif">
    <w:name w:val="msolistparagraph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2gifbullet1gif">
    <w:name w:val="msonormalbullet2gif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2gifbullet3gif">
    <w:name w:val="msonormalbullet2gif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2gifbullet1gif">
    <w:name w:val="msolistparagraphbullet2gifbullet2gifbullet1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2gifbullet2gif">
    <w:name w:val="msolistparagraphbullet2gifbullet2gifbullet2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bullet2gifbullet2gifbullet3gif">
    <w:name w:val="msolistparagraphbullet2gifbullet2gifbullet3.gif"/>
    <w:basedOn w:val="a"/>
    <w:rsid w:val="00BF04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BF0448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8">
    <w:name w:val="А_основной"/>
    <w:basedOn w:val="a"/>
    <w:rsid w:val="00BF0448"/>
    <w:pPr>
      <w:suppressAutoHyphens/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styleId="ab">
    <w:name w:val="footnote text"/>
    <w:basedOn w:val="a"/>
    <w:link w:val="aa"/>
    <w:unhideWhenUsed/>
    <w:rsid w:val="00BF0448"/>
    <w:rPr>
      <w:rFonts w:eastAsia="Times New Roman"/>
      <w:sz w:val="20"/>
      <w:szCs w:val="20"/>
    </w:rPr>
  </w:style>
  <w:style w:type="character" w:customStyle="1" w:styleId="1e">
    <w:name w:val="Текст сноски Знак1"/>
    <w:basedOn w:val="a1"/>
    <w:uiPriority w:val="99"/>
    <w:semiHidden/>
    <w:rsid w:val="00BF0448"/>
    <w:rPr>
      <w:sz w:val="20"/>
      <w:szCs w:val="20"/>
    </w:rPr>
  </w:style>
  <w:style w:type="paragraph" w:styleId="af9">
    <w:name w:val="caption"/>
    <w:basedOn w:val="a"/>
    <w:next w:val="a"/>
    <w:unhideWhenUsed/>
    <w:qFormat/>
    <w:rsid w:val="00BF0448"/>
    <w:pPr>
      <w:spacing w:line="288" w:lineRule="auto"/>
    </w:pPr>
    <w:rPr>
      <w:rFonts w:ascii="Calibri" w:eastAsia="Calibri" w:hAnsi="Calibri" w:cs="Times New Roman"/>
      <w:b/>
      <w:bCs/>
      <w:i/>
      <w:iCs/>
      <w:color w:val="943634"/>
      <w:sz w:val="18"/>
      <w:szCs w:val="18"/>
    </w:rPr>
  </w:style>
  <w:style w:type="paragraph" w:styleId="afa">
    <w:name w:val="Title"/>
    <w:basedOn w:val="a"/>
    <w:next w:val="a"/>
    <w:link w:val="1f"/>
    <w:qFormat/>
    <w:rsid w:val="00BF0448"/>
    <w:pPr>
      <w:shd w:val="clear" w:color="auto" w:fill="C0504D"/>
      <w:suppressAutoHyphens/>
      <w:spacing w:after="0" w:line="240" w:lineRule="auto"/>
      <w:jc w:val="center"/>
    </w:pPr>
    <w:rPr>
      <w:rFonts w:ascii="Cambria" w:eastAsia="Times New Roman" w:hAnsi="Cambria" w:cs="Times New Roman"/>
      <w:i/>
      <w:iCs/>
      <w:color w:val="FFFFFF"/>
      <w:spacing w:val="10"/>
      <w:sz w:val="48"/>
      <w:szCs w:val="48"/>
      <w:lang w:eastAsia="ar-SA"/>
    </w:rPr>
  </w:style>
  <w:style w:type="character" w:customStyle="1" w:styleId="afb">
    <w:name w:val="Название Знак"/>
    <w:basedOn w:val="a1"/>
    <w:rsid w:val="00BF04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Body Text Indent"/>
    <w:basedOn w:val="a"/>
    <w:link w:val="29"/>
    <w:unhideWhenUsed/>
    <w:rsid w:val="00BF0448"/>
    <w:pPr>
      <w:pBdr>
        <w:left w:val="single" w:sz="4" w:space="4" w:color="000000"/>
      </w:pBdr>
      <w:suppressAutoHyphens/>
      <w:spacing w:after="0" w:line="360" w:lineRule="auto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fd">
    <w:name w:val="Основной текст с отступом Знак"/>
    <w:basedOn w:val="a1"/>
    <w:rsid w:val="00BF0448"/>
  </w:style>
  <w:style w:type="paragraph" w:styleId="afe">
    <w:name w:val="Subtitle"/>
    <w:basedOn w:val="a"/>
    <w:next w:val="a"/>
    <w:link w:val="1f0"/>
    <w:qFormat/>
    <w:rsid w:val="00BF0448"/>
    <w:pPr>
      <w:suppressAutoHyphens/>
      <w:spacing w:before="200" w:after="900" w:line="240" w:lineRule="auto"/>
      <w:jc w:val="center"/>
    </w:pPr>
    <w:rPr>
      <w:rFonts w:ascii="Cambria" w:eastAsia="Times New Roman" w:hAnsi="Cambria" w:cs="Times New Roman"/>
      <w:i/>
      <w:iCs/>
      <w:color w:val="622423"/>
      <w:sz w:val="24"/>
      <w:szCs w:val="24"/>
      <w:lang w:eastAsia="ar-SA"/>
    </w:rPr>
  </w:style>
  <w:style w:type="character" w:customStyle="1" w:styleId="aff">
    <w:name w:val="Подзаголовок Знак"/>
    <w:basedOn w:val="a1"/>
    <w:rsid w:val="00BF044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a">
    <w:name w:val="Body Text 2"/>
    <w:basedOn w:val="a"/>
    <w:link w:val="2b"/>
    <w:unhideWhenUsed/>
    <w:rsid w:val="00BF0448"/>
    <w:pPr>
      <w:suppressAutoHyphens/>
      <w:spacing w:after="120" w:line="480" w:lineRule="auto"/>
    </w:pPr>
    <w:rPr>
      <w:rFonts w:ascii="Calibri" w:eastAsia="Calibri" w:hAnsi="Calibri" w:cs="Calibri"/>
      <w:i/>
      <w:iCs/>
      <w:sz w:val="20"/>
      <w:szCs w:val="20"/>
      <w:lang w:eastAsia="ar-SA"/>
    </w:rPr>
  </w:style>
  <w:style w:type="character" w:customStyle="1" w:styleId="2b">
    <w:name w:val="Основной текст 2 Знак"/>
    <w:basedOn w:val="a1"/>
    <w:link w:val="2a"/>
    <w:rsid w:val="00BF0448"/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aff0">
    <w:name w:val="No Spacing"/>
    <w:basedOn w:val="a"/>
    <w:uiPriority w:val="1"/>
    <w:qFormat/>
    <w:rsid w:val="00BF0448"/>
    <w:pPr>
      <w:suppressAutoHyphens/>
      <w:spacing w:after="0" w:line="240" w:lineRule="auto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2c">
    <w:name w:val="Quote"/>
    <w:basedOn w:val="a"/>
    <w:next w:val="a"/>
    <w:link w:val="210"/>
    <w:qFormat/>
    <w:rsid w:val="00BF0448"/>
    <w:pPr>
      <w:suppressAutoHyphens/>
      <w:spacing w:line="288" w:lineRule="auto"/>
    </w:pPr>
    <w:rPr>
      <w:rFonts w:ascii="Calibri" w:eastAsia="Calibri" w:hAnsi="Calibri" w:cs="Calibri"/>
      <w:color w:val="943634"/>
      <w:sz w:val="20"/>
      <w:szCs w:val="20"/>
      <w:lang w:eastAsia="ar-SA"/>
    </w:rPr>
  </w:style>
  <w:style w:type="character" w:customStyle="1" w:styleId="2d">
    <w:name w:val="Цитата 2 Знак"/>
    <w:basedOn w:val="a1"/>
    <w:rsid w:val="00BF0448"/>
    <w:rPr>
      <w:i/>
      <w:iCs/>
      <w:color w:val="000000" w:themeColor="text1"/>
    </w:rPr>
  </w:style>
  <w:style w:type="paragraph" w:styleId="aff1">
    <w:name w:val="Intense Quote"/>
    <w:basedOn w:val="a"/>
    <w:next w:val="a"/>
    <w:link w:val="1f1"/>
    <w:qFormat/>
    <w:rsid w:val="00BF0448"/>
    <w:pPr>
      <w:suppressAutoHyphens/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i/>
      <w:iCs/>
      <w:color w:val="C0504D"/>
      <w:sz w:val="20"/>
      <w:szCs w:val="20"/>
      <w:lang w:eastAsia="ar-SA"/>
    </w:rPr>
  </w:style>
  <w:style w:type="character" w:customStyle="1" w:styleId="aff2">
    <w:name w:val="Выделенная цитата Знак"/>
    <w:basedOn w:val="a1"/>
    <w:rsid w:val="00BF0448"/>
    <w:rPr>
      <w:b/>
      <w:bCs/>
      <w:i/>
      <w:iCs/>
      <w:color w:val="4F81BD" w:themeColor="accent1"/>
    </w:rPr>
  </w:style>
  <w:style w:type="paragraph" w:styleId="aff3">
    <w:name w:val="TOC Heading"/>
    <w:basedOn w:val="1"/>
    <w:next w:val="a"/>
    <w:unhideWhenUsed/>
    <w:qFormat/>
    <w:rsid w:val="00BF0448"/>
    <w:pPr>
      <w:widowControl/>
      <w:shd w:val="clear" w:color="auto" w:fill="F2DBDB"/>
      <w:suppressAutoHyphens/>
      <w:autoSpaceDE/>
      <w:autoSpaceDN/>
      <w:spacing w:before="480" w:after="100" w:line="264" w:lineRule="auto"/>
      <w:ind w:left="0"/>
    </w:pPr>
    <w:rPr>
      <w:rFonts w:ascii="Cambria" w:hAnsi="Cambria"/>
      <w:i/>
      <w:iCs/>
      <w:color w:val="622423"/>
      <w:sz w:val="22"/>
      <w:szCs w:val="22"/>
      <w:lang w:val="en-US" w:bidi="en-US"/>
    </w:rPr>
  </w:style>
  <w:style w:type="paragraph" w:customStyle="1" w:styleId="1f2">
    <w:name w:val="Название объекта1"/>
    <w:basedOn w:val="a"/>
    <w:next w:val="a"/>
    <w:rsid w:val="00BF0448"/>
    <w:pPr>
      <w:suppressAutoHyphens/>
      <w:spacing w:line="288" w:lineRule="auto"/>
    </w:pPr>
    <w:rPr>
      <w:rFonts w:ascii="Calibri" w:eastAsia="Calibri" w:hAnsi="Calibri" w:cs="Calibri"/>
      <w:b/>
      <w:bCs/>
      <w:i/>
      <w:iCs/>
      <w:color w:val="943634"/>
      <w:sz w:val="18"/>
      <w:szCs w:val="18"/>
      <w:lang w:eastAsia="ar-SA"/>
    </w:rPr>
  </w:style>
  <w:style w:type="paragraph" w:customStyle="1" w:styleId="c10">
    <w:name w:val="c10"/>
    <w:basedOn w:val="a"/>
    <w:rsid w:val="00BF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F044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BF0448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3">
    <w:name w:val="Знак1"/>
    <w:basedOn w:val="a"/>
    <w:rsid w:val="00BF04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text">
    <w:name w:val="text"/>
    <w:basedOn w:val="a"/>
    <w:rsid w:val="00BF0448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NoParagraphStyle">
    <w:name w:val="[No Paragraph Style]"/>
    <w:rsid w:val="00BF0448"/>
    <w:pPr>
      <w:widowControl w:val="0"/>
      <w:autoSpaceDE w:val="0"/>
      <w:autoSpaceDN w:val="0"/>
      <w:adjustRightInd w:val="0"/>
      <w:spacing w:after="0" w:line="288" w:lineRule="auto"/>
    </w:pPr>
    <w:rPr>
      <w:rFonts w:ascii="Times" w:eastAsia="Times New Roman" w:hAnsi="Times" w:cs="Times"/>
      <w:color w:val="000000"/>
      <w:sz w:val="24"/>
      <w:szCs w:val="24"/>
      <w:lang w:val="en-US" w:eastAsia="ru-RU"/>
    </w:rPr>
  </w:style>
  <w:style w:type="paragraph" w:customStyle="1" w:styleId="avtor">
    <w:name w:val="avtor"/>
    <w:basedOn w:val="NoParagraphStyle"/>
    <w:rsid w:val="00BF0448"/>
    <w:pPr>
      <w:spacing w:after="113" w:line="240" w:lineRule="atLeast"/>
      <w:ind w:firstLine="283"/>
      <w:jc w:val="right"/>
    </w:pPr>
    <w:rPr>
      <w:rFonts w:ascii="SchoolBookC" w:hAnsi="SchoolBookC" w:cs="SchoolBookC"/>
      <w:i/>
      <w:iCs/>
      <w:sz w:val="22"/>
      <w:szCs w:val="22"/>
    </w:rPr>
  </w:style>
  <w:style w:type="paragraph" w:customStyle="1" w:styleId="I">
    <w:name w:val="I"/>
    <w:basedOn w:val="NoParagraphStyle"/>
    <w:rsid w:val="00BF0448"/>
    <w:pPr>
      <w:spacing w:before="340" w:after="170" w:line="280" w:lineRule="atLeast"/>
      <w:jc w:val="center"/>
    </w:pPr>
    <w:rPr>
      <w:rFonts w:ascii="SchoolBookC" w:hAnsi="SchoolBookC" w:cs="SchoolBookC"/>
      <w:b/>
      <w:bCs/>
      <w:sz w:val="28"/>
      <w:szCs w:val="28"/>
    </w:rPr>
  </w:style>
  <w:style w:type="paragraph" w:customStyle="1" w:styleId="snoska-s-chertoy">
    <w:name w:val="snoska-s-chertoy"/>
    <w:basedOn w:val="NoParagraphStyle"/>
    <w:rsid w:val="00BF0448"/>
    <w:pPr>
      <w:spacing w:line="200" w:lineRule="atLeast"/>
      <w:ind w:firstLine="283"/>
      <w:jc w:val="both"/>
    </w:pPr>
    <w:rPr>
      <w:rFonts w:ascii="SchoolBookC" w:hAnsi="SchoolBookC" w:cs="SchoolBookC"/>
      <w:sz w:val="18"/>
      <w:szCs w:val="18"/>
      <w:lang w:val="ru-RU"/>
    </w:rPr>
  </w:style>
  <w:style w:type="paragraph" w:customStyle="1" w:styleId="zag-klass">
    <w:name w:val="zag-klass"/>
    <w:basedOn w:val="NoParagraphStyle"/>
    <w:rsid w:val="00BF0448"/>
    <w:pPr>
      <w:spacing w:before="227" w:after="113" w:line="260" w:lineRule="atLeast"/>
      <w:jc w:val="center"/>
    </w:pPr>
    <w:rPr>
      <w:rFonts w:ascii="SchoolBookC" w:hAnsi="SchoolBookC" w:cs="SchoolBookC"/>
      <w:b/>
      <w:bCs/>
    </w:rPr>
  </w:style>
  <w:style w:type="paragraph" w:customStyle="1" w:styleId="msonospacing0">
    <w:name w:val="msonospacing"/>
    <w:basedOn w:val="a"/>
    <w:rsid w:val="00BF0448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aff4">
    <w:name w:val="footnote reference"/>
    <w:unhideWhenUsed/>
    <w:rsid w:val="00BF0448"/>
    <w:rPr>
      <w:vertAlign w:val="superscript"/>
    </w:rPr>
  </w:style>
  <w:style w:type="character" w:styleId="aff5">
    <w:name w:val="page number"/>
    <w:basedOn w:val="a1"/>
    <w:unhideWhenUsed/>
    <w:rsid w:val="00BF0448"/>
    <w:rPr>
      <w:rFonts w:ascii="Times New Roman" w:hAnsi="Times New Roman" w:cs="Times New Roman" w:hint="default"/>
    </w:rPr>
  </w:style>
  <w:style w:type="character" w:styleId="aff6">
    <w:name w:val="Subtle Emphasis"/>
    <w:qFormat/>
    <w:rsid w:val="00BF0448"/>
    <w:rPr>
      <w:rFonts w:ascii="Cambria" w:eastAsia="Times New Roman" w:hAnsi="Cambria" w:cs="Times New Roman" w:hint="default"/>
      <w:i/>
      <w:iCs/>
      <w:color w:val="C0504D"/>
    </w:rPr>
  </w:style>
  <w:style w:type="character" w:styleId="aff7">
    <w:name w:val="Intense Emphasis"/>
    <w:qFormat/>
    <w:rsid w:val="00BF0448"/>
    <w:rPr>
      <w:rFonts w:ascii="Cambria" w:eastAsia="Times New Roman" w:hAnsi="Cambria" w:cs="Times New Roman" w:hint="default"/>
      <w:b/>
      <w:bCs/>
      <w:i/>
      <w:iCs/>
      <w:strike w:val="0"/>
      <w:dstrike w:val="0"/>
      <w:color w:val="FFFFFF"/>
      <w:position w:val="0"/>
      <w:sz w:val="20"/>
      <w:u w:val="none"/>
      <w:effect w:val="none"/>
      <w:shd w:val="clear" w:color="auto" w:fill="C0504D"/>
      <w:vertAlign w:val="baseline"/>
    </w:rPr>
  </w:style>
  <w:style w:type="character" w:styleId="aff8">
    <w:name w:val="Subtle Reference"/>
    <w:qFormat/>
    <w:rsid w:val="00BF0448"/>
    <w:rPr>
      <w:i/>
      <w:iCs/>
      <w:smallCaps/>
      <w:color w:val="C0504D"/>
    </w:rPr>
  </w:style>
  <w:style w:type="character" w:styleId="aff9">
    <w:name w:val="Intense Reference"/>
    <w:qFormat/>
    <w:rsid w:val="00BF0448"/>
    <w:rPr>
      <w:b/>
      <w:bCs/>
      <w:i/>
      <w:iCs/>
      <w:smallCaps/>
      <w:color w:val="C0504D"/>
    </w:rPr>
  </w:style>
  <w:style w:type="character" w:styleId="affa">
    <w:name w:val="Book Title"/>
    <w:qFormat/>
    <w:rsid w:val="00BF0448"/>
    <w:rPr>
      <w:rFonts w:ascii="Cambria" w:eastAsia="Times New Roman" w:hAnsi="Cambria" w:cs="Times New Roman" w:hint="default"/>
      <w:b/>
      <w:bCs/>
      <w:i/>
      <w:iCs/>
      <w:smallCaps/>
      <w:color w:val="943634"/>
      <w:u w:val="single"/>
    </w:rPr>
  </w:style>
  <w:style w:type="character" w:customStyle="1" w:styleId="120">
    <w:name w:val="Заголовок 1 Знак2"/>
    <w:locked/>
    <w:rsid w:val="00BF0448"/>
    <w:rPr>
      <w:rFonts w:ascii="Cambria" w:hAnsi="Cambria"/>
      <w:b/>
      <w:bCs/>
      <w:i/>
      <w:iCs/>
      <w:color w:val="622423"/>
      <w:sz w:val="22"/>
      <w:szCs w:val="22"/>
      <w:shd w:val="clear" w:color="auto" w:fill="F2DBDB"/>
      <w:lang w:eastAsia="ar-SA"/>
    </w:rPr>
  </w:style>
  <w:style w:type="character" w:customStyle="1" w:styleId="220">
    <w:name w:val="Заголовок 2 Знак2"/>
    <w:locked/>
    <w:rsid w:val="00BF0448"/>
    <w:rPr>
      <w:rFonts w:eastAsia="Times New Roman"/>
      <w:b/>
      <w:bCs/>
      <w:sz w:val="36"/>
      <w:szCs w:val="36"/>
      <w:lang w:eastAsia="ar-SA"/>
    </w:rPr>
  </w:style>
  <w:style w:type="character" w:customStyle="1" w:styleId="52">
    <w:name w:val="Заголовок 5 Знак2"/>
    <w:locked/>
    <w:rsid w:val="00BF0448"/>
    <w:rPr>
      <w:rFonts w:ascii="Cambria" w:hAnsi="Cambria"/>
      <w:b/>
      <w:bCs/>
      <w:i/>
      <w:iCs/>
      <w:color w:val="943634"/>
      <w:sz w:val="22"/>
      <w:szCs w:val="22"/>
      <w:lang w:eastAsia="ar-SA"/>
    </w:rPr>
  </w:style>
  <w:style w:type="character" w:customStyle="1" w:styleId="affb">
    <w:name w:val="Без интервала Знак"/>
    <w:rsid w:val="00BF0448"/>
    <w:rPr>
      <w:i/>
      <w:iCs/>
      <w:sz w:val="20"/>
      <w:szCs w:val="20"/>
    </w:rPr>
  </w:style>
  <w:style w:type="character" w:customStyle="1" w:styleId="211">
    <w:name w:val="Заголовок 2 Знак1"/>
    <w:rsid w:val="00BF0448"/>
    <w:rPr>
      <w:rFonts w:ascii="Arial" w:eastAsia="Times New Roman" w:hAnsi="Arial" w:cs="Arial" w:hint="default"/>
      <w:b/>
      <w:bCs w:val="0"/>
      <w:i/>
      <w:iCs w:val="0"/>
      <w:sz w:val="28"/>
    </w:rPr>
  </w:style>
  <w:style w:type="character" w:customStyle="1" w:styleId="212">
    <w:name w:val="Основной текст с отступом 2 Знак1"/>
    <w:rsid w:val="00BF0448"/>
    <w:rPr>
      <w:rFonts w:ascii="Times New Roman" w:eastAsia="Times New Roman" w:hAnsi="Times New Roman" w:cs="Times New Roman" w:hint="default"/>
      <w:sz w:val="24"/>
    </w:rPr>
  </w:style>
  <w:style w:type="character" w:customStyle="1" w:styleId="1f4">
    <w:name w:val="Основной текст с отступом Знак1"/>
    <w:rsid w:val="00BF0448"/>
    <w:rPr>
      <w:rFonts w:ascii="Times New Roman" w:eastAsia="Times New Roman" w:hAnsi="Times New Roman" w:cs="Times New Roman" w:hint="default"/>
      <w:sz w:val="28"/>
    </w:rPr>
  </w:style>
  <w:style w:type="character" w:customStyle="1" w:styleId="110">
    <w:name w:val="Заголовок 1 Знак1"/>
    <w:rsid w:val="00BF0448"/>
    <w:rPr>
      <w:rFonts w:ascii="Cambria" w:eastAsia="Times New Roman" w:hAnsi="Cambria" w:hint="default"/>
      <w:b/>
      <w:bCs/>
      <w:color w:val="365F91"/>
      <w:sz w:val="28"/>
      <w:szCs w:val="28"/>
    </w:rPr>
  </w:style>
  <w:style w:type="character" w:customStyle="1" w:styleId="1f5">
    <w:name w:val="Текст выноски Знак1"/>
    <w:uiPriority w:val="99"/>
    <w:rsid w:val="00BF0448"/>
    <w:rPr>
      <w:rFonts w:ascii="Tahoma" w:eastAsia="Times New Roman" w:hAnsi="Tahoma" w:cs="Tahoma" w:hint="default"/>
      <w:sz w:val="16"/>
      <w:szCs w:val="16"/>
    </w:rPr>
  </w:style>
  <w:style w:type="character" w:customStyle="1" w:styleId="1f6">
    <w:name w:val="Текст Знак1"/>
    <w:rsid w:val="00BF0448"/>
    <w:rPr>
      <w:rFonts w:ascii="Courier New" w:eastAsia="Times New Roman" w:hAnsi="Courier New" w:cs="Courier New" w:hint="default"/>
    </w:rPr>
  </w:style>
  <w:style w:type="character" w:customStyle="1" w:styleId="1f">
    <w:name w:val="Название Знак1"/>
    <w:basedOn w:val="a1"/>
    <w:link w:val="afa"/>
    <w:locked/>
    <w:rsid w:val="00BF0448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  <w:lang w:eastAsia="ar-SA"/>
    </w:rPr>
  </w:style>
  <w:style w:type="character" w:customStyle="1" w:styleId="1f0">
    <w:name w:val="Подзаголовок Знак1"/>
    <w:basedOn w:val="a1"/>
    <w:link w:val="afe"/>
    <w:locked/>
    <w:rsid w:val="00BF0448"/>
    <w:rPr>
      <w:rFonts w:ascii="Cambria" w:eastAsia="Times New Roman" w:hAnsi="Cambria" w:cs="Times New Roman"/>
      <w:i/>
      <w:iCs/>
      <w:color w:val="622423"/>
      <w:sz w:val="24"/>
      <w:szCs w:val="24"/>
      <w:lang w:eastAsia="ar-SA"/>
    </w:rPr>
  </w:style>
  <w:style w:type="character" w:customStyle="1" w:styleId="210">
    <w:name w:val="Цитата 2 Знак1"/>
    <w:basedOn w:val="a1"/>
    <w:link w:val="2c"/>
    <w:locked/>
    <w:rsid w:val="00BF0448"/>
    <w:rPr>
      <w:rFonts w:ascii="Calibri" w:eastAsia="Calibri" w:hAnsi="Calibri" w:cs="Calibri"/>
      <w:color w:val="943634"/>
      <w:sz w:val="20"/>
      <w:szCs w:val="20"/>
      <w:lang w:eastAsia="ar-SA"/>
    </w:rPr>
  </w:style>
  <w:style w:type="character" w:customStyle="1" w:styleId="1f1">
    <w:name w:val="Выделенная цитата Знак1"/>
    <w:basedOn w:val="a1"/>
    <w:link w:val="aff1"/>
    <w:locked/>
    <w:rsid w:val="00BF0448"/>
    <w:rPr>
      <w:rFonts w:ascii="Cambria" w:eastAsia="Times New Roman" w:hAnsi="Cambria" w:cs="Times New Roman"/>
      <w:b/>
      <w:bCs/>
      <w:i/>
      <w:iCs/>
      <w:color w:val="C0504D"/>
      <w:sz w:val="20"/>
      <w:szCs w:val="20"/>
      <w:lang w:eastAsia="ar-SA"/>
    </w:rPr>
  </w:style>
  <w:style w:type="character" w:customStyle="1" w:styleId="29">
    <w:name w:val="Основной текст с отступом Знак2"/>
    <w:basedOn w:val="a1"/>
    <w:link w:val="afc"/>
    <w:locked/>
    <w:rsid w:val="00BF0448"/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2e">
    <w:name w:val="Текст выноски Знак2"/>
    <w:basedOn w:val="a1"/>
    <w:uiPriority w:val="99"/>
    <w:locked/>
    <w:rsid w:val="00BF044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3">
    <w:name w:val="c3"/>
    <w:basedOn w:val="a1"/>
    <w:rsid w:val="00BF0448"/>
  </w:style>
  <w:style w:type="character" w:customStyle="1" w:styleId="c15c17">
    <w:name w:val="c15 c17"/>
    <w:basedOn w:val="a1"/>
    <w:rsid w:val="00BF0448"/>
  </w:style>
  <w:style w:type="character" w:customStyle="1" w:styleId="c3c21">
    <w:name w:val="c3 c21"/>
    <w:basedOn w:val="a1"/>
    <w:rsid w:val="00BF0448"/>
  </w:style>
  <w:style w:type="character" w:customStyle="1" w:styleId="c28">
    <w:name w:val="c28"/>
    <w:basedOn w:val="a1"/>
    <w:rsid w:val="00BF0448"/>
  </w:style>
  <w:style w:type="character" w:customStyle="1" w:styleId="c3c36">
    <w:name w:val="c3 c36"/>
    <w:basedOn w:val="a1"/>
    <w:rsid w:val="00BF0448"/>
  </w:style>
  <w:style w:type="character" w:customStyle="1" w:styleId="FontStyle40">
    <w:name w:val="Font Style40"/>
    <w:rsid w:val="00BF0448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45">
    <w:name w:val="Font Style45"/>
    <w:rsid w:val="00BF0448"/>
    <w:rPr>
      <w:rFonts w:ascii="Franklin Gothic Book" w:hAnsi="Franklin Gothic Book" w:cs="Franklin Gothic Book" w:hint="default"/>
      <w:b/>
      <w:bCs/>
      <w:sz w:val="22"/>
      <w:szCs w:val="22"/>
    </w:rPr>
  </w:style>
  <w:style w:type="character" w:customStyle="1" w:styleId="Text0">
    <w:name w:val="Text"/>
    <w:rsid w:val="00BF0448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avtor1">
    <w:name w:val="avtor1"/>
    <w:basedOn w:val="Text0"/>
    <w:rsid w:val="00BF0448"/>
    <w:rPr>
      <w:rFonts w:ascii="SchoolBookC" w:hAnsi="SchoolBookC" w:cs="SchoolBookC" w:hint="default"/>
      <w:i/>
      <w:i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/>
    </w:rPr>
  </w:style>
  <w:style w:type="character" w:customStyle="1" w:styleId="Zag-klass0">
    <w:name w:val="Zag-klass"/>
    <w:rsid w:val="00BF0448"/>
    <w:rPr>
      <w:rFonts w:ascii="SchoolBookC" w:hAnsi="SchoolBookC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vertAlign w:val="baseline"/>
      <w:lang w:val="ru-RU"/>
    </w:rPr>
  </w:style>
  <w:style w:type="character" w:customStyle="1" w:styleId="I1">
    <w:name w:val="I1"/>
    <w:basedOn w:val="Zag-klass0"/>
    <w:rsid w:val="00BF0448"/>
    <w:rPr>
      <w:rFonts w:ascii="SchoolBookC" w:hAnsi="SchoolBookC" w:cs="SchoolBookC" w:hint="default"/>
      <w:b/>
      <w:b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vertAlign w:val="baseline"/>
      <w:lang w:val="ru-RU"/>
    </w:rPr>
  </w:style>
  <w:style w:type="character" w:customStyle="1" w:styleId="2f">
    <w:name w:val="2"/>
    <w:basedOn w:val="I1"/>
    <w:rsid w:val="00BF0448"/>
    <w:rPr>
      <w:rFonts w:ascii="JournalC" w:hAnsi="JournalC" w:cs="JournalC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character" w:customStyle="1" w:styleId="121">
    <w:name w:val="Знак Знак12"/>
    <w:rsid w:val="00BF0448"/>
    <w:rPr>
      <w:rFonts w:ascii="Cambria" w:eastAsia="Times New Roman" w:hAnsi="Cambria" w:cs="Times New Roman" w:hint="default"/>
      <w:b/>
      <w:bCs/>
      <w:i/>
      <w:iCs/>
      <w:color w:val="622423"/>
      <w:shd w:val="clear" w:color="auto" w:fill="F2DBDB"/>
    </w:rPr>
  </w:style>
  <w:style w:type="character" w:customStyle="1" w:styleId="111">
    <w:name w:val="Знак Знак11"/>
    <w:rsid w:val="00BF0448"/>
    <w:rPr>
      <w:rFonts w:ascii="Cambria" w:eastAsia="Times New Roman" w:hAnsi="Cambria" w:cs="Times New Roman" w:hint="default"/>
      <w:b/>
      <w:bCs/>
      <w:i/>
      <w:iCs/>
      <w:color w:val="943634"/>
    </w:rPr>
  </w:style>
  <w:style w:type="character" w:customStyle="1" w:styleId="32">
    <w:name w:val="Заголовок 3 Знак2"/>
    <w:link w:val="3"/>
    <w:locked/>
    <w:rsid w:val="00BF0448"/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character" w:customStyle="1" w:styleId="42">
    <w:name w:val="Заголовок 4 Знак2"/>
    <w:link w:val="4"/>
    <w:locked/>
    <w:rsid w:val="00BF0448"/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character" w:customStyle="1" w:styleId="81">
    <w:name w:val="Знак Знак8"/>
    <w:rsid w:val="00BF0448"/>
    <w:rPr>
      <w:rFonts w:ascii="Cambria" w:eastAsia="Times New Roman" w:hAnsi="Cambria" w:cs="Times New Roman" w:hint="default"/>
      <w:b/>
      <w:bCs/>
      <w:i/>
      <w:iCs/>
      <w:color w:val="943634"/>
    </w:rPr>
  </w:style>
  <w:style w:type="character" w:customStyle="1" w:styleId="62">
    <w:name w:val="Заголовок 6 Знак2"/>
    <w:link w:val="6"/>
    <w:locked/>
    <w:rsid w:val="00BF0448"/>
    <w:rPr>
      <w:rFonts w:ascii="Cambria" w:eastAsia="Times New Roman" w:hAnsi="Cambria" w:cs="Times New Roman"/>
      <w:i/>
      <w:iCs/>
      <w:color w:val="943634"/>
      <w:lang w:eastAsia="ar-SA"/>
    </w:rPr>
  </w:style>
  <w:style w:type="character" w:customStyle="1" w:styleId="72">
    <w:name w:val="Заголовок 7 Знак2"/>
    <w:link w:val="7"/>
    <w:uiPriority w:val="9"/>
    <w:locked/>
    <w:rsid w:val="00BF0448"/>
    <w:rPr>
      <w:rFonts w:ascii="Cambria" w:eastAsia="Times New Roman" w:hAnsi="Cambria" w:cs="Times New Roman"/>
      <w:i/>
      <w:iCs/>
      <w:color w:val="404040"/>
      <w:lang w:eastAsia="ar-SA"/>
    </w:rPr>
  </w:style>
  <w:style w:type="character" w:customStyle="1" w:styleId="82">
    <w:name w:val="Заголовок 8 Знак2"/>
    <w:link w:val="8"/>
    <w:locked/>
    <w:rsid w:val="00BF0448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310">
    <w:name w:val="Заголовок 3 Знак1"/>
    <w:locked/>
    <w:rsid w:val="00BF0448"/>
    <w:rPr>
      <w:rFonts w:ascii="Cambria" w:eastAsia="Times New Roman" w:hAnsi="Cambria" w:hint="default"/>
      <w:b/>
      <w:bCs/>
      <w:i/>
      <w:iCs/>
      <w:color w:val="943634"/>
      <w:sz w:val="22"/>
      <w:szCs w:val="22"/>
      <w:lang w:eastAsia="en-US"/>
    </w:rPr>
  </w:style>
  <w:style w:type="character" w:customStyle="1" w:styleId="41">
    <w:name w:val="Заголовок 4 Знак1"/>
    <w:locked/>
    <w:rsid w:val="00BF0448"/>
    <w:rPr>
      <w:rFonts w:ascii="Cambria" w:eastAsia="Times New Roman" w:hAnsi="Cambria" w:hint="default"/>
      <w:b/>
      <w:bCs/>
      <w:i/>
      <w:iCs/>
      <w:color w:val="943634"/>
      <w:sz w:val="22"/>
      <w:szCs w:val="22"/>
      <w:lang w:eastAsia="en-US"/>
    </w:rPr>
  </w:style>
  <w:style w:type="character" w:customStyle="1" w:styleId="51">
    <w:name w:val="Заголовок 5 Знак1"/>
    <w:locked/>
    <w:rsid w:val="00BF0448"/>
    <w:rPr>
      <w:rFonts w:ascii="Cambria" w:eastAsia="Times New Roman" w:hAnsi="Cambria" w:hint="default"/>
      <w:b/>
      <w:bCs/>
      <w:i/>
      <w:iCs/>
      <w:color w:val="943634"/>
      <w:sz w:val="22"/>
      <w:szCs w:val="22"/>
      <w:lang w:eastAsia="en-US"/>
    </w:rPr>
  </w:style>
  <w:style w:type="character" w:customStyle="1" w:styleId="61">
    <w:name w:val="Заголовок 6 Знак1"/>
    <w:locked/>
    <w:rsid w:val="00BF0448"/>
    <w:rPr>
      <w:rFonts w:ascii="Cambria" w:eastAsia="Times New Roman" w:hAnsi="Cambria" w:hint="default"/>
      <w:i/>
      <w:iCs/>
      <w:color w:val="943634"/>
      <w:sz w:val="22"/>
      <w:szCs w:val="22"/>
      <w:lang w:eastAsia="en-US"/>
    </w:rPr>
  </w:style>
  <w:style w:type="character" w:customStyle="1" w:styleId="71">
    <w:name w:val="Заголовок 7 Знак1"/>
    <w:locked/>
    <w:rsid w:val="00BF0448"/>
    <w:rPr>
      <w:rFonts w:ascii="Cambria" w:eastAsia="Times New Roman" w:hAnsi="Cambria" w:hint="default"/>
      <w:i/>
      <w:iCs/>
      <w:color w:val="943634"/>
      <w:sz w:val="22"/>
      <w:szCs w:val="22"/>
      <w:lang w:eastAsia="en-US"/>
    </w:rPr>
  </w:style>
  <w:style w:type="character" w:customStyle="1" w:styleId="810">
    <w:name w:val="Заголовок 8 Знак1"/>
    <w:locked/>
    <w:rsid w:val="00BF0448"/>
    <w:rPr>
      <w:rFonts w:ascii="Cambria" w:eastAsia="Times New Roman" w:hAnsi="Cambria" w:hint="default"/>
      <w:i/>
      <w:iCs/>
      <w:color w:val="C0504D"/>
      <w:sz w:val="22"/>
      <w:szCs w:val="22"/>
      <w:lang w:eastAsia="en-US"/>
    </w:rPr>
  </w:style>
  <w:style w:type="character" w:customStyle="1" w:styleId="91">
    <w:name w:val="Заголовок 9 Знак1"/>
    <w:locked/>
    <w:rsid w:val="00BF0448"/>
    <w:rPr>
      <w:rFonts w:ascii="Cambria" w:eastAsia="Times New Roman" w:hAnsi="Cambria" w:hint="default"/>
      <w:i/>
      <w:iCs/>
      <w:color w:val="C0504D"/>
      <w:lang w:eastAsia="en-US"/>
    </w:rPr>
  </w:style>
  <w:style w:type="character" w:customStyle="1" w:styleId="1f7">
    <w:name w:val="Знак Знак1"/>
    <w:locked/>
    <w:rsid w:val="00BF0448"/>
    <w:rPr>
      <w:rFonts w:ascii="Cambria" w:hAnsi="Cambria" w:hint="default"/>
      <w:i/>
      <w:iCs/>
      <w:color w:val="FFFFFF"/>
      <w:spacing w:val="10"/>
      <w:sz w:val="48"/>
      <w:szCs w:val="48"/>
      <w:lang w:val="ru-RU" w:eastAsia="en-US" w:bidi="ar-SA"/>
    </w:rPr>
  </w:style>
  <w:style w:type="table" w:styleId="affc">
    <w:name w:val="Table Grid"/>
    <w:basedOn w:val="a2"/>
    <w:uiPriority w:val="59"/>
    <w:rsid w:val="00BF0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3"/>
    <w:semiHidden/>
    <w:unhideWhenUsed/>
    <w:rsid w:val="00BF0448"/>
  </w:style>
  <w:style w:type="paragraph" w:customStyle="1" w:styleId="Style25">
    <w:name w:val="Style25"/>
    <w:basedOn w:val="a"/>
    <w:rsid w:val="00BF0448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20">
    <w:name w:val="Font Style20"/>
    <w:basedOn w:val="a1"/>
    <w:rsid w:val="00BF0448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F044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F0448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F044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F0448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F0448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F0448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F044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F0448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1"/>
    <w:rsid w:val="00BF044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1"/>
    <w:rsid w:val="00BF044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1"/>
    <w:rsid w:val="00BF044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1"/>
    <w:rsid w:val="00BF044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1"/>
    <w:rsid w:val="00BF044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1"/>
    <w:rsid w:val="00BF044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1"/>
    <w:rsid w:val="00BF0448"/>
    <w:rPr>
      <w:rFonts w:ascii="Cambria" w:hAnsi="Cambria" w:cs="Cambria"/>
      <w:sz w:val="18"/>
      <w:szCs w:val="18"/>
    </w:rPr>
  </w:style>
  <w:style w:type="paragraph" w:customStyle="1" w:styleId="Style2">
    <w:name w:val="Style2"/>
    <w:basedOn w:val="a"/>
    <w:rsid w:val="00BF0448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1"/>
    <w:rsid w:val="00BF044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1"/>
    <w:rsid w:val="00BF044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F0448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basedOn w:val="a1"/>
    <w:rsid w:val="00BF044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F0448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F0448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BF0448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BF0448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basedOn w:val="a1"/>
    <w:rsid w:val="00BF0448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1"/>
    <w:rsid w:val="00BF044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1"/>
    <w:rsid w:val="00BF0448"/>
    <w:rPr>
      <w:rFonts w:ascii="Arial" w:hAnsi="Arial" w:cs="Arial"/>
      <w:b/>
      <w:bCs/>
      <w:i/>
      <w:iCs/>
      <w:sz w:val="18"/>
      <w:szCs w:val="18"/>
    </w:rPr>
  </w:style>
  <w:style w:type="paragraph" w:customStyle="1" w:styleId="Style11">
    <w:name w:val="Style11"/>
    <w:basedOn w:val="a"/>
    <w:rsid w:val="00BF0448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F0448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basedOn w:val="a1"/>
    <w:rsid w:val="00BF0448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a1"/>
    <w:rsid w:val="00BF044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1"/>
    <w:rsid w:val="00BF044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1"/>
    <w:rsid w:val="00BF044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fd">
    <w:name w:val="endnote text"/>
    <w:basedOn w:val="a"/>
    <w:link w:val="affe"/>
    <w:rsid w:val="00BF0448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ffe">
    <w:name w:val="Текст концевой сноски Знак"/>
    <w:basedOn w:val="a1"/>
    <w:link w:val="affd"/>
    <w:rsid w:val="00BF0448"/>
    <w:rPr>
      <w:rFonts w:ascii="Thames" w:eastAsia="Times New Roman" w:hAnsi="Thames" w:cs="Times New Roman"/>
      <w:sz w:val="20"/>
      <w:szCs w:val="20"/>
      <w:lang w:eastAsia="ru-RU"/>
    </w:rPr>
  </w:style>
  <w:style w:type="character" w:styleId="afff">
    <w:name w:val="endnote reference"/>
    <w:basedOn w:val="a1"/>
    <w:rsid w:val="00BF0448"/>
    <w:rPr>
      <w:vertAlign w:val="superscript"/>
    </w:rPr>
  </w:style>
  <w:style w:type="table" w:customStyle="1" w:styleId="1f8">
    <w:name w:val="Стиль таблицы1"/>
    <w:basedOn w:val="a2"/>
    <w:rsid w:val="00BF0448"/>
    <w:pPr>
      <w:spacing w:after="0" w:line="240" w:lineRule="auto"/>
    </w:pPr>
    <w:rPr>
      <w:rFonts w:ascii="Thames" w:eastAsia="Times New Roman" w:hAnsi="Thames" w:cs="Times New Roman"/>
      <w:sz w:val="28"/>
      <w:szCs w:val="20"/>
    </w:rPr>
    <w:tblPr/>
  </w:style>
  <w:style w:type="table" w:customStyle="1" w:styleId="2f0">
    <w:name w:val="Стиль таблицы2"/>
    <w:basedOn w:val="a2"/>
    <w:rsid w:val="00BF0448"/>
    <w:pPr>
      <w:spacing w:after="0" w:line="240" w:lineRule="auto"/>
    </w:pPr>
    <w:rPr>
      <w:rFonts w:ascii="Thames" w:eastAsia="Times New Roman" w:hAnsi="Thames" w:cs="Times New Roman"/>
      <w:sz w:val="24"/>
      <w:szCs w:val="20"/>
    </w:rPr>
    <w:tblPr/>
  </w:style>
  <w:style w:type="table" w:customStyle="1" w:styleId="34">
    <w:name w:val="Стиль таблицы3"/>
    <w:basedOn w:val="a2"/>
    <w:rsid w:val="00BF0448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0">
    <w:name w:val="Знак"/>
    <w:basedOn w:val="a"/>
    <w:rsid w:val="00BF04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F044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rsid w:val="00BF044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F044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BF044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extraname">
    <w:name w:val="extraname"/>
    <w:basedOn w:val="a1"/>
    <w:rsid w:val="00BF0448"/>
  </w:style>
  <w:style w:type="paragraph" w:customStyle="1" w:styleId="c29">
    <w:name w:val="c29"/>
    <w:basedOn w:val="a"/>
    <w:rsid w:val="00BF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1"/>
    <w:rsid w:val="00BF0448"/>
  </w:style>
  <w:style w:type="paragraph" w:customStyle="1" w:styleId="c16">
    <w:name w:val="c16"/>
    <w:basedOn w:val="a"/>
    <w:rsid w:val="00BF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1"/>
    <w:rsid w:val="00BF0448"/>
  </w:style>
  <w:style w:type="paragraph" w:customStyle="1" w:styleId="c6">
    <w:name w:val="c6"/>
    <w:basedOn w:val="a"/>
    <w:rsid w:val="00BF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BF0448"/>
  </w:style>
  <w:style w:type="character" w:customStyle="1" w:styleId="2f1">
    <w:name w:val="Заголовок №2_"/>
    <w:basedOn w:val="a1"/>
    <w:link w:val="2f2"/>
    <w:rsid w:val="00BF0448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f2">
    <w:name w:val="Заголовок №2"/>
    <w:basedOn w:val="a"/>
    <w:link w:val="2f1"/>
    <w:rsid w:val="00BF0448"/>
    <w:pPr>
      <w:shd w:val="clear" w:color="auto" w:fill="FFFFFF"/>
      <w:spacing w:before="420" w:after="180" w:line="0" w:lineRule="atLeast"/>
      <w:outlineLvl w:val="1"/>
    </w:pPr>
    <w:rPr>
      <w:rFonts w:ascii="Tahoma" w:eastAsia="Tahoma" w:hAnsi="Tahoma" w:cs="Tahoma"/>
      <w:sz w:val="19"/>
      <w:szCs w:val="19"/>
    </w:rPr>
  </w:style>
  <w:style w:type="paragraph" w:customStyle="1" w:styleId="2f3">
    <w:name w:val="Основной текст (2)"/>
    <w:basedOn w:val="a"/>
    <w:rsid w:val="00BF0448"/>
    <w:pPr>
      <w:shd w:val="clear" w:color="auto" w:fill="FFFFFF"/>
      <w:spacing w:before="180" w:after="0" w:line="230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43">
    <w:name w:val="Основной текст (4)_"/>
    <w:basedOn w:val="a1"/>
    <w:link w:val="44"/>
    <w:rsid w:val="00BF0448"/>
    <w:rPr>
      <w:rFonts w:eastAsia="Times New Roman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BF0448"/>
    <w:pPr>
      <w:shd w:val="clear" w:color="auto" w:fill="FFFFFF"/>
      <w:spacing w:after="0" w:line="230" w:lineRule="exact"/>
      <w:ind w:firstLine="340"/>
      <w:jc w:val="both"/>
    </w:pPr>
    <w:rPr>
      <w:rFonts w:eastAsia="Times New Roman"/>
    </w:rPr>
  </w:style>
  <w:style w:type="character" w:customStyle="1" w:styleId="213">
    <w:name w:val="Основной текст 2 Знак1"/>
    <w:basedOn w:val="a1"/>
    <w:semiHidden/>
    <w:rsid w:val="00BF0448"/>
  </w:style>
  <w:style w:type="character" w:customStyle="1" w:styleId="35">
    <w:name w:val="Основной текст 3 Знак"/>
    <w:basedOn w:val="a1"/>
    <w:link w:val="36"/>
    <w:rsid w:val="00BF0448"/>
    <w:rPr>
      <w:rFonts w:eastAsia="Times New Roman"/>
      <w:sz w:val="16"/>
      <w:szCs w:val="16"/>
      <w:lang w:eastAsia="ru-RU"/>
    </w:rPr>
  </w:style>
  <w:style w:type="paragraph" w:styleId="36">
    <w:name w:val="Body Text 3"/>
    <w:basedOn w:val="a"/>
    <w:link w:val="35"/>
    <w:unhideWhenUsed/>
    <w:rsid w:val="00BF0448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11">
    <w:name w:val="Основной текст 3 Знак1"/>
    <w:basedOn w:val="a1"/>
    <w:semiHidden/>
    <w:rsid w:val="00BF0448"/>
    <w:rPr>
      <w:sz w:val="16"/>
      <w:szCs w:val="16"/>
    </w:rPr>
  </w:style>
  <w:style w:type="paragraph" w:styleId="afff1">
    <w:name w:val="Block Text"/>
    <w:basedOn w:val="a"/>
    <w:rsid w:val="00BF0448"/>
    <w:pPr>
      <w:widowControl w:val="0"/>
      <w:shd w:val="clear" w:color="auto" w:fill="FFFFFF"/>
      <w:autoSpaceDE w:val="0"/>
      <w:autoSpaceDN w:val="0"/>
      <w:adjustRightInd w:val="0"/>
      <w:spacing w:before="504" w:after="0" w:line="274" w:lineRule="exact"/>
      <w:ind w:left="2556" w:right="2592"/>
      <w:jc w:val="center"/>
    </w:pPr>
    <w:rPr>
      <w:rFonts w:ascii="Times New Roman" w:eastAsia="Times New Roman" w:hAnsi="Times New Roman" w:cs="Times New Roman"/>
      <w:b/>
      <w:bCs/>
      <w:sz w:val="28"/>
      <w:lang w:eastAsia="ru-RU"/>
    </w:rPr>
  </w:style>
  <w:style w:type="character" w:styleId="afff2">
    <w:name w:val="line number"/>
    <w:basedOn w:val="a1"/>
    <w:uiPriority w:val="99"/>
    <w:semiHidden/>
    <w:unhideWhenUsed/>
    <w:rsid w:val="00BF0448"/>
  </w:style>
  <w:style w:type="character" w:customStyle="1" w:styleId="apple-tab-span">
    <w:name w:val="apple-tab-span"/>
    <w:basedOn w:val="a1"/>
    <w:rsid w:val="00BF0448"/>
  </w:style>
  <w:style w:type="paragraph" w:styleId="afff3">
    <w:name w:val="Document Map"/>
    <w:basedOn w:val="a"/>
    <w:link w:val="afff4"/>
    <w:uiPriority w:val="99"/>
    <w:semiHidden/>
    <w:unhideWhenUsed/>
    <w:rsid w:val="00BF0448"/>
    <w:pPr>
      <w:suppressAutoHyphens/>
      <w:spacing w:after="0" w:line="240" w:lineRule="auto"/>
    </w:pPr>
    <w:rPr>
      <w:rFonts w:ascii="Tahoma" w:eastAsia="SimSun" w:hAnsi="Tahoma" w:cs="Tahoma"/>
      <w:kern w:val="2"/>
      <w:sz w:val="16"/>
      <w:szCs w:val="16"/>
      <w:lang w:eastAsia="ar-SA"/>
    </w:rPr>
  </w:style>
  <w:style w:type="character" w:customStyle="1" w:styleId="afff4">
    <w:name w:val="Схема документа Знак"/>
    <w:basedOn w:val="a1"/>
    <w:link w:val="afff3"/>
    <w:uiPriority w:val="99"/>
    <w:semiHidden/>
    <w:rsid w:val="00BF0448"/>
    <w:rPr>
      <w:rFonts w:ascii="Tahoma" w:eastAsia="SimSun" w:hAnsi="Tahoma" w:cs="Tahoma"/>
      <w:kern w:val="2"/>
      <w:sz w:val="16"/>
      <w:szCs w:val="16"/>
      <w:lang w:eastAsia="ar-SA"/>
    </w:rPr>
  </w:style>
  <w:style w:type="paragraph" w:customStyle="1" w:styleId="1f9">
    <w:name w:val="Основной текст с отступом1"/>
    <w:basedOn w:val="a"/>
    <w:rsid w:val="00BF044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etitor.1c.ru/" TargetMode="External"/><Relationship Id="rId13" Type="http://schemas.openxmlformats.org/officeDocument/2006/relationships/hyperlink" Target="http://all.edu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1september.ru/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ol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law.ru/1news/izlozheniya/izlozheniya-teksty-izlozhenij-dlya-5-11-klassov.html" TargetMode="External"/><Relationship Id="rId10" Type="http://schemas.openxmlformats.org/officeDocument/2006/relationships/hyperlink" Target="http://www.gramm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amota.ru/-" TargetMode="External"/><Relationship Id="rId14" Type="http://schemas.openxmlformats.org/officeDocument/2006/relationships/hyperlink" Target="http://www.claw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B7824-B4B6-46C1-BBEA-A4C6CCBD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12029</Words>
  <Characters>68571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2021-03-07T05:32:00Z</dcterms:created>
  <dcterms:modified xsi:type="dcterms:W3CDTF">2021-06-29T05:11:00Z</dcterms:modified>
</cp:coreProperties>
</file>