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BA" w:rsidRPr="006C4309" w:rsidRDefault="00383BBA" w:rsidP="008C045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4309">
        <w:rPr>
          <w:rFonts w:ascii="Times New Roman" w:eastAsia="Calibri" w:hAnsi="Times New Roman" w:cs="Times New Roman"/>
          <w:sz w:val="28"/>
          <w:szCs w:val="28"/>
        </w:rPr>
        <w:t>Министерство образования Республики Саха (Якутия)</w:t>
      </w:r>
    </w:p>
    <w:p w:rsidR="00383BBA" w:rsidRPr="006C4309" w:rsidRDefault="00383BBA" w:rsidP="008C045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4309">
        <w:rPr>
          <w:rFonts w:ascii="Times New Roman" w:eastAsia="Calibri" w:hAnsi="Times New Roman" w:cs="Times New Roman"/>
          <w:sz w:val="28"/>
          <w:szCs w:val="28"/>
        </w:rPr>
        <w:t>МКУ «Муниципальный орган управления образования»</w:t>
      </w:r>
    </w:p>
    <w:p w:rsidR="00383BBA" w:rsidRPr="006C4309" w:rsidRDefault="00383BBA" w:rsidP="008C045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4309">
        <w:rPr>
          <w:rFonts w:ascii="Times New Roman" w:eastAsia="Calibri" w:hAnsi="Times New Roman" w:cs="Times New Roman"/>
          <w:sz w:val="28"/>
          <w:szCs w:val="28"/>
        </w:rPr>
        <w:t>МБОУ «…………………………</w:t>
      </w:r>
      <w:proofErr w:type="gramStart"/>
      <w:r w:rsidRPr="006C4309">
        <w:rPr>
          <w:rFonts w:ascii="Times New Roman" w:eastAsia="Calibri" w:hAnsi="Times New Roman" w:cs="Times New Roman"/>
          <w:sz w:val="28"/>
          <w:szCs w:val="28"/>
        </w:rPr>
        <w:t>…….</w:t>
      </w:r>
      <w:proofErr w:type="gramEnd"/>
      <w:r w:rsidRPr="006C4309">
        <w:rPr>
          <w:rFonts w:ascii="Times New Roman" w:eastAsia="Calibri" w:hAnsi="Times New Roman" w:cs="Times New Roman"/>
          <w:sz w:val="28"/>
          <w:szCs w:val="28"/>
        </w:rPr>
        <w:t xml:space="preserve">………………» </w:t>
      </w:r>
    </w:p>
    <w:p w:rsidR="00383BBA" w:rsidRPr="006C4309" w:rsidRDefault="00383BBA" w:rsidP="008C045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4309">
        <w:rPr>
          <w:rFonts w:ascii="Times New Roman" w:eastAsia="Calibri" w:hAnsi="Times New Roman" w:cs="Times New Roman"/>
          <w:sz w:val="28"/>
          <w:szCs w:val="28"/>
        </w:rPr>
        <w:t>МР «……………… улус /район/»</w:t>
      </w: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235A" w:rsidRPr="006C4309" w:rsidRDefault="00F2235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235A" w:rsidRPr="006C4309" w:rsidRDefault="00F2235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235A" w:rsidRPr="006C4309" w:rsidRDefault="00F2235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235A" w:rsidRPr="006C4309" w:rsidRDefault="00F2235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045C" w:rsidRPr="006C4309" w:rsidRDefault="008C045C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045C" w:rsidRPr="006C4309" w:rsidRDefault="008C045C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045C" w:rsidRPr="006C4309" w:rsidRDefault="008C045C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045C" w:rsidRPr="006C4309" w:rsidRDefault="008C045C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045C" w:rsidRPr="006C4309" w:rsidRDefault="008C045C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6C4309">
        <w:rPr>
          <w:rFonts w:ascii="Times New Roman" w:eastAsia="Calibri" w:hAnsi="Times New Roman" w:cs="Times New Roman"/>
          <w:b/>
          <w:sz w:val="44"/>
          <w:szCs w:val="44"/>
        </w:rPr>
        <w:t>Образовательный п</w:t>
      </w:r>
      <w:r w:rsidR="00F81D01" w:rsidRPr="006C4309">
        <w:rPr>
          <w:rFonts w:ascii="Times New Roman" w:eastAsia="Calibri" w:hAnsi="Times New Roman" w:cs="Times New Roman"/>
          <w:b/>
          <w:sz w:val="44"/>
          <w:szCs w:val="44"/>
        </w:rPr>
        <w:t xml:space="preserve">роект </w:t>
      </w:r>
    </w:p>
    <w:p w:rsidR="00383BBA" w:rsidRPr="006C4309" w:rsidRDefault="008C045C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6C4309">
        <w:rPr>
          <w:rFonts w:ascii="Times New Roman" w:eastAsia="Calibri" w:hAnsi="Times New Roman" w:cs="Times New Roman"/>
          <w:b/>
          <w:sz w:val="44"/>
          <w:szCs w:val="44"/>
        </w:rPr>
        <w:t>«МИР ЛОГИКИ</w:t>
      </w:r>
      <w:r w:rsidR="00F81D01" w:rsidRPr="006C4309">
        <w:rPr>
          <w:rFonts w:ascii="Times New Roman" w:eastAsia="Calibri" w:hAnsi="Times New Roman" w:cs="Times New Roman"/>
          <w:b/>
          <w:sz w:val="44"/>
          <w:szCs w:val="44"/>
        </w:rPr>
        <w:t>»</w:t>
      </w: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791B" w:rsidRPr="006C4309" w:rsidRDefault="0032791B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791B" w:rsidRPr="006C4309" w:rsidRDefault="0032791B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791B" w:rsidRPr="006C4309" w:rsidRDefault="0032791B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BBA" w:rsidRPr="006C4309" w:rsidRDefault="00383BBA" w:rsidP="008C045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3FCF" w:rsidRPr="006C4309" w:rsidRDefault="008C045C" w:rsidP="008C045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4309">
        <w:rPr>
          <w:rFonts w:ascii="Times New Roman" w:eastAsia="Calibri" w:hAnsi="Times New Roman" w:cs="Times New Roman"/>
          <w:sz w:val="28"/>
          <w:szCs w:val="28"/>
        </w:rPr>
        <w:t>Название села 2021</w:t>
      </w:r>
    </w:p>
    <w:p w:rsidR="00E275AB" w:rsidRPr="006C4309" w:rsidRDefault="00E275AB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 ПРОЕКТА</w:t>
      </w:r>
    </w:p>
    <w:p w:rsidR="00221710" w:rsidRPr="006C4309" w:rsidRDefault="00221710" w:rsidP="008C045C">
      <w:pPr>
        <w:spacing w:after="0" w:line="276" w:lineRule="auto"/>
        <w:ind w:left="7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5849"/>
      </w:tblGrid>
      <w:tr w:rsidR="00E275AB" w:rsidRPr="006C4309" w:rsidTr="00325856">
        <w:tc>
          <w:tcPr>
            <w:tcW w:w="3190" w:type="dxa"/>
            <w:shd w:val="clear" w:color="auto" w:fill="auto"/>
          </w:tcPr>
          <w:p w:rsidR="00E275AB" w:rsidRPr="006C4309" w:rsidRDefault="00E275AB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5849" w:type="dxa"/>
            <w:shd w:val="clear" w:color="auto" w:fill="auto"/>
          </w:tcPr>
          <w:p w:rsidR="00E275AB" w:rsidRPr="006C4309" w:rsidRDefault="008C045C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«Мир логики</w:t>
            </w:r>
            <w:r w:rsidR="00F81D01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275AB" w:rsidRPr="006C4309" w:rsidTr="00325856">
        <w:tc>
          <w:tcPr>
            <w:tcW w:w="3190" w:type="dxa"/>
            <w:shd w:val="clear" w:color="auto" w:fill="auto"/>
          </w:tcPr>
          <w:p w:rsidR="00E275AB" w:rsidRPr="006C4309" w:rsidRDefault="00221710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 </w:t>
            </w:r>
            <w:r w:rsidR="00E275AB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5849" w:type="dxa"/>
            <w:shd w:val="clear" w:color="auto" w:fill="auto"/>
          </w:tcPr>
          <w:p w:rsidR="00E275AB" w:rsidRPr="006C4309" w:rsidRDefault="00E275AB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ФИО </w:t>
            </w:r>
          </w:p>
          <w:p w:rsidR="00E275AB" w:rsidRPr="006C4309" w:rsidRDefault="00E275AB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956D1F" w:rsidRPr="006C4309" w:rsidTr="00325856">
        <w:tc>
          <w:tcPr>
            <w:tcW w:w="3190" w:type="dxa"/>
          </w:tcPr>
          <w:p w:rsidR="00956D1F" w:rsidRPr="006C4309" w:rsidRDefault="00956D1F" w:rsidP="008C045C">
            <w:pPr>
              <w:tabs>
                <w:tab w:val="left" w:pos="3735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hAnsi="Times New Roman" w:cs="Times New Roman"/>
                <w:sz w:val="24"/>
                <w:szCs w:val="24"/>
              </w:rPr>
              <w:t>Название ОУ</w:t>
            </w:r>
          </w:p>
        </w:tc>
        <w:tc>
          <w:tcPr>
            <w:tcW w:w="5849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6D1F" w:rsidRPr="006C4309" w:rsidTr="00325856">
        <w:tc>
          <w:tcPr>
            <w:tcW w:w="3190" w:type="dxa"/>
          </w:tcPr>
          <w:p w:rsidR="00956D1F" w:rsidRPr="006C4309" w:rsidRDefault="00956D1F" w:rsidP="008C045C">
            <w:pPr>
              <w:tabs>
                <w:tab w:val="left" w:pos="3735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849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6D1F" w:rsidRPr="006C4309" w:rsidTr="00325856">
        <w:tc>
          <w:tcPr>
            <w:tcW w:w="3190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Вид  проекта</w:t>
            </w:r>
          </w:p>
        </w:tc>
        <w:tc>
          <w:tcPr>
            <w:tcW w:w="5849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познавательно – творческий.</w:t>
            </w:r>
          </w:p>
        </w:tc>
      </w:tr>
      <w:tr w:rsidR="00956D1F" w:rsidRPr="006C4309" w:rsidTr="00325856">
        <w:tc>
          <w:tcPr>
            <w:tcW w:w="3190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По количеству участников</w:t>
            </w:r>
          </w:p>
        </w:tc>
        <w:tc>
          <w:tcPr>
            <w:tcW w:w="5849" w:type="dxa"/>
            <w:shd w:val="clear" w:color="auto" w:fill="auto"/>
          </w:tcPr>
          <w:p w:rsidR="00956D1F" w:rsidRPr="006C4309" w:rsidRDefault="00036F43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коллективный</w:t>
            </w:r>
          </w:p>
        </w:tc>
      </w:tr>
      <w:tr w:rsidR="00956D1F" w:rsidRPr="006C4309" w:rsidTr="00325856">
        <w:tc>
          <w:tcPr>
            <w:tcW w:w="3190" w:type="dxa"/>
            <w:shd w:val="clear" w:color="auto" w:fill="auto"/>
          </w:tcPr>
          <w:p w:rsidR="00956D1F" w:rsidRPr="006C4309" w:rsidRDefault="003A634D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По направлению</w:t>
            </w:r>
          </w:p>
        </w:tc>
        <w:tc>
          <w:tcPr>
            <w:tcW w:w="5849" w:type="dxa"/>
            <w:shd w:val="clear" w:color="auto" w:fill="auto"/>
          </w:tcPr>
          <w:p w:rsidR="00956D1F" w:rsidRPr="006C4309" w:rsidRDefault="003A634D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общеинтеллектуальный</w:t>
            </w:r>
            <w:proofErr w:type="spellEnd"/>
          </w:p>
        </w:tc>
      </w:tr>
      <w:tr w:rsidR="00956D1F" w:rsidRPr="006C4309" w:rsidTr="00325856">
        <w:tc>
          <w:tcPr>
            <w:tcW w:w="3190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По продолжительности</w:t>
            </w:r>
          </w:p>
        </w:tc>
        <w:tc>
          <w:tcPr>
            <w:tcW w:w="5849" w:type="dxa"/>
            <w:shd w:val="clear" w:color="auto" w:fill="auto"/>
          </w:tcPr>
          <w:p w:rsidR="00956D1F" w:rsidRPr="006C4309" w:rsidRDefault="00DA0F4A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продолжительный</w:t>
            </w:r>
          </w:p>
        </w:tc>
      </w:tr>
      <w:tr w:rsidR="00956D1F" w:rsidRPr="006C4309" w:rsidTr="00325856">
        <w:tc>
          <w:tcPr>
            <w:tcW w:w="3190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контингенту участников </w:t>
            </w:r>
          </w:p>
        </w:tc>
        <w:tc>
          <w:tcPr>
            <w:tcW w:w="5849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учащиеся </w:t>
            </w:r>
            <w:r w:rsidR="00F81D01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</w:t>
            </w: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2, 3,4 классов</w:t>
            </w:r>
          </w:p>
        </w:tc>
      </w:tr>
      <w:tr w:rsidR="00DA0F4A" w:rsidRPr="006C4309" w:rsidTr="00DA0F4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F4A" w:rsidRPr="006C4309" w:rsidRDefault="00DA0F4A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F4A" w:rsidRPr="006C4309" w:rsidRDefault="003A634D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DA0F4A" w:rsidRPr="006C4309" w:rsidTr="00DA0F4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F4A" w:rsidRPr="006C4309" w:rsidRDefault="00DA0F4A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F4A" w:rsidRPr="006C4309" w:rsidRDefault="00383BBA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A0F4A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неучебная</w:t>
            </w:r>
            <w:proofErr w:type="spellEnd"/>
          </w:p>
        </w:tc>
      </w:tr>
      <w:tr w:rsidR="00956D1F" w:rsidRPr="006C4309" w:rsidTr="00325856">
        <w:tc>
          <w:tcPr>
            <w:tcW w:w="3190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5849" w:type="dxa"/>
            <w:shd w:val="clear" w:color="auto" w:fill="auto"/>
          </w:tcPr>
          <w:p w:rsidR="00956D1F" w:rsidRPr="006C4309" w:rsidRDefault="00C91DE1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30ECA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азвитие</w:t>
            </w: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математических способностей, логического мышления</w:t>
            </w:r>
            <w:r w:rsidR="001C687E" w:rsidRPr="006C43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687E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как основ интеллектуального развития младших школьников.</w:t>
            </w:r>
          </w:p>
        </w:tc>
      </w:tr>
      <w:tr w:rsidR="00956D1F" w:rsidRPr="006C4309" w:rsidTr="00325856">
        <w:tc>
          <w:tcPr>
            <w:tcW w:w="3190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проекта</w:t>
            </w:r>
          </w:p>
        </w:tc>
        <w:tc>
          <w:tcPr>
            <w:tcW w:w="5849" w:type="dxa"/>
            <w:shd w:val="clear" w:color="auto" w:fill="auto"/>
          </w:tcPr>
          <w:p w:rsidR="00C91DE1" w:rsidRPr="006C4309" w:rsidRDefault="003A634D" w:rsidP="008C045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C91DE1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логическое мышление, внимание, память, творческое воображение, наблюдательность</w:t>
            </w:r>
            <w:r w:rsidR="004819A1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E0E6D" w:rsidRPr="006C4309" w:rsidRDefault="004819A1" w:rsidP="008C045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C687E" w:rsidRPr="006C430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основные логические операции: анализ, синтез, </w:t>
            </w:r>
            <w:proofErr w:type="gramStart"/>
            <w:r w:rsidR="001C687E" w:rsidRPr="006C4309">
              <w:rPr>
                <w:rFonts w:ascii="Times New Roman" w:hAnsi="Times New Roman" w:cs="Times New Roman"/>
                <w:sz w:val="24"/>
                <w:szCs w:val="24"/>
              </w:rPr>
              <w:t>сравнение,  классификация</w:t>
            </w:r>
            <w:proofErr w:type="gramEnd"/>
            <w:r w:rsidR="001C687E" w:rsidRPr="006C4309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систематизация,  обобщение, умозаключения; </w:t>
            </w:r>
          </w:p>
          <w:p w:rsidR="00956D1F" w:rsidRPr="006C4309" w:rsidRDefault="001C687E" w:rsidP="008C045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интеллектуально-творческие проявления детей: находчивость, смекалку, сообразительность, стремление к поиск</w:t>
            </w:r>
            <w:r w:rsidR="008C045C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у нестандартных решений и задач</w:t>
            </w:r>
          </w:p>
        </w:tc>
      </w:tr>
      <w:tr w:rsidR="00956D1F" w:rsidRPr="006C4309" w:rsidTr="00325856">
        <w:tc>
          <w:tcPr>
            <w:tcW w:w="3190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Этапы реализации проекта</w:t>
            </w:r>
          </w:p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9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C43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-й этап-подготовительный</w:t>
            </w:r>
          </w:p>
          <w:p w:rsidR="008766C9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-Разработка программы работы</w:t>
            </w:r>
            <w:r w:rsidR="0032791B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766C9" w:rsidRPr="006C4309" w:rsidRDefault="0032791B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56D1F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Изуче</w:t>
            </w:r>
            <w:r w:rsidR="008766C9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ние специальной</w:t>
            </w:r>
            <w:r w:rsidR="00956D1F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литературы </w:t>
            </w:r>
            <w:r w:rsidR="008766C9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по теме проекта</w:t>
            </w:r>
          </w:p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C43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-й этап-основной</w:t>
            </w:r>
          </w:p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766C9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Внедрение и реализация проекта</w:t>
            </w: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учебную, внеклассную работу.</w:t>
            </w:r>
          </w:p>
          <w:p w:rsidR="00956D1F" w:rsidRPr="006C4309" w:rsidRDefault="00956D1F" w:rsidP="008C045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-Отработка педагогических технологий для индивидуальной и групповой работы с детьми.</w:t>
            </w:r>
          </w:p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-Выявление способностей и задатков каждого ученика;</w:t>
            </w:r>
          </w:p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3-й этап - заключительный</w:t>
            </w:r>
          </w:p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2791B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  <w:r w:rsidR="008766C9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оценка успешности проекта</w:t>
            </w: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разнообразных диагностик.</w:t>
            </w:r>
          </w:p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2791B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личных достижений учащихся</w:t>
            </w:r>
          </w:p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C4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проблем, возникших в ходе реализации проекта, пути их решения и разработка перспективного плана-программы дальн</w:t>
            </w:r>
            <w:r w:rsidR="0032791B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ейшей работы </w:t>
            </w:r>
          </w:p>
        </w:tc>
      </w:tr>
      <w:tr w:rsidR="00956D1F" w:rsidRPr="006C4309" w:rsidTr="00325856">
        <w:tc>
          <w:tcPr>
            <w:tcW w:w="3190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5849" w:type="dxa"/>
            <w:shd w:val="clear" w:color="auto" w:fill="auto"/>
          </w:tcPr>
          <w:p w:rsidR="00956D1F" w:rsidRPr="006C4309" w:rsidRDefault="00956D1F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Прое</w:t>
            </w:r>
            <w:r w:rsidR="008766C9"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кт реализуется в течение 2020-21</w:t>
            </w: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DA0F4A" w:rsidRPr="006C4309" w:rsidTr="00325856">
        <w:tc>
          <w:tcPr>
            <w:tcW w:w="3190" w:type="dxa"/>
            <w:shd w:val="clear" w:color="auto" w:fill="auto"/>
          </w:tcPr>
          <w:p w:rsidR="00DA0F4A" w:rsidRPr="006C4309" w:rsidRDefault="00DA0F4A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Предполагаемые продукты проекта</w:t>
            </w:r>
          </w:p>
        </w:tc>
        <w:tc>
          <w:tcPr>
            <w:tcW w:w="5849" w:type="dxa"/>
            <w:shd w:val="clear" w:color="auto" w:fill="auto"/>
          </w:tcPr>
          <w:p w:rsidR="00DA0F4A" w:rsidRPr="006C4309" w:rsidRDefault="00F81D01" w:rsidP="008C04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309">
              <w:rPr>
                <w:rFonts w:ascii="Times New Roman" w:eastAsia="Calibri" w:hAnsi="Times New Roman" w:cs="Times New Roman"/>
                <w:sz w:val="24"/>
                <w:szCs w:val="24"/>
              </w:rPr>
              <w:t>Участие и призовые места на олимпиадах по математике</w:t>
            </w:r>
          </w:p>
        </w:tc>
      </w:tr>
    </w:tbl>
    <w:p w:rsidR="00E275AB" w:rsidRPr="006C4309" w:rsidRDefault="00E275AB" w:rsidP="008C045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5AB" w:rsidRPr="006C4309" w:rsidRDefault="00036F43" w:rsidP="008C04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C43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Аннотация проекта</w:t>
      </w:r>
    </w:p>
    <w:p w:rsidR="00F2235A" w:rsidRPr="006C4309" w:rsidRDefault="00F2235A" w:rsidP="008C04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81D01" w:rsidRPr="006C4309" w:rsidRDefault="00F81D01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  Прое</w:t>
      </w:r>
      <w:r w:rsidR="008C045C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кт «Мир логики</w:t>
      </w: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» рассматривается в рамках </w:t>
      </w:r>
      <w:r w:rsidR="008C045C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реализации ФГОС НОО и направлен</w:t>
      </w: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общеинтеллектуальное</w:t>
      </w:r>
      <w:proofErr w:type="spellEnd"/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развитие обучающихся.</w:t>
      </w:r>
    </w:p>
    <w:p w:rsidR="00F81D01" w:rsidRPr="006C4309" w:rsidRDefault="00F81D01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Отличительной особенностью данного проекта является то, что проект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ситуации, что способствует появлению у учащихся желания отказаться от образца, проявить самостоятельность, а также формированию умений работать в условиях поиска и развитию сообразительности, любознательности.</w:t>
      </w:r>
    </w:p>
    <w:p w:rsidR="00F81D01" w:rsidRPr="006C4309" w:rsidRDefault="00F81D01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</w:t>
      </w:r>
      <w:proofErr w:type="gramStart"/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Проект  предназначен</w:t>
      </w:r>
      <w:proofErr w:type="gramEnd"/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036F43" w:rsidRPr="006C4309" w:rsidRDefault="00F81D01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Содержание проек</w:t>
      </w:r>
      <w:r w:rsidR="008C045C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та «Логика» </w:t>
      </w: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направлено на воспитание интереса к предмету, развитие наблюдательности, геометрической зоркости, умения анализировать, догадываться, рассуждать, доказывать,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F81D01" w:rsidRPr="006C4309" w:rsidRDefault="00B30ECA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Справедливо указывает академик АН УССР </w:t>
      </w:r>
      <w:proofErr w:type="spellStart"/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Б.В.Чиденко</w:t>
      </w:r>
      <w:proofErr w:type="spellEnd"/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: “Потеря интереса к обучению, на каком – то этапе рождает безразличие и апатию, безразличие рождает лень, а лень – безделье и потерю способностей. Вот почему важно продумать курс математики так, чтобы его изучение было интересно; содержание было совершенно, будило мысль и развивало способности, а также открывало пути, как в научную, так и в практическую деятельность”.</w:t>
      </w:r>
    </w:p>
    <w:p w:rsidR="00F81D01" w:rsidRPr="006C4309" w:rsidRDefault="00F81D01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DE0253" w:rsidRPr="006C4309" w:rsidRDefault="00DE0253" w:rsidP="008C04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Обоснованность выбора</w:t>
      </w:r>
      <w:r w:rsidR="00534CA3" w:rsidRPr="006C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проекта</w:t>
      </w:r>
    </w:p>
    <w:p w:rsidR="008C045C" w:rsidRPr="006C4309" w:rsidRDefault="008C045C" w:rsidP="008C04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91DE1" w:rsidRPr="006C4309" w:rsidRDefault="00956D1F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</w:t>
      </w:r>
      <w:r w:rsidR="0032791B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</w:t>
      </w: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C91DE1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В связи с тем, что приоритетным направлением новых образовательных стандартов становится реализация развивающего </w:t>
      </w:r>
      <w:proofErr w:type="gramStart"/>
      <w:r w:rsidR="00C91DE1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потенциала  образования</w:t>
      </w:r>
      <w:proofErr w:type="gramEnd"/>
      <w:r w:rsidR="00C91DE1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актуальной и новой задачей становится обеспечение развития универсальных учебных действий как  составляющей фундаментального ядра содержания образования наряду с традиционным изложением математики.</w:t>
      </w:r>
    </w:p>
    <w:p w:rsidR="00F81D01" w:rsidRPr="006C4309" w:rsidRDefault="00C91DE1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   </w:t>
      </w:r>
      <w:r w:rsidR="00956D1F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Представляемый проект предлагает внеаудиторные мероприятия, в которых создаются условия </w:t>
      </w:r>
      <w:r w:rsidR="00F81D01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для развития математических способностей учащихся, для развития логического мышления младших школьников.</w:t>
      </w:r>
    </w:p>
    <w:p w:rsidR="00C91DE1" w:rsidRPr="006C4309" w:rsidRDefault="0032791B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</w:t>
      </w:r>
      <w:r w:rsidR="00C91DE1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Обучен</w:t>
      </w: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ие учащихся направлено на углубленную подготовку</w:t>
      </w:r>
      <w:r w:rsidR="00C91DE1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школьников, ориентированной на учащихся с высокими учебными возможностями, устойчивым интересом к математике.</w:t>
      </w:r>
    </w:p>
    <w:p w:rsidR="00C91DE1" w:rsidRPr="006C4309" w:rsidRDefault="00C91DE1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Логические задачи в системе изучения математики направлены на расширение кругозора и повышения математической культуры, развитие смекалки, сообразительности, находчивости, настойчивости в поиске оригинального решения.</w:t>
      </w:r>
    </w:p>
    <w:p w:rsidR="00C91DE1" w:rsidRPr="006C4309" w:rsidRDefault="00C91DE1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 xml:space="preserve">      Работа с оригинальной, необычной и интересной задачей – это увлекательный процесс. В школе проводится всё больше и больше конкурсов, у детей есть возможность участия в олимпиадах различного уровня: классные, школьные, районные, зональные, всероссийские, олимпиады различных вузов страны. Решение логических задач служит хорошей подготовкой к будущей научной деятельности, заостряет интеллект. Их роль становится все более значимой. Многочисленные олимпиады дают их победителям и призёрам право поступления в высшие учебные заведения. При сдаче ВПР по математике предложены логические задачи.</w:t>
      </w:r>
    </w:p>
    <w:p w:rsidR="00B30ECA" w:rsidRPr="006C4309" w:rsidRDefault="00DE0253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</w:t>
      </w:r>
      <w:r w:rsidR="00B30ECA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Хорошо известно, что решение нестандартных задач по математике развивает у учащихся нетрадиционное мышление, творческую инициативу, пытливость ума, воспитывает волю и характер, расширяет и углубляет знания по предмету.</w:t>
      </w:r>
    </w:p>
    <w:p w:rsidR="00DE0253" w:rsidRPr="006C4309" w:rsidRDefault="00B30ECA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</w:t>
      </w:r>
      <w:proofErr w:type="gramStart"/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Проект </w:t>
      </w:r>
      <w:r w:rsidR="00DE0253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способствует</w:t>
      </w:r>
      <w:proofErr w:type="gramEnd"/>
      <w:r w:rsidR="00DE0253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развитию самостоятельности учащихся, повышает ин</w:t>
      </w:r>
      <w:r w:rsidR="006E3F84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терес к изучению математики</w:t>
      </w:r>
      <w:r w:rsidR="00DE0253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дает им возможность применять свои знания на практике, также способств</w:t>
      </w:r>
      <w:r w:rsidR="006E3F84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ует пополнению</w:t>
      </w:r>
      <w:r w:rsidR="00DE0253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кругозора, углубления и расширения знаний, повышает уверенность в себе.</w:t>
      </w:r>
    </w:p>
    <w:p w:rsidR="008C045C" w:rsidRPr="006C4309" w:rsidRDefault="00DE0253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</w:t>
      </w:r>
      <w:r w:rsidR="00B30ECA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Решение логических задач по математике в 1-4 классах является средством развития универсальных учебных действий, особенно познавательных (</w:t>
      </w:r>
      <w:proofErr w:type="spellStart"/>
      <w:r w:rsidR="00B30ECA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общеучебных</w:t>
      </w:r>
      <w:proofErr w:type="spellEnd"/>
      <w:r w:rsidR="00B30ECA" w:rsidRPr="006C430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и логических), т.к. процесс обучения направлен на «зону ближайшего развития», очевидно и то, что при осуществлении такой деятельности формируются регулятивные и коммуникативные учебные действия.</w:t>
      </w:r>
    </w:p>
    <w:p w:rsidR="00454FB6" w:rsidRDefault="00D63AE4" w:rsidP="008C045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</w:rPr>
        <w:t>Объект проекта</w:t>
      </w:r>
      <w:r w:rsidR="006E3F84" w:rsidRPr="006C4309">
        <w:rPr>
          <w:rFonts w:ascii="Times New Roman" w:eastAsia="Calibri" w:hAnsi="Times New Roman" w:cs="Times New Roman"/>
          <w:sz w:val="24"/>
          <w:szCs w:val="24"/>
        </w:rPr>
        <w:t>: обучающиеся 1</w:t>
      </w:r>
      <w:r w:rsidRPr="006C4309">
        <w:rPr>
          <w:rFonts w:ascii="Times New Roman" w:eastAsia="Calibri" w:hAnsi="Times New Roman" w:cs="Times New Roman"/>
          <w:sz w:val="24"/>
          <w:szCs w:val="24"/>
        </w:rPr>
        <w:t xml:space="preserve">-4 </w:t>
      </w:r>
      <w:proofErr w:type="gramStart"/>
      <w:r w:rsidRPr="006C4309">
        <w:rPr>
          <w:rFonts w:ascii="Times New Roman" w:eastAsia="Calibri" w:hAnsi="Times New Roman" w:cs="Times New Roman"/>
          <w:sz w:val="24"/>
          <w:szCs w:val="24"/>
        </w:rPr>
        <w:t xml:space="preserve">классов </w:t>
      </w:r>
      <w:r w:rsidR="00E275AB" w:rsidRPr="006C430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FD0BFD" w:rsidRPr="006C430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54FB6" w:rsidRPr="00454FB6" w:rsidRDefault="00FD0BFD" w:rsidP="0050724C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54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4FB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Место в учебном плане</w:t>
      </w:r>
    </w:p>
    <w:p w:rsidR="00454FB6" w:rsidRPr="00454FB6" w:rsidRDefault="00454FB6" w:rsidP="0050724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91919"/>
          <w:w w:val="95"/>
          <w:sz w:val="24"/>
          <w:szCs w:val="24"/>
          <w:lang w:eastAsia="ru-RU"/>
        </w:rPr>
        <w:t xml:space="preserve">Проект рассчитан на 4 года </w:t>
      </w:r>
      <w:r w:rsidRPr="00454FB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с проведением занятий один раз в неделю по 30–35 мин. 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В 1 классе, 45 минут в 2-4 классах. </w:t>
      </w:r>
      <w:r w:rsidRPr="00454FB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Всего 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за учебный год 33 (1 класс), </w:t>
      </w:r>
      <w:proofErr w:type="gramStart"/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34  занятия</w:t>
      </w:r>
      <w:proofErr w:type="gramEnd"/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(2-4 класс)</w:t>
      </w:r>
    </w:p>
    <w:p w:rsidR="00956D1F" w:rsidRPr="006C4309" w:rsidRDefault="00FD0BFD" w:rsidP="0050724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430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54FB6" w:rsidRDefault="001574B6" w:rsidP="008C045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454FB6">
        <w:rPr>
          <w:rFonts w:ascii="Times New Roman" w:eastAsia="Calibri" w:hAnsi="Times New Roman" w:cs="Times New Roman"/>
          <w:b/>
          <w:sz w:val="24"/>
          <w:szCs w:val="24"/>
        </w:rPr>
        <w:t>етоды проекта:</w:t>
      </w:r>
    </w:p>
    <w:p w:rsidR="00956D1F" w:rsidRPr="00454FB6" w:rsidRDefault="00CB2C6B" w:rsidP="00454FB6">
      <w:pPr>
        <w:pStyle w:val="a3"/>
        <w:numPr>
          <w:ilvl w:val="0"/>
          <w:numId w:val="3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4FB6">
        <w:rPr>
          <w:rFonts w:ascii="Times New Roman" w:eastAsia="Calibri" w:hAnsi="Times New Roman" w:cs="Times New Roman"/>
          <w:sz w:val="24"/>
          <w:szCs w:val="24"/>
        </w:rPr>
        <w:t xml:space="preserve">изучение и </w:t>
      </w:r>
      <w:proofErr w:type="gramStart"/>
      <w:r w:rsidRPr="00454FB6">
        <w:rPr>
          <w:rFonts w:ascii="Times New Roman" w:eastAsia="Calibri" w:hAnsi="Times New Roman" w:cs="Times New Roman"/>
          <w:sz w:val="24"/>
          <w:szCs w:val="24"/>
        </w:rPr>
        <w:t xml:space="preserve">анализ </w:t>
      </w:r>
      <w:r w:rsidR="00956D1F" w:rsidRPr="00454FB6">
        <w:rPr>
          <w:rFonts w:ascii="Times New Roman" w:eastAsia="Calibri" w:hAnsi="Times New Roman" w:cs="Times New Roman"/>
          <w:sz w:val="24"/>
          <w:szCs w:val="24"/>
        </w:rPr>
        <w:t xml:space="preserve"> методической</w:t>
      </w:r>
      <w:proofErr w:type="gramEnd"/>
      <w:r w:rsidR="00956D1F" w:rsidRPr="00454FB6">
        <w:rPr>
          <w:rFonts w:ascii="Times New Roman" w:eastAsia="Calibri" w:hAnsi="Times New Roman" w:cs="Times New Roman"/>
          <w:sz w:val="24"/>
          <w:szCs w:val="24"/>
        </w:rPr>
        <w:t xml:space="preserve"> и специальной</w:t>
      </w:r>
      <w:r w:rsidR="001574B6" w:rsidRPr="00454FB6">
        <w:rPr>
          <w:rFonts w:ascii="Times New Roman" w:eastAsia="Calibri" w:hAnsi="Times New Roman" w:cs="Times New Roman"/>
          <w:sz w:val="24"/>
          <w:szCs w:val="24"/>
        </w:rPr>
        <w:t xml:space="preserve"> литературы по теме проекта</w:t>
      </w:r>
      <w:r w:rsidR="00956D1F" w:rsidRPr="00454FB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56D1F" w:rsidRPr="00454FB6" w:rsidRDefault="00956D1F" w:rsidP="00454FB6">
      <w:pPr>
        <w:pStyle w:val="a3"/>
        <w:numPr>
          <w:ilvl w:val="0"/>
          <w:numId w:val="3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4FB6">
        <w:rPr>
          <w:rFonts w:ascii="Times New Roman" w:eastAsia="Calibri" w:hAnsi="Times New Roman" w:cs="Times New Roman"/>
          <w:sz w:val="24"/>
          <w:szCs w:val="24"/>
        </w:rPr>
        <w:t>изучение современных средств обработки, трансляции и предъявления информации;</w:t>
      </w:r>
    </w:p>
    <w:p w:rsidR="00956D1F" w:rsidRPr="00454FB6" w:rsidRDefault="001574B6" w:rsidP="00454FB6">
      <w:pPr>
        <w:pStyle w:val="a3"/>
        <w:numPr>
          <w:ilvl w:val="0"/>
          <w:numId w:val="3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4FB6">
        <w:rPr>
          <w:rFonts w:ascii="Times New Roman" w:eastAsia="Calibri" w:hAnsi="Times New Roman" w:cs="Times New Roman"/>
          <w:sz w:val="24"/>
          <w:szCs w:val="24"/>
        </w:rPr>
        <w:t>разработка сценариев внеаудиторных заня</w:t>
      </w:r>
      <w:r w:rsidR="00CB2C6B" w:rsidRPr="00454FB6">
        <w:rPr>
          <w:rFonts w:ascii="Times New Roman" w:eastAsia="Calibri" w:hAnsi="Times New Roman" w:cs="Times New Roman"/>
          <w:sz w:val="24"/>
          <w:szCs w:val="24"/>
        </w:rPr>
        <w:t>тий</w:t>
      </w:r>
      <w:r w:rsidR="00956D1F" w:rsidRPr="00454FB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54FB6" w:rsidRPr="00454FB6" w:rsidRDefault="00956D1F" w:rsidP="00454FB6">
      <w:pPr>
        <w:pStyle w:val="a3"/>
        <w:numPr>
          <w:ilvl w:val="0"/>
          <w:numId w:val="3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4FB6">
        <w:rPr>
          <w:rFonts w:ascii="Times New Roman" w:eastAsia="Calibri" w:hAnsi="Times New Roman" w:cs="Times New Roman"/>
          <w:sz w:val="24"/>
          <w:szCs w:val="24"/>
        </w:rPr>
        <w:t>реализация данных сценариев в соответствующих программных средствах;</w:t>
      </w:r>
    </w:p>
    <w:p w:rsidR="00956D1F" w:rsidRPr="00454FB6" w:rsidRDefault="00956D1F" w:rsidP="00454FB6">
      <w:pPr>
        <w:pStyle w:val="a3"/>
        <w:numPr>
          <w:ilvl w:val="0"/>
          <w:numId w:val="3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4FB6">
        <w:rPr>
          <w:rFonts w:ascii="Times New Roman" w:eastAsia="Calibri" w:hAnsi="Times New Roman" w:cs="Times New Roman"/>
          <w:sz w:val="24"/>
          <w:szCs w:val="24"/>
        </w:rPr>
        <w:t>педагогический эксперимент по исследованию возможностей применения с</w:t>
      </w:r>
      <w:r w:rsidR="001574B6" w:rsidRPr="00454FB6">
        <w:rPr>
          <w:rFonts w:ascii="Times New Roman" w:eastAsia="Calibri" w:hAnsi="Times New Roman" w:cs="Times New Roman"/>
          <w:sz w:val="24"/>
          <w:szCs w:val="24"/>
        </w:rPr>
        <w:t>озданного проекта</w:t>
      </w:r>
      <w:r w:rsidR="00CB2C6B" w:rsidRPr="00454FB6">
        <w:rPr>
          <w:rFonts w:ascii="Times New Roman" w:eastAsia="Calibri" w:hAnsi="Times New Roman" w:cs="Times New Roman"/>
          <w:sz w:val="24"/>
          <w:szCs w:val="24"/>
        </w:rPr>
        <w:t xml:space="preserve"> при работе с обучаемыми</w:t>
      </w:r>
    </w:p>
    <w:p w:rsidR="00454FB6" w:rsidRPr="00454FB6" w:rsidRDefault="00454FB6" w:rsidP="008C045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6C4309">
        <w:rPr>
          <w:rFonts w:ascii="Times New Roman" w:eastAsia="Calibri" w:hAnsi="Times New Roman" w:cs="Times New Roman"/>
          <w:b/>
          <w:sz w:val="24"/>
          <w:szCs w:val="24"/>
        </w:rPr>
        <w:t>иды деятельности:</w:t>
      </w:r>
    </w:p>
    <w:p w:rsidR="00454FB6" w:rsidRPr="0050724C" w:rsidRDefault="00454FB6" w:rsidP="0050724C">
      <w:pPr>
        <w:pStyle w:val="a3"/>
        <w:numPr>
          <w:ilvl w:val="0"/>
          <w:numId w:val="3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24C">
        <w:rPr>
          <w:rFonts w:ascii="Times New Roman" w:eastAsia="Calibri" w:hAnsi="Times New Roman" w:cs="Times New Roman"/>
          <w:sz w:val="24"/>
          <w:szCs w:val="24"/>
        </w:rPr>
        <w:t xml:space="preserve">Взаимодействие, поощрение; наблюдение; </w:t>
      </w:r>
    </w:p>
    <w:p w:rsidR="00454FB6" w:rsidRPr="0050724C" w:rsidRDefault="00454FB6" w:rsidP="0050724C">
      <w:pPr>
        <w:pStyle w:val="a3"/>
        <w:numPr>
          <w:ilvl w:val="0"/>
          <w:numId w:val="3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24C">
        <w:rPr>
          <w:rFonts w:ascii="Times New Roman" w:eastAsia="Calibri" w:hAnsi="Times New Roman" w:cs="Times New Roman"/>
          <w:sz w:val="24"/>
          <w:szCs w:val="24"/>
        </w:rPr>
        <w:t>Коллективная, групповая, парная работа;</w:t>
      </w:r>
    </w:p>
    <w:p w:rsidR="00454FB6" w:rsidRPr="0050724C" w:rsidRDefault="00454FB6" w:rsidP="0050724C">
      <w:pPr>
        <w:pStyle w:val="a3"/>
        <w:numPr>
          <w:ilvl w:val="0"/>
          <w:numId w:val="3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24C">
        <w:rPr>
          <w:rFonts w:ascii="Times New Roman" w:eastAsia="Calibri" w:hAnsi="Times New Roman" w:cs="Times New Roman"/>
          <w:sz w:val="24"/>
          <w:szCs w:val="24"/>
        </w:rPr>
        <w:t xml:space="preserve">Приемы: анализ и </w:t>
      </w:r>
      <w:proofErr w:type="gramStart"/>
      <w:r w:rsidRPr="0050724C">
        <w:rPr>
          <w:rFonts w:ascii="Times New Roman" w:eastAsia="Calibri" w:hAnsi="Times New Roman" w:cs="Times New Roman"/>
          <w:sz w:val="24"/>
          <w:szCs w:val="24"/>
        </w:rPr>
        <w:t>синтез;  сравнение</w:t>
      </w:r>
      <w:proofErr w:type="gramEnd"/>
      <w:r w:rsidRPr="0050724C">
        <w:rPr>
          <w:rFonts w:ascii="Times New Roman" w:eastAsia="Calibri" w:hAnsi="Times New Roman" w:cs="Times New Roman"/>
          <w:sz w:val="24"/>
          <w:szCs w:val="24"/>
        </w:rPr>
        <w:t>;  классификация;  аналогия;  обобщение.</w:t>
      </w:r>
    </w:p>
    <w:p w:rsidR="00036F43" w:rsidRPr="006C4309" w:rsidRDefault="00C91DE1" w:rsidP="008C045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</w:rPr>
        <w:t>Средства обучения</w:t>
      </w:r>
      <w:r w:rsidRPr="006C4309">
        <w:rPr>
          <w:rFonts w:ascii="Times New Roman" w:eastAsia="Calibri" w:hAnsi="Times New Roman" w:cs="Times New Roman"/>
          <w:sz w:val="24"/>
          <w:szCs w:val="24"/>
        </w:rPr>
        <w:t>: печатные, наглядные, компьютерные презентации.</w:t>
      </w:r>
    </w:p>
    <w:p w:rsidR="00FD0BFD" w:rsidRPr="006C4309" w:rsidRDefault="00FD0BFD" w:rsidP="008C045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</w:rPr>
        <w:t>Формы работы:</w:t>
      </w:r>
    </w:p>
    <w:p w:rsidR="001C687E" w:rsidRPr="006C4309" w:rsidRDefault="001C687E" w:rsidP="00454FB6">
      <w:pPr>
        <w:pStyle w:val="a3"/>
        <w:numPr>
          <w:ilvl w:val="0"/>
          <w:numId w:val="5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4309">
        <w:rPr>
          <w:rFonts w:ascii="Times New Roman" w:eastAsia="Calibri" w:hAnsi="Times New Roman" w:cs="Times New Roman"/>
          <w:sz w:val="24"/>
          <w:szCs w:val="24"/>
        </w:rPr>
        <w:t xml:space="preserve">Разнообразные </w:t>
      </w:r>
      <w:r w:rsidR="008C045C" w:rsidRPr="006C4309">
        <w:rPr>
          <w:rFonts w:ascii="Times New Roman" w:eastAsia="Calibri" w:hAnsi="Times New Roman" w:cs="Times New Roman"/>
          <w:sz w:val="24"/>
          <w:szCs w:val="24"/>
        </w:rPr>
        <w:t xml:space="preserve">виды </w:t>
      </w:r>
      <w:r w:rsidR="00454FB6">
        <w:rPr>
          <w:rFonts w:ascii="Times New Roman" w:eastAsia="Calibri" w:hAnsi="Times New Roman" w:cs="Times New Roman"/>
          <w:sz w:val="24"/>
          <w:szCs w:val="24"/>
        </w:rPr>
        <w:t>образовательной деятельности: математические (</w:t>
      </w:r>
      <w:proofErr w:type="gramStart"/>
      <w:r w:rsidR="00454FB6">
        <w:rPr>
          <w:rFonts w:ascii="Times New Roman" w:eastAsia="Calibri" w:hAnsi="Times New Roman" w:cs="Times New Roman"/>
          <w:sz w:val="24"/>
          <w:szCs w:val="24"/>
        </w:rPr>
        <w:t xml:space="preserve">логические) </w:t>
      </w:r>
      <w:r w:rsidR="00454FB6" w:rsidRPr="00454FB6">
        <w:rPr>
          <w:rFonts w:ascii="Times New Roman" w:eastAsia="Calibri" w:hAnsi="Times New Roman" w:cs="Times New Roman"/>
          <w:sz w:val="24"/>
          <w:szCs w:val="24"/>
        </w:rPr>
        <w:t xml:space="preserve"> задачи</w:t>
      </w:r>
      <w:proofErr w:type="gramEnd"/>
      <w:r w:rsidR="00454FB6" w:rsidRPr="00454FB6">
        <w:rPr>
          <w:rFonts w:ascii="Times New Roman" w:eastAsia="Calibri" w:hAnsi="Times New Roman" w:cs="Times New Roman"/>
          <w:sz w:val="24"/>
          <w:szCs w:val="24"/>
        </w:rPr>
        <w:t>, упражнения, графические задания, развлечения - загадки, задачи-шу</w:t>
      </w:r>
      <w:r w:rsidR="00454FB6">
        <w:rPr>
          <w:rFonts w:ascii="Times New Roman" w:eastAsia="Calibri" w:hAnsi="Times New Roman" w:cs="Times New Roman"/>
          <w:sz w:val="24"/>
          <w:szCs w:val="24"/>
        </w:rPr>
        <w:t>тки, ребусы, головоломки;</w:t>
      </w:r>
    </w:p>
    <w:p w:rsidR="001C687E" w:rsidRDefault="00454FB6" w:rsidP="00454FB6">
      <w:pPr>
        <w:pStyle w:val="a3"/>
        <w:numPr>
          <w:ilvl w:val="0"/>
          <w:numId w:val="5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454FB6">
        <w:rPr>
          <w:rFonts w:ascii="Times New Roman" w:eastAsia="Calibri" w:hAnsi="Times New Roman" w:cs="Times New Roman"/>
          <w:sz w:val="24"/>
          <w:szCs w:val="24"/>
        </w:rPr>
        <w:t>атематические (</w:t>
      </w:r>
      <w:proofErr w:type="gramStart"/>
      <w:r w:rsidRPr="00454FB6">
        <w:rPr>
          <w:rFonts w:ascii="Times New Roman" w:eastAsia="Calibri" w:hAnsi="Times New Roman" w:cs="Times New Roman"/>
          <w:sz w:val="24"/>
          <w:szCs w:val="24"/>
        </w:rPr>
        <w:t xml:space="preserve">логические)  </w:t>
      </w:r>
      <w:r>
        <w:rPr>
          <w:rFonts w:ascii="Times New Roman" w:eastAsia="Calibri" w:hAnsi="Times New Roman" w:cs="Times New Roman"/>
          <w:sz w:val="24"/>
          <w:szCs w:val="24"/>
        </w:rPr>
        <w:t>развивающие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игры;</w:t>
      </w:r>
    </w:p>
    <w:p w:rsidR="00454FB6" w:rsidRPr="00454FB6" w:rsidRDefault="00454FB6" w:rsidP="00454FB6">
      <w:pPr>
        <w:pStyle w:val="a3"/>
        <w:numPr>
          <w:ilvl w:val="0"/>
          <w:numId w:val="5"/>
        </w:numPr>
        <w:rPr>
          <w:rFonts w:ascii="Times New Roman" w:eastAsia="Calibri" w:hAnsi="Times New Roman" w:cs="Times New Roman"/>
          <w:sz w:val="24"/>
          <w:szCs w:val="24"/>
        </w:rPr>
      </w:pPr>
      <w:r w:rsidRPr="00454FB6">
        <w:rPr>
          <w:rFonts w:ascii="Times New Roman" w:eastAsia="Calibri" w:hAnsi="Times New Roman" w:cs="Times New Roman"/>
          <w:sz w:val="24"/>
          <w:szCs w:val="24"/>
        </w:rPr>
        <w:t>Приёмы поисковой и творческой деятельности;</w:t>
      </w:r>
    </w:p>
    <w:p w:rsidR="008B5ED9" w:rsidRPr="0050724C" w:rsidRDefault="00454FB6" w:rsidP="0050724C">
      <w:pPr>
        <w:pStyle w:val="a3"/>
        <w:numPr>
          <w:ilvl w:val="0"/>
          <w:numId w:val="5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Конкурсы, тесты, олимпиады</w:t>
      </w:r>
      <w:r w:rsidR="00CB2C6B" w:rsidRPr="006C4309">
        <w:rPr>
          <w:rFonts w:ascii="Times New Roman" w:eastAsia="Calibri" w:hAnsi="Times New Roman" w:cs="Times New Roman"/>
          <w:sz w:val="24"/>
          <w:szCs w:val="24"/>
        </w:rPr>
        <w:t xml:space="preserve"> школьного, улусного, респ</w:t>
      </w:r>
      <w:r w:rsidR="0050724C">
        <w:rPr>
          <w:rFonts w:ascii="Times New Roman" w:eastAsia="Calibri" w:hAnsi="Times New Roman" w:cs="Times New Roman"/>
          <w:sz w:val="24"/>
          <w:szCs w:val="24"/>
        </w:rPr>
        <w:t>убликанского, российского уровня.</w:t>
      </w:r>
    </w:p>
    <w:p w:rsidR="009353D5" w:rsidRPr="006C4309" w:rsidRDefault="009353D5" w:rsidP="009353D5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6C43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 xml:space="preserve">Планируемые результаты освоения учащимися </w:t>
      </w:r>
    </w:p>
    <w:p w:rsidR="009353D5" w:rsidRPr="006C4309" w:rsidRDefault="009353D5" w:rsidP="009353D5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C43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проекта </w:t>
      </w:r>
      <w:proofErr w:type="gramStart"/>
      <w:r w:rsidRPr="006C43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 Мир</w:t>
      </w:r>
      <w:proofErr w:type="gramEnd"/>
      <w:r w:rsidRPr="006C43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логики»</w:t>
      </w:r>
    </w:p>
    <w:p w:rsidR="00DA23B5" w:rsidRPr="006C4309" w:rsidRDefault="00DA23B5" w:rsidP="008C04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DE" w:rsidRPr="006C4309" w:rsidRDefault="00F2235A" w:rsidP="009353D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C4309">
        <w:rPr>
          <w:color w:val="000000"/>
        </w:rPr>
        <w:t>Проект</w:t>
      </w:r>
      <w:r w:rsidR="00DA23B5" w:rsidRPr="006C4309">
        <w:rPr>
          <w:color w:val="000000"/>
        </w:rPr>
        <w:t xml:space="preserve"> обеспечивает достиже</w:t>
      </w:r>
      <w:r w:rsidRPr="006C4309">
        <w:rPr>
          <w:color w:val="000000"/>
        </w:rPr>
        <w:t>ние</w:t>
      </w:r>
      <w:r w:rsidR="00DA23B5" w:rsidRPr="006C4309">
        <w:rPr>
          <w:color w:val="000000"/>
        </w:rPr>
        <w:t xml:space="preserve"> определенных личностн</w:t>
      </w:r>
      <w:r w:rsidR="009353D5" w:rsidRPr="006C4309">
        <w:rPr>
          <w:color w:val="000000"/>
        </w:rPr>
        <w:t xml:space="preserve">ых, </w:t>
      </w:r>
      <w:proofErr w:type="spellStart"/>
      <w:r w:rsidR="009353D5" w:rsidRPr="006C4309">
        <w:rPr>
          <w:color w:val="000000"/>
        </w:rPr>
        <w:t>метапредметных</w:t>
      </w:r>
      <w:proofErr w:type="spellEnd"/>
      <w:r w:rsidR="009353D5" w:rsidRPr="006C4309">
        <w:rPr>
          <w:color w:val="000000"/>
        </w:rPr>
        <w:t xml:space="preserve"> результатов.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В результате изучения данного курса </w:t>
      </w: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 1 классе</w:t>
      </w: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обучающиеся получат возможность формирования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личностных результатов:</w:t>
      </w:r>
    </w:p>
    <w:p w:rsidR="00484FDE" w:rsidRPr="006C4309" w:rsidRDefault="00484FDE" w:rsidP="008C045C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484FDE" w:rsidRDefault="00484FDE" w:rsidP="008C045C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 </w:t>
      </w:r>
    </w:p>
    <w:p w:rsidR="005E12B8" w:rsidRPr="006C4309" w:rsidRDefault="005E12B8" w:rsidP="008C045C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84FDE" w:rsidRPr="006C4309" w:rsidRDefault="005E12B8" w:rsidP="005E12B8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результаты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Регулятивные УДД:</w:t>
      </w:r>
    </w:p>
    <w:p w:rsidR="00484FDE" w:rsidRPr="006C4309" w:rsidRDefault="00484FDE" w:rsidP="008C045C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определять и формулировать цель деятельности с помощью педагога;</w:t>
      </w:r>
    </w:p>
    <w:p w:rsidR="00484FDE" w:rsidRPr="006C4309" w:rsidRDefault="00484FDE" w:rsidP="008C045C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проговаривать последовательность действий;</w:t>
      </w:r>
    </w:p>
    <w:p w:rsidR="00484FDE" w:rsidRPr="006C4309" w:rsidRDefault="00484FDE" w:rsidP="008C045C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высказывать свое предположение (версию);</w:t>
      </w:r>
    </w:p>
    <w:p w:rsidR="00484FDE" w:rsidRPr="006C4309" w:rsidRDefault="00484FDE" w:rsidP="008C045C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работать по предложенному педагогом плану;</w:t>
      </w:r>
    </w:p>
    <w:p w:rsidR="00484FDE" w:rsidRPr="006C4309" w:rsidRDefault="00484FDE" w:rsidP="008C045C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отличать верно выполненное задание от неверного;</w:t>
      </w:r>
    </w:p>
    <w:p w:rsidR="005E12B8" w:rsidRPr="0050724C" w:rsidRDefault="00484FDE" w:rsidP="0050724C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совместно с педагогом и другими учениками давать эмоциональную оценку деятельности товарищей.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Познавательные УДД:</w:t>
      </w:r>
    </w:p>
    <w:p w:rsidR="00484FDE" w:rsidRPr="006C4309" w:rsidRDefault="00484FDE" w:rsidP="008C045C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ориентироваться в своей системе знаний: отличать новое от уже известного с помощью педагога;</w:t>
      </w:r>
    </w:p>
    <w:p w:rsidR="00484FDE" w:rsidRPr="006C4309" w:rsidRDefault="00484FDE" w:rsidP="008C045C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:rsidR="005E12B8" w:rsidRPr="0050724C" w:rsidRDefault="00484FDE" w:rsidP="0050724C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овладевать измерительными инструментами.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Коммуникативные УДД:</w:t>
      </w:r>
    </w:p>
    <w:p w:rsidR="00484FDE" w:rsidRPr="006C4309" w:rsidRDefault="00484FDE" w:rsidP="008C045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выражать свои мысли;</w:t>
      </w:r>
    </w:p>
    <w:p w:rsidR="00484FDE" w:rsidRPr="006C4309" w:rsidRDefault="00484FDE" w:rsidP="008C045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объяснять свое несогласие и пытаться договориться;</w:t>
      </w:r>
    </w:p>
    <w:p w:rsidR="005E12B8" w:rsidRPr="0050724C" w:rsidRDefault="00484FDE" w:rsidP="0050724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овладевать навыками сотрудничества в группе в совместном решении учебной задачи.</w:t>
      </w:r>
    </w:p>
    <w:p w:rsidR="00484FDE" w:rsidRPr="006C4309" w:rsidRDefault="005E12B8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Предметные УУД</w:t>
      </w:r>
    </w:p>
    <w:p w:rsidR="00484FDE" w:rsidRPr="006C4309" w:rsidRDefault="00484FDE" w:rsidP="008C045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сравнивать предметы по заданному свойству;</w:t>
      </w:r>
    </w:p>
    <w:p w:rsidR="00484FDE" w:rsidRPr="006C4309" w:rsidRDefault="00484FDE" w:rsidP="008C045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определять целое и часть;</w:t>
      </w:r>
    </w:p>
    <w:p w:rsidR="00484FDE" w:rsidRPr="006C4309" w:rsidRDefault="00484FDE" w:rsidP="008C045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устанавливать общие признаки;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FDE" w:rsidRPr="006C4309" w:rsidRDefault="00484FDE" w:rsidP="008C045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находить закономерность в значении признаков, в расположении предметов;</w:t>
      </w:r>
    </w:p>
    <w:p w:rsidR="00484FDE" w:rsidRPr="006C4309" w:rsidRDefault="00484FDE" w:rsidP="008C045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определять последовательность действий;</w:t>
      </w:r>
    </w:p>
    <w:p w:rsidR="00484FDE" w:rsidRPr="006C4309" w:rsidRDefault="00484FDE" w:rsidP="008C045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находить истинные и ложные высказывания;</w:t>
      </w:r>
    </w:p>
    <w:p w:rsidR="00484FDE" w:rsidRPr="006C4309" w:rsidRDefault="00484FDE" w:rsidP="008C045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наделять предметы новыми свойствами;</w:t>
      </w:r>
    </w:p>
    <w:p w:rsidR="00484FDE" w:rsidRPr="006C4309" w:rsidRDefault="00484FDE" w:rsidP="008C045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переносить свойства с одних предметов на другие.</w:t>
      </w:r>
    </w:p>
    <w:p w:rsidR="00484FDE" w:rsidRPr="006C4309" w:rsidRDefault="00484FDE" w:rsidP="008C045C">
      <w:pPr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В результате изучения данного курса </w:t>
      </w: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во </w:t>
      </w:r>
      <w:proofErr w:type="gramStart"/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  классе</w:t>
      </w:r>
      <w:proofErr w:type="gramEnd"/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обучающиеся получат возможность формирования 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личностных результатов:</w:t>
      </w:r>
    </w:p>
    <w:p w:rsidR="00484FDE" w:rsidRPr="006C4309" w:rsidRDefault="00484FDE" w:rsidP="008C045C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объяснять свое несогласия и пытаться договориться;</w:t>
      </w:r>
    </w:p>
    <w:p w:rsidR="00484FDE" w:rsidRPr="006C4309" w:rsidRDefault="00484FDE" w:rsidP="008C045C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выражать свои мысли, аргументировать;</w:t>
      </w:r>
    </w:p>
    <w:p w:rsidR="00484FDE" w:rsidRPr="006C4309" w:rsidRDefault="00484FDE" w:rsidP="008C045C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овладевать креативными навыками, действуя в нестандартной ситуации.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Метапредметными</w:t>
      </w:r>
      <w:proofErr w:type="spellEnd"/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результатами</w:t>
      </w: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изучения курса во 2 классе являются формирование следующих УУД.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Регулятивные УУД:</w:t>
      </w:r>
    </w:p>
    <w:p w:rsidR="00484FDE" w:rsidRPr="006C4309" w:rsidRDefault="00484FDE" w:rsidP="008C045C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отличать факты от домыслов;</w:t>
      </w:r>
    </w:p>
    <w:p w:rsidR="00484FDE" w:rsidRPr="006C4309" w:rsidRDefault="00484FDE" w:rsidP="008C045C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овладевать способностью принимать и сохранять цели и задачи учебной деятельности.</w:t>
      </w:r>
    </w:p>
    <w:p w:rsidR="005E12B8" w:rsidRPr="0050724C" w:rsidRDefault="00484FDE" w:rsidP="0050724C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формировать умение оценивать свои действия в соответствии с поставленной задачей.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Познавательные УУД:</w:t>
      </w:r>
    </w:p>
    <w:p w:rsidR="00484FDE" w:rsidRPr="006C4309" w:rsidRDefault="00484FDE" w:rsidP="008C045C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овладевать логическими операциями сравнения, анализа, отнесения к известным понятиям;</w:t>
      </w:r>
    </w:p>
    <w:p w:rsidR="00484FDE" w:rsidRPr="006C4309" w:rsidRDefault="00484FDE" w:rsidP="008C045C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перерабатывать полученную информацию: группировать числа, числовые выражения, геометрические фигуры;</w:t>
      </w:r>
    </w:p>
    <w:p w:rsidR="005E12B8" w:rsidRPr="0050724C" w:rsidRDefault="00484FDE" w:rsidP="0050724C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находить и формулировать решение задачи с помощью простейших моделей (предметных рисунков, схем).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Коммуникативные УУД:</w:t>
      </w:r>
    </w:p>
    <w:p w:rsidR="00484FDE" w:rsidRPr="006C4309" w:rsidRDefault="00484FDE" w:rsidP="008C045C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выполнять различные роли в группе (лидера, исполнителя);</w:t>
      </w:r>
    </w:p>
    <w:p w:rsidR="00484FDE" w:rsidRPr="006C4309" w:rsidRDefault="00484FDE" w:rsidP="008C045C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развивать доброжелательность и отзывчивость;</w:t>
      </w:r>
    </w:p>
    <w:p w:rsidR="005E12B8" w:rsidRPr="0050724C" w:rsidRDefault="00484FDE" w:rsidP="0050724C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развивать способность вступать в общение с целью быть понятым.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Предметными результатами</w:t>
      </w: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являются формирование следующих умений:</w:t>
      </w:r>
    </w:p>
    <w:p w:rsidR="00484FDE" w:rsidRPr="006C4309" w:rsidRDefault="00484FDE" w:rsidP="008C045C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применять правила сравнения;</w:t>
      </w:r>
    </w:p>
    <w:p w:rsidR="00484FDE" w:rsidRPr="006C4309" w:rsidRDefault="00484FDE" w:rsidP="008C045C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задавать вопросы;</w:t>
      </w:r>
    </w:p>
    <w:p w:rsidR="00484FDE" w:rsidRPr="006C4309" w:rsidRDefault="00484FDE" w:rsidP="008C045C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находить закономерность в числах, фигурах и словах;</w:t>
      </w:r>
    </w:p>
    <w:p w:rsidR="00484FDE" w:rsidRPr="006C4309" w:rsidRDefault="00484FDE" w:rsidP="008C045C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строить причинно-следственные цепочки;</w:t>
      </w:r>
    </w:p>
    <w:p w:rsidR="00484FDE" w:rsidRPr="006C4309" w:rsidRDefault="00484FDE" w:rsidP="008C045C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упорядочивать понятия по родовидовым отношениям;</w:t>
      </w:r>
    </w:p>
    <w:p w:rsidR="00484FDE" w:rsidRPr="006C4309" w:rsidRDefault="00484FDE" w:rsidP="008C045C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находить ошибки в построении определений;</w:t>
      </w:r>
    </w:p>
    <w:p w:rsidR="00484FDE" w:rsidRPr="006C4309" w:rsidRDefault="00484FDE" w:rsidP="008C045C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делать умозаключения. </w:t>
      </w:r>
    </w:p>
    <w:p w:rsidR="008C045C" w:rsidRPr="006C4309" w:rsidRDefault="008C045C" w:rsidP="008C045C">
      <w:pPr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В результате изучения данного курса </w:t>
      </w: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 3 классе</w:t>
      </w: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обучающиеся получат возможность формирования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личностных результатов:</w:t>
      </w:r>
    </w:p>
    <w:p w:rsidR="00484FDE" w:rsidRPr="006C4309" w:rsidRDefault="00484FDE" w:rsidP="008C045C">
      <w:pPr>
        <w:numPr>
          <w:ilvl w:val="0"/>
          <w:numId w:val="25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уметь выбирать целевые и смысловые установки для своих действий и поступков;</w:t>
      </w:r>
    </w:p>
    <w:p w:rsidR="00484FDE" w:rsidRPr="006C4309" w:rsidRDefault="00484FDE" w:rsidP="008C045C">
      <w:pPr>
        <w:numPr>
          <w:ilvl w:val="0"/>
          <w:numId w:val="25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сотрудничать с учителем и сверстниками в разных ситуациях.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Метапредметными</w:t>
      </w:r>
      <w:proofErr w:type="spellEnd"/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результатами в </w:t>
      </w:r>
      <w:proofErr w:type="gramStart"/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  классе</w:t>
      </w:r>
      <w:proofErr w:type="gramEnd"/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являются формирование следующих УДД: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Регулятивные УДД:</w:t>
      </w:r>
    </w:p>
    <w:p w:rsidR="00484FDE" w:rsidRPr="006C4309" w:rsidRDefault="00484FDE" w:rsidP="008C045C">
      <w:pPr>
        <w:numPr>
          <w:ilvl w:val="0"/>
          <w:numId w:val="2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формировать умение понимать причины успеха/неуспеха учебной деятельности;</w:t>
      </w:r>
    </w:p>
    <w:p w:rsidR="00484FDE" w:rsidRPr="006C4309" w:rsidRDefault="00484FDE" w:rsidP="008C045C">
      <w:pPr>
        <w:numPr>
          <w:ilvl w:val="0"/>
          <w:numId w:val="2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формировать умение планировать и контролировать учебные действия в соответствии с поставленной задачей;</w:t>
      </w:r>
    </w:p>
    <w:p w:rsidR="005E12B8" w:rsidRPr="0050724C" w:rsidRDefault="00484FDE" w:rsidP="0050724C">
      <w:pPr>
        <w:numPr>
          <w:ilvl w:val="0"/>
          <w:numId w:val="27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осваивать начальные формы рефлексии.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Познавательные УДД</w:t>
      </w:r>
      <w:r w:rsidRPr="006C430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:</w:t>
      </w:r>
    </w:p>
    <w:p w:rsidR="00484FDE" w:rsidRPr="006C4309" w:rsidRDefault="00484FDE" w:rsidP="008C045C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овладевать современными средствами массовой информации: сбор, преобразование, сохранение информации;</w:t>
      </w:r>
    </w:p>
    <w:p w:rsidR="00484FDE" w:rsidRPr="006C4309" w:rsidRDefault="00484FDE" w:rsidP="008C045C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соблюдать нормы этики и этикета;</w:t>
      </w:r>
    </w:p>
    <w:p w:rsidR="00484FDE" w:rsidRPr="006C4309" w:rsidRDefault="00484FDE" w:rsidP="008C045C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овладевать логическими действиями анализа, синтеза, классификации по родовидовым признакам; устанавливать причинно-следственные связи.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Коммуникативные УДД:</w:t>
      </w:r>
    </w:p>
    <w:p w:rsidR="00484FDE" w:rsidRPr="006C4309" w:rsidRDefault="00484FDE" w:rsidP="008C045C">
      <w:pPr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выполнять различные роли в группе (лидера,</w:t>
      </w:r>
      <w:r w:rsidRPr="006C430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исполнителя, критика);</w:t>
      </w:r>
    </w:p>
    <w:p w:rsidR="00484FDE" w:rsidRPr="006C4309" w:rsidRDefault="00484FDE" w:rsidP="008C045C">
      <w:pPr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аргументировать, доказывать;</w:t>
      </w:r>
    </w:p>
    <w:p w:rsidR="005E12B8" w:rsidRPr="0050724C" w:rsidRDefault="00484FDE" w:rsidP="0050724C">
      <w:pPr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вести дискуссию.</w:t>
      </w:r>
    </w:p>
    <w:p w:rsidR="00484FDE" w:rsidRPr="006C4309" w:rsidRDefault="00484FDE" w:rsidP="008C045C">
      <w:pPr>
        <w:suppressAutoHyphens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Предметными результатами</w:t>
      </w:r>
      <w:r w:rsidRPr="006C430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изучения курса </w:t>
      </w: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</w:t>
      </w: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 класса</w:t>
      </w: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являются формирование следующих умений</w:t>
      </w: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:</w:t>
      </w:r>
    </w:p>
    <w:p w:rsidR="00484FDE" w:rsidRPr="006C4309" w:rsidRDefault="00484FDE" w:rsidP="008C045C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выделять свойства предметов;</w:t>
      </w:r>
    </w:p>
    <w:p w:rsidR="00484FDE" w:rsidRPr="006C4309" w:rsidRDefault="00484FDE" w:rsidP="008C045C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обобщать по некоторому признаку, находить закономерность;</w:t>
      </w:r>
    </w:p>
    <w:p w:rsidR="00484FDE" w:rsidRPr="006C4309" w:rsidRDefault="00484FDE" w:rsidP="008C045C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сопоставлять части и целое для предметов и действий;</w:t>
      </w:r>
    </w:p>
    <w:p w:rsidR="00484FDE" w:rsidRPr="006C4309" w:rsidRDefault="00484FDE" w:rsidP="008C045C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описывать простой порядок действий для достижения заданной цели;</w:t>
      </w:r>
    </w:p>
    <w:p w:rsidR="00484FDE" w:rsidRPr="006C4309" w:rsidRDefault="00484FDE" w:rsidP="008C045C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приводить примеры истинных и ложных высказываний;</w:t>
      </w:r>
    </w:p>
    <w:p w:rsidR="00484FDE" w:rsidRPr="006C4309" w:rsidRDefault="00484FDE" w:rsidP="008C045C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приводить примеры отрицаний;</w:t>
      </w:r>
    </w:p>
    <w:p w:rsidR="00484FDE" w:rsidRPr="006C4309" w:rsidRDefault="00484FDE" w:rsidP="008C045C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проводить аналогию между разными предметами;</w:t>
      </w:r>
    </w:p>
    <w:p w:rsidR="00484FDE" w:rsidRPr="006C4309" w:rsidRDefault="00484FDE" w:rsidP="008C045C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выполнять логические упражнения на нахождение закономерностей, сопоставляя и аргументируя свой ответ;</w:t>
      </w:r>
    </w:p>
    <w:p w:rsidR="00484FDE" w:rsidRDefault="00484FDE" w:rsidP="0050724C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рассуждать и доказывать свою мысль и свое решение.</w:t>
      </w:r>
      <w:r w:rsidRPr="006C430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</w:t>
      </w:r>
    </w:p>
    <w:p w:rsidR="0050724C" w:rsidRPr="0050724C" w:rsidRDefault="0050724C" w:rsidP="0050724C">
      <w:pPr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p w:rsidR="00484FDE" w:rsidRPr="006C4309" w:rsidRDefault="008C045C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 результате изучения курса «Мир логики</w:t>
      </w:r>
      <w:r w:rsidR="00484FDE"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484FDE"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в </w:t>
      </w:r>
      <w:proofErr w:type="gramStart"/>
      <w:r w:rsidR="00484FDE"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4  классе</w:t>
      </w:r>
      <w:proofErr w:type="gramEnd"/>
      <w:r w:rsidR="00484FDE"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обучающиеся получат возможность формирования 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личностных результатов:</w:t>
      </w:r>
    </w:p>
    <w:p w:rsidR="00484FDE" w:rsidRPr="006C4309" w:rsidRDefault="00484FDE" w:rsidP="008C045C">
      <w:pPr>
        <w:numPr>
          <w:ilvl w:val="0"/>
          <w:numId w:val="30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развивать самостоятельность и личную ответственность в информационной деятельности;</w:t>
      </w:r>
    </w:p>
    <w:p w:rsidR="00484FDE" w:rsidRPr="006C4309" w:rsidRDefault="00484FDE" w:rsidP="008C045C">
      <w:pPr>
        <w:numPr>
          <w:ilvl w:val="0"/>
          <w:numId w:val="30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484FDE" w:rsidRPr="006C4309" w:rsidRDefault="00484FDE" w:rsidP="008C045C">
      <w:pPr>
        <w:numPr>
          <w:ilvl w:val="0"/>
          <w:numId w:val="30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:rsidR="00484FDE" w:rsidRPr="006C4309" w:rsidRDefault="00484FDE" w:rsidP="0050724C">
      <w:pPr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84FDE" w:rsidRPr="006C4309" w:rsidRDefault="005E12B8" w:rsidP="005E12B8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результаты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Регулятивные УДД:</w:t>
      </w:r>
    </w:p>
    <w:p w:rsidR="00484FDE" w:rsidRPr="006C4309" w:rsidRDefault="00484FDE" w:rsidP="008C045C">
      <w:pPr>
        <w:numPr>
          <w:ilvl w:val="0"/>
          <w:numId w:val="28"/>
        </w:numPr>
        <w:tabs>
          <w:tab w:val="clear" w:pos="720"/>
          <w:tab w:val="num" w:pos="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осваивать способы решения проблем поискового характера;</w:t>
      </w:r>
    </w:p>
    <w:p w:rsidR="00484FDE" w:rsidRPr="006C4309" w:rsidRDefault="00484FDE" w:rsidP="008C045C">
      <w:pPr>
        <w:numPr>
          <w:ilvl w:val="0"/>
          <w:numId w:val="28"/>
        </w:numPr>
        <w:tabs>
          <w:tab w:val="clear" w:pos="720"/>
          <w:tab w:val="num" w:pos="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осваивать формы познавательной и личностной рефлексии;</w:t>
      </w:r>
    </w:p>
    <w:p w:rsidR="00484FDE" w:rsidRPr="006C4309" w:rsidRDefault="00484FDE" w:rsidP="008C045C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Определять цель деятельности с помощью учителя и самостоятельно.</w:t>
      </w:r>
    </w:p>
    <w:p w:rsidR="00484FDE" w:rsidRPr="006C4309" w:rsidRDefault="00484FDE" w:rsidP="008C045C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совместно с учителем обнаруживать и формулировать учебную проблему</w:t>
      </w:r>
    </w:p>
    <w:p w:rsidR="00484FDE" w:rsidRPr="006C4309" w:rsidRDefault="00484FDE" w:rsidP="008C045C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планировать учебную деятельность;</w:t>
      </w:r>
    </w:p>
    <w:p w:rsidR="00484FDE" w:rsidRPr="006C4309" w:rsidRDefault="00484FDE" w:rsidP="008C045C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Высказывать свою версию, пытаться предлагать способ её проверки;</w:t>
      </w:r>
    </w:p>
    <w:p w:rsidR="00484FDE" w:rsidRPr="006C4309" w:rsidRDefault="00484FDE" w:rsidP="008C045C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Оценивать процесс поиска и результат решения задачи;</w:t>
      </w:r>
    </w:p>
    <w:p w:rsidR="00484FDE" w:rsidRPr="006C4309" w:rsidRDefault="00484FDE" w:rsidP="008C045C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Работая по предложенному плану, использовать необходимые средства;</w:t>
      </w:r>
    </w:p>
    <w:p w:rsidR="00484FDE" w:rsidRPr="006C4309" w:rsidRDefault="00484FDE" w:rsidP="008C045C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Определять успешность выполнения своего задания в диалоге с учителем;</w:t>
      </w:r>
    </w:p>
    <w:p w:rsidR="00484FDE" w:rsidRPr="006C4309" w:rsidRDefault="00484FDE" w:rsidP="008C045C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Контролировать свою деятельность: обнаруживать и исправлять ошибки.</w:t>
      </w:r>
    </w:p>
    <w:p w:rsidR="005E12B8" w:rsidRPr="0050724C" w:rsidRDefault="00484FDE" w:rsidP="0050724C">
      <w:pPr>
        <w:numPr>
          <w:ilvl w:val="0"/>
          <w:numId w:val="28"/>
        </w:numPr>
        <w:tabs>
          <w:tab w:val="clear" w:pos="720"/>
          <w:tab w:val="num" w:pos="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Учиться использовать различные способы анализа, передачи и интерпретации </w:t>
      </w:r>
      <w:proofErr w:type="gramStart"/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информации  в</w:t>
      </w:r>
      <w:proofErr w:type="gramEnd"/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соответствии с задачами</w:t>
      </w:r>
    </w:p>
    <w:p w:rsidR="00484FDE" w:rsidRPr="005E12B8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E12B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Коммуникативные УДД:</w:t>
      </w:r>
    </w:p>
    <w:p w:rsidR="00484FDE" w:rsidRPr="006C4309" w:rsidRDefault="00484FDE" w:rsidP="008C045C">
      <w:pPr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484FDE" w:rsidRPr="006C4309" w:rsidRDefault="00484FDE" w:rsidP="008C045C">
      <w:pPr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Включаться в групповую работу, участвовать в обсуждении проблемных вопросов, </w:t>
      </w:r>
    </w:p>
    <w:p w:rsidR="00484FDE" w:rsidRPr="006C4309" w:rsidRDefault="00484FDE" w:rsidP="008C045C">
      <w:pPr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Высказывать собственное мнение и аргументировать его;</w:t>
      </w:r>
    </w:p>
    <w:p w:rsidR="00484FDE" w:rsidRPr="006C4309" w:rsidRDefault="00484FDE" w:rsidP="008C045C">
      <w:pPr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484FDE" w:rsidRPr="006C4309" w:rsidRDefault="00484FDE" w:rsidP="008C045C">
      <w:pPr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Участвовать в учебном диалоге, слушать и понимать речь других.</w:t>
      </w:r>
    </w:p>
    <w:p w:rsidR="00484FDE" w:rsidRPr="006C4309" w:rsidRDefault="00484FDE" w:rsidP="008C045C">
      <w:pPr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Совместно договариваться о правилах общения и поведения в школе и следовать им.</w:t>
      </w:r>
    </w:p>
    <w:p w:rsidR="00484FDE" w:rsidRPr="006C4309" w:rsidRDefault="00484FDE" w:rsidP="008C045C">
      <w:pPr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выполнять различные роли в группе (лидера, исполнителя, критика).</w:t>
      </w:r>
    </w:p>
    <w:p w:rsidR="00484FDE" w:rsidRPr="006C4309" w:rsidRDefault="00484FDE" w:rsidP="008C045C">
      <w:pPr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давать оценку и самооценку своей деятельности и других;</w:t>
      </w:r>
    </w:p>
    <w:p w:rsidR="005E12B8" w:rsidRPr="0050724C" w:rsidRDefault="00484FDE" w:rsidP="0050724C">
      <w:pPr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конструктивно разрешать конфликт посредством</w:t>
      </w:r>
      <w:r w:rsidR="005E12B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сотрудничества или компромисса</w:t>
      </w:r>
    </w:p>
    <w:p w:rsidR="00484FDE" w:rsidRPr="006C4309" w:rsidRDefault="00484FDE" w:rsidP="008C045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6C4309">
        <w:rPr>
          <w:b/>
          <w:iCs/>
          <w:color w:val="170E02"/>
        </w:rPr>
        <w:t>Познавательные УУД:</w:t>
      </w:r>
    </w:p>
    <w:p w:rsidR="00484FDE" w:rsidRPr="006C4309" w:rsidRDefault="00484FDE" w:rsidP="008C045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C4309">
        <w:rPr>
          <w:color w:val="170E02"/>
        </w:rPr>
        <w:t>Ориентироваться в своей системе знаний: </w:t>
      </w:r>
      <w:r w:rsidRPr="006C4309">
        <w:rPr>
          <w:i/>
          <w:iCs/>
          <w:color w:val="170E02"/>
        </w:rPr>
        <w:t>понимать</w:t>
      </w:r>
      <w:r w:rsidRPr="006C4309">
        <w:rPr>
          <w:color w:val="170E02"/>
        </w:rPr>
        <w:t>, что нужна дополнительная информация (знания) для решения учебной задачи;</w:t>
      </w:r>
    </w:p>
    <w:p w:rsidR="00484FDE" w:rsidRPr="006C4309" w:rsidRDefault="00484FDE" w:rsidP="008C045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C4309">
        <w:rPr>
          <w:i/>
          <w:iCs/>
          <w:color w:val="170E02"/>
        </w:rPr>
        <w:t>Делать</w:t>
      </w:r>
      <w:r w:rsidRPr="006C4309">
        <w:rPr>
          <w:color w:val="170E02"/>
        </w:rPr>
        <w:t> предварительный </w:t>
      </w:r>
      <w:r w:rsidRPr="006C4309">
        <w:rPr>
          <w:i/>
          <w:iCs/>
          <w:color w:val="170E02"/>
        </w:rPr>
        <w:t>отбор</w:t>
      </w:r>
      <w:r w:rsidRPr="006C4309">
        <w:rPr>
          <w:color w:val="170E02"/>
        </w:rPr>
        <w:t> источников информации для решения учебной задачи.</w:t>
      </w:r>
    </w:p>
    <w:p w:rsidR="00484FDE" w:rsidRPr="006C4309" w:rsidRDefault="00484FDE" w:rsidP="008C045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C4309">
        <w:rPr>
          <w:color w:val="170E02"/>
        </w:rPr>
        <w:t>Добывать новые знания: </w:t>
      </w:r>
      <w:r w:rsidRPr="006C4309">
        <w:rPr>
          <w:i/>
          <w:iCs/>
          <w:color w:val="170E02"/>
        </w:rPr>
        <w:t>находить</w:t>
      </w:r>
      <w:r w:rsidRPr="006C4309">
        <w:rPr>
          <w:color w:val="170E02"/>
        </w:rPr>
        <w:t> необходимую информацию как в учебнике, так и в предложенных учителем словарях и энциклопедиях;</w:t>
      </w:r>
    </w:p>
    <w:p w:rsidR="005E12B8" w:rsidRPr="0050724C" w:rsidRDefault="00484FDE" w:rsidP="0050724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C4309">
        <w:rPr>
          <w:color w:val="170E02"/>
        </w:rPr>
        <w:t>Добывать новые знания: </w:t>
      </w:r>
      <w:r w:rsidRPr="006C4309">
        <w:rPr>
          <w:i/>
          <w:iCs/>
          <w:color w:val="170E02"/>
        </w:rPr>
        <w:t>извлекать</w:t>
      </w:r>
      <w:r w:rsidRPr="006C4309">
        <w:rPr>
          <w:color w:val="170E02"/>
        </w:rPr>
        <w:t> информацию, представленную в разных формах (текст, таблица, схема, иллюстрация и др.);</w:t>
      </w:r>
    </w:p>
    <w:p w:rsidR="00484FDE" w:rsidRPr="006C4309" w:rsidRDefault="00484FDE" w:rsidP="008C045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Предметными результатами</w:t>
      </w: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изучения курса в четвертом классе являются формирование следующих умений: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определять виды отношений между понятиями;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решать комбинаторные задачи с помощью таблиц и графов;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находить закономерность в окружающем мире и русском языке;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устанавливать ситуативную связь между понятиями;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рассуждать и делать выводы в рассуждениях;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eastAsia="Calibri" w:hAnsi="Times New Roman" w:cs="Times New Roman"/>
          <w:sz w:val="24"/>
          <w:szCs w:val="24"/>
          <w:lang w:eastAsia="ar-SA"/>
        </w:rPr>
        <w:t>решать логические задачи с помощью связок «и», «или», «если …, то».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hAnsi="Times New Roman" w:cs="Times New Roman"/>
          <w:bCs/>
          <w:color w:val="170E02"/>
          <w:sz w:val="24"/>
          <w:szCs w:val="24"/>
        </w:rPr>
        <w:t>сравнивать разные приёмы действий, выбирать удобные способы для выполнения конкретного задания;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hAnsi="Times New Roman" w:cs="Times New Roman"/>
          <w:bCs/>
          <w:color w:val="170E02"/>
          <w:sz w:val="24"/>
          <w:szCs w:val="24"/>
        </w:rPr>
        <w:t>моделировать в процессе совместного обсуждения алгоритм решения задачи;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hAnsi="Times New Roman" w:cs="Times New Roman"/>
          <w:bCs/>
          <w:color w:val="170E02"/>
          <w:sz w:val="24"/>
          <w:szCs w:val="24"/>
        </w:rPr>
        <w:t>выбирать наиболее эффективный способ решения задачи;</w:t>
      </w:r>
    </w:p>
    <w:p w:rsidR="00484FDE" w:rsidRPr="006C4309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hAnsi="Times New Roman" w:cs="Times New Roman"/>
          <w:bCs/>
          <w:color w:val="170E02"/>
          <w:sz w:val="24"/>
          <w:szCs w:val="24"/>
        </w:rPr>
        <w:t>конструировать несложные задачи;</w:t>
      </w:r>
    </w:p>
    <w:p w:rsidR="00484FDE" w:rsidRPr="0050724C" w:rsidRDefault="00484FDE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4309">
        <w:rPr>
          <w:rFonts w:ascii="Times New Roman" w:hAnsi="Times New Roman" w:cs="Times New Roman"/>
          <w:bCs/>
          <w:color w:val="170E02"/>
          <w:sz w:val="24"/>
          <w:szCs w:val="24"/>
        </w:rPr>
        <w:t>анализировать предложенные воз</w:t>
      </w:r>
      <w:r w:rsidR="0050724C">
        <w:rPr>
          <w:rFonts w:ascii="Times New Roman" w:hAnsi="Times New Roman" w:cs="Times New Roman"/>
          <w:bCs/>
          <w:color w:val="170E02"/>
          <w:sz w:val="24"/>
          <w:szCs w:val="24"/>
        </w:rPr>
        <w:t>можные варианты верного решения</w:t>
      </w:r>
    </w:p>
    <w:p w:rsidR="0050724C" w:rsidRPr="006C4309" w:rsidRDefault="0050724C" w:rsidP="008C045C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84FDE" w:rsidRPr="006C4309" w:rsidRDefault="00484FDE" w:rsidP="008C045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170E02"/>
        </w:rPr>
      </w:pPr>
    </w:p>
    <w:p w:rsidR="00AC0E9B" w:rsidRPr="006C4309" w:rsidRDefault="00AC0E9B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C43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Показатели эффективности реали</w:t>
      </w:r>
      <w:r w:rsidR="008C045C" w:rsidRPr="006C43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зации программы работы с детьми</w:t>
      </w:r>
    </w:p>
    <w:p w:rsidR="008C045C" w:rsidRPr="006C4309" w:rsidRDefault="008C045C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C0E9B" w:rsidRPr="006C4309" w:rsidRDefault="00AC0E9B" w:rsidP="008C045C">
      <w:pPr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Удовлетворенность детей своей деятельностью и увеличение числа таких детей.</w:t>
      </w:r>
    </w:p>
    <w:p w:rsidR="00AC0E9B" w:rsidRPr="006C4309" w:rsidRDefault="00AC0E9B" w:rsidP="008C045C">
      <w:pPr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Увелич</w:t>
      </w:r>
      <w:r w:rsidR="00351814"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ение количества </w:t>
      </w:r>
      <w:proofErr w:type="gramStart"/>
      <w:r w:rsidR="00351814"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детей, </w:t>
      </w: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r w:rsidR="00CB2C6B"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роявляющих</w:t>
      </w:r>
      <w:proofErr w:type="gramEnd"/>
      <w:r w:rsidR="00CB2C6B"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математические</w:t>
      </w: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способности.</w:t>
      </w:r>
    </w:p>
    <w:p w:rsidR="00AC0E9B" w:rsidRPr="006C4309" w:rsidRDefault="00AC0E9B" w:rsidP="008C045C">
      <w:pPr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индивидуальных достижений детей в образовательных областях, к которым у них есть способности.</w:t>
      </w:r>
    </w:p>
    <w:p w:rsidR="001574B6" w:rsidRPr="006C4309" w:rsidRDefault="00376D2A" w:rsidP="008C045C">
      <w:pPr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систем диагностик для выявления и отслеживания различных типов способностей;</w:t>
      </w:r>
    </w:p>
    <w:p w:rsidR="00CB2C6B" w:rsidRPr="006C4309" w:rsidRDefault="00CB2C6B" w:rsidP="008C045C">
      <w:pPr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Призовые места на олимпиадах по математике различного уровня</w:t>
      </w:r>
    </w:p>
    <w:p w:rsidR="001574B6" w:rsidRPr="006C4309" w:rsidRDefault="00DD3B28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Контрольная диагностика</w:t>
      </w:r>
    </w:p>
    <w:p w:rsidR="001574B6" w:rsidRPr="006C4309" w:rsidRDefault="001574B6" w:rsidP="008C045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proofErr w:type="gramStart"/>
      <w:r w:rsidR="00CB2C6B"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занятиях </w:t>
      </w: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используются</w:t>
      </w:r>
      <w:proofErr w:type="gramEnd"/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разные виды контроля:</w:t>
      </w:r>
    </w:p>
    <w:p w:rsidR="001574B6" w:rsidRPr="006C4309" w:rsidRDefault="001574B6" w:rsidP="008C045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Текущий – осуществляется посредством наблюдения за деятельностью ребенка в процессе занятий;</w:t>
      </w:r>
    </w:p>
    <w:p w:rsidR="001574B6" w:rsidRPr="006C4309" w:rsidRDefault="00CB2C6B" w:rsidP="008C045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промежуточный – олимпиады, конкурсы</w:t>
      </w:r>
      <w:r w:rsidR="001574B6"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834597" w:rsidRPr="006C4309" w:rsidRDefault="001574B6" w:rsidP="008C045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Итоговый – открытые и зачетные занятия, участие</w:t>
      </w:r>
      <w:r w:rsidR="00CB2C6B"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улусных</w:t>
      </w: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респу</w:t>
      </w:r>
      <w:r w:rsidR="00CB2C6B"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бликанских олимпиадах</w:t>
      </w:r>
    </w:p>
    <w:p w:rsidR="008C045C" w:rsidRPr="006C4309" w:rsidRDefault="008C045C" w:rsidP="008C045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C4309" w:rsidRPr="005E12B8" w:rsidRDefault="006C4309" w:rsidP="006C430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5E12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Методическое обеспечение проекта</w:t>
      </w:r>
    </w:p>
    <w:p w:rsidR="006C4309" w:rsidRPr="005E12B8" w:rsidRDefault="006C4309" w:rsidP="006C430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12"/>
        <w:gridCol w:w="6227"/>
      </w:tblGrid>
      <w:tr w:rsidR="006C4309" w:rsidRPr="006C4309" w:rsidTr="00454FB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309" w:rsidRPr="006C4309" w:rsidRDefault="006C4309" w:rsidP="00454FB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309" w:rsidRDefault="006C4309" w:rsidP="005E12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5E12B8" w:rsidRPr="006C4309" w:rsidRDefault="005E12B8" w:rsidP="00454FB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09" w:rsidRPr="006C4309" w:rsidTr="00454FB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309" w:rsidRPr="006C4309" w:rsidRDefault="006C4309" w:rsidP="00454FB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Информационное обеспечение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309" w:rsidRPr="006C4309" w:rsidRDefault="006C4309" w:rsidP="00454FB6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Нормативно-правовое обеспечение;</w:t>
            </w:r>
          </w:p>
          <w:p w:rsidR="006C4309" w:rsidRPr="006C4309" w:rsidRDefault="006C4309" w:rsidP="00454FB6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учебные программы на основе государственных образовательных стандартов нового поколения. </w:t>
            </w:r>
          </w:p>
          <w:p w:rsidR="006C4309" w:rsidRPr="006C4309" w:rsidRDefault="006C4309" w:rsidP="00454FB6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комплекта информационно-методических материалов;</w:t>
            </w:r>
            <w:r w:rsidRPr="006C4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4309" w:rsidRPr="006C4309" w:rsidRDefault="006C4309" w:rsidP="00454FB6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- ресурсы.</w:t>
            </w:r>
          </w:p>
          <w:p w:rsidR="006C4309" w:rsidRPr="006C4309" w:rsidRDefault="006C4309" w:rsidP="00454FB6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средства </w:t>
            </w:r>
            <w:proofErr w:type="gramStart"/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мультимедийный</w:t>
            </w:r>
            <w:proofErr w:type="gramEnd"/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проектор, ноутбук, мультимедийная библиотека).</w:t>
            </w:r>
          </w:p>
          <w:p w:rsidR="006C4309" w:rsidRPr="006C4309" w:rsidRDefault="006C4309" w:rsidP="00454FB6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Наглядный материал для организации различных видов детской деятельности.</w:t>
            </w:r>
          </w:p>
          <w:p w:rsidR="006C4309" w:rsidRPr="006C4309" w:rsidRDefault="006C4309" w:rsidP="00454FB6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09" w:rsidRPr="006C4309" w:rsidTr="00454FB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309" w:rsidRPr="006C4309" w:rsidRDefault="006C4309" w:rsidP="00454FB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Организационно-методическое обеспечение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309" w:rsidRPr="006C4309" w:rsidRDefault="006C4309" w:rsidP="00454FB6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программ и проектов развития сферы дополнительного образования в школе.</w:t>
            </w:r>
          </w:p>
          <w:p w:rsidR="006C4309" w:rsidRPr="006C4309" w:rsidRDefault="006C4309" w:rsidP="00454FB6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обобщения опыта работы педагогов.</w:t>
            </w:r>
          </w:p>
          <w:p w:rsidR="006C4309" w:rsidRPr="006C4309" w:rsidRDefault="006C4309" w:rsidP="00454FB6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работы системы.</w:t>
            </w:r>
          </w:p>
          <w:p w:rsidR="006C4309" w:rsidRPr="006C4309" w:rsidRDefault="006C4309" w:rsidP="00454FB6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педагогов через систему школьных тематических семинаров.</w:t>
            </w:r>
          </w:p>
          <w:p w:rsidR="006C4309" w:rsidRPr="006C4309" w:rsidRDefault="006C4309" w:rsidP="00454FB6">
            <w:pPr>
              <w:spacing w:after="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045C" w:rsidRPr="006C4309" w:rsidRDefault="008C045C" w:rsidP="008C045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C4309" w:rsidRPr="006C4309" w:rsidRDefault="006C4309" w:rsidP="008C045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C045C" w:rsidRDefault="008C045C" w:rsidP="005E12B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E12B8" w:rsidRPr="006C4309" w:rsidRDefault="005E12B8" w:rsidP="005E12B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0724C" w:rsidRDefault="0050724C" w:rsidP="008C04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597" w:rsidRPr="005E12B8" w:rsidRDefault="00834597" w:rsidP="008C04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E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5D4D91" w:rsidRPr="005E12B8" w:rsidRDefault="008C045C" w:rsidP="008C04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</w:t>
      </w:r>
      <w:r w:rsidR="00484FDE" w:rsidRPr="005E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E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End"/>
      <w:r w:rsidRPr="005E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 логики</w:t>
      </w:r>
      <w:r w:rsidR="00834597" w:rsidRPr="005E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5E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4597" w:rsidRPr="005E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 1 класс</w:t>
      </w:r>
    </w:p>
    <w:p w:rsidR="005D4D91" w:rsidRPr="006C4309" w:rsidRDefault="005D4D91" w:rsidP="008C04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7206"/>
        <w:gridCol w:w="846"/>
        <w:gridCol w:w="740"/>
      </w:tblGrid>
      <w:tr w:rsidR="009F64FB" w:rsidRPr="006C4309" w:rsidTr="009F64FB">
        <w:trPr>
          <w:trHeight w:val="256"/>
        </w:trPr>
        <w:tc>
          <w:tcPr>
            <w:tcW w:w="848" w:type="dxa"/>
            <w:shd w:val="clear" w:color="auto" w:fill="auto"/>
            <w:vAlign w:val="center"/>
          </w:tcPr>
          <w:p w:rsidR="009F64FB" w:rsidRPr="006C4309" w:rsidRDefault="009F64FB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 урока</w:t>
            </w:r>
          </w:p>
        </w:tc>
        <w:tc>
          <w:tcPr>
            <w:tcW w:w="7206" w:type="dxa"/>
            <w:shd w:val="clear" w:color="auto" w:fill="auto"/>
            <w:vAlign w:val="center"/>
          </w:tcPr>
          <w:p w:rsidR="009F64FB" w:rsidRPr="006C4309" w:rsidRDefault="009F64FB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9F64FB" w:rsidRPr="006C4309" w:rsidRDefault="009F64FB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9F64FB" w:rsidRPr="006C4309" w:rsidRDefault="009F64FB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тест.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свойству.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Целое и часть.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0C15D0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предметов.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предметов и значение признаков.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признаку.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в значении признаков у серии предметов.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последовательности действий.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0C15D0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задачи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действий и состояний в природе.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Целое действие и его части.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Комбинаторика. Хаотичный перебор вариантов.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Комбинаторика. Систематический перебор вариантов.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действие, применяемое к разным предметам.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 тест.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предметов.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 операция «и».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главных свойств предметов.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Закономерность в расположении фигур и предметов.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Закономерность в расположении фигур и предметов.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Упорядочивание серии предметов по разным признакам.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362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событий.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Высказывания.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Истинные и ложные высказывания.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Комбинаторика. Расстановки и перестановки.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Задачи-шутки ( на внимание и логические рассуждения).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творческого воображения. Наделение предметов новыми свойствами.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Повторение тем: упорядочивание, последовательность, логические операции.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Часть-целое ( в действиях).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Олимпиада</w:t>
            </w:r>
            <w:r w:rsidR="00CB43E3" w:rsidRPr="006C4309">
              <w:rPr>
                <w:rFonts w:ascii="Times New Roman" w:hAnsi="Times New Roman"/>
                <w:sz w:val="24"/>
                <w:szCs w:val="24"/>
              </w:rPr>
              <w:t xml:space="preserve"> по математике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4FB" w:rsidRPr="006C4309" w:rsidTr="009F64FB">
        <w:trPr>
          <w:trHeight w:val="256"/>
        </w:trPr>
        <w:tc>
          <w:tcPr>
            <w:tcW w:w="848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06" w:type="dxa"/>
            <w:shd w:val="clear" w:color="auto" w:fill="auto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846" w:type="dxa"/>
          </w:tcPr>
          <w:p w:rsidR="009F64FB" w:rsidRPr="006C4309" w:rsidRDefault="00360966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9F64FB" w:rsidRPr="006C4309" w:rsidRDefault="009F64FB" w:rsidP="008C04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4D91" w:rsidRPr="006C4309" w:rsidRDefault="005D4D91" w:rsidP="008C04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43E3" w:rsidRPr="006C4309" w:rsidRDefault="00CB43E3" w:rsidP="008C04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56C" w:rsidRPr="006C4309" w:rsidRDefault="00AD056C" w:rsidP="00AD056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597" w:rsidRPr="006B138F" w:rsidRDefault="00834597" w:rsidP="00AD056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834597" w:rsidRPr="006B138F" w:rsidRDefault="00CB43E3" w:rsidP="00AD056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 «Мир логики</w:t>
      </w:r>
      <w:r w:rsidR="00AD056C"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во 2 классе</w:t>
      </w:r>
    </w:p>
    <w:p w:rsidR="00AD056C" w:rsidRPr="006C4309" w:rsidRDefault="00AD056C" w:rsidP="00AD056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6892"/>
        <w:gridCol w:w="848"/>
        <w:gridCol w:w="740"/>
      </w:tblGrid>
      <w:tr w:rsidR="00834597" w:rsidRPr="006C4309" w:rsidTr="00834597">
        <w:tc>
          <w:tcPr>
            <w:tcW w:w="1004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 урока</w:t>
            </w:r>
          </w:p>
        </w:tc>
        <w:tc>
          <w:tcPr>
            <w:tcW w:w="6892" w:type="dxa"/>
            <w:shd w:val="clear" w:color="auto" w:fill="auto"/>
            <w:vAlign w:val="center"/>
          </w:tcPr>
          <w:p w:rsidR="00834597" w:rsidRPr="006C4309" w:rsidRDefault="009F64FB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час.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834597" w:rsidRPr="006C4309" w:rsidTr="00834597">
        <w:tc>
          <w:tcPr>
            <w:tcW w:w="1004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2" w:type="dxa"/>
            <w:shd w:val="clear" w:color="auto" w:fill="auto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Диагностика.</w:t>
            </w:r>
            <w:r w:rsidR="00CB43E3" w:rsidRPr="006C430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C430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Выявление уровня развития внимания, восприятия, воображения, памяти и мышления. 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Выделение признаков.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Различие.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Сходство.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rPr>
          <w:trHeight w:val="141"/>
        </w:trPr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Существенные признаки.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Характерные признаки.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Упорядочивание признаков.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Правила сравнения.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Значение сравнения.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Тест «Сравнение».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Истинные и ложные высказывания.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Отрицание высказывания.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Понятие о классах.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Правила классификации.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Вопросы.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Алгоритм.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Тест «Алгоритм».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Закономерность в числах и фигурах.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Закономерность в буквах и словах.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Комбинаторика. Перестановки.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Комбинаторика. Размещения.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Комбинаторика. Сочетания.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Причина и следствие.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Причинно-следственные цепочки.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Противоположные отношения между понятиями.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Отношения: род-вид.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Упорядочивание по родовидовым отношениям.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Виды отношений.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Тест «Отношения».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Определения.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Ошибки в построении определений.</w:t>
            </w:r>
          </w:p>
        </w:tc>
        <w:tc>
          <w:tcPr>
            <w:tcW w:w="848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Суждения.</w:t>
            </w:r>
          </w:p>
        </w:tc>
        <w:tc>
          <w:tcPr>
            <w:tcW w:w="848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92" w:type="dxa"/>
            <w:shd w:val="clear" w:color="auto" w:fill="auto"/>
          </w:tcPr>
          <w:p w:rsidR="005D4D91" w:rsidRDefault="00CB43E3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Олимпиада по математике</w:t>
            </w:r>
          </w:p>
          <w:p w:rsidR="006B138F" w:rsidRPr="006C4309" w:rsidRDefault="006B138F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rPr>
          <w:trHeight w:val="585"/>
        </w:trPr>
        <w:tc>
          <w:tcPr>
            <w:tcW w:w="1004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92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Работа над ошибками. Итоговое занятие.</w:t>
            </w:r>
          </w:p>
        </w:tc>
        <w:tc>
          <w:tcPr>
            <w:tcW w:w="848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056C" w:rsidRPr="006C4309" w:rsidRDefault="00AD056C" w:rsidP="008C04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56C" w:rsidRPr="006C4309" w:rsidRDefault="00AD056C" w:rsidP="008C04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597" w:rsidRPr="006B138F" w:rsidRDefault="00834597" w:rsidP="008C04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834597" w:rsidRPr="006B138F" w:rsidRDefault="00CB43E3" w:rsidP="00CB43E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проекта «Мир логики» в </w:t>
      </w:r>
      <w:r w:rsidR="00834597"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834597" w:rsidRPr="006C4309" w:rsidRDefault="00834597" w:rsidP="008C04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6856"/>
        <w:gridCol w:w="850"/>
        <w:gridCol w:w="709"/>
      </w:tblGrid>
      <w:tr w:rsidR="00834597" w:rsidRPr="006C4309" w:rsidTr="00834597">
        <w:tc>
          <w:tcPr>
            <w:tcW w:w="1008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 урока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834597" w:rsidRPr="006C4309" w:rsidTr="00834597">
        <w:tc>
          <w:tcPr>
            <w:tcW w:w="1008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56" w:type="dxa"/>
            <w:shd w:val="clear" w:color="auto" w:fill="auto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Закономерности в чередовании признаков.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Классификация по какому-то признаку.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Сравнение предметов по признакам.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rPr>
          <w:trHeight w:val="141"/>
        </w:trPr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Тест «Сравнение».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Состав предметов.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Логические упражнения. Игра «Угадай предмет».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Найди отличия.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Действия предметов. Игра «Кто так делает?»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Комбинаторика. Перестановки, размещения.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Функциональные признаки предметов.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Симметрия. Симметричные фигуры.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Логическая операция «и».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Координатная сетка.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Решение логических задач и задач-шуток.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Результат действия предметов.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Обратные действия.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Математические отношения, замаскированные в виде задач-шуток.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Тест «Отношения».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Порядок действий, последовательность событий.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Комбинаторика. Размещение, сочетание.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Составление загадок, чайнвордов.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Множество. Элементы множества.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Классификация по одному свойству.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Тест «Классификация».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Способы задания множества.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Сравнение множеств.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Отношения между множествами (объединение, пересечение, вложенность).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Решение задач с использованием понятий о множествах.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Выражения и высказывания.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Высказывания со связками «и», «или».</w:t>
            </w:r>
          </w:p>
        </w:tc>
        <w:tc>
          <w:tcPr>
            <w:tcW w:w="85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Отрицание.</w:t>
            </w:r>
          </w:p>
        </w:tc>
        <w:tc>
          <w:tcPr>
            <w:tcW w:w="85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6B138F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85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rPr>
          <w:trHeight w:val="420"/>
        </w:trPr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Работа над ошибками. Итоговое занятие.</w:t>
            </w:r>
          </w:p>
        </w:tc>
        <w:tc>
          <w:tcPr>
            <w:tcW w:w="85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138F" w:rsidRDefault="006B138F" w:rsidP="00AD056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138F" w:rsidRDefault="006B138F" w:rsidP="00AD056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597" w:rsidRPr="006B138F" w:rsidRDefault="00834597" w:rsidP="00AD056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834597" w:rsidRPr="006B138F" w:rsidRDefault="00CB43E3" w:rsidP="00CB43E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проекта «Мир </w:t>
      </w:r>
      <w:proofErr w:type="gramStart"/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логики»  в</w:t>
      </w:r>
      <w:proofErr w:type="gramEnd"/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4597"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</w:t>
      </w:r>
      <w:r w:rsidRPr="006B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834597" w:rsidRPr="006C4309" w:rsidRDefault="00834597" w:rsidP="008C04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6856"/>
        <w:gridCol w:w="850"/>
        <w:gridCol w:w="851"/>
      </w:tblGrid>
      <w:tr w:rsidR="00834597" w:rsidRPr="006C4309" w:rsidTr="00834597">
        <w:tc>
          <w:tcPr>
            <w:tcW w:w="1008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 урока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851" w:type="dxa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6C4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провед</w:t>
            </w:r>
            <w:proofErr w:type="spellEnd"/>
            <w:r w:rsidRPr="006C4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834597" w:rsidRPr="006C4309" w:rsidTr="00834597">
        <w:tc>
          <w:tcPr>
            <w:tcW w:w="1008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56" w:type="dxa"/>
            <w:shd w:val="clear" w:color="auto" w:fill="auto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834597" w:rsidRPr="006C4309" w:rsidRDefault="00834597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Повторение основных мыслительных операций.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Причинно-следственные цепочки.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Интегрированный: логика в окружающем мире.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rPr>
          <w:trHeight w:val="141"/>
        </w:trPr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Интегрированный: логика в русском языке.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Виды отношений между понятиями.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Комбинаторика. Решение задач с помощью таблиц.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AD056C">
        <w:trPr>
          <w:trHeight w:val="321"/>
        </w:trPr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Понятие о графах.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4309">
              <w:rPr>
                <w:rFonts w:ascii="Times New Roman" w:hAnsi="Times New Roman"/>
                <w:sz w:val="24"/>
                <w:szCs w:val="24"/>
              </w:rPr>
              <w:t>Рефлексивность</w:t>
            </w:r>
            <w:proofErr w:type="spellEnd"/>
            <w:r w:rsidRPr="006C4309">
              <w:rPr>
                <w:rFonts w:ascii="Times New Roman" w:hAnsi="Times New Roman"/>
                <w:sz w:val="24"/>
                <w:szCs w:val="24"/>
              </w:rPr>
              <w:t xml:space="preserve"> отношений.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Симметричность отношений.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Тест «Отношения между понятиями».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Классификация.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 xml:space="preserve"> Логические задачи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Тест «Логические задачи».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Логические связки «или», «и».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Логическая связка «если …, то».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Логические возможности.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Ситуативная связь между понятиями.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Оценка ситуации с разных сторон.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Образное сравнение.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 xml:space="preserve"> Логические задачи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Комбинаторика. Решение задач с помощью графов.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Рассуждения.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Выводы в рассуждениях.</w:t>
            </w:r>
          </w:p>
        </w:tc>
        <w:tc>
          <w:tcPr>
            <w:tcW w:w="85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85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91" w:rsidRPr="006C4309" w:rsidTr="00834597">
        <w:tc>
          <w:tcPr>
            <w:tcW w:w="1008" w:type="dxa"/>
            <w:shd w:val="clear" w:color="auto" w:fill="auto"/>
            <w:vAlign w:val="center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56" w:type="dxa"/>
            <w:shd w:val="clear" w:color="auto" w:fill="auto"/>
          </w:tcPr>
          <w:p w:rsidR="005D4D91" w:rsidRPr="006C4309" w:rsidRDefault="005D4D91" w:rsidP="008C045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309">
              <w:rPr>
                <w:rFonts w:ascii="Times New Roman" w:hAnsi="Times New Roman"/>
                <w:sz w:val="24"/>
                <w:szCs w:val="24"/>
              </w:rPr>
              <w:t>Конкурс эрудитов.</w:t>
            </w:r>
          </w:p>
        </w:tc>
        <w:tc>
          <w:tcPr>
            <w:tcW w:w="850" w:type="dxa"/>
            <w:shd w:val="clear" w:color="auto" w:fill="auto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D4D91" w:rsidRPr="006C4309" w:rsidRDefault="005D4D91" w:rsidP="008C04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6F43" w:rsidRPr="006C4309" w:rsidRDefault="00036F43" w:rsidP="00822DE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056C" w:rsidRPr="006C4309" w:rsidRDefault="00AD056C" w:rsidP="008C04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B138F" w:rsidRDefault="006B138F" w:rsidP="008C04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E12B8" w:rsidRDefault="005E12B8" w:rsidP="008C04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36F43" w:rsidRPr="005E12B8" w:rsidRDefault="00036F43" w:rsidP="008C04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12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Перспективы дальнейшего развития проекта</w:t>
      </w:r>
    </w:p>
    <w:p w:rsidR="00036F43" w:rsidRPr="006C4309" w:rsidRDefault="00EC7202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</w:p>
    <w:p w:rsidR="00B30ECA" w:rsidRPr="006C4309" w:rsidRDefault="00B30ECA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Реализация данного проекта даст возможность получить дополнительные знания в области математики, укрепив свой интерес к этой науке.</w:t>
      </w:r>
    </w:p>
    <w:p w:rsidR="00B30ECA" w:rsidRPr="006C4309" w:rsidRDefault="00B30ECA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Разработка материалов для сборника логических задач по математике по подготовке к олимпиадам.</w:t>
      </w:r>
    </w:p>
    <w:p w:rsidR="00C91DE1" w:rsidRPr="006C4309" w:rsidRDefault="00B30ECA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Подготовленные материалы для сборника логических задач могут быть использованы всеми учащимися при подготовке к урокам, олимпиадам, к сдаче ВПР и другим занятиям.</w:t>
      </w:r>
    </w:p>
    <w:p w:rsidR="00C91DE1" w:rsidRPr="006C4309" w:rsidRDefault="00B30ECA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Повысится уровень поступления учащихся в политехнические лицеи, школы с углубленным изучением математики.</w:t>
      </w:r>
    </w:p>
    <w:p w:rsidR="0054540E" w:rsidRPr="006C4309" w:rsidRDefault="0054540E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4540E" w:rsidRPr="005E12B8" w:rsidRDefault="00B30ECA" w:rsidP="008C045C">
      <w:pPr>
        <w:spacing w:after="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2B8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Рекомендуемая л</w:t>
      </w:r>
      <w:r w:rsidR="0054540E" w:rsidRPr="005E12B8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 xml:space="preserve">итература и </w:t>
      </w:r>
      <w:proofErr w:type="spellStart"/>
      <w:r w:rsidR="0054540E" w:rsidRPr="005E12B8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интернет-ресурсы</w:t>
      </w:r>
      <w:proofErr w:type="spellEnd"/>
    </w:p>
    <w:p w:rsidR="00B30ECA" w:rsidRPr="006C4309" w:rsidRDefault="00B30ECA" w:rsidP="008C045C">
      <w:pPr>
        <w:spacing w:after="0" w:line="276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Бабкина Н.В. Нетрадиционный курс "Развивающие игры с элементами логики" для первых классов начальной школы. // Психологическое обозрение. 1996. № 2 (3)  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Белошистая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Наглядная геометрия как средство развития мышления младших школьника// Нач. школа: плюс – </w:t>
      </w:r>
      <w:proofErr w:type="gram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минус.-</w:t>
      </w:r>
      <w:proofErr w:type="gram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2002.- №1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Винокурова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Н.К. Развиваем способности </w:t>
      </w:r>
      <w:proofErr w:type="gram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детей.-</w:t>
      </w:r>
      <w:proofErr w:type="gram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РОСМЭН, 2003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Гороховская Г.Г. Решение нестандартных задач — средство развития логического мышления младших школьников // Начальная школа. — 2009. — № 7.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А.З. Развитие умственных способностей младших школьников. М.: Просвещение,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1994. 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Карпова М. Работаем над развитием мышления школьников </w:t>
      </w:r>
      <w:r w:rsidR="00CF3CC4"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Сельская </w:t>
      </w:r>
      <w:proofErr w:type="gramStart"/>
      <w:r w:rsidR="00CF3CC4"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школа.-</w:t>
      </w:r>
      <w:proofErr w:type="gramEnd"/>
      <w:r w:rsidR="00CF3CC4"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2006.- №2.</w:t>
      </w:r>
    </w:p>
    <w:p w:rsidR="00CF3CC4" w:rsidRPr="006C4309" w:rsidRDefault="00CF3CC4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Лавлинскова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Е.Ю. Методика работы с задачами повышенной трудности. — М., 2006.</w:t>
      </w:r>
    </w:p>
    <w:p w:rsidR="00CF3CC4" w:rsidRPr="006C4309" w:rsidRDefault="00CF3CC4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Липина И. Развитие логического мышления на уроках математики // Начальная школа. – 1999. - № 8. </w:t>
      </w:r>
    </w:p>
    <w:p w:rsidR="00CF3CC4" w:rsidRPr="006C4309" w:rsidRDefault="00CF3CC4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обучения математике в 1-3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Моро М.И.,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Пышкало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А.И.// - М.: Просвещение, 1988. 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Пазушко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Ж.И. Развивающая геометрия в начальной школе// Нач. </w:t>
      </w:r>
      <w:proofErr w:type="gram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школа.-</w:t>
      </w:r>
      <w:proofErr w:type="gram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1999.- №1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Савкуева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В.Ю. Решение творческих задач как условие развития креативности мышления//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Нач.школа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плюс-</w:t>
      </w:r>
      <w:proofErr w:type="gram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минус.-</w:t>
      </w:r>
      <w:proofErr w:type="gram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2004.- №7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Сухин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 Занимательные материалы по логике. М.: АСТ, 2006.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Тихомирова</w:t>
      </w:r>
      <w:r w:rsidR="00CF3CC4"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CF3CC4"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Л.Ф.,Басов</w:t>
      </w:r>
      <w:proofErr w:type="spellEnd"/>
      <w:proofErr w:type="gramEnd"/>
      <w:r w:rsidR="00CF3CC4"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логического мышления детей», 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Учитесь мыслить нестандартно: Кн. для учащихся. /Абдрашитов Б. М., Абдрашитов Т. М.,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Шлихунов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Н. – М.: Просвещение; АО «Учеб</w:t>
      </w:r>
      <w:proofErr w:type="gram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лит.», 1996. 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Пышкало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Учись размышлять: развитие у детей математических представлений, воображения и мышления: Пособия для начальных классов/ М.А. Гончарова, Е.Э.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Кочурова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А.М.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Пышкало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А.М. </w:t>
      </w:r>
      <w:proofErr w:type="spellStart"/>
      <w:proofErr w:type="gram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Пышкало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Антал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, 2000.</w:t>
      </w:r>
    </w:p>
    <w:p w:rsidR="00CF3CC4" w:rsidRPr="006C4309" w:rsidRDefault="00CF3CC4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программ внеурочной деятельности: 1–  4 классы / под ред. Н.Ф. Виноградовой. — М.: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Граф, 2015.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Учись играя. </w:t>
      </w:r>
      <w:proofErr w:type="gram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Барташникова</w:t>
      </w:r>
      <w:proofErr w:type="spellEnd"/>
      <w:proofErr w:type="gram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А.,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Барташников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А.  – М.: Фолио, 1997.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Я начинаю учиться: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. 2. Логическое мышление. /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Вагурина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Л.,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Кряжева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– М.: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Линор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1995. </w:t>
      </w:r>
    </w:p>
    <w:p w:rsidR="00643C92" w:rsidRPr="006C4309" w:rsidRDefault="00643C92" w:rsidP="008C045C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Учись! Твори! Развивайся!1.: Игры для развития мышления, речи, общения, творчества. /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Зельцерман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</w:t>
      </w:r>
      <w:proofErr w:type="spellStart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Рогалева</w:t>
      </w:r>
      <w:proofErr w:type="spellEnd"/>
      <w:r w:rsidRPr="006C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– Рига, 1997</w:t>
      </w:r>
    </w:p>
    <w:p w:rsidR="00C648BE" w:rsidRPr="006C4309" w:rsidRDefault="00454FB6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>
        <w:r w:rsidR="0054540E" w:rsidRPr="006C4309">
          <w:rPr>
            <w:rFonts w:ascii="Times New Roman" w:eastAsia="Times New Roman" w:hAnsi="Times New Roman" w:cs="Times New Roman"/>
            <w:color w:val="191919"/>
            <w:sz w:val="24"/>
            <w:szCs w:val="24"/>
            <w:lang w:eastAsia="ru-RU"/>
          </w:rPr>
          <w:t>http://konkurs-kenguru.ru</w:t>
        </w:r>
        <w:r w:rsidR="0054540E" w:rsidRPr="006C4309">
          <w:rPr>
            <w:rFonts w:ascii="Times New Roman" w:eastAsia="Times New Roman" w:hAnsi="Times New Roman" w:cs="Times New Roman"/>
            <w:color w:val="191919"/>
            <w:spacing w:val="-25"/>
            <w:sz w:val="24"/>
            <w:szCs w:val="24"/>
            <w:lang w:eastAsia="ru-RU"/>
          </w:rPr>
          <w:t xml:space="preserve"> </w:t>
        </w:r>
      </w:hyperlink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</w:t>
      </w:r>
      <w:r w:rsidR="0054540E" w:rsidRPr="006C4309">
        <w:rPr>
          <w:rFonts w:ascii="Times New Roman" w:eastAsia="Times New Roman" w:hAnsi="Times New Roman" w:cs="Times New Roman"/>
          <w:color w:val="191919"/>
          <w:spacing w:val="-22"/>
          <w:sz w:val="24"/>
          <w:szCs w:val="24"/>
          <w:lang w:eastAsia="ru-RU"/>
        </w:rPr>
        <w:t xml:space="preserve"> 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российская</w:t>
      </w:r>
      <w:r w:rsidR="0054540E" w:rsidRPr="006C4309">
        <w:rPr>
          <w:rFonts w:ascii="Times New Roman" w:eastAsia="Times New Roman" w:hAnsi="Times New Roman" w:cs="Times New Roman"/>
          <w:color w:val="191919"/>
          <w:spacing w:val="-21"/>
          <w:sz w:val="24"/>
          <w:szCs w:val="24"/>
          <w:lang w:eastAsia="ru-RU"/>
        </w:rPr>
        <w:t xml:space="preserve"> 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страница</w:t>
      </w:r>
      <w:r w:rsidR="0054540E" w:rsidRPr="006C4309">
        <w:rPr>
          <w:rFonts w:ascii="Times New Roman" w:eastAsia="Times New Roman" w:hAnsi="Times New Roman" w:cs="Times New Roman"/>
          <w:color w:val="191919"/>
          <w:spacing w:val="-22"/>
          <w:sz w:val="24"/>
          <w:szCs w:val="24"/>
          <w:lang w:eastAsia="ru-RU"/>
        </w:rPr>
        <w:t xml:space="preserve"> 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международного математического конкурса</w:t>
      </w:r>
      <w:r w:rsidR="0054540E" w:rsidRPr="006C4309">
        <w:rPr>
          <w:rFonts w:ascii="Times New Roman" w:eastAsia="Times New Roman" w:hAnsi="Times New Roman" w:cs="Times New Roman"/>
          <w:color w:val="191919"/>
          <w:spacing w:val="2"/>
          <w:sz w:val="24"/>
          <w:szCs w:val="24"/>
          <w:lang w:eastAsia="ru-RU"/>
        </w:rPr>
        <w:t xml:space="preserve"> 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«Кенгуру».</w:t>
      </w:r>
    </w:p>
    <w:p w:rsidR="0054540E" w:rsidRPr="006C4309" w:rsidRDefault="00454FB6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>
        <w:r w:rsidR="0054540E" w:rsidRPr="006C4309">
          <w:rPr>
            <w:rFonts w:ascii="Times New Roman" w:eastAsia="Times New Roman" w:hAnsi="Times New Roman" w:cs="Times New Roman"/>
            <w:color w:val="191919"/>
            <w:w w:val="95"/>
            <w:sz w:val="24"/>
            <w:szCs w:val="24"/>
            <w:lang w:eastAsia="ru-RU"/>
          </w:rPr>
          <w:t xml:space="preserve">http://4stupeni.ru/stady </w:t>
        </w:r>
      </w:hyperlink>
      <w:r w:rsidR="0054540E" w:rsidRPr="006C4309">
        <w:rPr>
          <w:rFonts w:ascii="Times New Roman" w:eastAsia="Times New Roman" w:hAnsi="Times New Roman" w:cs="Times New Roman"/>
          <w:color w:val="191919"/>
          <w:w w:val="95"/>
          <w:sz w:val="24"/>
          <w:szCs w:val="24"/>
          <w:lang w:eastAsia="ru-RU"/>
        </w:rPr>
        <w:t>— клуб учителей начальной школы. 4 сту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пени.</w:t>
      </w:r>
    </w:p>
    <w:p w:rsidR="00C648BE" w:rsidRPr="006C4309" w:rsidRDefault="00454FB6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>
        <w:r w:rsidR="0054540E" w:rsidRPr="006C4309">
          <w:rPr>
            <w:rFonts w:ascii="Times New Roman" w:eastAsia="Times New Roman" w:hAnsi="Times New Roman" w:cs="Times New Roman"/>
            <w:color w:val="191919"/>
            <w:spacing w:val="-3"/>
            <w:w w:val="95"/>
            <w:sz w:val="24"/>
            <w:szCs w:val="24"/>
            <w:lang w:eastAsia="ru-RU"/>
          </w:rPr>
          <w:t xml:space="preserve">http://www.develop-kinder.com </w:t>
        </w:r>
      </w:hyperlink>
      <w:r w:rsidR="0054540E" w:rsidRPr="006C4309">
        <w:rPr>
          <w:rFonts w:ascii="Times New Roman" w:eastAsia="Times New Roman" w:hAnsi="Times New Roman" w:cs="Times New Roman"/>
          <w:color w:val="191919"/>
          <w:w w:val="95"/>
          <w:sz w:val="24"/>
          <w:szCs w:val="24"/>
          <w:lang w:eastAsia="ru-RU"/>
        </w:rPr>
        <w:t xml:space="preserve">— «Сократ» — развивающие игры 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 конкурсы.</w:t>
      </w:r>
    </w:p>
    <w:p w:rsidR="00C648BE" w:rsidRPr="006C4309" w:rsidRDefault="00454FB6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>
        <w:r w:rsidR="0054540E" w:rsidRPr="006C4309">
          <w:rPr>
            <w:rFonts w:ascii="Times New Roman" w:eastAsia="Times New Roman" w:hAnsi="Times New Roman" w:cs="Times New Roman"/>
            <w:color w:val="191919"/>
            <w:sz w:val="24"/>
            <w:szCs w:val="24"/>
            <w:lang w:eastAsia="ru-RU"/>
          </w:rPr>
          <w:t>http://puzzle-ru.blogspot.com</w:t>
        </w:r>
      </w:hyperlink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— головоломки, загадки, </w:t>
      </w:r>
      <w:r w:rsidR="0054540E" w:rsidRPr="006C4309">
        <w:rPr>
          <w:rFonts w:ascii="Times New Roman" w:eastAsia="Times New Roman" w:hAnsi="Times New Roman" w:cs="Times New Roman"/>
          <w:color w:val="191919"/>
          <w:spacing w:val="2"/>
          <w:sz w:val="24"/>
          <w:szCs w:val="24"/>
          <w:lang w:eastAsia="ru-RU"/>
        </w:rPr>
        <w:t xml:space="preserve">задачи 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 задачки, фокусы,</w:t>
      </w:r>
      <w:r w:rsidR="0054540E" w:rsidRPr="006C4309">
        <w:rPr>
          <w:rFonts w:ascii="Times New Roman" w:eastAsia="Times New Roman" w:hAnsi="Times New Roman" w:cs="Times New Roman"/>
          <w:color w:val="191919"/>
          <w:spacing w:val="-2"/>
          <w:sz w:val="24"/>
          <w:szCs w:val="24"/>
          <w:lang w:eastAsia="ru-RU"/>
        </w:rPr>
        <w:t xml:space="preserve"> 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ребусы.</w:t>
      </w:r>
    </w:p>
    <w:p w:rsidR="0054540E" w:rsidRPr="006C4309" w:rsidRDefault="00454FB6" w:rsidP="008C045C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>
        <w:r w:rsidR="0054540E" w:rsidRPr="006C4309">
          <w:rPr>
            <w:rFonts w:ascii="Times New Roman" w:eastAsia="Times New Roman" w:hAnsi="Times New Roman" w:cs="Times New Roman"/>
            <w:color w:val="191919"/>
            <w:w w:val="95"/>
            <w:sz w:val="24"/>
            <w:szCs w:val="24"/>
            <w:lang w:eastAsia="ru-RU"/>
          </w:rPr>
          <w:t>http://www.vneuroka.ru/mathematics.php</w:t>
        </w:r>
      </w:hyperlink>
      <w:r w:rsidR="0054540E" w:rsidRPr="006C4309">
        <w:rPr>
          <w:rFonts w:ascii="Times New Roman" w:eastAsia="Times New Roman" w:hAnsi="Times New Roman" w:cs="Times New Roman"/>
          <w:color w:val="191919"/>
          <w:w w:val="95"/>
          <w:sz w:val="24"/>
          <w:szCs w:val="24"/>
          <w:lang w:eastAsia="ru-RU"/>
        </w:rPr>
        <w:t xml:space="preserve"> — образовательные 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проекты портала «Вне урока»: Математика. Математический</w:t>
      </w:r>
      <w:r w:rsidR="0054540E" w:rsidRPr="006C4309">
        <w:rPr>
          <w:rFonts w:ascii="Times New Roman" w:eastAsia="Times New Roman" w:hAnsi="Times New Roman" w:cs="Times New Roman"/>
          <w:color w:val="191919"/>
          <w:spacing w:val="9"/>
          <w:sz w:val="24"/>
          <w:szCs w:val="24"/>
          <w:lang w:eastAsia="ru-RU"/>
        </w:rPr>
        <w:t xml:space="preserve"> </w:t>
      </w:r>
      <w:r w:rsidR="0054540E" w:rsidRPr="006C4309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мир.</w:t>
      </w:r>
    </w:p>
    <w:p w:rsidR="00C648BE" w:rsidRPr="006C4309" w:rsidRDefault="00C648BE" w:rsidP="008C045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648BE" w:rsidRPr="006C4309" w:rsidRDefault="00C648BE" w:rsidP="008C045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648BE" w:rsidRPr="006C4309" w:rsidRDefault="00C648BE" w:rsidP="008C045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C43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</w:t>
      </w:r>
    </w:p>
    <w:p w:rsidR="0054540E" w:rsidRPr="006C4309" w:rsidRDefault="0054540E" w:rsidP="008C04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54540E" w:rsidRPr="006C4309" w:rsidSect="00325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single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1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2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3" w15:restartNumberingAfterBreak="0">
    <w:nsid w:val="00000010"/>
    <w:multiLevelType w:val="singleLevel"/>
    <w:tmpl w:val="00000010"/>
    <w:name w:val="WW8Num18"/>
    <w:lvl w:ilvl="0">
      <w:start w:val="1"/>
      <w:numFmt w:val="upperRoman"/>
      <w:lvlText w:val="%1."/>
      <w:lvlJc w:val="left"/>
      <w:pPr>
        <w:tabs>
          <w:tab w:val="num" w:pos="1997"/>
        </w:tabs>
        <w:ind w:left="1997" w:hanging="720"/>
      </w:pPr>
      <w:rPr>
        <w:rFonts w:ascii="Symbol" w:hAnsi="Symbol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 w15:restartNumberingAfterBreak="0">
    <w:nsid w:val="00000014"/>
    <w:multiLevelType w:val="singleLevel"/>
    <w:tmpl w:val="00000014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7"/>
    <w:multiLevelType w:val="singleLevel"/>
    <w:tmpl w:val="00000017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25"/>
    <w:multiLevelType w:val="singleLevel"/>
    <w:tmpl w:val="00000025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2F"/>
    <w:multiLevelType w:val="singleLevel"/>
    <w:tmpl w:val="0000002F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37"/>
    <w:multiLevelType w:val="singleLevel"/>
    <w:tmpl w:val="00000037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3A"/>
    <w:multiLevelType w:val="singleLevel"/>
    <w:tmpl w:val="0000003A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3C"/>
    <w:multiLevelType w:val="singleLevel"/>
    <w:tmpl w:val="0000003C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4" w15:restartNumberingAfterBreak="0">
    <w:nsid w:val="0000003E"/>
    <w:multiLevelType w:val="singleLevel"/>
    <w:tmpl w:val="0000003E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40"/>
    <w:multiLevelType w:val="singleLevel"/>
    <w:tmpl w:val="00000040"/>
    <w:name w:val="WW8Num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6" w15:restartNumberingAfterBreak="0">
    <w:nsid w:val="0000004A"/>
    <w:multiLevelType w:val="singleLevel"/>
    <w:tmpl w:val="0000004A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7" w15:restartNumberingAfterBreak="0">
    <w:nsid w:val="00000055"/>
    <w:multiLevelType w:val="singleLevel"/>
    <w:tmpl w:val="00000055"/>
    <w:name w:val="WW8Num8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57"/>
    <w:multiLevelType w:val="singleLevel"/>
    <w:tmpl w:val="00000057"/>
    <w:name w:val="WW8Num9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9" w15:restartNumberingAfterBreak="0">
    <w:nsid w:val="0000005F"/>
    <w:multiLevelType w:val="singleLevel"/>
    <w:tmpl w:val="0000005F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66"/>
    <w:multiLevelType w:val="singleLevel"/>
    <w:tmpl w:val="00000066"/>
    <w:name w:val="WW8Num1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67"/>
    <w:multiLevelType w:val="singleLevel"/>
    <w:tmpl w:val="00000067"/>
    <w:name w:val="WW8Num1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2" w15:restartNumberingAfterBreak="0">
    <w:nsid w:val="0000006D"/>
    <w:multiLevelType w:val="singleLevel"/>
    <w:tmpl w:val="0000006D"/>
    <w:name w:val="WW8Num1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3" w15:restartNumberingAfterBreak="0">
    <w:nsid w:val="0356260D"/>
    <w:multiLevelType w:val="multilevel"/>
    <w:tmpl w:val="E50A4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4F0212E"/>
    <w:multiLevelType w:val="multilevel"/>
    <w:tmpl w:val="1EBC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5BD55C3"/>
    <w:multiLevelType w:val="hybridMultilevel"/>
    <w:tmpl w:val="AB4E42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46D54A0"/>
    <w:multiLevelType w:val="hybridMultilevel"/>
    <w:tmpl w:val="AEDA5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FE71A60"/>
    <w:multiLevelType w:val="multilevel"/>
    <w:tmpl w:val="27346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A1E7350"/>
    <w:multiLevelType w:val="hybridMultilevel"/>
    <w:tmpl w:val="46C2F8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650E91"/>
    <w:multiLevelType w:val="hybridMultilevel"/>
    <w:tmpl w:val="F1921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90562F3"/>
    <w:multiLevelType w:val="multilevel"/>
    <w:tmpl w:val="8410D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AFE07E4"/>
    <w:multiLevelType w:val="multilevel"/>
    <w:tmpl w:val="A90A7CC6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F917B00"/>
    <w:multiLevelType w:val="hybridMultilevel"/>
    <w:tmpl w:val="00A8A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F70E94"/>
    <w:multiLevelType w:val="hybridMultilevel"/>
    <w:tmpl w:val="FBBE6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CC75D0"/>
    <w:multiLevelType w:val="hybridMultilevel"/>
    <w:tmpl w:val="03E81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950246"/>
    <w:multiLevelType w:val="hybridMultilevel"/>
    <w:tmpl w:val="DE4244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0"/>
  </w:num>
  <w:num w:numId="3">
    <w:abstractNumId w:val="33"/>
  </w:num>
  <w:num w:numId="4">
    <w:abstractNumId w:val="37"/>
  </w:num>
  <w:num w:numId="5">
    <w:abstractNumId w:val="45"/>
  </w:num>
  <w:num w:numId="6">
    <w:abstractNumId w:val="42"/>
  </w:num>
  <w:num w:numId="7">
    <w:abstractNumId w:val="44"/>
  </w:num>
  <w:num w:numId="8">
    <w:abstractNumId w:val="39"/>
  </w:num>
  <w:num w:numId="9">
    <w:abstractNumId w:val="35"/>
  </w:num>
  <w:num w:numId="10">
    <w:abstractNumId w:val="34"/>
  </w:num>
  <w:num w:numId="11">
    <w:abstractNumId w:val="38"/>
  </w:num>
  <w:num w:numId="12">
    <w:abstractNumId w:val="14"/>
  </w:num>
  <w:num w:numId="13">
    <w:abstractNumId w:val="15"/>
  </w:num>
  <w:num w:numId="14">
    <w:abstractNumId w:val="19"/>
  </w:num>
  <w:num w:numId="15">
    <w:abstractNumId w:val="21"/>
  </w:num>
  <w:num w:numId="16">
    <w:abstractNumId w:val="22"/>
  </w:num>
  <w:num w:numId="17">
    <w:abstractNumId w:val="25"/>
  </w:num>
  <w:num w:numId="18">
    <w:abstractNumId w:val="17"/>
  </w:num>
  <w:num w:numId="19">
    <w:abstractNumId w:val="23"/>
  </w:num>
  <w:num w:numId="20">
    <w:abstractNumId w:val="26"/>
  </w:num>
  <w:num w:numId="21">
    <w:abstractNumId w:val="28"/>
  </w:num>
  <w:num w:numId="22">
    <w:abstractNumId w:val="31"/>
  </w:num>
  <w:num w:numId="23">
    <w:abstractNumId w:val="18"/>
  </w:num>
  <w:num w:numId="24">
    <w:abstractNumId w:val="20"/>
  </w:num>
  <w:num w:numId="25">
    <w:abstractNumId w:val="27"/>
  </w:num>
  <w:num w:numId="26">
    <w:abstractNumId w:val="29"/>
  </w:num>
  <w:num w:numId="27">
    <w:abstractNumId w:val="32"/>
  </w:num>
  <w:num w:numId="28">
    <w:abstractNumId w:val="8"/>
  </w:num>
  <w:num w:numId="29">
    <w:abstractNumId w:val="16"/>
  </w:num>
  <w:num w:numId="30">
    <w:abstractNumId w:val="24"/>
  </w:num>
  <w:num w:numId="31">
    <w:abstractNumId w:val="30"/>
  </w:num>
  <w:num w:numId="32">
    <w:abstractNumId w:val="43"/>
  </w:num>
  <w:num w:numId="33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C7"/>
    <w:rsid w:val="00036F43"/>
    <w:rsid w:val="00097017"/>
    <w:rsid w:val="000A1C60"/>
    <w:rsid w:val="000C15D0"/>
    <w:rsid w:val="001574B6"/>
    <w:rsid w:val="001822F2"/>
    <w:rsid w:val="00185717"/>
    <w:rsid w:val="001B31CF"/>
    <w:rsid w:val="001C687E"/>
    <w:rsid w:val="001E7FD6"/>
    <w:rsid w:val="00221710"/>
    <w:rsid w:val="00325856"/>
    <w:rsid w:val="00326F44"/>
    <w:rsid w:val="0032791B"/>
    <w:rsid w:val="00351814"/>
    <w:rsid w:val="00360966"/>
    <w:rsid w:val="00376D2A"/>
    <w:rsid w:val="00383BBA"/>
    <w:rsid w:val="003A634D"/>
    <w:rsid w:val="003B3EC7"/>
    <w:rsid w:val="00454FB6"/>
    <w:rsid w:val="004819A1"/>
    <w:rsid w:val="00484FDE"/>
    <w:rsid w:val="0050724C"/>
    <w:rsid w:val="00534CA3"/>
    <w:rsid w:val="0054540E"/>
    <w:rsid w:val="005D4D91"/>
    <w:rsid w:val="005E12B8"/>
    <w:rsid w:val="00624B3B"/>
    <w:rsid w:val="006301DC"/>
    <w:rsid w:val="00643C92"/>
    <w:rsid w:val="006B138F"/>
    <w:rsid w:val="006C4309"/>
    <w:rsid w:val="006D0D4F"/>
    <w:rsid w:val="006E3F84"/>
    <w:rsid w:val="00702B75"/>
    <w:rsid w:val="00783FCF"/>
    <w:rsid w:val="00822DEA"/>
    <w:rsid w:val="00834597"/>
    <w:rsid w:val="00872D2C"/>
    <w:rsid w:val="008766C9"/>
    <w:rsid w:val="008B5ED9"/>
    <w:rsid w:val="008C045C"/>
    <w:rsid w:val="009353D5"/>
    <w:rsid w:val="0095348E"/>
    <w:rsid w:val="00956D1F"/>
    <w:rsid w:val="009F64FB"/>
    <w:rsid w:val="00A10066"/>
    <w:rsid w:val="00AC0E9B"/>
    <w:rsid w:val="00AD056C"/>
    <w:rsid w:val="00AE0E6D"/>
    <w:rsid w:val="00B30ECA"/>
    <w:rsid w:val="00C648BE"/>
    <w:rsid w:val="00C91DE1"/>
    <w:rsid w:val="00CB2C6B"/>
    <w:rsid w:val="00CB43E3"/>
    <w:rsid w:val="00CE4FC7"/>
    <w:rsid w:val="00CF3CC4"/>
    <w:rsid w:val="00D63AE4"/>
    <w:rsid w:val="00DA0F4A"/>
    <w:rsid w:val="00DA23B5"/>
    <w:rsid w:val="00DD3B28"/>
    <w:rsid w:val="00DE0253"/>
    <w:rsid w:val="00E163AE"/>
    <w:rsid w:val="00E275AB"/>
    <w:rsid w:val="00EC7202"/>
    <w:rsid w:val="00F2235A"/>
    <w:rsid w:val="00F81D01"/>
    <w:rsid w:val="00F97B5C"/>
    <w:rsid w:val="00FD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861D"/>
  <w15:chartTrackingRefBased/>
  <w15:docId w15:val="{989F1619-E7DD-4704-BAEC-8182154B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4597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8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85717"/>
  </w:style>
  <w:style w:type="character" w:customStyle="1" w:styleId="c3">
    <w:name w:val="c3"/>
    <w:basedOn w:val="a0"/>
    <w:rsid w:val="00185717"/>
  </w:style>
  <w:style w:type="character" w:customStyle="1" w:styleId="c4">
    <w:name w:val="c4"/>
    <w:basedOn w:val="a0"/>
    <w:rsid w:val="00185717"/>
  </w:style>
  <w:style w:type="paragraph" w:customStyle="1" w:styleId="c12">
    <w:name w:val="c12"/>
    <w:basedOn w:val="a"/>
    <w:rsid w:val="0018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8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8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8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18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85717"/>
  </w:style>
  <w:style w:type="paragraph" w:customStyle="1" w:styleId="c20">
    <w:name w:val="c20"/>
    <w:basedOn w:val="a"/>
    <w:rsid w:val="0018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85717"/>
  </w:style>
  <w:style w:type="paragraph" w:styleId="a3">
    <w:name w:val="List Paragraph"/>
    <w:basedOn w:val="a"/>
    <w:uiPriority w:val="34"/>
    <w:qFormat/>
    <w:rsid w:val="00624B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A0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3459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numbering" w:customStyle="1" w:styleId="11">
    <w:name w:val="Нет списка1"/>
    <w:next w:val="a2"/>
    <w:semiHidden/>
    <w:rsid w:val="00834597"/>
  </w:style>
  <w:style w:type="paragraph" w:customStyle="1" w:styleId="12">
    <w:name w:val="стиль 1"/>
    <w:basedOn w:val="a"/>
    <w:rsid w:val="0083459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3">
    <w:name w:val="Без интервала1"/>
    <w:rsid w:val="008345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4">
    <w:name w:val="1 заголовок"/>
    <w:basedOn w:val="a"/>
    <w:rsid w:val="00834597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No Spacing"/>
    <w:link w:val="a6"/>
    <w:uiPriority w:val="1"/>
    <w:qFormat/>
    <w:rsid w:val="008345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7">
    <w:name w:val="c27"/>
    <w:basedOn w:val="a0"/>
    <w:rsid w:val="00834597"/>
  </w:style>
  <w:style w:type="paragraph" w:customStyle="1" w:styleId="Default">
    <w:name w:val="Default"/>
    <w:rsid w:val="008345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5D4D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786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zzle-ru.blogspo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velop-kind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4stupeni.ru/stad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nkurs-kengur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neuroka.ru/mathemati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15</Pages>
  <Words>3927</Words>
  <Characters>22390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dcterms:created xsi:type="dcterms:W3CDTF">2020-12-20T03:17:00Z</dcterms:created>
  <dcterms:modified xsi:type="dcterms:W3CDTF">2021-01-17T02:15:00Z</dcterms:modified>
</cp:coreProperties>
</file>