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9AC" w:rsidRPr="00D92229" w:rsidRDefault="00D92229" w:rsidP="00D92229">
      <w:pPr>
        <w:spacing w:after="0" w:line="240" w:lineRule="auto"/>
        <w:ind w:left="-170" w:right="170" w:firstLine="879"/>
        <w:rPr>
          <w:rFonts w:ascii="Times New Roman" w:hAnsi="Times New Roman" w:cs="Times New Roman"/>
          <w:b/>
          <w:i/>
          <w:sz w:val="24"/>
          <w:szCs w:val="24"/>
        </w:rPr>
      </w:pPr>
      <w:proofErr w:type="spellStart"/>
      <w:r>
        <w:rPr>
          <w:rFonts w:ascii="Times New Roman" w:hAnsi="Times New Roman" w:cs="Times New Roman"/>
          <w:b/>
          <w:i/>
          <w:sz w:val="24"/>
          <w:szCs w:val="24"/>
        </w:rPr>
        <w:t>Бехт</w:t>
      </w:r>
      <w:proofErr w:type="spellEnd"/>
      <w:r>
        <w:rPr>
          <w:rFonts w:ascii="Times New Roman" w:hAnsi="Times New Roman" w:cs="Times New Roman"/>
          <w:b/>
          <w:i/>
          <w:sz w:val="24"/>
          <w:szCs w:val="24"/>
        </w:rPr>
        <w:t xml:space="preserve"> Марина Юрьевна</w:t>
      </w:r>
      <w:r w:rsidR="004719AC" w:rsidRPr="004719AC">
        <w:rPr>
          <w:rFonts w:ascii="Times New Roman" w:hAnsi="Times New Roman" w:cs="Times New Roman"/>
          <w:b/>
          <w:i/>
          <w:sz w:val="24"/>
          <w:szCs w:val="24"/>
        </w:rPr>
        <w:t>. Использование информационно-коммуникационных технологий в современном</w:t>
      </w:r>
      <w:r>
        <w:rPr>
          <w:rFonts w:ascii="Times New Roman" w:hAnsi="Times New Roman" w:cs="Times New Roman"/>
          <w:b/>
          <w:i/>
          <w:sz w:val="24"/>
          <w:szCs w:val="24"/>
        </w:rPr>
        <w:t xml:space="preserve"> управлении</w:t>
      </w:r>
      <w:r w:rsidR="004719AC" w:rsidRPr="004719AC">
        <w:rPr>
          <w:rFonts w:ascii="Times New Roman" w:hAnsi="Times New Roman" w:cs="Times New Roman"/>
          <w:b/>
          <w:i/>
          <w:sz w:val="24"/>
          <w:szCs w:val="24"/>
        </w:rPr>
        <w:t xml:space="preserve"> ДОУ</w:t>
      </w:r>
      <w:r>
        <w:rPr>
          <w:rFonts w:ascii="Times New Roman" w:hAnsi="Times New Roman" w:cs="Times New Roman"/>
          <w:b/>
          <w:i/>
          <w:sz w:val="24"/>
          <w:szCs w:val="24"/>
        </w:rPr>
        <w:t>.</w:t>
      </w:r>
    </w:p>
    <w:p w:rsidR="004719AC" w:rsidRPr="004719AC" w:rsidRDefault="004719AC" w:rsidP="000E454A">
      <w:pPr>
        <w:spacing w:after="0"/>
        <w:ind w:firstLine="709"/>
        <w:jc w:val="both"/>
        <w:rPr>
          <w:rFonts w:ascii="Times New Roman" w:hAnsi="Times New Roman" w:cs="Times New Roman"/>
          <w:sz w:val="24"/>
          <w:szCs w:val="24"/>
        </w:rPr>
      </w:pPr>
      <w:r w:rsidRPr="004719AC">
        <w:rPr>
          <w:rFonts w:ascii="Times New Roman" w:hAnsi="Times New Roman" w:cs="Times New Roman"/>
          <w:b/>
          <w:sz w:val="24"/>
          <w:szCs w:val="24"/>
        </w:rPr>
        <w:t>Сведения об авторе:</w:t>
      </w:r>
      <w:r w:rsidRPr="004719AC">
        <w:rPr>
          <w:rFonts w:cs="Times New Roman"/>
          <w:b/>
          <w:i/>
          <w:szCs w:val="24"/>
        </w:rPr>
        <w:t xml:space="preserve"> </w:t>
      </w:r>
      <w:proofErr w:type="spellStart"/>
      <w:r w:rsidR="00AC5672">
        <w:rPr>
          <w:rFonts w:ascii="Times New Roman" w:hAnsi="Times New Roman" w:cs="Times New Roman"/>
          <w:sz w:val="24"/>
          <w:szCs w:val="24"/>
        </w:rPr>
        <w:t>Бехт</w:t>
      </w:r>
      <w:proofErr w:type="spellEnd"/>
      <w:r w:rsidR="00AC5672">
        <w:rPr>
          <w:rFonts w:ascii="Times New Roman" w:hAnsi="Times New Roman" w:cs="Times New Roman"/>
          <w:sz w:val="24"/>
          <w:szCs w:val="24"/>
        </w:rPr>
        <w:t xml:space="preserve"> Марина Юрьевна</w:t>
      </w:r>
      <w:r w:rsidRPr="004719AC">
        <w:rPr>
          <w:rFonts w:ascii="Times New Roman" w:hAnsi="Times New Roman" w:cs="Times New Roman"/>
          <w:sz w:val="24"/>
          <w:szCs w:val="24"/>
        </w:rPr>
        <w:t xml:space="preserve">, МАДОУ «Детский сад №269», Россия, г. Барнаул, </w:t>
      </w:r>
      <w:hyperlink r:id="rId6" w:history="1">
        <w:r w:rsidRPr="004719AC">
          <w:rPr>
            <w:rStyle w:val="a4"/>
            <w:rFonts w:ascii="Times New Roman" w:hAnsi="Times New Roman" w:cs="Times New Roman"/>
            <w:color w:val="auto"/>
            <w:sz w:val="24"/>
            <w:szCs w:val="24"/>
            <w:u w:val="none"/>
            <w:lang w:val="en-US"/>
          </w:rPr>
          <w:t>madou</w:t>
        </w:r>
        <w:r w:rsidRPr="004719AC">
          <w:rPr>
            <w:rStyle w:val="a4"/>
            <w:rFonts w:ascii="Times New Roman" w:hAnsi="Times New Roman" w:cs="Times New Roman"/>
            <w:color w:val="auto"/>
            <w:sz w:val="24"/>
            <w:szCs w:val="24"/>
            <w:u w:val="none"/>
          </w:rPr>
          <w:t>.</w:t>
        </w:r>
        <w:r w:rsidRPr="004719AC">
          <w:rPr>
            <w:rStyle w:val="a4"/>
            <w:rFonts w:ascii="Times New Roman" w:hAnsi="Times New Roman" w:cs="Times New Roman"/>
            <w:color w:val="auto"/>
            <w:sz w:val="24"/>
            <w:szCs w:val="24"/>
            <w:u w:val="none"/>
            <w:lang w:val="en-US"/>
          </w:rPr>
          <w:t>kid</w:t>
        </w:r>
        <w:r w:rsidRPr="004719AC">
          <w:rPr>
            <w:rStyle w:val="a4"/>
            <w:rFonts w:ascii="Times New Roman" w:hAnsi="Times New Roman" w:cs="Times New Roman"/>
            <w:color w:val="auto"/>
            <w:sz w:val="24"/>
            <w:szCs w:val="24"/>
            <w:u w:val="none"/>
          </w:rPr>
          <w:t>269@</w:t>
        </w:r>
        <w:r w:rsidRPr="004719AC">
          <w:rPr>
            <w:rStyle w:val="a4"/>
            <w:rFonts w:ascii="Times New Roman" w:hAnsi="Times New Roman" w:cs="Times New Roman"/>
            <w:color w:val="auto"/>
            <w:sz w:val="24"/>
            <w:szCs w:val="24"/>
            <w:u w:val="none"/>
            <w:lang w:val="en-US"/>
          </w:rPr>
          <w:t>barnaul</w:t>
        </w:r>
        <w:r w:rsidRPr="004719AC">
          <w:rPr>
            <w:rStyle w:val="a4"/>
            <w:rFonts w:ascii="Times New Roman" w:hAnsi="Times New Roman" w:cs="Times New Roman"/>
            <w:color w:val="auto"/>
            <w:sz w:val="24"/>
            <w:szCs w:val="24"/>
            <w:u w:val="none"/>
          </w:rPr>
          <w:t>-</w:t>
        </w:r>
        <w:r w:rsidRPr="004719AC">
          <w:rPr>
            <w:rStyle w:val="a4"/>
            <w:rFonts w:ascii="Times New Roman" w:hAnsi="Times New Roman" w:cs="Times New Roman"/>
            <w:color w:val="auto"/>
            <w:sz w:val="24"/>
            <w:szCs w:val="24"/>
            <w:u w:val="none"/>
            <w:lang w:val="en-US"/>
          </w:rPr>
          <w:t>obr</w:t>
        </w:r>
        <w:r w:rsidRPr="004719AC">
          <w:rPr>
            <w:rStyle w:val="a4"/>
            <w:rFonts w:ascii="Times New Roman" w:hAnsi="Times New Roman" w:cs="Times New Roman"/>
            <w:color w:val="auto"/>
            <w:sz w:val="24"/>
            <w:szCs w:val="24"/>
            <w:u w:val="none"/>
          </w:rPr>
          <w:t>.</w:t>
        </w:r>
        <w:proofErr w:type="spellStart"/>
        <w:r w:rsidRPr="004719AC">
          <w:rPr>
            <w:rStyle w:val="a4"/>
            <w:rFonts w:ascii="Times New Roman" w:hAnsi="Times New Roman" w:cs="Times New Roman"/>
            <w:color w:val="auto"/>
            <w:sz w:val="24"/>
            <w:szCs w:val="24"/>
            <w:u w:val="none"/>
            <w:lang w:val="en-US"/>
          </w:rPr>
          <w:t>ru</w:t>
        </w:r>
        <w:proofErr w:type="spellEnd"/>
      </w:hyperlink>
      <w:r w:rsidRPr="004719AC">
        <w:rPr>
          <w:rStyle w:val="a4"/>
          <w:rFonts w:ascii="Times New Roman" w:hAnsi="Times New Roman" w:cs="Times New Roman"/>
          <w:color w:val="auto"/>
          <w:sz w:val="24"/>
          <w:szCs w:val="24"/>
          <w:u w:val="none"/>
        </w:rPr>
        <w:t xml:space="preserve">, </w:t>
      </w:r>
      <w:r w:rsidRPr="004719AC">
        <w:rPr>
          <w:rFonts w:ascii="Times New Roman" w:hAnsi="Times New Roman" w:cs="Times New Roman"/>
          <w:sz w:val="24"/>
          <w:szCs w:val="24"/>
        </w:rPr>
        <w:t xml:space="preserve">656048 </w:t>
      </w:r>
      <w:r>
        <w:rPr>
          <w:rFonts w:ascii="Times New Roman" w:hAnsi="Times New Roman" w:cs="Times New Roman"/>
          <w:sz w:val="24"/>
          <w:szCs w:val="24"/>
        </w:rPr>
        <w:t xml:space="preserve">Россия, </w:t>
      </w:r>
      <w:r w:rsidRPr="004719AC">
        <w:rPr>
          <w:rFonts w:ascii="Times New Roman" w:hAnsi="Times New Roman" w:cs="Times New Roman"/>
          <w:sz w:val="24"/>
          <w:szCs w:val="24"/>
        </w:rPr>
        <w:t>Алтайский край, г. Барнаул, ул. Смородиновая д. 18б</w:t>
      </w:r>
      <w:r>
        <w:rPr>
          <w:rFonts w:ascii="Times New Roman" w:hAnsi="Times New Roman" w:cs="Times New Roman"/>
          <w:sz w:val="24"/>
          <w:szCs w:val="24"/>
        </w:rPr>
        <w:t xml:space="preserve">, </w:t>
      </w:r>
      <w:r w:rsidR="00AC5672">
        <w:rPr>
          <w:rFonts w:ascii="Times New Roman" w:hAnsi="Times New Roman" w:cs="Times New Roman"/>
          <w:sz w:val="24"/>
          <w:szCs w:val="24"/>
        </w:rPr>
        <w:t>заведующий</w:t>
      </w:r>
      <w:r w:rsidR="00067EC9">
        <w:rPr>
          <w:rFonts w:ascii="Times New Roman" w:hAnsi="Times New Roman" w:cs="Times New Roman"/>
          <w:sz w:val="24"/>
          <w:szCs w:val="24"/>
        </w:rPr>
        <w:t xml:space="preserve"> МАДОУ «Детский сад №269»</w:t>
      </w:r>
    </w:p>
    <w:p w:rsidR="004719AC" w:rsidRPr="00067EC9" w:rsidRDefault="00067EC9" w:rsidP="000E454A">
      <w:pPr>
        <w:spacing w:after="0"/>
        <w:ind w:firstLine="709"/>
        <w:jc w:val="both"/>
        <w:rPr>
          <w:rFonts w:ascii="Times New Roman" w:hAnsi="Times New Roman" w:cs="Times New Roman"/>
          <w:sz w:val="24"/>
          <w:szCs w:val="24"/>
        </w:rPr>
      </w:pPr>
      <w:r w:rsidRPr="00067EC9">
        <w:rPr>
          <w:rFonts w:ascii="Times New Roman" w:hAnsi="Times New Roman" w:cs="Times New Roman"/>
          <w:b/>
          <w:sz w:val="24"/>
          <w:szCs w:val="24"/>
        </w:rPr>
        <w:t>Тема статьи:</w:t>
      </w:r>
      <w:r w:rsidRPr="00067EC9">
        <w:rPr>
          <w:rFonts w:ascii="Times New Roman" w:hAnsi="Times New Roman" w:cs="Times New Roman"/>
          <w:i/>
          <w:sz w:val="24"/>
          <w:szCs w:val="24"/>
        </w:rPr>
        <w:t xml:space="preserve"> </w:t>
      </w:r>
      <w:r w:rsidRPr="00067EC9">
        <w:rPr>
          <w:rFonts w:ascii="Times New Roman" w:hAnsi="Times New Roman" w:cs="Times New Roman"/>
          <w:sz w:val="24"/>
          <w:szCs w:val="24"/>
        </w:rPr>
        <w:t xml:space="preserve">Использование информационно-коммуникационных технологий в современном </w:t>
      </w:r>
      <w:r w:rsidR="0076079F">
        <w:rPr>
          <w:rFonts w:ascii="Times New Roman" w:hAnsi="Times New Roman" w:cs="Times New Roman"/>
          <w:sz w:val="24"/>
          <w:szCs w:val="24"/>
        </w:rPr>
        <w:t>управлении</w:t>
      </w:r>
      <w:bookmarkStart w:id="0" w:name="_GoBack"/>
      <w:bookmarkEnd w:id="0"/>
      <w:r w:rsidR="0076079F">
        <w:rPr>
          <w:rFonts w:ascii="Times New Roman" w:hAnsi="Times New Roman" w:cs="Times New Roman"/>
          <w:sz w:val="24"/>
          <w:szCs w:val="24"/>
        </w:rPr>
        <w:t xml:space="preserve"> </w:t>
      </w:r>
      <w:r w:rsidRPr="00067EC9">
        <w:rPr>
          <w:rFonts w:ascii="Times New Roman" w:hAnsi="Times New Roman" w:cs="Times New Roman"/>
          <w:sz w:val="24"/>
          <w:szCs w:val="24"/>
        </w:rPr>
        <w:t>ДОУ</w:t>
      </w:r>
    </w:p>
    <w:p w:rsidR="00067EC9" w:rsidRPr="00067EC9" w:rsidRDefault="00067EC9" w:rsidP="000E454A">
      <w:pPr>
        <w:spacing w:after="0"/>
        <w:ind w:firstLine="709"/>
        <w:jc w:val="both"/>
        <w:rPr>
          <w:rFonts w:ascii="Times New Roman" w:hAnsi="Times New Roman" w:cs="Times New Roman"/>
          <w:sz w:val="24"/>
          <w:szCs w:val="24"/>
        </w:rPr>
      </w:pPr>
      <w:r w:rsidRPr="00067EC9">
        <w:rPr>
          <w:rFonts w:ascii="Times New Roman" w:hAnsi="Times New Roman" w:cs="Times New Roman"/>
          <w:b/>
          <w:sz w:val="24"/>
          <w:szCs w:val="24"/>
        </w:rPr>
        <w:t>Аннотация:</w:t>
      </w:r>
      <w:r w:rsidRPr="00067EC9">
        <w:rPr>
          <w:rFonts w:ascii="Times New Roman" w:hAnsi="Times New Roman" w:cs="Times New Roman"/>
          <w:sz w:val="24"/>
          <w:szCs w:val="24"/>
        </w:rPr>
        <w:t xml:space="preserve"> </w:t>
      </w:r>
      <w:proofErr w:type="gramStart"/>
      <w:r w:rsidRPr="00067EC9">
        <w:rPr>
          <w:rFonts w:ascii="Times New Roman" w:hAnsi="Times New Roman" w:cs="Times New Roman"/>
          <w:sz w:val="24"/>
          <w:szCs w:val="24"/>
        </w:rPr>
        <w:t>В</w:t>
      </w:r>
      <w:proofErr w:type="gramEnd"/>
      <w:r w:rsidRPr="00067EC9">
        <w:rPr>
          <w:rFonts w:ascii="Times New Roman" w:hAnsi="Times New Roman" w:cs="Times New Roman"/>
          <w:sz w:val="24"/>
          <w:szCs w:val="24"/>
        </w:rPr>
        <w:t xml:space="preserve"> статье рассмотрены формы использования использование информационно-коммуникационных технологий в дошкольной образовательной организации. Автор выделяет направления использования информационно-коммуникационных технологий в современном ДОУ</w:t>
      </w:r>
      <w:r>
        <w:rPr>
          <w:rFonts w:ascii="Times New Roman" w:hAnsi="Times New Roman" w:cs="Times New Roman"/>
          <w:sz w:val="24"/>
          <w:szCs w:val="24"/>
        </w:rPr>
        <w:t>: совершенствование</w:t>
      </w:r>
      <w:r w:rsidRPr="001C2643">
        <w:rPr>
          <w:rFonts w:ascii="Times New Roman" w:hAnsi="Times New Roman" w:cs="Times New Roman"/>
          <w:sz w:val="24"/>
          <w:szCs w:val="24"/>
        </w:rPr>
        <w:t xml:space="preserve"> управления дошкольной образовательной организацией</w:t>
      </w:r>
      <w:r w:rsidR="000E454A">
        <w:rPr>
          <w:rFonts w:ascii="Times New Roman" w:hAnsi="Times New Roman" w:cs="Times New Roman"/>
          <w:sz w:val="24"/>
          <w:szCs w:val="24"/>
        </w:rPr>
        <w:t xml:space="preserve">, в том числе </w:t>
      </w:r>
      <w:r w:rsidR="000E454A" w:rsidRPr="001C2643">
        <w:rPr>
          <w:rFonts w:ascii="Times New Roman" w:hAnsi="Times New Roman" w:cs="Times New Roman"/>
          <w:sz w:val="24"/>
          <w:szCs w:val="24"/>
        </w:rPr>
        <w:t>о</w:t>
      </w:r>
      <w:r w:rsidR="000E454A">
        <w:rPr>
          <w:rFonts w:ascii="Times New Roman" w:hAnsi="Times New Roman" w:cs="Times New Roman"/>
          <w:sz w:val="24"/>
          <w:szCs w:val="24"/>
        </w:rPr>
        <w:t>птимизация работы с персоналом</w:t>
      </w:r>
      <w:r>
        <w:rPr>
          <w:rFonts w:ascii="Times New Roman" w:hAnsi="Times New Roman" w:cs="Times New Roman"/>
          <w:sz w:val="24"/>
          <w:szCs w:val="24"/>
        </w:rPr>
        <w:t xml:space="preserve">; </w:t>
      </w:r>
      <w:r w:rsidR="000E454A">
        <w:rPr>
          <w:rFonts w:ascii="Times New Roman" w:hAnsi="Times New Roman" w:cs="Times New Roman"/>
          <w:sz w:val="24"/>
          <w:szCs w:val="24"/>
        </w:rPr>
        <w:t>повышение профессионального уровня</w:t>
      </w:r>
      <w:r w:rsidR="000E454A" w:rsidRPr="001C2643">
        <w:rPr>
          <w:rFonts w:ascii="Times New Roman" w:hAnsi="Times New Roman" w:cs="Times New Roman"/>
          <w:sz w:val="24"/>
          <w:szCs w:val="24"/>
        </w:rPr>
        <w:t xml:space="preserve"> педагогов средствами электронных образовательных ресурсов (ЭОР) по различным направлениям педагогической деятельности</w:t>
      </w:r>
      <w:r w:rsidR="000E454A">
        <w:rPr>
          <w:rFonts w:ascii="Times New Roman" w:hAnsi="Times New Roman" w:cs="Times New Roman"/>
          <w:sz w:val="24"/>
          <w:szCs w:val="24"/>
        </w:rPr>
        <w:t>;</w:t>
      </w:r>
      <w:r w:rsidR="000E454A" w:rsidRPr="001C2643">
        <w:rPr>
          <w:rFonts w:ascii="Times New Roman" w:hAnsi="Times New Roman" w:cs="Times New Roman"/>
          <w:sz w:val="24"/>
          <w:szCs w:val="24"/>
        </w:rPr>
        <w:t xml:space="preserve"> </w:t>
      </w:r>
      <w:r w:rsidR="000E454A">
        <w:rPr>
          <w:rFonts w:ascii="Times New Roman" w:hAnsi="Times New Roman" w:cs="Times New Roman"/>
          <w:sz w:val="24"/>
          <w:szCs w:val="24"/>
        </w:rPr>
        <w:t>расширение взаимодействия</w:t>
      </w:r>
      <w:r w:rsidR="000E454A" w:rsidRPr="001C2643">
        <w:rPr>
          <w:rFonts w:ascii="Times New Roman" w:hAnsi="Times New Roman" w:cs="Times New Roman"/>
          <w:sz w:val="24"/>
          <w:szCs w:val="24"/>
        </w:rPr>
        <w:t xml:space="preserve"> ДОУ с родителями (законными представителями) воспитанников</w:t>
      </w:r>
      <w:r w:rsidR="000E454A">
        <w:rPr>
          <w:rFonts w:ascii="Times New Roman" w:hAnsi="Times New Roman" w:cs="Times New Roman"/>
          <w:sz w:val="24"/>
          <w:szCs w:val="24"/>
        </w:rPr>
        <w:t>; повышение результативности</w:t>
      </w:r>
      <w:r w:rsidR="000E454A" w:rsidRPr="001C2643">
        <w:rPr>
          <w:rFonts w:ascii="Times New Roman" w:hAnsi="Times New Roman" w:cs="Times New Roman"/>
          <w:sz w:val="24"/>
          <w:szCs w:val="24"/>
        </w:rPr>
        <w:t xml:space="preserve"> образовательного процесса в ДОУ</w:t>
      </w:r>
      <w:r w:rsidR="000E454A">
        <w:rPr>
          <w:rFonts w:ascii="Times New Roman" w:hAnsi="Times New Roman" w:cs="Times New Roman"/>
          <w:sz w:val="24"/>
          <w:szCs w:val="24"/>
        </w:rPr>
        <w:t xml:space="preserve">. Автор делает вывод, что </w:t>
      </w:r>
      <w:r w:rsidR="000E454A" w:rsidRPr="001C2643">
        <w:rPr>
          <w:rFonts w:ascii="Times New Roman" w:hAnsi="Times New Roman" w:cs="Times New Roman"/>
          <w:sz w:val="24"/>
          <w:szCs w:val="24"/>
        </w:rPr>
        <w:t>реализация информационно-коммуникационных технологий в современном ДОУ позволяет создать с информационную образовательную среду в соответствии с требованиями законодательства</w:t>
      </w:r>
      <w:r w:rsidR="000E454A">
        <w:rPr>
          <w:rFonts w:ascii="Times New Roman" w:hAnsi="Times New Roman" w:cs="Times New Roman"/>
          <w:sz w:val="24"/>
          <w:szCs w:val="24"/>
        </w:rPr>
        <w:t>.</w:t>
      </w:r>
    </w:p>
    <w:p w:rsidR="006A09F4" w:rsidRDefault="000E454A" w:rsidP="00067EC9">
      <w:pPr>
        <w:pStyle w:val="3"/>
        <w:tabs>
          <w:tab w:val="left" w:pos="3690"/>
        </w:tabs>
        <w:rPr>
          <w:rFonts w:cs="Times New Roman"/>
          <w:b w:val="0"/>
          <w:szCs w:val="24"/>
        </w:rPr>
      </w:pPr>
      <w:r w:rsidRPr="000E454A">
        <w:rPr>
          <w:rFonts w:cs="Times New Roman"/>
          <w:szCs w:val="24"/>
        </w:rPr>
        <w:t>Ключевые слова:</w:t>
      </w:r>
      <w:r>
        <w:rPr>
          <w:rFonts w:cs="Times New Roman"/>
          <w:szCs w:val="24"/>
        </w:rPr>
        <w:t xml:space="preserve"> </w:t>
      </w:r>
      <w:r w:rsidRPr="000E454A">
        <w:rPr>
          <w:rFonts w:cs="Times New Roman"/>
          <w:b w:val="0"/>
          <w:szCs w:val="24"/>
        </w:rPr>
        <w:t>информационно-коммуникационные технологии</w:t>
      </w:r>
      <w:r w:rsidRPr="006A09F4">
        <w:rPr>
          <w:rFonts w:cs="Times New Roman"/>
          <w:b w:val="0"/>
          <w:szCs w:val="24"/>
        </w:rPr>
        <w:t xml:space="preserve">, </w:t>
      </w:r>
      <w:r w:rsidR="006A09F4" w:rsidRPr="006A09F4">
        <w:rPr>
          <w:rFonts w:cs="Times New Roman"/>
          <w:b w:val="0"/>
          <w:szCs w:val="24"/>
        </w:rPr>
        <w:t xml:space="preserve">электронно-образовательные ресурсы, </w:t>
      </w:r>
      <w:r w:rsidR="006A09F4">
        <w:rPr>
          <w:rFonts w:cs="Times New Roman"/>
          <w:b w:val="0"/>
          <w:szCs w:val="24"/>
        </w:rPr>
        <w:t xml:space="preserve">интерактивные средства обучения, </w:t>
      </w:r>
      <w:proofErr w:type="spellStart"/>
      <w:r w:rsidR="006A09F4">
        <w:rPr>
          <w:rFonts w:cs="Times New Roman"/>
          <w:b w:val="0"/>
          <w:szCs w:val="24"/>
        </w:rPr>
        <w:t>здоровьесберегающие</w:t>
      </w:r>
      <w:proofErr w:type="spellEnd"/>
      <w:r w:rsidR="006A09F4">
        <w:rPr>
          <w:rFonts w:cs="Times New Roman"/>
          <w:b w:val="0"/>
          <w:szCs w:val="24"/>
        </w:rPr>
        <w:t xml:space="preserve"> технологии.</w:t>
      </w:r>
    </w:p>
    <w:p w:rsidR="006A09F4" w:rsidRPr="006A09F4" w:rsidRDefault="006A09F4" w:rsidP="006A09F4">
      <w:pPr>
        <w:pStyle w:val="3"/>
        <w:tabs>
          <w:tab w:val="left" w:pos="3690"/>
        </w:tabs>
        <w:rPr>
          <w:rFonts w:cs="Times New Roman"/>
          <w:b w:val="0"/>
          <w:szCs w:val="24"/>
          <w:lang w:val="en-US"/>
        </w:rPr>
      </w:pPr>
      <w:r w:rsidRPr="006A09F4">
        <w:rPr>
          <w:rFonts w:cs="Times New Roman"/>
          <w:szCs w:val="24"/>
          <w:lang w:val="en-US"/>
        </w:rPr>
        <w:t>Information about the author:</w:t>
      </w:r>
      <w:r w:rsidRPr="006A09F4">
        <w:rPr>
          <w:rFonts w:cs="Times New Roman"/>
          <w:b w:val="0"/>
          <w:szCs w:val="24"/>
          <w:lang w:val="en-US"/>
        </w:rPr>
        <w:t xml:space="preserve"> Natalia E. </w:t>
      </w:r>
      <w:proofErr w:type="spellStart"/>
      <w:r w:rsidRPr="006A09F4">
        <w:rPr>
          <w:rFonts w:cs="Times New Roman"/>
          <w:b w:val="0"/>
          <w:szCs w:val="24"/>
          <w:lang w:val="en-US"/>
        </w:rPr>
        <w:t>Zubareva</w:t>
      </w:r>
      <w:proofErr w:type="spellEnd"/>
      <w:r w:rsidRPr="006A09F4">
        <w:rPr>
          <w:rFonts w:cs="Times New Roman"/>
          <w:b w:val="0"/>
          <w:szCs w:val="24"/>
          <w:lang w:val="en-US"/>
        </w:rPr>
        <w:t xml:space="preserve">, MADOU "Kindergarten No. 269", Barnaul, Russia, madou.kid269@barnaul-obr.ru, 656048 Russia, Altai Territory, Barnaul, </w:t>
      </w:r>
      <w:proofErr w:type="spellStart"/>
      <w:r w:rsidRPr="006A09F4">
        <w:rPr>
          <w:rFonts w:cs="Times New Roman"/>
          <w:b w:val="0"/>
          <w:szCs w:val="24"/>
          <w:lang w:val="en-US"/>
        </w:rPr>
        <w:t>Smorodinovaya</w:t>
      </w:r>
      <w:proofErr w:type="spellEnd"/>
      <w:r w:rsidRPr="006A09F4">
        <w:rPr>
          <w:rFonts w:cs="Times New Roman"/>
          <w:b w:val="0"/>
          <w:szCs w:val="24"/>
          <w:lang w:val="en-US"/>
        </w:rPr>
        <w:t xml:space="preserve"> str., 18b, senior teacher of MADOU "Kindergarten No. 269"</w:t>
      </w:r>
    </w:p>
    <w:p w:rsidR="006A09F4" w:rsidRPr="006A09F4" w:rsidRDefault="006A09F4" w:rsidP="006A09F4">
      <w:pPr>
        <w:pStyle w:val="3"/>
        <w:tabs>
          <w:tab w:val="left" w:pos="3690"/>
        </w:tabs>
        <w:rPr>
          <w:rFonts w:cs="Times New Roman"/>
          <w:b w:val="0"/>
          <w:szCs w:val="24"/>
          <w:lang w:val="en-US"/>
        </w:rPr>
      </w:pPr>
      <w:r w:rsidRPr="006A09F4">
        <w:rPr>
          <w:rFonts w:cs="Times New Roman"/>
          <w:szCs w:val="24"/>
          <w:lang w:val="en-US"/>
        </w:rPr>
        <w:t>Topic of the article:</w:t>
      </w:r>
      <w:r w:rsidRPr="006A09F4">
        <w:rPr>
          <w:rFonts w:cs="Times New Roman"/>
          <w:b w:val="0"/>
          <w:szCs w:val="24"/>
          <w:lang w:val="en-US"/>
        </w:rPr>
        <w:t xml:space="preserve"> The use of information and communication technologies in modern preschool education</w:t>
      </w:r>
    </w:p>
    <w:p w:rsidR="006A09F4" w:rsidRPr="006A09F4" w:rsidRDefault="006A09F4" w:rsidP="006A09F4">
      <w:pPr>
        <w:pStyle w:val="3"/>
        <w:tabs>
          <w:tab w:val="left" w:pos="3690"/>
        </w:tabs>
        <w:rPr>
          <w:rFonts w:cs="Times New Roman"/>
          <w:b w:val="0"/>
          <w:szCs w:val="24"/>
          <w:lang w:val="en-US"/>
        </w:rPr>
      </w:pPr>
      <w:r w:rsidRPr="00D007D6">
        <w:rPr>
          <w:szCs w:val="24"/>
          <w:lang w:val="en-US"/>
        </w:rPr>
        <w:t>Annotation</w:t>
      </w:r>
      <w:r w:rsidRPr="006A09F4">
        <w:rPr>
          <w:szCs w:val="24"/>
          <w:lang w:val="en-US"/>
        </w:rPr>
        <w:t>:</w:t>
      </w:r>
      <w:r w:rsidRPr="006A09F4">
        <w:rPr>
          <w:rFonts w:cs="Times New Roman"/>
          <w:b w:val="0"/>
          <w:szCs w:val="24"/>
          <w:lang w:val="en-US"/>
        </w:rPr>
        <w:t xml:space="preserve"> The article considers the forms of using the use of information and communication technologies in a preschool educational organization. The author identifies the directions of using information and communication technologies in modern preschool educational institutions: improving the management of a preschool educational organization, including optimizing work with personnel; improving the professional level of teachers by means of electronic educational resources (EOR) in various areas of pedagogical activity; expanding the interaction of preschool institutions with parents (legal representatives) of pupils; improving the effectiveness of the educational process in preschool institutions. The author concludes that the implementation of information and communication technologies in modern preschool education allows creating an information educational environment in accordance with the requirements of the legislation.</w:t>
      </w:r>
    </w:p>
    <w:p w:rsidR="004719AC" w:rsidRPr="006A09F4" w:rsidRDefault="006A09F4" w:rsidP="006A09F4">
      <w:pPr>
        <w:pStyle w:val="3"/>
        <w:tabs>
          <w:tab w:val="left" w:pos="3690"/>
        </w:tabs>
        <w:rPr>
          <w:rFonts w:cs="Times New Roman"/>
          <w:b w:val="0"/>
          <w:szCs w:val="24"/>
          <w:lang w:val="en-US"/>
        </w:rPr>
      </w:pPr>
      <w:r w:rsidRPr="006A09F4">
        <w:rPr>
          <w:rFonts w:cs="Times New Roman"/>
          <w:szCs w:val="24"/>
          <w:lang w:val="en-US"/>
        </w:rPr>
        <w:t>Keywords:</w:t>
      </w:r>
      <w:r w:rsidRPr="006A09F4">
        <w:rPr>
          <w:rFonts w:cs="Times New Roman"/>
          <w:b w:val="0"/>
          <w:szCs w:val="24"/>
          <w:lang w:val="en-US"/>
        </w:rPr>
        <w:t xml:space="preserve"> information and communication technologies, electronic educational resources, interactive learning tools, health-saving technologies.</w:t>
      </w:r>
      <w:r w:rsidR="00067EC9" w:rsidRPr="006A09F4">
        <w:rPr>
          <w:rFonts w:cs="Times New Roman"/>
          <w:b w:val="0"/>
          <w:szCs w:val="24"/>
          <w:lang w:val="en-US"/>
        </w:rPr>
        <w:tab/>
      </w:r>
    </w:p>
    <w:p w:rsidR="00847211" w:rsidRPr="006A09F4" w:rsidRDefault="00847211" w:rsidP="001C2643">
      <w:pPr>
        <w:spacing w:after="0" w:line="240" w:lineRule="auto"/>
        <w:ind w:left="-170" w:right="170"/>
        <w:jc w:val="both"/>
        <w:rPr>
          <w:rFonts w:ascii="Times New Roman" w:hAnsi="Times New Roman" w:cs="Times New Roman"/>
          <w:sz w:val="24"/>
          <w:szCs w:val="24"/>
          <w:lang w:val="en-US"/>
        </w:rPr>
      </w:pPr>
    </w:p>
    <w:p w:rsidR="001C4764" w:rsidRPr="001C4764" w:rsidRDefault="005E23C3" w:rsidP="001C4764">
      <w:pPr>
        <w:spacing w:after="0" w:line="240" w:lineRule="auto"/>
        <w:ind w:left="-170" w:right="170" w:firstLine="879"/>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В</w:t>
      </w:r>
      <w:r w:rsidR="001C4764" w:rsidRPr="006A09F4">
        <w:rPr>
          <w:rFonts w:ascii="Times New Roman" w:hAnsi="Times New Roman" w:cs="Times New Roman"/>
          <w:color w:val="000000"/>
          <w:sz w:val="24"/>
          <w:szCs w:val="24"/>
          <w:shd w:val="clear" w:color="auto" w:fill="FFFFFF"/>
        </w:rPr>
        <w:t xml:space="preserve"> настоящее время</w:t>
      </w:r>
      <w:r>
        <w:rPr>
          <w:rFonts w:ascii="Times New Roman" w:hAnsi="Times New Roman" w:cs="Times New Roman"/>
          <w:color w:val="000000"/>
          <w:sz w:val="24"/>
          <w:szCs w:val="24"/>
          <w:shd w:val="clear" w:color="auto" w:fill="FFFFFF"/>
        </w:rPr>
        <w:t xml:space="preserve"> в</w:t>
      </w:r>
      <w:r w:rsidRPr="006A09F4">
        <w:rPr>
          <w:rFonts w:ascii="Times New Roman" w:hAnsi="Times New Roman" w:cs="Times New Roman"/>
          <w:color w:val="000000"/>
          <w:sz w:val="24"/>
          <w:szCs w:val="24"/>
          <w:shd w:val="clear" w:color="auto" w:fill="FFFFFF"/>
        </w:rPr>
        <w:t xml:space="preserve"> нашей стране</w:t>
      </w:r>
      <w:r w:rsidR="001C4764" w:rsidRPr="006A09F4">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реализуется организация доступа к информации для всех категорий граждан, что отражено в Стратегии</w:t>
      </w:r>
      <w:r w:rsidR="001C4764" w:rsidRPr="001C4764">
        <w:rPr>
          <w:rFonts w:ascii="Times New Roman" w:hAnsi="Times New Roman" w:cs="Times New Roman"/>
          <w:color w:val="000000"/>
          <w:sz w:val="24"/>
          <w:szCs w:val="24"/>
          <w:shd w:val="clear" w:color="auto" w:fill="FFFFFF"/>
        </w:rPr>
        <w:t xml:space="preserve"> развития инф</w:t>
      </w:r>
      <w:r w:rsidR="001C4764">
        <w:rPr>
          <w:rFonts w:ascii="Times New Roman" w:hAnsi="Times New Roman" w:cs="Times New Roman"/>
          <w:color w:val="000000"/>
          <w:sz w:val="24"/>
          <w:szCs w:val="24"/>
          <w:shd w:val="clear" w:color="auto" w:fill="FFFFFF"/>
        </w:rPr>
        <w:t>ормационного общества</w:t>
      </w:r>
      <w:r w:rsidR="00F24F9E">
        <w:rPr>
          <w:rFonts w:ascii="Times New Roman" w:hAnsi="Times New Roman" w:cs="Times New Roman"/>
          <w:color w:val="000000"/>
          <w:sz w:val="24"/>
          <w:szCs w:val="24"/>
          <w:shd w:val="clear" w:color="auto" w:fill="FFFFFF"/>
        </w:rPr>
        <w:t>.</w:t>
      </w:r>
      <w:r w:rsidR="00672B7A">
        <w:rPr>
          <w:rFonts w:ascii="Times New Roman" w:hAnsi="Times New Roman" w:cs="Times New Roman"/>
          <w:color w:val="000000"/>
          <w:sz w:val="24"/>
          <w:szCs w:val="24"/>
          <w:shd w:val="clear" w:color="auto" w:fill="FFFFFF"/>
        </w:rPr>
        <w:t xml:space="preserve"> Поэтому </w:t>
      </w:r>
      <w:r w:rsidR="001C4764">
        <w:rPr>
          <w:rFonts w:ascii="Times New Roman" w:hAnsi="Times New Roman" w:cs="Times New Roman"/>
          <w:color w:val="000000"/>
          <w:sz w:val="24"/>
          <w:szCs w:val="24"/>
          <w:shd w:val="clear" w:color="auto" w:fill="FFFFFF"/>
        </w:rPr>
        <w:t>одним из приоритетных направлений</w:t>
      </w:r>
      <w:r w:rsidR="001C4764" w:rsidRPr="001C4764">
        <w:rPr>
          <w:rFonts w:ascii="Times New Roman" w:hAnsi="Times New Roman" w:cs="Times New Roman"/>
          <w:color w:val="000000"/>
          <w:sz w:val="24"/>
          <w:szCs w:val="24"/>
          <w:shd w:val="clear" w:color="auto" w:fill="FFFFFF"/>
        </w:rPr>
        <w:t xml:space="preserve"> образования</w:t>
      </w:r>
      <w:r w:rsidR="00672B7A">
        <w:rPr>
          <w:rFonts w:ascii="Times New Roman" w:hAnsi="Times New Roman" w:cs="Times New Roman"/>
          <w:color w:val="000000"/>
          <w:sz w:val="24"/>
          <w:szCs w:val="24"/>
          <w:shd w:val="clear" w:color="auto" w:fill="FFFFFF"/>
        </w:rPr>
        <w:t xml:space="preserve"> является использование </w:t>
      </w:r>
      <w:r w:rsidR="00672B7A" w:rsidRPr="001C4764">
        <w:rPr>
          <w:rFonts w:ascii="Times New Roman" w:hAnsi="Times New Roman" w:cs="Times New Roman"/>
          <w:color w:val="000000"/>
          <w:sz w:val="24"/>
          <w:szCs w:val="24"/>
          <w:shd w:val="clear" w:color="auto" w:fill="FFFFFF"/>
        </w:rPr>
        <w:t>информационно-коммуникационных технологи</w:t>
      </w:r>
      <w:r w:rsidR="00672B7A">
        <w:rPr>
          <w:rFonts w:ascii="Times New Roman" w:hAnsi="Times New Roman" w:cs="Times New Roman"/>
          <w:color w:val="000000"/>
          <w:sz w:val="24"/>
          <w:szCs w:val="24"/>
          <w:shd w:val="clear" w:color="auto" w:fill="FFFFFF"/>
        </w:rPr>
        <w:t>й (ИКТ)</w:t>
      </w:r>
      <w:r w:rsidR="001C4764" w:rsidRPr="001C4764">
        <w:rPr>
          <w:rFonts w:ascii="Times New Roman" w:hAnsi="Times New Roman" w:cs="Times New Roman"/>
          <w:color w:val="000000"/>
          <w:sz w:val="24"/>
          <w:szCs w:val="24"/>
          <w:shd w:val="clear" w:color="auto" w:fill="FFFFFF"/>
        </w:rPr>
        <w:t>. Информатизация системы образования предъявляет новые требования к педагогу</w:t>
      </w:r>
      <w:r w:rsidR="00672B7A" w:rsidRPr="00672B7A">
        <w:rPr>
          <w:rFonts w:ascii="Times New Roman" w:hAnsi="Times New Roman" w:cs="Times New Roman"/>
          <w:color w:val="000000"/>
          <w:sz w:val="24"/>
          <w:szCs w:val="24"/>
          <w:shd w:val="clear" w:color="auto" w:fill="FFFFFF"/>
        </w:rPr>
        <w:t xml:space="preserve"> </w:t>
      </w:r>
      <w:r w:rsidR="001C4764" w:rsidRPr="001C4764">
        <w:rPr>
          <w:rFonts w:ascii="Times New Roman" w:hAnsi="Times New Roman" w:cs="Times New Roman"/>
          <w:color w:val="000000"/>
          <w:sz w:val="24"/>
          <w:szCs w:val="24"/>
          <w:shd w:val="clear" w:color="auto" w:fill="FFFFFF"/>
        </w:rPr>
        <w:t>и его п</w:t>
      </w:r>
      <w:r w:rsidR="001C4764">
        <w:rPr>
          <w:rFonts w:ascii="Times New Roman" w:hAnsi="Times New Roman" w:cs="Times New Roman"/>
          <w:color w:val="000000"/>
          <w:sz w:val="24"/>
          <w:szCs w:val="24"/>
          <w:shd w:val="clear" w:color="auto" w:fill="FFFFFF"/>
        </w:rPr>
        <w:t xml:space="preserve">рофессиональной компетентности. </w:t>
      </w:r>
      <w:r w:rsidR="00484244">
        <w:rPr>
          <w:rFonts w:ascii="Times New Roman" w:hAnsi="Times New Roman" w:cs="Times New Roman"/>
          <w:color w:val="000000"/>
          <w:sz w:val="24"/>
          <w:szCs w:val="24"/>
          <w:shd w:val="clear" w:color="auto" w:fill="FFFFFF"/>
        </w:rPr>
        <w:t>Педагог должен овладеть различными коммуникационными форматами: письменным</w:t>
      </w:r>
      <w:r w:rsidR="001C4764" w:rsidRPr="001C4764">
        <w:rPr>
          <w:rFonts w:ascii="Times New Roman" w:hAnsi="Times New Roman" w:cs="Times New Roman"/>
          <w:color w:val="000000"/>
          <w:sz w:val="24"/>
          <w:szCs w:val="24"/>
          <w:shd w:val="clear" w:color="auto" w:fill="FFFFFF"/>
        </w:rPr>
        <w:t>,</w:t>
      </w:r>
      <w:r w:rsidR="00484244">
        <w:rPr>
          <w:rFonts w:ascii="Times New Roman" w:hAnsi="Times New Roman" w:cs="Times New Roman"/>
          <w:color w:val="000000"/>
          <w:sz w:val="24"/>
          <w:szCs w:val="24"/>
          <w:shd w:val="clear" w:color="auto" w:fill="FFFFFF"/>
        </w:rPr>
        <w:t xml:space="preserve"> устным, дискуссионны</w:t>
      </w:r>
      <w:r w:rsidR="00484244" w:rsidRPr="001C4764">
        <w:rPr>
          <w:rFonts w:ascii="Times New Roman" w:hAnsi="Times New Roman" w:cs="Times New Roman"/>
          <w:color w:val="000000"/>
          <w:sz w:val="24"/>
          <w:szCs w:val="24"/>
          <w:shd w:val="clear" w:color="auto" w:fill="FFFFFF"/>
        </w:rPr>
        <w:t>м</w:t>
      </w:r>
      <w:r w:rsidR="00484244">
        <w:rPr>
          <w:rFonts w:ascii="Times New Roman" w:hAnsi="Times New Roman" w:cs="Times New Roman"/>
          <w:color w:val="000000"/>
          <w:sz w:val="24"/>
          <w:szCs w:val="24"/>
          <w:shd w:val="clear" w:color="auto" w:fill="FFFFFF"/>
        </w:rPr>
        <w:t>, визуальным, компьютерным, электронны</w:t>
      </w:r>
      <w:r w:rsidR="001C4764" w:rsidRPr="001C4764">
        <w:rPr>
          <w:rFonts w:ascii="Times New Roman" w:hAnsi="Times New Roman" w:cs="Times New Roman"/>
          <w:color w:val="000000"/>
          <w:sz w:val="24"/>
          <w:szCs w:val="24"/>
          <w:shd w:val="clear" w:color="auto" w:fill="FFFFFF"/>
        </w:rPr>
        <w:t>м</w:t>
      </w:r>
      <w:r w:rsidR="001C4764">
        <w:rPr>
          <w:rFonts w:ascii="Times New Roman" w:hAnsi="Times New Roman" w:cs="Times New Roman"/>
          <w:color w:val="000000"/>
          <w:sz w:val="24"/>
          <w:szCs w:val="24"/>
          <w:shd w:val="clear" w:color="auto" w:fill="FFFFFF"/>
        </w:rPr>
        <w:t xml:space="preserve"> – вот что предполагает</w:t>
      </w:r>
      <w:r w:rsidR="001C4764" w:rsidRPr="001C4764">
        <w:rPr>
          <w:rFonts w:ascii="Times New Roman" w:hAnsi="Times New Roman" w:cs="Times New Roman"/>
          <w:color w:val="000000"/>
          <w:sz w:val="24"/>
          <w:szCs w:val="24"/>
          <w:shd w:val="clear" w:color="auto" w:fill="FFFFFF"/>
        </w:rPr>
        <w:t xml:space="preserve"> </w:t>
      </w:r>
      <w:r w:rsidR="001C4764">
        <w:rPr>
          <w:rFonts w:ascii="Times New Roman" w:hAnsi="Times New Roman" w:cs="Times New Roman"/>
          <w:color w:val="000000"/>
          <w:sz w:val="24"/>
          <w:szCs w:val="24"/>
          <w:shd w:val="clear" w:color="auto" w:fill="FFFFFF"/>
        </w:rPr>
        <w:t>к</w:t>
      </w:r>
      <w:r w:rsidR="001C4764" w:rsidRPr="001C4764">
        <w:rPr>
          <w:rFonts w:ascii="Times New Roman" w:hAnsi="Times New Roman" w:cs="Times New Roman"/>
          <w:color w:val="000000"/>
          <w:sz w:val="24"/>
          <w:szCs w:val="24"/>
          <w:shd w:val="clear" w:color="auto" w:fill="FFFFFF"/>
        </w:rPr>
        <w:t>оммуникативная компет</w:t>
      </w:r>
      <w:r w:rsidR="001C4764">
        <w:rPr>
          <w:rFonts w:ascii="Times New Roman" w:hAnsi="Times New Roman" w:cs="Times New Roman"/>
          <w:color w:val="000000"/>
          <w:sz w:val="24"/>
          <w:szCs w:val="24"/>
          <w:shd w:val="clear" w:color="auto" w:fill="FFFFFF"/>
        </w:rPr>
        <w:t>ентность педагога.</w:t>
      </w:r>
    </w:p>
    <w:p w:rsidR="00BF152D" w:rsidRPr="001C2643" w:rsidRDefault="00232D45" w:rsidP="001C4764">
      <w:pPr>
        <w:spacing w:after="0" w:line="240" w:lineRule="auto"/>
        <w:ind w:left="-170" w:right="170" w:firstLine="879"/>
        <w:jc w:val="both"/>
        <w:rPr>
          <w:rFonts w:ascii="Times New Roman" w:hAnsi="Times New Roman" w:cs="Times New Roman"/>
          <w:sz w:val="24"/>
          <w:szCs w:val="24"/>
        </w:rPr>
      </w:pPr>
      <w:r w:rsidRPr="001C2643">
        <w:rPr>
          <w:rFonts w:ascii="Times New Roman" w:hAnsi="Times New Roman" w:cs="Times New Roman"/>
          <w:sz w:val="24"/>
          <w:szCs w:val="24"/>
        </w:rPr>
        <w:lastRenderedPageBreak/>
        <w:t>Мы живе</w:t>
      </w:r>
      <w:r w:rsidR="00484244">
        <w:rPr>
          <w:rFonts w:ascii="Times New Roman" w:hAnsi="Times New Roman" w:cs="Times New Roman"/>
          <w:sz w:val="24"/>
          <w:szCs w:val="24"/>
        </w:rPr>
        <w:t>м в постоянно меняюще</w:t>
      </w:r>
      <w:r w:rsidRPr="001C2643">
        <w:rPr>
          <w:rFonts w:ascii="Times New Roman" w:hAnsi="Times New Roman" w:cs="Times New Roman"/>
          <w:sz w:val="24"/>
          <w:szCs w:val="24"/>
        </w:rPr>
        <w:t>мся мире информационно-</w:t>
      </w:r>
      <w:r w:rsidR="00847211" w:rsidRPr="001C2643">
        <w:rPr>
          <w:rFonts w:ascii="Times New Roman" w:hAnsi="Times New Roman" w:cs="Times New Roman"/>
          <w:sz w:val="24"/>
          <w:szCs w:val="24"/>
        </w:rPr>
        <w:t>коммуникационных</w:t>
      </w:r>
      <w:r w:rsidR="00484244">
        <w:rPr>
          <w:rFonts w:ascii="Times New Roman" w:hAnsi="Times New Roman" w:cs="Times New Roman"/>
          <w:sz w:val="24"/>
          <w:szCs w:val="24"/>
        </w:rPr>
        <w:t xml:space="preserve"> технологий, внедрившихся</w:t>
      </w:r>
      <w:r w:rsidR="00BF152D" w:rsidRPr="001C2643">
        <w:rPr>
          <w:rFonts w:ascii="Times New Roman" w:hAnsi="Times New Roman" w:cs="Times New Roman"/>
          <w:sz w:val="24"/>
          <w:szCs w:val="24"/>
        </w:rPr>
        <w:t xml:space="preserve"> во все сферы, в том числе в образование, и</w:t>
      </w:r>
      <w:r w:rsidR="00484244">
        <w:rPr>
          <w:rFonts w:ascii="Times New Roman" w:hAnsi="Times New Roman" w:cs="Times New Roman"/>
          <w:sz w:val="24"/>
          <w:szCs w:val="24"/>
        </w:rPr>
        <w:t xml:space="preserve"> продолжающих</w:t>
      </w:r>
      <w:r w:rsidR="00BF152D" w:rsidRPr="001C2643">
        <w:rPr>
          <w:rFonts w:ascii="Times New Roman" w:hAnsi="Times New Roman" w:cs="Times New Roman"/>
          <w:sz w:val="24"/>
          <w:szCs w:val="24"/>
        </w:rPr>
        <w:t xml:space="preserve"> распространяться во все области образовательного процесса.</w:t>
      </w:r>
    </w:p>
    <w:p w:rsidR="00A56E46" w:rsidRPr="001C2643" w:rsidRDefault="00F24F9E" w:rsidP="001C4764">
      <w:pPr>
        <w:spacing w:after="0" w:line="240" w:lineRule="auto"/>
        <w:ind w:left="-170" w:right="170" w:firstLine="879"/>
        <w:jc w:val="both"/>
        <w:rPr>
          <w:rFonts w:ascii="Times New Roman" w:hAnsi="Times New Roman" w:cs="Times New Roman"/>
          <w:color w:val="FF0000"/>
          <w:sz w:val="24"/>
          <w:szCs w:val="24"/>
        </w:rPr>
      </w:pPr>
      <w:r>
        <w:rPr>
          <w:rFonts w:ascii="Times New Roman" w:hAnsi="Times New Roman" w:cs="Times New Roman"/>
          <w:sz w:val="24"/>
          <w:szCs w:val="24"/>
        </w:rPr>
        <w:t xml:space="preserve">В дошкольном образовании информационные технологии широко </w:t>
      </w:r>
      <w:r w:rsidR="00BF152D" w:rsidRPr="001C2643">
        <w:rPr>
          <w:rFonts w:ascii="Times New Roman" w:hAnsi="Times New Roman" w:cs="Times New Roman"/>
          <w:sz w:val="24"/>
          <w:szCs w:val="24"/>
        </w:rPr>
        <w:t xml:space="preserve">и, в первую очередь, для совершенствования управления </w:t>
      </w:r>
      <w:r w:rsidR="009D33BB" w:rsidRPr="001C2643">
        <w:rPr>
          <w:rFonts w:ascii="Times New Roman" w:hAnsi="Times New Roman" w:cs="Times New Roman"/>
          <w:sz w:val="24"/>
          <w:szCs w:val="24"/>
        </w:rPr>
        <w:t xml:space="preserve">дошкольной </w:t>
      </w:r>
      <w:r w:rsidR="00BF152D" w:rsidRPr="001C2643">
        <w:rPr>
          <w:rFonts w:ascii="Times New Roman" w:hAnsi="Times New Roman" w:cs="Times New Roman"/>
          <w:sz w:val="24"/>
          <w:szCs w:val="24"/>
        </w:rPr>
        <w:t>образовательной органи</w:t>
      </w:r>
      <w:r w:rsidR="00A56E46" w:rsidRPr="001C2643">
        <w:rPr>
          <w:rFonts w:ascii="Times New Roman" w:hAnsi="Times New Roman" w:cs="Times New Roman"/>
          <w:sz w:val="24"/>
          <w:szCs w:val="24"/>
        </w:rPr>
        <w:t xml:space="preserve">зацией (ДОУ), что </w:t>
      </w:r>
      <w:r w:rsidR="001B74C5">
        <w:rPr>
          <w:rFonts w:ascii="Times New Roman" w:hAnsi="Times New Roman" w:cs="Times New Roman"/>
          <w:sz w:val="24"/>
          <w:szCs w:val="24"/>
        </w:rPr>
        <w:t>позволяет решить</w:t>
      </w:r>
      <w:r w:rsidR="00A56E46" w:rsidRPr="001C2643">
        <w:rPr>
          <w:rFonts w:ascii="Times New Roman" w:hAnsi="Times New Roman" w:cs="Times New Roman"/>
          <w:sz w:val="24"/>
          <w:szCs w:val="24"/>
        </w:rPr>
        <w:t xml:space="preserve"> следующие задачи:</w:t>
      </w:r>
    </w:p>
    <w:p w:rsidR="001C4764" w:rsidRDefault="00A56E46" w:rsidP="001C4764">
      <w:pPr>
        <w:spacing w:after="0" w:line="240" w:lineRule="auto"/>
        <w:ind w:left="-170" w:right="170" w:firstLine="28"/>
        <w:jc w:val="both"/>
        <w:rPr>
          <w:rFonts w:ascii="Times New Roman" w:hAnsi="Times New Roman" w:cs="Times New Roman"/>
          <w:sz w:val="24"/>
          <w:szCs w:val="24"/>
        </w:rPr>
      </w:pPr>
      <w:r w:rsidRPr="001C2643">
        <w:rPr>
          <w:rFonts w:ascii="Times New Roman" w:hAnsi="Times New Roman" w:cs="Times New Roman"/>
          <w:sz w:val="24"/>
          <w:szCs w:val="24"/>
        </w:rPr>
        <w:t>- формирование единого информационного пространства;</w:t>
      </w:r>
    </w:p>
    <w:p w:rsidR="001C4764" w:rsidRDefault="00A56E46" w:rsidP="001C4764">
      <w:pPr>
        <w:spacing w:after="0" w:line="240" w:lineRule="auto"/>
        <w:ind w:left="-170" w:right="170" w:firstLine="28"/>
        <w:jc w:val="both"/>
        <w:rPr>
          <w:rFonts w:ascii="Times New Roman" w:hAnsi="Times New Roman" w:cs="Times New Roman"/>
          <w:sz w:val="24"/>
          <w:szCs w:val="24"/>
        </w:rPr>
      </w:pPr>
      <w:r w:rsidRPr="001C2643">
        <w:rPr>
          <w:rFonts w:ascii="Times New Roman" w:hAnsi="Times New Roman" w:cs="Times New Roman"/>
          <w:sz w:val="24"/>
          <w:szCs w:val="24"/>
        </w:rPr>
        <w:t>- обеспечение равной доступности к современным информационным технологиям;</w:t>
      </w:r>
    </w:p>
    <w:p w:rsidR="00A56E46" w:rsidRPr="001C2643" w:rsidRDefault="00A56E46" w:rsidP="001C4764">
      <w:pPr>
        <w:spacing w:after="0" w:line="240" w:lineRule="auto"/>
        <w:ind w:left="-170" w:right="170" w:firstLine="28"/>
        <w:jc w:val="both"/>
        <w:rPr>
          <w:rFonts w:ascii="Times New Roman" w:hAnsi="Times New Roman" w:cs="Times New Roman"/>
          <w:sz w:val="24"/>
          <w:szCs w:val="24"/>
        </w:rPr>
      </w:pPr>
      <w:r w:rsidRPr="001C2643">
        <w:rPr>
          <w:rFonts w:ascii="Times New Roman" w:hAnsi="Times New Roman" w:cs="Times New Roman"/>
          <w:sz w:val="24"/>
          <w:szCs w:val="24"/>
        </w:rPr>
        <w:t xml:space="preserve">- </w:t>
      </w:r>
      <w:r w:rsidR="008562E2" w:rsidRPr="001C2643">
        <w:rPr>
          <w:rFonts w:ascii="Times New Roman" w:hAnsi="Times New Roman" w:cs="Times New Roman"/>
          <w:sz w:val="24"/>
          <w:szCs w:val="24"/>
        </w:rPr>
        <w:t>содействие к подключению к сети «Интернет» ДОУ;</w:t>
      </w:r>
    </w:p>
    <w:p w:rsidR="008562E2" w:rsidRPr="001C2643" w:rsidRDefault="00E86224" w:rsidP="001C4764">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xml:space="preserve">- расширение использования </w:t>
      </w:r>
      <w:r w:rsidR="008562E2" w:rsidRPr="001C2643">
        <w:rPr>
          <w:rFonts w:ascii="Times New Roman" w:hAnsi="Times New Roman" w:cs="Times New Roman"/>
          <w:sz w:val="24"/>
          <w:szCs w:val="24"/>
        </w:rPr>
        <w:t>информационных и телекоммуникационных технологий для развития новых форм и методов управления педагогическим процессом и его качеством;</w:t>
      </w:r>
    </w:p>
    <w:p w:rsidR="008562E2" w:rsidRPr="001C2643" w:rsidRDefault="008562E2" w:rsidP="001C4764">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осуществление оперативного взаимодействия с управляющими вышестоящими организациями и коллегами с ИКТ.</w:t>
      </w:r>
    </w:p>
    <w:p w:rsidR="00E86224" w:rsidRPr="001C2643" w:rsidRDefault="001B74C5" w:rsidP="001B74C5">
      <w:pPr>
        <w:spacing w:after="0" w:line="240" w:lineRule="auto"/>
        <w:ind w:right="170" w:firstLine="709"/>
        <w:jc w:val="both"/>
        <w:rPr>
          <w:rFonts w:ascii="Times New Roman" w:hAnsi="Times New Roman" w:cs="Times New Roman"/>
          <w:sz w:val="24"/>
          <w:szCs w:val="24"/>
        </w:rPr>
      </w:pPr>
      <w:r>
        <w:rPr>
          <w:rFonts w:ascii="Times New Roman" w:hAnsi="Times New Roman" w:cs="Times New Roman"/>
          <w:sz w:val="24"/>
          <w:szCs w:val="24"/>
        </w:rPr>
        <w:t>Если проанализировать</w:t>
      </w:r>
      <w:r w:rsidR="00E86224" w:rsidRPr="001C2643">
        <w:rPr>
          <w:rFonts w:ascii="Times New Roman" w:hAnsi="Times New Roman" w:cs="Times New Roman"/>
          <w:sz w:val="24"/>
          <w:szCs w:val="24"/>
        </w:rPr>
        <w:t xml:space="preserve"> использования ИКТ в управ</w:t>
      </w:r>
      <w:r>
        <w:rPr>
          <w:rFonts w:ascii="Times New Roman" w:hAnsi="Times New Roman" w:cs="Times New Roman"/>
          <w:sz w:val="24"/>
          <w:szCs w:val="24"/>
        </w:rPr>
        <w:t>лении можно отметить следующие достижения</w:t>
      </w:r>
      <w:r w:rsidR="00E86224" w:rsidRPr="001C2643">
        <w:rPr>
          <w:rFonts w:ascii="Times New Roman" w:hAnsi="Times New Roman" w:cs="Times New Roman"/>
          <w:sz w:val="24"/>
          <w:szCs w:val="24"/>
        </w:rPr>
        <w:t>:</w:t>
      </w:r>
    </w:p>
    <w:p w:rsidR="00CC7F64" w:rsidRPr="001C2643" w:rsidRDefault="00E86224"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разработана и используется схема направления потоко</w:t>
      </w:r>
      <w:r w:rsidR="001B74C5">
        <w:rPr>
          <w:rFonts w:ascii="Times New Roman" w:hAnsi="Times New Roman" w:cs="Times New Roman"/>
          <w:sz w:val="24"/>
          <w:szCs w:val="24"/>
        </w:rPr>
        <w:t xml:space="preserve">в информации, их объемов, что </w:t>
      </w:r>
      <w:r w:rsidRPr="001C2643">
        <w:rPr>
          <w:rFonts w:ascii="Times New Roman" w:hAnsi="Times New Roman" w:cs="Times New Roman"/>
          <w:sz w:val="24"/>
          <w:szCs w:val="24"/>
        </w:rPr>
        <w:t xml:space="preserve">позволяет оптимизировать информационное взаимодействие; использование технических средств </w:t>
      </w:r>
      <w:r w:rsidR="001B74C5" w:rsidRPr="001C2643">
        <w:rPr>
          <w:rFonts w:ascii="Times New Roman" w:hAnsi="Times New Roman" w:cs="Times New Roman"/>
          <w:sz w:val="24"/>
          <w:szCs w:val="24"/>
        </w:rPr>
        <w:t>повышает оперативность и качество принимаемых управленческих решений</w:t>
      </w:r>
      <w:r w:rsidR="001B74C5">
        <w:rPr>
          <w:rFonts w:ascii="Times New Roman" w:hAnsi="Times New Roman" w:cs="Times New Roman"/>
          <w:sz w:val="24"/>
          <w:szCs w:val="24"/>
        </w:rPr>
        <w:t>, а также</w:t>
      </w:r>
      <w:r w:rsidR="001B74C5" w:rsidRPr="001C2643">
        <w:rPr>
          <w:rFonts w:ascii="Times New Roman" w:hAnsi="Times New Roman" w:cs="Times New Roman"/>
          <w:sz w:val="24"/>
          <w:szCs w:val="24"/>
        </w:rPr>
        <w:t xml:space="preserve"> </w:t>
      </w:r>
      <w:r w:rsidRPr="001C2643">
        <w:rPr>
          <w:rFonts w:ascii="Times New Roman" w:hAnsi="Times New Roman" w:cs="Times New Roman"/>
          <w:sz w:val="24"/>
          <w:szCs w:val="24"/>
        </w:rPr>
        <w:t>существенно сокращает сроки сбора и обработки информации;</w:t>
      </w:r>
    </w:p>
    <w:p w:rsidR="00E86224" w:rsidRPr="001C2643" w:rsidRDefault="00E86224"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xml:space="preserve">- делопроизводство </w:t>
      </w:r>
      <w:r w:rsidR="009112D4" w:rsidRPr="001C2643">
        <w:rPr>
          <w:rFonts w:ascii="Times New Roman" w:hAnsi="Times New Roman" w:cs="Times New Roman"/>
          <w:sz w:val="24"/>
          <w:szCs w:val="24"/>
        </w:rPr>
        <w:t>организовано на базе использования унифицированных форм с использ</w:t>
      </w:r>
      <w:r w:rsidR="001C3E77">
        <w:rPr>
          <w:rFonts w:ascii="Times New Roman" w:hAnsi="Times New Roman" w:cs="Times New Roman"/>
          <w:sz w:val="24"/>
          <w:szCs w:val="24"/>
        </w:rPr>
        <w:t xml:space="preserve">ованием </w:t>
      </w:r>
      <w:r w:rsidR="009112D4" w:rsidRPr="001C2643">
        <w:rPr>
          <w:rFonts w:ascii="Times New Roman" w:hAnsi="Times New Roman" w:cs="Times New Roman"/>
          <w:sz w:val="24"/>
          <w:szCs w:val="24"/>
        </w:rPr>
        <w:t>текстовых редакторов</w:t>
      </w:r>
      <w:r w:rsidR="001C3E77">
        <w:rPr>
          <w:rFonts w:ascii="Times New Roman" w:hAnsi="Times New Roman" w:cs="Times New Roman"/>
          <w:sz w:val="24"/>
          <w:szCs w:val="24"/>
        </w:rPr>
        <w:t xml:space="preserve"> и</w:t>
      </w:r>
      <w:r w:rsidR="001C3E77" w:rsidRPr="001C3E77">
        <w:rPr>
          <w:rFonts w:ascii="Times New Roman" w:hAnsi="Times New Roman" w:cs="Times New Roman"/>
          <w:sz w:val="24"/>
          <w:szCs w:val="24"/>
        </w:rPr>
        <w:t xml:space="preserve"> </w:t>
      </w:r>
      <w:r w:rsidR="001C3E77">
        <w:rPr>
          <w:rFonts w:ascii="Times New Roman" w:hAnsi="Times New Roman" w:cs="Times New Roman"/>
          <w:sz w:val="24"/>
          <w:szCs w:val="24"/>
        </w:rPr>
        <w:t>компьютерных программ</w:t>
      </w:r>
      <w:r w:rsidR="009112D4" w:rsidRPr="001C2643">
        <w:rPr>
          <w:rFonts w:ascii="Times New Roman" w:hAnsi="Times New Roman" w:cs="Times New Roman"/>
          <w:sz w:val="24"/>
          <w:szCs w:val="24"/>
        </w:rPr>
        <w:t>;</w:t>
      </w:r>
    </w:p>
    <w:p w:rsidR="00232D45" w:rsidRPr="001C2643" w:rsidRDefault="009112D4"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xml:space="preserve">- электронная почта позволила наладить связь с вышестоящими организациями, научными организациями и другими образовательными учреждениями, </w:t>
      </w:r>
      <w:r w:rsidR="004C735D">
        <w:rPr>
          <w:rFonts w:ascii="Times New Roman" w:hAnsi="Times New Roman" w:cs="Times New Roman"/>
          <w:sz w:val="24"/>
          <w:szCs w:val="24"/>
        </w:rPr>
        <w:t xml:space="preserve">а также повысила оперативность </w:t>
      </w:r>
      <w:r w:rsidRPr="001C2643">
        <w:rPr>
          <w:rFonts w:ascii="Times New Roman" w:hAnsi="Times New Roman" w:cs="Times New Roman"/>
          <w:sz w:val="24"/>
          <w:szCs w:val="24"/>
        </w:rPr>
        <w:t>при рабо</w:t>
      </w:r>
      <w:r w:rsidR="004C735D">
        <w:rPr>
          <w:rFonts w:ascii="Times New Roman" w:hAnsi="Times New Roman" w:cs="Times New Roman"/>
          <w:sz w:val="24"/>
          <w:szCs w:val="24"/>
        </w:rPr>
        <w:t>те с входящей документацией и</w:t>
      </w:r>
      <w:r w:rsidRPr="001C2643">
        <w:rPr>
          <w:rFonts w:ascii="Times New Roman" w:hAnsi="Times New Roman" w:cs="Times New Roman"/>
          <w:sz w:val="24"/>
          <w:szCs w:val="24"/>
        </w:rPr>
        <w:t xml:space="preserve"> выполнении приказов, распоряжений, отчетов</w:t>
      </w:r>
      <w:r w:rsidR="00B93A79" w:rsidRPr="001C2643">
        <w:rPr>
          <w:rFonts w:ascii="Times New Roman" w:hAnsi="Times New Roman" w:cs="Times New Roman"/>
          <w:sz w:val="24"/>
          <w:szCs w:val="24"/>
        </w:rPr>
        <w:t xml:space="preserve"> и других документов.</w:t>
      </w:r>
    </w:p>
    <w:p w:rsidR="002D00C2" w:rsidRDefault="009D33BB" w:rsidP="001C3E77">
      <w:pPr>
        <w:spacing w:after="0" w:line="240" w:lineRule="auto"/>
        <w:ind w:left="-170" w:right="170" w:firstLine="879"/>
        <w:jc w:val="both"/>
        <w:rPr>
          <w:rFonts w:ascii="Times New Roman" w:hAnsi="Times New Roman" w:cs="Times New Roman"/>
          <w:sz w:val="24"/>
          <w:szCs w:val="24"/>
        </w:rPr>
      </w:pPr>
      <w:r w:rsidRPr="001C2643">
        <w:rPr>
          <w:rFonts w:ascii="Times New Roman" w:hAnsi="Times New Roman" w:cs="Times New Roman"/>
          <w:sz w:val="24"/>
          <w:szCs w:val="24"/>
        </w:rPr>
        <w:t>Информационные технологии</w:t>
      </w:r>
      <w:r w:rsidR="00DC681A" w:rsidRPr="001C2643">
        <w:rPr>
          <w:rFonts w:ascii="Times New Roman" w:hAnsi="Times New Roman" w:cs="Times New Roman"/>
          <w:sz w:val="24"/>
          <w:szCs w:val="24"/>
        </w:rPr>
        <w:t xml:space="preserve"> меняют традиционные взгляды на педагогический процесс, о</w:t>
      </w:r>
      <w:r w:rsidR="004C735D">
        <w:rPr>
          <w:rFonts w:ascii="Times New Roman" w:hAnsi="Times New Roman" w:cs="Times New Roman"/>
          <w:sz w:val="24"/>
          <w:szCs w:val="24"/>
        </w:rPr>
        <w:t>птимизируют работу с персоналом и</w:t>
      </w:r>
      <w:r w:rsidR="00DC681A" w:rsidRPr="001C2643">
        <w:rPr>
          <w:rFonts w:ascii="Times New Roman" w:hAnsi="Times New Roman" w:cs="Times New Roman"/>
          <w:sz w:val="24"/>
          <w:szCs w:val="24"/>
        </w:rPr>
        <w:t xml:space="preserve"> </w:t>
      </w:r>
      <w:r w:rsidR="004C735D" w:rsidRPr="001C2643">
        <w:rPr>
          <w:rFonts w:ascii="Times New Roman" w:hAnsi="Times New Roman" w:cs="Times New Roman"/>
          <w:sz w:val="24"/>
          <w:szCs w:val="24"/>
        </w:rPr>
        <w:t>открывают новые возможности</w:t>
      </w:r>
      <w:r w:rsidR="004C735D">
        <w:rPr>
          <w:rFonts w:ascii="Times New Roman" w:hAnsi="Times New Roman" w:cs="Times New Roman"/>
          <w:sz w:val="24"/>
          <w:szCs w:val="24"/>
        </w:rPr>
        <w:t xml:space="preserve"> работы с </w:t>
      </w:r>
      <w:r w:rsidR="004C735D" w:rsidRPr="001C2643">
        <w:rPr>
          <w:rFonts w:ascii="Times New Roman" w:hAnsi="Times New Roman" w:cs="Times New Roman"/>
          <w:sz w:val="24"/>
          <w:szCs w:val="24"/>
        </w:rPr>
        <w:t>детьми</w:t>
      </w:r>
      <w:r w:rsidR="00DC681A" w:rsidRPr="001C2643">
        <w:rPr>
          <w:rFonts w:ascii="Times New Roman" w:hAnsi="Times New Roman" w:cs="Times New Roman"/>
          <w:sz w:val="24"/>
          <w:szCs w:val="24"/>
        </w:rPr>
        <w:t xml:space="preserve"> и </w:t>
      </w:r>
      <w:r w:rsidR="004C735D">
        <w:rPr>
          <w:rFonts w:ascii="Times New Roman" w:hAnsi="Times New Roman" w:cs="Times New Roman"/>
          <w:sz w:val="24"/>
          <w:szCs w:val="24"/>
        </w:rPr>
        <w:t xml:space="preserve">их </w:t>
      </w:r>
      <w:r w:rsidR="00DC681A" w:rsidRPr="001C2643">
        <w:rPr>
          <w:rFonts w:ascii="Times New Roman" w:hAnsi="Times New Roman" w:cs="Times New Roman"/>
          <w:sz w:val="24"/>
          <w:szCs w:val="24"/>
        </w:rPr>
        <w:t>родителями</w:t>
      </w:r>
      <w:r w:rsidR="004C735D">
        <w:rPr>
          <w:rFonts w:ascii="Times New Roman" w:hAnsi="Times New Roman" w:cs="Times New Roman"/>
          <w:sz w:val="24"/>
          <w:szCs w:val="24"/>
        </w:rPr>
        <w:t xml:space="preserve"> (законными представителями)</w:t>
      </w:r>
      <w:r w:rsidR="00DC681A" w:rsidRPr="001C2643">
        <w:rPr>
          <w:rFonts w:ascii="Times New Roman" w:hAnsi="Times New Roman" w:cs="Times New Roman"/>
          <w:sz w:val="24"/>
          <w:szCs w:val="24"/>
        </w:rPr>
        <w:t xml:space="preserve">. Поэтому современное управление ДОУ с использованием ИКТ требует от всех педагогов </w:t>
      </w:r>
      <w:r w:rsidR="002D00C2" w:rsidRPr="001C2643">
        <w:rPr>
          <w:rFonts w:ascii="Times New Roman" w:hAnsi="Times New Roman" w:cs="Times New Roman"/>
          <w:sz w:val="24"/>
          <w:szCs w:val="24"/>
        </w:rPr>
        <w:t>высокого уровня информационно-коммуникативной компетенции</w:t>
      </w:r>
      <w:r w:rsidR="002D00C2">
        <w:rPr>
          <w:rFonts w:ascii="Times New Roman" w:hAnsi="Times New Roman" w:cs="Times New Roman"/>
          <w:sz w:val="24"/>
          <w:szCs w:val="24"/>
        </w:rPr>
        <w:t xml:space="preserve">, </w:t>
      </w:r>
      <w:r w:rsidR="00DC681A" w:rsidRPr="001C2643">
        <w:rPr>
          <w:rFonts w:ascii="Times New Roman" w:hAnsi="Times New Roman" w:cs="Times New Roman"/>
          <w:sz w:val="24"/>
          <w:szCs w:val="24"/>
        </w:rPr>
        <w:t xml:space="preserve">готовности к образованию и </w:t>
      </w:r>
      <w:r w:rsidR="00DD0EC5" w:rsidRPr="001C2643">
        <w:rPr>
          <w:rFonts w:ascii="Times New Roman" w:hAnsi="Times New Roman" w:cs="Times New Roman"/>
          <w:sz w:val="24"/>
          <w:szCs w:val="24"/>
        </w:rPr>
        <w:t>самообразо</w:t>
      </w:r>
      <w:r w:rsidR="002D00C2">
        <w:rPr>
          <w:rFonts w:ascii="Times New Roman" w:hAnsi="Times New Roman" w:cs="Times New Roman"/>
          <w:sz w:val="24"/>
          <w:szCs w:val="24"/>
        </w:rPr>
        <w:t>ванию в этой области</w:t>
      </w:r>
      <w:r w:rsidR="00DD0EC5" w:rsidRPr="001C2643">
        <w:rPr>
          <w:rFonts w:ascii="Times New Roman" w:hAnsi="Times New Roman" w:cs="Times New Roman"/>
          <w:sz w:val="24"/>
          <w:szCs w:val="24"/>
        </w:rPr>
        <w:t>.</w:t>
      </w:r>
      <w:r w:rsidR="00B7545A" w:rsidRPr="001C2643">
        <w:rPr>
          <w:rFonts w:ascii="Times New Roman" w:hAnsi="Times New Roman" w:cs="Times New Roman"/>
          <w:sz w:val="24"/>
          <w:szCs w:val="24"/>
        </w:rPr>
        <w:t xml:space="preserve"> </w:t>
      </w:r>
      <w:r w:rsidR="002D00C2">
        <w:rPr>
          <w:rFonts w:ascii="Times New Roman" w:hAnsi="Times New Roman" w:cs="Times New Roman"/>
          <w:sz w:val="24"/>
          <w:szCs w:val="24"/>
        </w:rPr>
        <w:t>О</w:t>
      </w:r>
      <w:r w:rsidR="005279C4" w:rsidRPr="001C2643">
        <w:rPr>
          <w:rFonts w:ascii="Times New Roman" w:hAnsi="Times New Roman" w:cs="Times New Roman"/>
          <w:sz w:val="24"/>
          <w:szCs w:val="24"/>
        </w:rPr>
        <w:t>т уровня профессионализма каждого педагога</w:t>
      </w:r>
      <w:r w:rsidR="002D00C2">
        <w:rPr>
          <w:rFonts w:ascii="Times New Roman" w:hAnsi="Times New Roman" w:cs="Times New Roman"/>
          <w:sz w:val="24"/>
          <w:szCs w:val="24"/>
        </w:rPr>
        <w:t xml:space="preserve"> зависит р</w:t>
      </w:r>
      <w:r w:rsidR="002D00C2" w:rsidRPr="001C2643">
        <w:rPr>
          <w:rFonts w:ascii="Times New Roman" w:hAnsi="Times New Roman" w:cs="Times New Roman"/>
          <w:sz w:val="24"/>
          <w:szCs w:val="24"/>
        </w:rPr>
        <w:t>езу</w:t>
      </w:r>
      <w:r w:rsidR="002D00C2">
        <w:rPr>
          <w:rFonts w:ascii="Times New Roman" w:hAnsi="Times New Roman" w:cs="Times New Roman"/>
          <w:sz w:val="24"/>
          <w:szCs w:val="24"/>
        </w:rPr>
        <w:t>льтат деятельности ДОУ</w:t>
      </w:r>
      <w:r w:rsidR="005279C4" w:rsidRPr="001C2643">
        <w:rPr>
          <w:rFonts w:ascii="Times New Roman" w:hAnsi="Times New Roman" w:cs="Times New Roman"/>
          <w:sz w:val="24"/>
          <w:szCs w:val="24"/>
        </w:rPr>
        <w:t>, поэтому актуальная задача внедрения ИКТ –</w:t>
      </w:r>
      <w:r w:rsidR="002D00C2">
        <w:rPr>
          <w:rFonts w:ascii="Times New Roman" w:hAnsi="Times New Roman" w:cs="Times New Roman"/>
          <w:sz w:val="24"/>
          <w:szCs w:val="24"/>
        </w:rPr>
        <w:t xml:space="preserve">профессиональная переподготовка и </w:t>
      </w:r>
      <w:r w:rsidR="002D00C2" w:rsidRPr="001C2643">
        <w:rPr>
          <w:rFonts w:ascii="Times New Roman" w:hAnsi="Times New Roman" w:cs="Times New Roman"/>
          <w:sz w:val="24"/>
          <w:szCs w:val="24"/>
        </w:rPr>
        <w:t>повышен</w:t>
      </w:r>
      <w:r w:rsidR="002D00C2">
        <w:rPr>
          <w:rFonts w:ascii="Times New Roman" w:hAnsi="Times New Roman" w:cs="Times New Roman"/>
          <w:sz w:val="24"/>
          <w:szCs w:val="24"/>
        </w:rPr>
        <w:t>ие квалификации</w:t>
      </w:r>
      <w:r w:rsidR="005279C4" w:rsidRPr="001C2643">
        <w:rPr>
          <w:rFonts w:ascii="Times New Roman" w:hAnsi="Times New Roman" w:cs="Times New Roman"/>
          <w:sz w:val="24"/>
          <w:szCs w:val="24"/>
        </w:rPr>
        <w:t xml:space="preserve"> педагогов в целях развития ИКТ и их ИК-компетентности, которая понимается как готовность и способность самостоятельно использовать современные ИКТ в педагогической деятельности для решения широкого круга образовательных задач и проектирования пути</w:t>
      </w:r>
      <w:r w:rsidR="004564FF" w:rsidRPr="001C2643">
        <w:rPr>
          <w:rFonts w:ascii="Times New Roman" w:hAnsi="Times New Roman" w:cs="Times New Roman"/>
          <w:sz w:val="24"/>
          <w:szCs w:val="24"/>
        </w:rPr>
        <w:t xml:space="preserve"> повышения квалификации в этой сфере. </w:t>
      </w:r>
    </w:p>
    <w:p w:rsidR="00B93A79" w:rsidRPr="001C2643" w:rsidRDefault="002D00C2" w:rsidP="001C3E77">
      <w:pPr>
        <w:spacing w:after="0" w:line="240" w:lineRule="auto"/>
        <w:ind w:left="-170" w:right="170" w:firstLine="879"/>
        <w:jc w:val="both"/>
        <w:rPr>
          <w:rFonts w:ascii="Times New Roman" w:hAnsi="Times New Roman" w:cs="Times New Roman"/>
          <w:sz w:val="24"/>
          <w:szCs w:val="24"/>
        </w:rPr>
      </w:pPr>
      <w:r>
        <w:rPr>
          <w:rFonts w:ascii="Times New Roman" w:hAnsi="Times New Roman" w:cs="Times New Roman"/>
          <w:sz w:val="24"/>
          <w:szCs w:val="24"/>
        </w:rPr>
        <w:t>Н</w:t>
      </w:r>
      <w:r w:rsidR="005250DA" w:rsidRPr="001C2643">
        <w:rPr>
          <w:rFonts w:ascii="Times New Roman" w:hAnsi="Times New Roman" w:cs="Times New Roman"/>
          <w:sz w:val="24"/>
          <w:szCs w:val="24"/>
        </w:rPr>
        <w:t>аличие в ДОУ программно-</w:t>
      </w:r>
      <w:r w:rsidR="00C30E65" w:rsidRPr="001C2643">
        <w:rPr>
          <w:rFonts w:ascii="Times New Roman" w:hAnsi="Times New Roman" w:cs="Times New Roman"/>
          <w:sz w:val="24"/>
          <w:szCs w:val="24"/>
        </w:rPr>
        <w:t>методического обеспечения процесса информатизации</w:t>
      </w:r>
      <w:r>
        <w:rPr>
          <w:rFonts w:ascii="Times New Roman" w:hAnsi="Times New Roman" w:cs="Times New Roman"/>
          <w:sz w:val="24"/>
          <w:szCs w:val="24"/>
        </w:rPr>
        <w:t xml:space="preserve"> позволит</w:t>
      </w:r>
      <w:r w:rsidR="00C30E65" w:rsidRPr="001C2643">
        <w:rPr>
          <w:rFonts w:ascii="Times New Roman" w:hAnsi="Times New Roman" w:cs="Times New Roman"/>
          <w:sz w:val="24"/>
          <w:szCs w:val="24"/>
        </w:rPr>
        <w:t xml:space="preserve"> повысить:</w:t>
      </w:r>
    </w:p>
    <w:p w:rsidR="00C30E65" w:rsidRPr="001C2643" w:rsidRDefault="00C30E65" w:rsidP="002D00C2">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профессиональный уровень педагогов средствами электронных образовательных ресурсов (ЭОР) по различным направлениям педагогической деятельности (планирование работы, изучение передового педагогического опыта,</w:t>
      </w:r>
      <w:r w:rsidR="002D00C2" w:rsidRPr="002D00C2">
        <w:rPr>
          <w:rFonts w:ascii="Times New Roman" w:hAnsi="Times New Roman" w:cs="Times New Roman"/>
          <w:sz w:val="24"/>
          <w:szCs w:val="24"/>
        </w:rPr>
        <w:t xml:space="preserve"> </w:t>
      </w:r>
      <w:r w:rsidR="002D00C2">
        <w:rPr>
          <w:rFonts w:ascii="Times New Roman" w:hAnsi="Times New Roman" w:cs="Times New Roman"/>
          <w:sz w:val="24"/>
          <w:szCs w:val="24"/>
        </w:rPr>
        <w:t>планирование работы,</w:t>
      </w:r>
      <w:r w:rsidRPr="001C2643">
        <w:rPr>
          <w:rFonts w:ascii="Times New Roman" w:hAnsi="Times New Roman" w:cs="Times New Roman"/>
          <w:sz w:val="24"/>
          <w:szCs w:val="24"/>
        </w:rPr>
        <w:t xml:space="preserve"> создание предметно-развивающей среды и т.д.);</w:t>
      </w:r>
    </w:p>
    <w:p w:rsidR="000328DD" w:rsidRPr="001C2643" w:rsidRDefault="00C30E65" w:rsidP="002D00C2">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xml:space="preserve">- ИК-компетентность сотрудников через обучающие </w:t>
      </w:r>
      <w:proofErr w:type="gramStart"/>
      <w:r w:rsidRPr="001C2643">
        <w:rPr>
          <w:rFonts w:ascii="Times New Roman" w:hAnsi="Times New Roman" w:cs="Times New Roman"/>
          <w:sz w:val="24"/>
          <w:szCs w:val="24"/>
        </w:rPr>
        <w:t>програ</w:t>
      </w:r>
      <w:r w:rsidR="00827C40" w:rsidRPr="001C2643">
        <w:rPr>
          <w:rFonts w:ascii="Times New Roman" w:hAnsi="Times New Roman" w:cs="Times New Roman"/>
          <w:sz w:val="24"/>
          <w:szCs w:val="24"/>
        </w:rPr>
        <w:t xml:space="preserve">ммы, </w:t>
      </w:r>
      <w:r w:rsidR="002D00C2">
        <w:rPr>
          <w:rFonts w:ascii="Times New Roman" w:hAnsi="Times New Roman" w:cs="Times New Roman"/>
          <w:sz w:val="24"/>
          <w:szCs w:val="24"/>
        </w:rPr>
        <w:t xml:space="preserve"> </w:t>
      </w:r>
      <w:r w:rsidR="002D00C2" w:rsidRPr="001C2643">
        <w:rPr>
          <w:rFonts w:ascii="Times New Roman" w:hAnsi="Times New Roman" w:cs="Times New Roman"/>
          <w:sz w:val="24"/>
          <w:szCs w:val="24"/>
        </w:rPr>
        <w:t>он</w:t>
      </w:r>
      <w:proofErr w:type="gramEnd"/>
      <w:r w:rsidR="002D00C2" w:rsidRPr="001C2643">
        <w:rPr>
          <w:rFonts w:ascii="Times New Roman" w:hAnsi="Times New Roman" w:cs="Times New Roman"/>
          <w:sz w:val="24"/>
          <w:szCs w:val="24"/>
        </w:rPr>
        <w:t>-</w:t>
      </w:r>
      <w:proofErr w:type="spellStart"/>
      <w:r w:rsidR="002D00C2" w:rsidRPr="001C2643">
        <w:rPr>
          <w:rFonts w:ascii="Times New Roman" w:hAnsi="Times New Roman" w:cs="Times New Roman"/>
          <w:sz w:val="24"/>
          <w:szCs w:val="24"/>
        </w:rPr>
        <w:t>лайн</w:t>
      </w:r>
      <w:proofErr w:type="spellEnd"/>
      <w:r w:rsidR="002D00C2" w:rsidRPr="001C2643">
        <w:rPr>
          <w:rFonts w:ascii="Times New Roman" w:hAnsi="Times New Roman" w:cs="Times New Roman"/>
          <w:sz w:val="24"/>
          <w:szCs w:val="24"/>
        </w:rPr>
        <w:t xml:space="preserve"> консультации</w:t>
      </w:r>
      <w:r w:rsidR="002D00C2">
        <w:rPr>
          <w:rFonts w:ascii="Times New Roman" w:hAnsi="Times New Roman" w:cs="Times New Roman"/>
          <w:sz w:val="24"/>
          <w:szCs w:val="24"/>
        </w:rPr>
        <w:t xml:space="preserve">,  </w:t>
      </w:r>
      <w:proofErr w:type="spellStart"/>
      <w:r w:rsidR="00827C40" w:rsidRPr="001C2643">
        <w:rPr>
          <w:rFonts w:ascii="Times New Roman" w:hAnsi="Times New Roman" w:cs="Times New Roman"/>
          <w:sz w:val="24"/>
          <w:szCs w:val="24"/>
        </w:rPr>
        <w:t>вебинары</w:t>
      </w:r>
      <w:proofErr w:type="spellEnd"/>
      <w:r w:rsidR="00827C40" w:rsidRPr="001C2643">
        <w:rPr>
          <w:rFonts w:ascii="Times New Roman" w:hAnsi="Times New Roman" w:cs="Times New Roman"/>
          <w:sz w:val="24"/>
          <w:szCs w:val="24"/>
        </w:rPr>
        <w:t>, тестовые задания.</w:t>
      </w:r>
    </w:p>
    <w:p w:rsidR="002D00C2" w:rsidRDefault="00CE779A" w:rsidP="002D00C2">
      <w:pPr>
        <w:spacing w:after="0" w:line="240" w:lineRule="auto"/>
        <w:ind w:left="-170" w:right="170" w:firstLine="454"/>
        <w:jc w:val="both"/>
        <w:rPr>
          <w:rFonts w:ascii="Times New Roman" w:hAnsi="Times New Roman" w:cs="Times New Roman"/>
          <w:sz w:val="24"/>
          <w:szCs w:val="24"/>
        </w:rPr>
      </w:pPr>
      <w:r w:rsidRPr="001C2643">
        <w:rPr>
          <w:rFonts w:ascii="Times New Roman" w:hAnsi="Times New Roman" w:cs="Times New Roman"/>
          <w:sz w:val="24"/>
          <w:szCs w:val="24"/>
        </w:rPr>
        <w:t>Информационно-коммуникационные</w:t>
      </w:r>
      <w:r w:rsidR="00F15611" w:rsidRPr="001C2643">
        <w:rPr>
          <w:rFonts w:ascii="Times New Roman" w:hAnsi="Times New Roman" w:cs="Times New Roman"/>
          <w:sz w:val="24"/>
          <w:szCs w:val="24"/>
        </w:rPr>
        <w:t xml:space="preserve"> технологии помогают расширять взаимодействие ДОУ с родителями (законными представителями) воспитанников и решают следующие задачи:</w:t>
      </w:r>
    </w:p>
    <w:p w:rsidR="00F15611" w:rsidRPr="001C2643" w:rsidRDefault="00F15611" w:rsidP="002D00C2">
      <w:pPr>
        <w:spacing w:after="0" w:line="240" w:lineRule="auto"/>
        <w:ind w:left="-170" w:right="170" w:firstLine="28"/>
        <w:jc w:val="both"/>
        <w:rPr>
          <w:rFonts w:ascii="Times New Roman" w:hAnsi="Times New Roman" w:cs="Times New Roman"/>
          <w:sz w:val="24"/>
          <w:szCs w:val="24"/>
        </w:rPr>
      </w:pPr>
      <w:r w:rsidRPr="001C2643">
        <w:rPr>
          <w:rFonts w:ascii="Times New Roman" w:hAnsi="Times New Roman" w:cs="Times New Roman"/>
          <w:sz w:val="24"/>
          <w:szCs w:val="24"/>
        </w:rPr>
        <w:t>- совершенствовать и модернизировать формы взаимодействия с родителями;</w:t>
      </w:r>
    </w:p>
    <w:p w:rsidR="00F15611" w:rsidRPr="001C2643" w:rsidRDefault="00F15611" w:rsidP="002D00C2">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xml:space="preserve">- организовывать сетевое взаимодействие педагогов ДОУ с родителями (законными представителями) по вопросам психолого-педагогического развития детей через </w:t>
      </w:r>
      <w:proofErr w:type="spellStart"/>
      <w:r w:rsidRPr="001C2643">
        <w:rPr>
          <w:rFonts w:ascii="Times New Roman" w:hAnsi="Times New Roman" w:cs="Times New Roman"/>
          <w:sz w:val="24"/>
          <w:szCs w:val="24"/>
        </w:rPr>
        <w:t>интернет-ресурсы</w:t>
      </w:r>
      <w:proofErr w:type="spellEnd"/>
      <w:r w:rsidRPr="001C2643">
        <w:rPr>
          <w:rFonts w:ascii="Times New Roman" w:hAnsi="Times New Roman" w:cs="Times New Roman"/>
          <w:sz w:val="24"/>
          <w:szCs w:val="24"/>
        </w:rPr>
        <w:t>;</w:t>
      </w:r>
    </w:p>
    <w:p w:rsidR="00F15611" w:rsidRPr="001C2643" w:rsidRDefault="00F15611" w:rsidP="002D00C2">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lastRenderedPageBreak/>
        <w:t xml:space="preserve">- создавать условия </w:t>
      </w:r>
      <w:r w:rsidR="000D17AC" w:rsidRPr="001C2643">
        <w:rPr>
          <w:rFonts w:ascii="Times New Roman" w:hAnsi="Times New Roman" w:cs="Times New Roman"/>
          <w:sz w:val="24"/>
          <w:szCs w:val="24"/>
        </w:rPr>
        <w:t xml:space="preserve">для </w:t>
      </w:r>
      <w:r w:rsidR="000D17AC">
        <w:rPr>
          <w:rFonts w:ascii="Times New Roman" w:hAnsi="Times New Roman" w:cs="Times New Roman"/>
          <w:sz w:val="24"/>
          <w:szCs w:val="24"/>
        </w:rPr>
        <w:t>совместной творческой деятельности с родителями (законными представителями</w:t>
      </w:r>
      <w:r w:rsidRPr="001C2643">
        <w:rPr>
          <w:rFonts w:ascii="Times New Roman" w:hAnsi="Times New Roman" w:cs="Times New Roman"/>
          <w:sz w:val="24"/>
          <w:szCs w:val="24"/>
        </w:rPr>
        <w:t>) с использованием ИКТ;</w:t>
      </w:r>
    </w:p>
    <w:p w:rsidR="00EE703A" w:rsidRPr="001C2643" w:rsidRDefault="00F15611" w:rsidP="002D00C2">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обеспечивать</w:t>
      </w:r>
      <w:r w:rsidR="000D17AC">
        <w:rPr>
          <w:rFonts w:ascii="Times New Roman" w:hAnsi="Times New Roman" w:cs="Times New Roman"/>
          <w:sz w:val="24"/>
          <w:szCs w:val="24"/>
        </w:rPr>
        <w:t xml:space="preserve"> рост профессионального имиджа педагога </w:t>
      </w:r>
      <w:r w:rsidR="000D17AC" w:rsidRPr="001C2643">
        <w:rPr>
          <w:rFonts w:ascii="Times New Roman" w:hAnsi="Times New Roman" w:cs="Times New Roman"/>
          <w:sz w:val="24"/>
          <w:szCs w:val="24"/>
        </w:rPr>
        <w:t>в</w:t>
      </w:r>
      <w:r w:rsidRPr="001C2643">
        <w:rPr>
          <w:rFonts w:ascii="Times New Roman" w:hAnsi="Times New Roman" w:cs="Times New Roman"/>
          <w:sz w:val="24"/>
          <w:szCs w:val="24"/>
        </w:rPr>
        <w:t xml:space="preserve"> глазах родителей (законных представителей)</w:t>
      </w:r>
      <w:r w:rsidR="00EE703A" w:rsidRPr="001C2643">
        <w:rPr>
          <w:rFonts w:ascii="Times New Roman" w:hAnsi="Times New Roman" w:cs="Times New Roman"/>
          <w:sz w:val="24"/>
          <w:szCs w:val="24"/>
        </w:rPr>
        <w:t xml:space="preserve"> воспитанников.</w:t>
      </w:r>
    </w:p>
    <w:p w:rsidR="001C2643" w:rsidRPr="001C2643" w:rsidRDefault="000D17AC" w:rsidP="000D17AC">
      <w:pPr>
        <w:shd w:val="clear" w:color="auto" w:fill="FFFFFF"/>
        <w:suppressAutoHyphens/>
        <w:spacing w:after="0" w:line="240" w:lineRule="auto"/>
        <w:ind w:left="-142"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Компьютерные технологии активно применяют</w:t>
      </w:r>
      <w:r w:rsidRPr="001C2643">
        <w:rPr>
          <w:rFonts w:ascii="Times New Roman" w:eastAsia="Times New Roman" w:hAnsi="Times New Roman" w:cs="Times New Roman"/>
          <w:sz w:val="24"/>
          <w:szCs w:val="24"/>
          <w:lang w:eastAsia="ar-SA"/>
        </w:rPr>
        <w:t>ся в обр</w:t>
      </w:r>
      <w:r>
        <w:rPr>
          <w:rFonts w:ascii="Times New Roman" w:eastAsia="Times New Roman" w:hAnsi="Times New Roman" w:cs="Times New Roman"/>
          <w:sz w:val="24"/>
          <w:szCs w:val="24"/>
          <w:lang w:eastAsia="ar-SA"/>
        </w:rPr>
        <w:t xml:space="preserve">азовательном процессе. </w:t>
      </w:r>
      <w:r w:rsidR="00F50AEB">
        <w:rPr>
          <w:rFonts w:ascii="Times New Roman" w:eastAsia="Times New Roman" w:hAnsi="Times New Roman" w:cs="Times New Roman"/>
          <w:sz w:val="24"/>
          <w:szCs w:val="24"/>
          <w:lang w:eastAsia="ar-SA"/>
        </w:rPr>
        <w:t xml:space="preserve">Известно, что </w:t>
      </w:r>
      <w:r w:rsidR="001C2643" w:rsidRPr="001C2643">
        <w:rPr>
          <w:rFonts w:ascii="Times New Roman" w:eastAsia="Times New Roman" w:hAnsi="Times New Roman" w:cs="Times New Roman"/>
          <w:sz w:val="24"/>
          <w:szCs w:val="24"/>
          <w:lang w:eastAsia="ar-SA"/>
        </w:rPr>
        <w:t>Федеральные госуд</w:t>
      </w:r>
      <w:r w:rsidR="000D311A">
        <w:rPr>
          <w:rFonts w:ascii="Times New Roman" w:eastAsia="Times New Roman" w:hAnsi="Times New Roman" w:cs="Times New Roman"/>
          <w:sz w:val="24"/>
          <w:szCs w:val="24"/>
          <w:lang w:eastAsia="ar-SA"/>
        </w:rPr>
        <w:t>арственные требования к</w:t>
      </w:r>
      <w:r w:rsidR="001C2643" w:rsidRPr="001C2643">
        <w:rPr>
          <w:rFonts w:ascii="Times New Roman" w:eastAsia="Times New Roman" w:hAnsi="Times New Roman" w:cs="Times New Roman"/>
          <w:sz w:val="24"/>
          <w:szCs w:val="24"/>
          <w:lang w:eastAsia="ar-SA"/>
        </w:rPr>
        <w:t xml:space="preserve"> реализации основной общеобразовательной программы дошкольного образования включают и требования к информационно-методическому обеспечению образовательного процесса в ДОУ, в частности, обеспечение интерактивными методическими материалами, цифровыми образовательными ресурсами.</w:t>
      </w:r>
      <w:r>
        <w:rPr>
          <w:rFonts w:ascii="Times New Roman" w:eastAsia="Times New Roman" w:hAnsi="Times New Roman" w:cs="Times New Roman"/>
          <w:sz w:val="24"/>
          <w:szCs w:val="24"/>
          <w:lang w:eastAsia="ar-SA"/>
        </w:rPr>
        <w:t xml:space="preserve"> </w:t>
      </w:r>
      <w:r w:rsidR="00F50AEB">
        <w:rPr>
          <w:rFonts w:ascii="Times New Roman" w:eastAsia="Times New Roman" w:hAnsi="Times New Roman" w:cs="Times New Roman"/>
          <w:sz w:val="24"/>
          <w:szCs w:val="24"/>
          <w:lang w:eastAsia="ar-SA"/>
        </w:rPr>
        <w:t>Создано</w:t>
      </w:r>
      <w:r w:rsidR="001C2643" w:rsidRPr="001C2643">
        <w:rPr>
          <w:rFonts w:ascii="Times New Roman" w:eastAsia="Times New Roman" w:hAnsi="Times New Roman" w:cs="Times New Roman"/>
          <w:sz w:val="24"/>
          <w:szCs w:val="24"/>
          <w:lang w:eastAsia="ar-SA"/>
        </w:rPr>
        <w:t xml:space="preserve"> множество простых и сложных компьютерных программ для различных областей познания. В зависимости от возраста ребенка и применяемых программ компьютер может выступать в роли оппонента по игре, быть рассказчиком, репетитором, экзаменатором.</w:t>
      </w:r>
    </w:p>
    <w:p w:rsidR="001C2643" w:rsidRPr="001C2643" w:rsidRDefault="00F50AEB" w:rsidP="000D17AC">
      <w:pPr>
        <w:shd w:val="clear" w:color="auto" w:fill="FFFFFF"/>
        <w:suppressAutoHyphens/>
        <w:spacing w:after="0" w:line="240" w:lineRule="auto"/>
        <w:ind w:left="-142"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Обучение дошкольников</w:t>
      </w:r>
      <w:r w:rsidR="001C2643" w:rsidRPr="001C2643">
        <w:rPr>
          <w:rFonts w:ascii="Times New Roman" w:eastAsia="Times New Roman" w:hAnsi="Times New Roman" w:cs="Times New Roman"/>
          <w:sz w:val="24"/>
          <w:szCs w:val="24"/>
          <w:lang w:eastAsia="ar-SA"/>
        </w:rPr>
        <w:t xml:space="preserve"> с помощью интерактивной доски становится более привлекательным и захватывающим. Интерактивные и </w:t>
      </w:r>
      <w:r>
        <w:rPr>
          <w:rFonts w:ascii="Times New Roman" w:eastAsia="Times New Roman" w:hAnsi="Times New Roman" w:cs="Times New Roman"/>
          <w:sz w:val="24"/>
          <w:szCs w:val="24"/>
          <w:lang w:eastAsia="ar-SA"/>
        </w:rPr>
        <w:t>мультимедийные средства предназначены</w:t>
      </w:r>
      <w:r w:rsidR="001C2643" w:rsidRPr="001C2643">
        <w:rPr>
          <w:rFonts w:ascii="Times New Roman" w:eastAsia="Times New Roman" w:hAnsi="Times New Roman" w:cs="Times New Roman"/>
          <w:sz w:val="24"/>
          <w:szCs w:val="24"/>
          <w:lang w:eastAsia="ar-SA"/>
        </w:rPr>
        <w:t xml:space="preserve"> вдохновить и призвать детей к стремлению овладеть новыми знаниями.</w:t>
      </w:r>
      <w:r>
        <w:rPr>
          <w:rFonts w:ascii="Times New Roman" w:eastAsia="Times New Roman" w:hAnsi="Times New Roman" w:cs="Times New Roman"/>
          <w:sz w:val="24"/>
          <w:szCs w:val="24"/>
          <w:lang w:eastAsia="ar-SA"/>
        </w:rPr>
        <w:t xml:space="preserve"> Интерактивная доска</w:t>
      </w:r>
      <w:r w:rsidR="001C2643" w:rsidRPr="001C2643">
        <w:rPr>
          <w:rFonts w:ascii="Times New Roman" w:eastAsia="Times New Roman" w:hAnsi="Times New Roman" w:cs="Times New Roman"/>
          <w:sz w:val="24"/>
          <w:szCs w:val="24"/>
          <w:lang w:eastAsia="ar-SA"/>
        </w:rPr>
        <w:t xml:space="preserve"> расширяет возможности пр</w:t>
      </w:r>
      <w:r>
        <w:rPr>
          <w:rFonts w:ascii="Times New Roman" w:eastAsia="Times New Roman" w:hAnsi="Times New Roman" w:cs="Times New Roman"/>
          <w:sz w:val="24"/>
          <w:szCs w:val="24"/>
          <w:lang w:eastAsia="ar-SA"/>
        </w:rPr>
        <w:t>едоставления</w:t>
      </w:r>
      <w:r w:rsidR="001C2643" w:rsidRPr="001C2643">
        <w:rPr>
          <w:rFonts w:ascii="Times New Roman" w:eastAsia="Times New Roman" w:hAnsi="Times New Roman" w:cs="Times New Roman"/>
          <w:sz w:val="24"/>
          <w:szCs w:val="24"/>
          <w:lang w:eastAsia="ar-SA"/>
        </w:rPr>
        <w:t xml:space="preserve"> учебной информации, поз</w:t>
      </w:r>
      <w:r>
        <w:rPr>
          <w:rFonts w:ascii="Times New Roman" w:eastAsia="Times New Roman" w:hAnsi="Times New Roman" w:cs="Times New Roman"/>
          <w:sz w:val="24"/>
          <w:szCs w:val="24"/>
          <w:lang w:eastAsia="ar-SA"/>
        </w:rPr>
        <w:t>воляет усилить мотивацию дошкольника. С точки зрения ребенка, и</w:t>
      </w:r>
      <w:r w:rsidR="001C2643" w:rsidRPr="001C2643">
        <w:rPr>
          <w:rFonts w:ascii="Times New Roman" w:eastAsia="Times New Roman" w:hAnsi="Times New Roman" w:cs="Times New Roman"/>
          <w:sz w:val="24"/>
          <w:szCs w:val="24"/>
          <w:lang w:eastAsia="ar-SA"/>
        </w:rPr>
        <w:t>спользование компьютера в совместной и самостоятельной деяте</w:t>
      </w:r>
      <w:r>
        <w:rPr>
          <w:rFonts w:ascii="Times New Roman" w:eastAsia="Times New Roman" w:hAnsi="Times New Roman" w:cs="Times New Roman"/>
          <w:sz w:val="24"/>
          <w:szCs w:val="24"/>
          <w:lang w:eastAsia="ar-SA"/>
        </w:rPr>
        <w:t>льности является эффективным способом</w:t>
      </w:r>
      <w:r w:rsidR="001C2643" w:rsidRPr="001C2643">
        <w:rPr>
          <w:rFonts w:ascii="Times New Roman" w:eastAsia="Times New Roman" w:hAnsi="Times New Roman" w:cs="Times New Roman"/>
          <w:sz w:val="24"/>
          <w:szCs w:val="24"/>
          <w:lang w:eastAsia="ar-SA"/>
        </w:rPr>
        <w:t xml:space="preserve"> повышения мотивации и индивидуализации его обучения, развития тв</w:t>
      </w:r>
      <w:r>
        <w:rPr>
          <w:rFonts w:ascii="Times New Roman" w:eastAsia="Times New Roman" w:hAnsi="Times New Roman" w:cs="Times New Roman"/>
          <w:sz w:val="24"/>
          <w:szCs w:val="24"/>
          <w:lang w:eastAsia="ar-SA"/>
        </w:rPr>
        <w:t>орческих способностей, а также создания</w:t>
      </w:r>
      <w:r w:rsidR="001C2643" w:rsidRPr="001C2643">
        <w:rPr>
          <w:rFonts w:ascii="Times New Roman" w:eastAsia="Times New Roman" w:hAnsi="Times New Roman" w:cs="Times New Roman"/>
          <w:sz w:val="24"/>
          <w:szCs w:val="24"/>
          <w:lang w:eastAsia="ar-SA"/>
        </w:rPr>
        <w:t xml:space="preserve"> благоприятного эмоционального фона.</w:t>
      </w:r>
    </w:p>
    <w:p w:rsidR="001C2643" w:rsidRPr="001C2643" w:rsidRDefault="00F50AEB" w:rsidP="000D17AC">
      <w:pPr>
        <w:shd w:val="clear" w:color="auto" w:fill="FFFFFF"/>
        <w:suppressAutoHyphens/>
        <w:spacing w:after="0" w:line="240" w:lineRule="auto"/>
        <w:ind w:left="-142"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Использование ИКТ в ДОУ</w:t>
      </w:r>
      <w:r w:rsidR="001C2643" w:rsidRPr="001C2643">
        <w:rPr>
          <w:rFonts w:ascii="Times New Roman" w:eastAsia="Times New Roman" w:hAnsi="Times New Roman" w:cs="Times New Roman"/>
          <w:sz w:val="24"/>
          <w:szCs w:val="24"/>
          <w:lang w:eastAsia="ar-SA"/>
        </w:rPr>
        <w:t xml:space="preserve"> позволяет </w:t>
      </w:r>
      <w:r w:rsidR="00A3563B">
        <w:rPr>
          <w:rFonts w:ascii="Times New Roman" w:eastAsia="Times New Roman" w:hAnsi="Times New Roman" w:cs="Times New Roman"/>
          <w:sz w:val="24"/>
          <w:szCs w:val="24"/>
          <w:lang w:eastAsia="ar-SA"/>
        </w:rPr>
        <w:t xml:space="preserve">воспитанникам </w:t>
      </w:r>
      <w:r w:rsidR="001C2643" w:rsidRPr="001C2643">
        <w:rPr>
          <w:rFonts w:ascii="Times New Roman" w:eastAsia="Times New Roman" w:hAnsi="Times New Roman" w:cs="Times New Roman"/>
          <w:sz w:val="24"/>
          <w:szCs w:val="24"/>
          <w:lang w:eastAsia="ar-SA"/>
        </w:rPr>
        <w:t>овладевать практическими способами работы с информаци</w:t>
      </w:r>
      <w:r>
        <w:rPr>
          <w:rFonts w:ascii="Times New Roman" w:eastAsia="Times New Roman" w:hAnsi="Times New Roman" w:cs="Times New Roman"/>
          <w:sz w:val="24"/>
          <w:szCs w:val="24"/>
          <w:lang w:eastAsia="ar-SA"/>
        </w:rPr>
        <w:t xml:space="preserve">ей и </w:t>
      </w:r>
      <w:r w:rsidR="00A3563B">
        <w:rPr>
          <w:rFonts w:ascii="Times New Roman" w:eastAsia="Times New Roman" w:hAnsi="Times New Roman" w:cs="Times New Roman"/>
          <w:sz w:val="24"/>
          <w:szCs w:val="24"/>
          <w:lang w:eastAsia="ar-SA"/>
        </w:rPr>
        <w:t>развивать умение</w:t>
      </w:r>
      <w:r w:rsidRPr="001C2643">
        <w:rPr>
          <w:rFonts w:ascii="Times New Roman" w:eastAsia="Times New Roman" w:hAnsi="Times New Roman" w:cs="Times New Roman"/>
          <w:sz w:val="24"/>
          <w:szCs w:val="24"/>
          <w:lang w:eastAsia="ar-SA"/>
        </w:rPr>
        <w:t xml:space="preserve"> ориентироваться в информац</w:t>
      </w:r>
      <w:r w:rsidR="00A3563B">
        <w:rPr>
          <w:rFonts w:ascii="Times New Roman" w:eastAsia="Times New Roman" w:hAnsi="Times New Roman" w:cs="Times New Roman"/>
          <w:sz w:val="24"/>
          <w:szCs w:val="24"/>
          <w:lang w:eastAsia="ar-SA"/>
        </w:rPr>
        <w:t>ионных потоках окружающего мира.</w:t>
      </w:r>
    </w:p>
    <w:p w:rsidR="001C2643" w:rsidRDefault="00A3563B" w:rsidP="000D17AC">
      <w:pPr>
        <w:shd w:val="clear" w:color="auto" w:fill="FFFFFF"/>
        <w:suppressAutoHyphens/>
        <w:spacing w:after="0" w:line="240" w:lineRule="auto"/>
        <w:ind w:left="-142"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Использование ИКТ во время организованной образовательной деятельности</w:t>
      </w:r>
      <w:r w:rsidR="001C2643" w:rsidRPr="001C2643">
        <w:rPr>
          <w:rFonts w:ascii="Times New Roman" w:eastAsia="Times New Roman" w:hAnsi="Times New Roman" w:cs="Times New Roman"/>
          <w:sz w:val="24"/>
          <w:szCs w:val="24"/>
          <w:lang w:eastAsia="ar-SA"/>
        </w:rPr>
        <w:t xml:space="preserve"> позволяет перейти от объяснительно-иллюстрированного способа обучения к </w:t>
      </w:r>
      <w:proofErr w:type="spellStart"/>
      <w:r w:rsidR="001C2643" w:rsidRPr="001C2643">
        <w:rPr>
          <w:rFonts w:ascii="Times New Roman" w:eastAsia="Times New Roman" w:hAnsi="Times New Roman" w:cs="Times New Roman"/>
          <w:sz w:val="24"/>
          <w:szCs w:val="24"/>
          <w:lang w:eastAsia="ar-SA"/>
        </w:rPr>
        <w:t>деятельностному</w:t>
      </w:r>
      <w:proofErr w:type="spellEnd"/>
      <w:r w:rsidR="001C2643" w:rsidRPr="001C2643">
        <w:rPr>
          <w:rFonts w:ascii="Times New Roman" w:eastAsia="Times New Roman" w:hAnsi="Times New Roman" w:cs="Times New Roman"/>
          <w:sz w:val="24"/>
          <w:szCs w:val="24"/>
          <w:lang w:eastAsia="ar-SA"/>
        </w:rPr>
        <w:t>, при котором ребенок становится активным субъектом, а не пассивным объектом педагогического воздействия.</w:t>
      </w:r>
    </w:p>
    <w:p w:rsidR="000D17AC" w:rsidRPr="001C2643" w:rsidRDefault="000D17AC" w:rsidP="000D17AC">
      <w:pPr>
        <w:spacing w:after="0" w:line="240" w:lineRule="auto"/>
        <w:ind w:left="-170" w:right="170" w:firstLine="879"/>
        <w:jc w:val="both"/>
        <w:rPr>
          <w:rFonts w:ascii="Times New Roman" w:hAnsi="Times New Roman" w:cs="Times New Roman"/>
          <w:sz w:val="24"/>
          <w:szCs w:val="24"/>
        </w:rPr>
      </w:pPr>
      <w:r w:rsidRPr="001C2643">
        <w:rPr>
          <w:rFonts w:ascii="Times New Roman" w:hAnsi="Times New Roman" w:cs="Times New Roman"/>
          <w:sz w:val="24"/>
          <w:szCs w:val="24"/>
        </w:rPr>
        <w:t xml:space="preserve">Таким образом, реализация информационно-коммуникационных технологий в современном ДОУ позволяет создать с информационную образовательную среду в соответствии с требованиями законодательства. </w:t>
      </w:r>
    </w:p>
    <w:p w:rsidR="000D17AC" w:rsidRPr="001C2643" w:rsidRDefault="000D17AC" w:rsidP="007C1081">
      <w:pPr>
        <w:spacing w:after="0" w:line="240" w:lineRule="auto"/>
        <w:ind w:left="-170" w:right="170" w:firstLine="879"/>
        <w:jc w:val="both"/>
        <w:rPr>
          <w:rFonts w:ascii="Times New Roman" w:hAnsi="Times New Roman" w:cs="Times New Roman"/>
          <w:sz w:val="24"/>
          <w:szCs w:val="24"/>
        </w:rPr>
      </w:pPr>
      <w:r w:rsidRPr="001C2643">
        <w:rPr>
          <w:rFonts w:ascii="Times New Roman" w:hAnsi="Times New Roman" w:cs="Times New Roman"/>
          <w:sz w:val="24"/>
          <w:szCs w:val="24"/>
        </w:rPr>
        <w:t>Результативность образовательного процесса в ДОУ можно повысить через использование компьютерно-игрового комплекса для дошкольников, проектора и интерактивной доски, что позволит решить следующие задачи:</w:t>
      </w:r>
    </w:p>
    <w:p w:rsidR="000D17AC" w:rsidRPr="001C2643" w:rsidRDefault="000D17AC" w:rsidP="007C1081">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формировать банк компьютерных обучающих программ, дидактических и методических материалов по использованию информационных технологий в работе с детьми;</w:t>
      </w:r>
    </w:p>
    <w:p w:rsidR="000D17AC" w:rsidRPr="001C2643" w:rsidRDefault="000D17AC" w:rsidP="007C1081">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обеспечивать интеграцию компьютерных технологий в образовательную деятельность воспитателей;</w:t>
      </w:r>
    </w:p>
    <w:p w:rsidR="000D17AC" w:rsidRPr="001C2643" w:rsidRDefault="000D17AC" w:rsidP="007C1081">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разрабатывать и апробировать технологии мультимедийного сопровождения образовательной деятельности;</w:t>
      </w:r>
    </w:p>
    <w:p w:rsidR="007C1081" w:rsidRDefault="000D17AC" w:rsidP="007C1081">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xml:space="preserve">- использовать </w:t>
      </w:r>
      <w:proofErr w:type="spellStart"/>
      <w:r w:rsidRPr="001C2643">
        <w:rPr>
          <w:rFonts w:ascii="Times New Roman" w:hAnsi="Times New Roman" w:cs="Times New Roman"/>
          <w:sz w:val="24"/>
          <w:szCs w:val="24"/>
        </w:rPr>
        <w:t>здоровьесберегающие</w:t>
      </w:r>
      <w:proofErr w:type="spellEnd"/>
      <w:r w:rsidRPr="001C2643">
        <w:rPr>
          <w:rFonts w:ascii="Times New Roman" w:hAnsi="Times New Roman" w:cs="Times New Roman"/>
          <w:sz w:val="24"/>
          <w:szCs w:val="24"/>
        </w:rPr>
        <w:t xml:space="preserve"> технологии при внедрении ИКТ в образовательный процесс;</w:t>
      </w:r>
    </w:p>
    <w:p w:rsidR="004F720A" w:rsidRPr="001C2643" w:rsidRDefault="000D17AC" w:rsidP="00FC1880">
      <w:pPr>
        <w:spacing w:after="0" w:line="240" w:lineRule="auto"/>
        <w:ind w:left="-170" w:right="170"/>
        <w:jc w:val="both"/>
        <w:rPr>
          <w:rFonts w:ascii="Times New Roman" w:hAnsi="Times New Roman" w:cs="Times New Roman"/>
          <w:sz w:val="24"/>
          <w:szCs w:val="24"/>
        </w:rPr>
      </w:pPr>
      <w:r w:rsidRPr="001C2643">
        <w:rPr>
          <w:rFonts w:ascii="Times New Roman" w:hAnsi="Times New Roman" w:cs="Times New Roman"/>
          <w:sz w:val="24"/>
          <w:szCs w:val="24"/>
        </w:rPr>
        <w:t>- развивать интеллектуальную и волевую сферы дошкольников, предпосылки к учебной деятельности и элементарные умения в пользовании компьютером.</w:t>
      </w:r>
    </w:p>
    <w:p w:rsidR="004F720A" w:rsidRPr="001C2643" w:rsidRDefault="004F720A" w:rsidP="001C2643">
      <w:pPr>
        <w:spacing w:after="0" w:line="240" w:lineRule="auto"/>
        <w:ind w:left="-170" w:right="170" w:firstLine="454"/>
        <w:jc w:val="both"/>
        <w:rPr>
          <w:rFonts w:ascii="Times New Roman" w:hAnsi="Times New Roman" w:cs="Times New Roman"/>
          <w:sz w:val="24"/>
          <w:szCs w:val="24"/>
        </w:rPr>
      </w:pPr>
    </w:p>
    <w:p w:rsidR="005963ED" w:rsidRPr="00FC1880" w:rsidRDefault="00FC1880" w:rsidP="00A62492">
      <w:pPr>
        <w:spacing w:after="0" w:line="240" w:lineRule="auto"/>
        <w:ind w:left="-170" w:right="170" w:firstLine="879"/>
        <w:jc w:val="both"/>
        <w:rPr>
          <w:rFonts w:ascii="Times New Roman" w:hAnsi="Times New Roman" w:cs="Times New Roman"/>
          <w:b/>
          <w:sz w:val="24"/>
          <w:szCs w:val="24"/>
        </w:rPr>
      </w:pPr>
      <w:r w:rsidRPr="00FC1880">
        <w:rPr>
          <w:rFonts w:ascii="Times New Roman" w:hAnsi="Times New Roman" w:cs="Times New Roman"/>
          <w:b/>
          <w:sz w:val="24"/>
          <w:szCs w:val="24"/>
        </w:rPr>
        <w:t>Список литературы</w:t>
      </w:r>
    </w:p>
    <w:p w:rsidR="005963ED" w:rsidRPr="001C2643" w:rsidRDefault="00847211"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xml:space="preserve">1. </w:t>
      </w:r>
      <w:r w:rsidR="00576496" w:rsidRPr="001C2643">
        <w:rPr>
          <w:rFonts w:ascii="Times New Roman" w:hAnsi="Times New Roman" w:cs="Times New Roman"/>
          <w:i/>
          <w:sz w:val="24"/>
          <w:szCs w:val="24"/>
        </w:rPr>
        <w:t xml:space="preserve">Васильева Е.А. </w:t>
      </w:r>
      <w:r w:rsidR="00576496" w:rsidRPr="001C2643">
        <w:rPr>
          <w:rFonts w:ascii="Times New Roman" w:hAnsi="Times New Roman" w:cs="Times New Roman"/>
          <w:sz w:val="24"/>
          <w:szCs w:val="24"/>
        </w:rPr>
        <w:t>Роль педагога в формировании информационного пространства дошкольника // Управление ДОУ. 2011. №9.</w:t>
      </w:r>
    </w:p>
    <w:p w:rsidR="001C2643" w:rsidRPr="001C2643" w:rsidRDefault="00847211"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xml:space="preserve">2. </w:t>
      </w:r>
      <w:proofErr w:type="spellStart"/>
      <w:r w:rsidR="005963ED" w:rsidRPr="001C2643">
        <w:rPr>
          <w:rFonts w:ascii="Times New Roman" w:hAnsi="Times New Roman" w:cs="Times New Roman"/>
          <w:i/>
          <w:sz w:val="24"/>
          <w:szCs w:val="24"/>
        </w:rPr>
        <w:t>Горвиц</w:t>
      </w:r>
      <w:proofErr w:type="spellEnd"/>
      <w:r w:rsidR="005963ED" w:rsidRPr="001C2643">
        <w:rPr>
          <w:rFonts w:ascii="Times New Roman" w:hAnsi="Times New Roman" w:cs="Times New Roman"/>
          <w:i/>
          <w:sz w:val="24"/>
          <w:szCs w:val="24"/>
        </w:rPr>
        <w:t xml:space="preserve"> Ю.М., </w:t>
      </w:r>
      <w:proofErr w:type="spellStart"/>
      <w:r w:rsidR="005963ED" w:rsidRPr="001C2643">
        <w:rPr>
          <w:rFonts w:ascii="Times New Roman" w:hAnsi="Times New Roman" w:cs="Times New Roman"/>
          <w:i/>
          <w:sz w:val="24"/>
          <w:szCs w:val="24"/>
        </w:rPr>
        <w:t>Чайнова</w:t>
      </w:r>
      <w:proofErr w:type="spellEnd"/>
      <w:r w:rsidR="005963ED" w:rsidRPr="001C2643">
        <w:rPr>
          <w:rFonts w:ascii="Times New Roman" w:hAnsi="Times New Roman" w:cs="Times New Roman"/>
          <w:i/>
          <w:sz w:val="24"/>
          <w:szCs w:val="24"/>
        </w:rPr>
        <w:t xml:space="preserve"> А.А., </w:t>
      </w:r>
      <w:proofErr w:type="spellStart"/>
      <w:r w:rsidR="005963ED" w:rsidRPr="001C2643">
        <w:rPr>
          <w:rFonts w:ascii="Times New Roman" w:hAnsi="Times New Roman" w:cs="Times New Roman"/>
          <w:i/>
          <w:sz w:val="24"/>
          <w:szCs w:val="24"/>
        </w:rPr>
        <w:t>Поддьяков</w:t>
      </w:r>
      <w:proofErr w:type="spellEnd"/>
      <w:r w:rsidR="005963ED" w:rsidRPr="001C2643">
        <w:rPr>
          <w:rFonts w:ascii="Times New Roman" w:hAnsi="Times New Roman" w:cs="Times New Roman"/>
          <w:i/>
          <w:sz w:val="24"/>
          <w:szCs w:val="24"/>
        </w:rPr>
        <w:t xml:space="preserve"> Н.Н. </w:t>
      </w:r>
      <w:r w:rsidR="005963ED" w:rsidRPr="001C2643">
        <w:rPr>
          <w:rFonts w:ascii="Times New Roman" w:hAnsi="Times New Roman" w:cs="Times New Roman"/>
          <w:sz w:val="24"/>
          <w:szCs w:val="24"/>
        </w:rPr>
        <w:t>Новые информационные технологии в дошкольном образовании. М., 1998</w:t>
      </w:r>
    </w:p>
    <w:p w:rsidR="004F720A" w:rsidRPr="001C2643" w:rsidRDefault="00847211"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t xml:space="preserve">3. </w:t>
      </w:r>
      <w:r w:rsidR="00576496" w:rsidRPr="001C2643">
        <w:rPr>
          <w:rFonts w:ascii="Times New Roman" w:hAnsi="Times New Roman" w:cs="Times New Roman"/>
          <w:i/>
          <w:sz w:val="24"/>
          <w:szCs w:val="24"/>
        </w:rPr>
        <w:t xml:space="preserve">Комарова Т.С. </w:t>
      </w:r>
      <w:proofErr w:type="spellStart"/>
      <w:r w:rsidR="00576496" w:rsidRPr="001C2643">
        <w:rPr>
          <w:rFonts w:ascii="Times New Roman" w:hAnsi="Times New Roman" w:cs="Times New Roman"/>
          <w:sz w:val="24"/>
          <w:szCs w:val="24"/>
        </w:rPr>
        <w:t>Инфармационно</w:t>
      </w:r>
      <w:proofErr w:type="spellEnd"/>
      <w:r w:rsidR="00576496" w:rsidRPr="001C2643">
        <w:rPr>
          <w:rFonts w:ascii="Times New Roman" w:hAnsi="Times New Roman" w:cs="Times New Roman"/>
          <w:sz w:val="24"/>
          <w:szCs w:val="24"/>
        </w:rPr>
        <w:t>-коммуникационные технологии в до</w:t>
      </w:r>
      <w:r w:rsidR="001C2643" w:rsidRPr="001C2643">
        <w:rPr>
          <w:rFonts w:ascii="Times New Roman" w:hAnsi="Times New Roman" w:cs="Times New Roman"/>
          <w:sz w:val="24"/>
          <w:szCs w:val="24"/>
        </w:rPr>
        <w:t>школьном образовании. М., 2011;</w:t>
      </w:r>
    </w:p>
    <w:p w:rsidR="001C2643" w:rsidRPr="001C2643" w:rsidRDefault="001C2643" w:rsidP="001C2643">
      <w:pPr>
        <w:spacing w:after="0" w:line="240" w:lineRule="auto"/>
        <w:ind w:right="170"/>
        <w:jc w:val="both"/>
        <w:rPr>
          <w:rFonts w:ascii="Times New Roman" w:hAnsi="Times New Roman" w:cs="Times New Roman"/>
          <w:sz w:val="24"/>
          <w:szCs w:val="24"/>
        </w:rPr>
      </w:pPr>
      <w:r w:rsidRPr="001C2643">
        <w:rPr>
          <w:rFonts w:ascii="Times New Roman" w:hAnsi="Times New Roman" w:cs="Times New Roman"/>
          <w:sz w:val="24"/>
          <w:szCs w:val="24"/>
        </w:rPr>
        <w:lastRenderedPageBreak/>
        <w:t>4. «Шаг за шагом» Интерактивное развивающее пособие.</w:t>
      </w:r>
    </w:p>
    <w:p w:rsidR="005963ED" w:rsidRPr="001C2643" w:rsidRDefault="004F720A" w:rsidP="001C2643">
      <w:pPr>
        <w:tabs>
          <w:tab w:val="left" w:pos="3390"/>
        </w:tabs>
        <w:spacing w:after="0" w:line="240" w:lineRule="auto"/>
        <w:jc w:val="both"/>
        <w:rPr>
          <w:rFonts w:ascii="Times New Roman" w:hAnsi="Times New Roman" w:cs="Times New Roman"/>
          <w:sz w:val="24"/>
          <w:szCs w:val="24"/>
        </w:rPr>
      </w:pPr>
      <w:r w:rsidRPr="001C2643">
        <w:rPr>
          <w:rFonts w:ascii="Times New Roman" w:hAnsi="Times New Roman" w:cs="Times New Roman"/>
          <w:sz w:val="24"/>
          <w:szCs w:val="24"/>
        </w:rPr>
        <w:tab/>
      </w:r>
    </w:p>
    <w:sectPr w:rsidR="005963ED" w:rsidRPr="001C2643" w:rsidSect="000D17A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2419" w:hanging="360"/>
      </w:pPr>
      <w:rPr>
        <w:rFonts w:ascii="Symbol" w:hAnsi="Symbol"/>
      </w:rPr>
    </w:lvl>
  </w:abstractNum>
  <w:abstractNum w:abstractNumId="2" w15:restartNumberingAfterBreak="0">
    <w:nsid w:val="00000007"/>
    <w:multiLevelType w:val="singleLevel"/>
    <w:tmpl w:val="00000007"/>
    <w:name w:val="WW8Num8"/>
    <w:lvl w:ilvl="0">
      <w:start w:val="1"/>
      <w:numFmt w:val="bullet"/>
      <w:lvlText w:val=""/>
      <w:lvlJc w:val="left"/>
      <w:pPr>
        <w:tabs>
          <w:tab w:val="num" w:pos="0"/>
        </w:tabs>
        <w:ind w:left="786" w:hanging="360"/>
      </w:pPr>
      <w:rPr>
        <w:rFonts w:ascii="Symbol" w:hAnsi="Symbol"/>
      </w:rPr>
    </w:lvl>
  </w:abstractNum>
  <w:abstractNum w:abstractNumId="3" w15:restartNumberingAfterBreak="0">
    <w:nsid w:val="0000000A"/>
    <w:multiLevelType w:val="multilevel"/>
    <w:tmpl w:val="0000000A"/>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230A76C8"/>
    <w:multiLevelType w:val="hybridMultilevel"/>
    <w:tmpl w:val="AB7C26D4"/>
    <w:lvl w:ilvl="0" w:tplc="C8DAF5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306724A5"/>
    <w:multiLevelType w:val="hybridMultilevel"/>
    <w:tmpl w:val="498294F6"/>
    <w:lvl w:ilvl="0" w:tplc="A888F15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D45"/>
    <w:rsid w:val="000328DD"/>
    <w:rsid w:val="00067EC9"/>
    <w:rsid w:val="000D17AC"/>
    <w:rsid w:val="000D311A"/>
    <w:rsid w:val="000E454A"/>
    <w:rsid w:val="001B74C5"/>
    <w:rsid w:val="001C2643"/>
    <w:rsid w:val="001C3E77"/>
    <w:rsid w:val="001C4764"/>
    <w:rsid w:val="002037DC"/>
    <w:rsid w:val="002214ED"/>
    <w:rsid w:val="00232D45"/>
    <w:rsid w:val="002A07CA"/>
    <w:rsid w:val="002D00C2"/>
    <w:rsid w:val="003146DA"/>
    <w:rsid w:val="004517DC"/>
    <w:rsid w:val="004564FF"/>
    <w:rsid w:val="004719AC"/>
    <w:rsid w:val="00484244"/>
    <w:rsid w:val="004C735D"/>
    <w:rsid w:val="004F720A"/>
    <w:rsid w:val="005250DA"/>
    <w:rsid w:val="005279C4"/>
    <w:rsid w:val="00576496"/>
    <w:rsid w:val="005963ED"/>
    <w:rsid w:val="005E23C3"/>
    <w:rsid w:val="0065466E"/>
    <w:rsid w:val="00672B7A"/>
    <w:rsid w:val="006A09F4"/>
    <w:rsid w:val="0076079F"/>
    <w:rsid w:val="007C1081"/>
    <w:rsid w:val="00827C40"/>
    <w:rsid w:val="00847211"/>
    <w:rsid w:val="008562E2"/>
    <w:rsid w:val="009112D4"/>
    <w:rsid w:val="00926951"/>
    <w:rsid w:val="009D33BB"/>
    <w:rsid w:val="00A3563B"/>
    <w:rsid w:val="00A56E46"/>
    <w:rsid w:val="00A62492"/>
    <w:rsid w:val="00A94652"/>
    <w:rsid w:val="00AC5672"/>
    <w:rsid w:val="00B7545A"/>
    <w:rsid w:val="00B93A79"/>
    <w:rsid w:val="00BC3115"/>
    <w:rsid w:val="00BC5965"/>
    <w:rsid w:val="00BF152D"/>
    <w:rsid w:val="00C30E65"/>
    <w:rsid w:val="00CC7F64"/>
    <w:rsid w:val="00CE779A"/>
    <w:rsid w:val="00CF74F1"/>
    <w:rsid w:val="00D44B24"/>
    <w:rsid w:val="00D539CF"/>
    <w:rsid w:val="00D600AD"/>
    <w:rsid w:val="00D92229"/>
    <w:rsid w:val="00DB767D"/>
    <w:rsid w:val="00DC681A"/>
    <w:rsid w:val="00DD0EC5"/>
    <w:rsid w:val="00DF30AE"/>
    <w:rsid w:val="00E21955"/>
    <w:rsid w:val="00E86224"/>
    <w:rsid w:val="00EE703A"/>
    <w:rsid w:val="00F13891"/>
    <w:rsid w:val="00F15611"/>
    <w:rsid w:val="00F24F9E"/>
    <w:rsid w:val="00F50AEB"/>
    <w:rsid w:val="00FC1880"/>
    <w:rsid w:val="00FD1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0242"/>
  <w15:chartTrackingRefBased/>
  <w15:docId w15:val="{6A8AF88A-7439-47B5-B4C9-48195CC2F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6DA"/>
  </w:style>
  <w:style w:type="paragraph" w:styleId="3">
    <w:name w:val="heading 3"/>
    <w:basedOn w:val="a"/>
    <w:next w:val="a"/>
    <w:link w:val="30"/>
    <w:uiPriority w:val="9"/>
    <w:qFormat/>
    <w:rsid w:val="004719AC"/>
    <w:pPr>
      <w:widowControl w:val="0"/>
      <w:spacing w:after="0" w:line="240" w:lineRule="auto"/>
      <w:ind w:firstLine="709"/>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3ED"/>
    <w:pPr>
      <w:ind w:left="720"/>
      <w:contextualSpacing/>
    </w:pPr>
  </w:style>
  <w:style w:type="character" w:customStyle="1" w:styleId="30">
    <w:name w:val="Заголовок 3 Знак"/>
    <w:basedOn w:val="a0"/>
    <w:link w:val="3"/>
    <w:uiPriority w:val="9"/>
    <w:rsid w:val="004719AC"/>
    <w:rPr>
      <w:rFonts w:ascii="Times New Roman" w:hAnsi="Times New Roman"/>
      <w:b/>
      <w:sz w:val="24"/>
    </w:rPr>
  </w:style>
  <w:style w:type="character" w:styleId="a4">
    <w:name w:val="Hyperlink"/>
    <w:basedOn w:val="a0"/>
    <w:uiPriority w:val="99"/>
    <w:unhideWhenUsed/>
    <w:rsid w:val="004719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dou.kid269@barnaul-ob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9BAEE-5CD4-4952-84D9-2415B663E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Pages>
  <Words>1534</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Наталья Евгеньевна</cp:lastModifiedBy>
  <cp:revision>32</cp:revision>
  <dcterms:created xsi:type="dcterms:W3CDTF">2020-06-22T03:46:00Z</dcterms:created>
  <dcterms:modified xsi:type="dcterms:W3CDTF">2025-09-22T06:03:00Z</dcterms:modified>
</cp:coreProperties>
</file>