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1C24" w:rsidRPr="00100954" w:rsidRDefault="00FA1C24" w:rsidP="00FA1C24">
      <w:pPr>
        <w:spacing w:after="0" w:line="240" w:lineRule="auto"/>
        <w:jc w:val="center"/>
        <w:rPr>
          <w:rFonts w:ascii="Times New Roman" w:hAnsi="Times New Roman"/>
          <w:b/>
          <w:sz w:val="24"/>
          <w:szCs w:val="24"/>
        </w:rPr>
      </w:pPr>
      <w:r w:rsidRPr="00100954">
        <w:rPr>
          <w:rFonts w:ascii="Times New Roman" w:hAnsi="Times New Roman"/>
          <w:b/>
          <w:sz w:val="24"/>
          <w:szCs w:val="24"/>
        </w:rPr>
        <w:t>МИНИСТЕРСТВО ОБРАЗОВАНИЯ КРАСНОЯРСКОГО КРАЯ</w:t>
      </w:r>
    </w:p>
    <w:p w:rsidR="00FA1C24" w:rsidRPr="00100954" w:rsidRDefault="00FA1C24" w:rsidP="00FA1C24">
      <w:pPr>
        <w:spacing w:after="0" w:line="240" w:lineRule="auto"/>
        <w:jc w:val="center"/>
        <w:rPr>
          <w:rFonts w:ascii="Times New Roman" w:hAnsi="Times New Roman"/>
          <w:b/>
          <w:sz w:val="24"/>
          <w:szCs w:val="24"/>
        </w:rPr>
      </w:pPr>
    </w:p>
    <w:p w:rsidR="00FA1C24" w:rsidRPr="00100954" w:rsidRDefault="00FA1C24" w:rsidP="00FA1C24">
      <w:pPr>
        <w:spacing w:after="0" w:line="240" w:lineRule="auto"/>
        <w:jc w:val="center"/>
        <w:rPr>
          <w:rFonts w:ascii="Times New Roman" w:hAnsi="Times New Roman"/>
          <w:b/>
          <w:sz w:val="24"/>
          <w:szCs w:val="24"/>
        </w:rPr>
      </w:pPr>
      <w:r w:rsidRPr="00100954">
        <w:rPr>
          <w:rFonts w:ascii="Times New Roman" w:hAnsi="Times New Roman"/>
          <w:b/>
          <w:sz w:val="24"/>
          <w:szCs w:val="24"/>
        </w:rPr>
        <w:t xml:space="preserve"> КРАЕВОЕ ГОСУДАРСТВЕННОЕ БЮДЖЕТНОЕ </w:t>
      </w:r>
    </w:p>
    <w:p w:rsidR="00FA1C24" w:rsidRPr="00100954" w:rsidRDefault="00FA1C24" w:rsidP="00FA1C24">
      <w:pPr>
        <w:spacing w:after="0" w:line="240" w:lineRule="auto"/>
        <w:jc w:val="center"/>
        <w:rPr>
          <w:rFonts w:ascii="Times New Roman" w:hAnsi="Times New Roman"/>
          <w:b/>
          <w:sz w:val="24"/>
          <w:szCs w:val="24"/>
        </w:rPr>
      </w:pPr>
      <w:r w:rsidRPr="00100954">
        <w:rPr>
          <w:rFonts w:ascii="Times New Roman" w:hAnsi="Times New Roman"/>
          <w:b/>
          <w:sz w:val="24"/>
          <w:szCs w:val="24"/>
        </w:rPr>
        <w:t>ПРОФЕССИОНАЛЬНОЕ ОБРАЗОВАТЕЛЬНОЕ УЧРЕЖДЕНИЕ</w:t>
      </w:r>
    </w:p>
    <w:p w:rsidR="00FA1C24" w:rsidRPr="00100954" w:rsidRDefault="00FA1C24" w:rsidP="00FA1C24">
      <w:pPr>
        <w:spacing w:after="0" w:line="240" w:lineRule="auto"/>
        <w:jc w:val="center"/>
        <w:rPr>
          <w:rFonts w:ascii="Times New Roman" w:hAnsi="Times New Roman"/>
          <w:b/>
          <w:sz w:val="24"/>
          <w:szCs w:val="24"/>
        </w:rPr>
      </w:pPr>
      <w:r w:rsidRPr="00100954">
        <w:rPr>
          <w:rFonts w:ascii="Times New Roman" w:hAnsi="Times New Roman"/>
          <w:b/>
          <w:sz w:val="24"/>
          <w:szCs w:val="24"/>
        </w:rPr>
        <w:t>«КРАСНОЯРСКИЙ КОЛЛЕДЖ ОТРАСЛЕВЫХ ТЕХНОЛОГИЙ</w:t>
      </w:r>
    </w:p>
    <w:p w:rsidR="00FA1C24" w:rsidRPr="00100954" w:rsidRDefault="00FA1C24" w:rsidP="00FA1C24">
      <w:pPr>
        <w:spacing w:after="0" w:line="240" w:lineRule="auto"/>
        <w:jc w:val="center"/>
        <w:rPr>
          <w:rFonts w:ascii="Times New Roman" w:hAnsi="Times New Roman"/>
          <w:b/>
          <w:sz w:val="24"/>
          <w:szCs w:val="24"/>
        </w:rPr>
      </w:pPr>
      <w:r w:rsidRPr="00100954">
        <w:rPr>
          <w:rFonts w:ascii="Times New Roman" w:hAnsi="Times New Roman"/>
          <w:b/>
          <w:sz w:val="24"/>
          <w:szCs w:val="24"/>
        </w:rPr>
        <w:t xml:space="preserve"> И ПРЕДПРИНИМАТЕЛЬСТВА»</w:t>
      </w:r>
    </w:p>
    <w:p w:rsidR="00FA1C24" w:rsidRPr="00100954" w:rsidRDefault="00FA1C24" w:rsidP="00FA1C24">
      <w:pPr>
        <w:spacing w:after="0" w:line="240" w:lineRule="auto"/>
        <w:jc w:val="center"/>
        <w:rPr>
          <w:rFonts w:ascii="Times New Roman" w:hAnsi="Times New Roman"/>
          <w:b/>
          <w:sz w:val="28"/>
          <w:szCs w:val="28"/>
        </w:rPr>
      </w:pPr>
    </w:p>
    <w:p w:rsidR="00FA1C24" w:rsidRPr="00100954" w:rsidRDefault="00FA1C24" w:rsidP="00FA1C24">
      <w:pPr>
        <w:spacing w:after="0" w:line="240" w:lineRule="auto"/>
        <w:jc w:val="both"/>
        <w:rPr>
          <w:rFonts w:ascii="Times New Roman" w:hAnsi="Times New Roman"/>
          <w:b/>
          <w:bCs/>
          <w:sz w:val="28"/>
          <w:szCs w:val="28"/>
        </w:rPr>
      </w:pPr>
    </w:p>
    <w:tbl>
      <w:tblPr>
        <w:tblW w:w="9605" w:type="dxa"/>
        <w:tblLook w:val="04A0" w:firstRow="1" w:lastRow="0" w:firstColumn="1" w:lastColumn="0" w:noHBand="0" w:noVBand="1"/>
      </w:tblPr>
      <w:tblGrid>
        <w:gridCol w:w="4786"/>
        <w:gridCol w:w="4819"/>
      </w:tblGrid>
      <w:tr w:rsidR="00FA1C24" w:rsidRPr="00100954" w:rsidTr="00AF1C0E">
        <w:trPr>
          <w:trHeight w:val="2033"/>
        </w:trPr>
        <w:tc>
          <w:tcPr>
            <w:tcW w:w="4786" w:type="dxa"/>
          </w:tcPr>
          <w:p w:rsidR="00FA1C24" w:rsidRPr="00100954" w:rsidRDefault="00FA1C24" w:rsidP="00AF1C0E">
            <w:pPr>
              <w:pStyle w:val="a6"/>
              <w:rPr>
                <w:rFonts w:ascii="Times New Roman" w:hAnsi="Times New Roman"/>
                <w:b/>
              </w:rPr>
            </w:pPr>
            <w:r w:rsidRPr="00100954">
              <w:rPr>
                <w:rFonts w:ascii="Times New Roman" w:hAnsi="Times New Roman"/>
                <w:b/>
              </w:rPr>
              <w:t>РАССМОТРЕНО</w:t>
            </w:r>
          </w:p>
          <w:p w:rsidR="00FA1C24" w:rsidRPr="00100954" w:rsidRDefault="00FA1C24" w:rsidP="00AF1C0E">
            <w:pPr>
              <w:pStyle w:val="a6"/>
              <w:rPr>
                <w:rFonts w:ascii="Times New Roman" w:hAnsi="Times New Roman"/>
              </w:rPr>
            </w:pPr>
            <w:r w:rsidRPr="00100954">
              <w:rPr>
                <w:rFonts w:ascii="Times New Roman" w:hAnsi="Times New Roman"/>
              </w:rPr>
              <w:t>методической комиссией</w:t>
            </w:r>
          </w:p>
          <w:p w:rsidR="00FA1C24" w:rsidRPr="00100954" w:rsidRDefault="00FA1C24" w:rsidP="00AF1C0E">
            <w:pPr>
              <w:pStyle w:val="a6"/>
              <w:rPr>
                <w:rFonts w:ascii="Times New Roman" w:hAnsi="Times New Roman"/>
              </w:rPr>
            </w:pPr>
            <w:r w:rsidRPr="00100954">
              <w:rPr>
                <w:rFonts w:ascii="Times New Roman" w:hAnsi="Times New Roman"/>
              </w:rPr>
              <w:t>протокол № __ от «___ » ________ 2017 г.</w:t>
            </w:r>
          </w:p>
          <w:p w:rsidR="00FA1C24" w:rsidRPr="00100954" w:rsidRDefault="00FA1C24" w:rsidP="00AF1C0E">
            <w:pPr>
              <w:pStyle w:val="a6"/>
              <w:rPr>
                <w:rFonts w:ascii="Times New Roman" w:hAnsi="Times New Roman"/>
              </w:rPr>
            </w:pPr>
          </w:p>
          <w:p w:rsidR="00FA1C24" w:rsidRPr="00100954" w:rsidRDefault="00FA1C24" w:rsidP="00AF1C0E">
            <w:pPr>
              <w:pStyle w:val="a6"/>
              <w:rPr>
                <w:rFonts w:ascii="Times New Roman" w:hAnsi="Times New Roman"/>
              </w:rPr>
            </w:pPr>
          </w:p>
        </w:tc>
        <w:tc>
          <w:tcPr>
            <w:tcW w:w="4819" w:type="dxa"/>
            <w:hideMark/>
          </w:tcPr>
          <w:p w:rsidR="00FA1C24" w:rsidRPr="00100954" w:rsidRDefault="00FA1C24" w:rsidP="00AF1C0E">
            <w:pPr>
              <w:pStyle w:val="a6"/>
              <w:rPr>
                <w:rFonts w:ascii="Times New Roman" w:hAnsi="Times New Roman"/>
                <w:b/>
              </w:rPr>
            </w:pPr>
            <w:r w:rsidRPr="00100954">
              <w:rPr>
                <w:rFonts w:ascii="Times New Roman" w:hAnsi="Times New Roman"/>
                <w:b/>
              </w:rPr>
              <w:t>УТВЕРЖДЕНО</w:t>
            </w:r>
          </w:p>
          <w:p w:rsidR="00FA1C24" w:rsidRPr="00100954" w:rsidRDefault="00FA1C24" w:rsidP="00AF1C0E">
            <w:pPr>
              <w:pStyle w:val="a6"/>
              <w:rPr>
                <w:rFonts w:ascii="Times New Roman" w:hAnsi="Times New Roman"/>
              </w:rPr>
            </w:pPr>
            <w:r w:rsidRPr="00100954">
              <w:rPr>
                <w:rFonts w:ascii="Times New Roman" w:hAnsi="Times New Roman"/>
              </w:rPr>
              <w:t xml:space="preserve">Директор КГБПОУ «Красноярский колледж отраслевых технологий </w:t>
            </w:r>
            <w:r w:rsidRPr="00100954">
              <w:rPr>
                <w:rFonts w:ascii="Times New Roman" w:hAnsi="Times New Roman"/>
              </w:rPr>
              <w:br/>
              <w:t>и предпринимательства»</w:t>
            </w:r>
          </w:p>
          <w:p w:rsidR="00FA1C24" w:rsidRPr="00100954" w:rsidRDefault="00FA1C24" w:rsidP="00AF1C0E">
            <w:pPr>
              <w:pStyle w:val="a6"/>
              <w:rPr>
                <w:rFonts w:ascii="Times New Roman" w:hAnsi="Times New Roman"/>
              </w:rPr>
            </w:pPr>
            <w:r w:rsidRPr="00100954">
              <w:rPr>
                <w:rFonts w:ascii="Times New Roman" w:hAnsi="Times New Roman"/>
              </w:rPr>
              <w:t>________________________/</w:t>
            </w:r>
            <w:r w:rsidR="000D624F">
              <w:rPr>
                <w:rFonts w:ascii="Times New Roman" w:hAnsi="Times New Roman"/>
              </w:rPr>
              <w:t>_______</w:t>
            </w:r>
          </w:p>
          <w:p w:rsidR="00FA1C24" w:rsidRPr="00100954" w:rsidRDefault="00FA1C24" w:rsidP="00AF1C0E">
            <w:pPr>
              <w:pStyle w:val="a6"/>
              <w:rPr>
                <w:rFonts w:ascii="Times New Roman" w:hAnsi="Times New Roman"/>
              </w:rPr>
            </w:pPr>
            <w:r w:rsidRPr="00100954">
              <w:rPr>
                <w:rFonts w:ascii="Times New Roman" w:hAnsi="Times New Roman"/>
              </w:rPr>
              <w:t xml:space="preserve">Приказ № ____ от </w:t>
            </w:r>
            <w:proofErr w:type="gramStart"/>
            <w:r w:rsidRPr="00100954">
              <w:rPr>
                <w:rFonts w:ascii="Times New Roman" w:hAnsi="Times New Roman"/>
                <w:u w:val="single"/>
              </w:rPr>
              <w:t>«  »</w:t>
            </w:r>
            <w:proofErr w:type="gramEnd"/>
            <w:r w:rsidRPr="00100954">
              <w:rPr>
                <w:rFonts w:ascii="Times New Roman" w:hAnsi="Times New Roman"/>
              </w:rPr>
              <w:t xml:space="preserve"> ___________2017г.</w:t>
            </w:r>
          </w:p>
        </w:tc>
      </w:tr>
    </w:tbl>
    <w:p w:rsidR="00FA1C24" w:rsidRPr="00100954" w:rsidRDefault="00FA1C24" w:rsidP="00FA1C24">
      <w:pPr>
        <w:widowControl w:val="0"/>
        <w:autoSpaceDE w:val="0"/>
        <w:autoSpaceDN w:val="0"/>
        <w:adjustRightInd w:val="0"/>
        <w:spacing w:after="0" w:line="240" w:lineRule="auto"/>
        <w:jc w:val="center"/>
        <w:rPr>
          <w:rFonts w:ascii="Times New Roman" w:hAnsi="Times New Roman"/>
          <w:b/>
        </w:rPr>
      </w:pPr>
    </w:p>
    <w:p w:rsidR="00FA1C24" w:rsidRPr="00100954" w:rsidRDefault="00FA1C24" w:rsidP="00FA1C24">
      <w:pPr>
        <w:widowControl w:val="0"/>
        <w:autoSpaceDE w:val="0"/>
        <w:autoSpaceDN w:val="0"/>
        <w:adjustRightInd w:val="0"/>
        <w:spacing w:after="0" w:line="240" w:lineRule="auto"/>
        <w:rPr>
          <w:rFonts w:ascii="Times New Roman" w:hAnsi="Times New Roman"/>
          <w:b/>
          <w:bCs/>
        </w:rPr>
      </w:pPr>
    </w:p>
    <w:p w:rsidR="00FA1C24" w:rsidRPr="00100954" w:rsidRDefault="009B6F14" w:rsidP="00FA1C24">
      <w:pPr>
        <w:widowControl w:val="0"/>
        <w:autoSpaceDE w:val="0"/>
        <w:autoSpaceDN w:val="0"/>
        <w:adjustRightInd w:val="0"/>
        <w:spacing w:after="0" w:line="240" w:lineRule="auto"/>
        <w:jc w:val="center"/>
        <w:rPr>
          <w:rFonts w:ascii="Times New Roman" w:hAnsi="Times New Roman"/>
          <w:b/>
          <w:caps/>
          <w:sz w:val="28"/>
          <w:szCs w:val="28"/>
        </w:rPr>
      </w:pPr>
      <w:r>
        <w:rPr>
          <w:rFonts w:ascii="Times New Roman" w:hAnsi="Times New Roman"/>
          <w:b/>
          <w:caps/>
          <w:sz w:val="28"/>
          <w:szCs w:val="28"/>
        </w:rPr>
        <w:t>программа подготовки специалистов среднего звена</w:t>
      </w:r>
    </w:p>
    <w:p w:rsidR="00FA1C24" w:rsidRPr="00100954" w:rsidRDefault="00FA1C24" w:rsidP="00FA1C24">
      <w:pPr>
        <w:widowControl w:val="0"/>
        <w:autoSpaceDE w:val="0"/>
        <w:autoSpaceDN w:val="0"/>
        <w:adjustRightInd w:val="0"/>
        <w:spacing w:after="0" w:line="240" w:lineRule="auto"/>
        <w:jc w:val="center"/>
        <w:rPr>
          <w:rFonts w:ascii="Times New Roman" w:hAnsi="Times New Roman"/>
          <w:b/>
          <w:caps/>
          <w:sz w:val="28"/>
          <w:szCs w:val="28"/>
        </w:rPr>
      </w:pPr>
    </w:p>
    <w:p w:rsidR="00B503B3" w:rsidRPr="00874F24" w:rsidRDefault="00B503B3" w:rsidP="00B503B3">
      <w:pPr>
        <w:tabs>
          <w:tab w:val="left" w:pos="4095"/>
        </w:tabs>
        <w:spacing w:after="0" w:line="240" w:lineRule="auto"/>
        <w:jc w:val="center"/>
        <w:rPr>
          <w:rFonts w:ascii="Times New Roman" w:hAnsi="Times New Roman"/>
          <w:b/>
          <w:caps/>
          <w:sz w:val="28"/>
          <w:szCs w:val="28"/>
        </w:rPr>
      </w:pPr>
      <w:r w:rsidRPr="00874F24">
        <w:rPr>
          <w:rFonts w:ascii="Times New Roman" w:hAnsi="Times New Roman"/>
          <w:b/>
          <w:sz w:val="28"/>
          <w:szCs w:val="28"/>
          <w:u w:val="single"/>
        </w:rPr>
        <w:t>43.02.15 ПОВАРСКОЕ И КОНДИТЕРСКОЕ ДЕЛО</w:t>
      </w:r>
      <w:r w:rsidRPr="00874F24">
        <w:rPr>
          <w:rFonts w:ascii="Times New Roman" w:hAnsi="Times New Roman"/>
          <w:b/>
          <w:caps/>
          <w:sz w:val="28"/>
          <w:szCs w:val="28"/>
        </w:rPr>
        <w:t xml:space="preserve"> </w:t>
      </w:r>
    </w:p>
    <w:p w:rsidR="00FA1C24" w:rsidRPr="00100954" w:rsidRDefault="00B503B3" w:rsidP="00B503B3">
      <w:pPr>
        <w:widowControl w:val="0"/>
        <w:autoSpaceDE w:val="0"/>
        <w:autoSpaceDN w:val="0"/>
        <w:adjustRightInd w:val="0"/>
        <w:spacing w:after="0" w:line="240" w:lineRule="auto"/>
        <w:jc w:val="center"/>
        <w:rPr>
          <w:rFonts w:ascii="Times New Roman" w:hAnsi="Times New Roman"/>
          <w:b/>
          <w:caps/>
          <w:sz w:val="28"/>
          <w:szCs w:val="28"/>
        </w:rPr>
      </w:pPr>
      <w:r w:rsidRPr="00100954">
        <w:rPr>
          <w:rFonts w:ascii="Times New Roman" w:hAnsi="Times New Roman"/>
          <w:b/>
          <w:caps/>
          <w:sz w:val="28"/>
          <w:szCs w:val="28"/>
        </w:rPr>
        <w:t xml:space="preserve"> </w:t>
      </w:r>
      <w:r w:rsidR="00FA1C24" w:rsidRPr="00100954">
        <w:rPr>
          <w:rFonts w:ascii="Times New Roman" w:hAnsi="Times New Roman"/>
          <w:b/>
          <w:caps/>
          <w:sz w:val="28"/>
          <w:szCs w:val="28"/>
        </w:rPr>
        <w:t>(</w:t>
      </w:r>
      <w:r w:rsidR="00FA1C24" w:rsidRPr="00100954">
        <w:rPr>
          <w:rStyle w:val="ng-isolate-scope"/>
          <w:rFonts w:ascii="Times New Roman" w:hAnsi="Times New Roman"/>
        </w:rPr>
        <w:t>на базе основного общего образования</w:t>
      </w:r>
      <w:r w:rsidR="00FA1C24" w:rsidRPr="00100954">
        <w:rPr>
          <w:rFonts w:ascii="Times New Roman" w:hAnsi="Times New Roman"/>
          <w:b/>
          <w:caps/>
          <w:sz w:val="28"/>
          <w:szCs w:val="28"/>
        </w:rPr>
        <w:t>)</w:t>
      </w:r>
    </w:p>
    <w:p w:rsidR="00FA1C24" w:rsidRPr="00100954" w:rsidRDefault="00FA1C24" w:rsidP="00FA1C24">
      <w:pPr>
        <w:pStyle w:val="a6"/>
        <w:jc w:val="center"/>
        <w:rPr>
          <w:rFonts w:ascii="Times New Roman" w:hAnsi="Times New Roman"/>
          <w:b/>
          <w:caps/>
          <w:sz w:val="28"/>
          <w:szCs w:val="28"/>
        </w:rPr>
      </w:pPr>
    </w:p>
    <w:p w:rsidR="00FA1C24" w:rsidRPr="00100954" w:rsidRDefault="00FA1C24" w:rsidP="00FA1C24">
      <w:pPr>
        <w:pStyle w:val="a6"/>
        <w:jc w:val="center"/>
        <w:rPr>
          <w:rFonts w:ascii="Times New Roman" w:hAnsi="Times New Roman"/>
          <w:b/>
          <w:caps/>
          <w:sz w:val="28"/>
          <w:szCs w:val="28"/>
        </w:rPr>
      </w:pPr>
    </w:p>
    <w:p w:rsidR="00FA1C24" w:rsidRPr="00100954" w:rsidRDefault="00FA1C24" w:rsidP="00FA1C24">
      <w:pPr>
        <w:pStyle w:val="a6"/>
        <w:jc w:val="center"/>
        <w:rPr>
          <w:rFonts w:ascii="Times New Roman" w:hAnsi="Times New Roman"/>
          <w:b/>
          <w:caps/>
          <w:sz w:val="28"/>
          <w:szCs w:val="28"/>
        </w:rPr>
      </w:pPr>
      <w:r w:rsidRPr="00100954">
        <w:rPr>
          <w:rFonts w:ascii="Times New Roman" w:hAnsi="Times New Roman"/>
          <w:b/>
          <w:caps/>
          <w:sz w:val="28"/>
          <w:szCs w:val="28"/>
        </w:rPr>
        <w:t>ПРОГРАММа УЧЕБНОЙ ДИСЦИПЛИНЫ</w:t>
      </w:r>
    </w:p>
    <w:p w:rsidR="00FA1C24" w:rsidRPr="00100954" w:rsidRDefault="00FA1C24" w:rsidP="00FA1C24">
      <w:pPr>
        <w:pStyle w:val="a6"/>
        <w:jc w:val="center"/>
        <w:rPr>
          <w:rFonts w:ascii="Times New Roman" w:hAnsi="Times New Roman"/>
          <w:b/>
          <w:sz w:val="28"/>
          <w:szCs w:val="28"/>
        </w:rPr>
      </w:pPr>
    </w:p>
    <w:p w:rsidR="00FA1C24" w:rsidRPr="00100954" w:rsidRDefault="00B503B3" w:rsidP="00596391">
      <w:pPr>
        <w:spacing w:after="0" w:line="240" w:lineRule="auto"/>
        <w:jc w:val="center"/>
        <w:rPr>
          <w:rFonts w:ascii="Times New Roman" w:hAnsi="Times New Roman"/>
          <w:sz w:val="28"/>
          <w:szCs w:val="28"/>
        </w:rPr>
      </w:pPr>
      <w:r>
        <w:rPr>
          <w:rFonts w:ascii="Times New Roman" w:hAnsi="Times New Roman"/>
          <w:b/>
          <w:sz w:val="28"/>
          <w:szCs w:val="28"/>
        </w:rPr>
        <w:t>ОПв.07</w:t>
      </w:r>
      <w:r w:rsidR="00596391" w:rsidRPr="00100954">
        <w:rPr>
          <w:rFonts w:ascii="Times New Roman" w:hAnsi="Times New Roman"/>
          <w:b/>
          <w:sz w:val="28"/>
          <w:szCs w:val="28"/>
        </w:rPr>
        <w:t xml:space="preserve"> Эстетика и дизайн в оформлении кулинарных изделий</w:t>
      </w:r>
    </w:p>
    <w:p w:rsidR="00FA1C24" w:rsidRPr="00100954" w:rsidRDefault="00FA1C24" w:rsidP="00FA1C24">
      <w:pPr>
        <w:spacing w:after="0" w:line="240" w:lineRule="auto"/>
        <w:jc w:val="both"/>
        <w:rPr>
          <w:rFonts w:ascii="Times New Roman" w:hAnsi="Times New Roman"/>
          <w:sz w:val="28"/>
          <w:szCs w:val="28"/>
        </w:rPr>
      </w:pPr>
    </w:p>
    <w:p w:rsidR="00FA1C24" w:rsidRPr="00100954" w:rsidRDefault="00FA1C24" w:rsidP="00FA1C24">
      <w:pPr>
        <w:pStyle w:val="a6"/>
        <w:rPr>
          <w:rFonts w:ascii="Times New Roman" w:hAnsi="Times New Roman"/>
          <w:b/>
          <w:sz w:val="24"/>
          <w:szCs w:val="24"/>
        </w:rPr>
      </w:pPr>
      <w:r w:rsidRPr="00100954">
        <w:rPr>
          <w:rFonts w:ascii="Times New Roman" w:hAnsi="Times New Roman"/>
          <w:b/>
          <w:sz w:val="24"/>
          <w:szCs w:val="24"/>
        </w:rPr>
        <w:t>СОГЛАСОВАНО</w:t>
      </w:r>
    </w:p>
    <w:p w:rsidR="00FA1C24" w:rsidRPr="00100954" w:rsidRDefault="00FA1C24" w:rsidP="00FA1C24">
      <w:pPr>
        <w:pStyle w:val="a6"/>
        <w:rPr>
          <w:rFonts w:ascii="Times New Roman" w:hAnsi="Times New Roman"/>
          <w:sz w:val="24"/>
          <w:szCs w:val="24"/>
        </w:rPr>
      </w:pPr>
      <w:r w:rsidRPr="00100954">
        <w:rPr>
          <w:rFonts w:ascii="Times New Roman" w:hAnsi="Times New Roman"/>
          <w:sz w:val="24"/>
          <w:szCs w:val="24"/>
        </w:rPr>
        <w:t>Зам.директора по УПР</w:t>
      </w:r>
    </w:p>
    <w:p w:rsidR="00FA1C24" w:rsidRPr="00100954" w:rsidRDefault="00FA1C24" w:rsidP="00FA1C24">
      <w:pPr>
        <w:pStyle w:val="a6"/>
        <w:rPr>
          <w:rFonts w:ascii="Times New Roman" w:hAnsi="Times New Roman"/>
          <w:sz w:val="24"/>
          <w:szCs w:val="24"/>
        </w:rPr>
      </w:pPr>
      <w:r w:rsidRPr="00100954">
        <w:rPr>
          <w:rFonts w:ascii="Times New Roman" w:hAnsi="Times New Roman"/>
          <w:sz w:val="24"/>
          <w:szCs w:val="24"/>
        </w:rPr>
        <w:t xml:space="preserve">__________/ </w:t>
      </w:r>
      <w:r w:rsidR="000D624F">
        <w:rPr>
          <w:rFonts w:ascii="Times New Roman" w:hAnsi="Times New Roman"/>
          <w:sz w:val="24"/>
          <w:szCs w:val="24"/>
        </w:rPr>
        <w:t>___________</w:t>
      </w:r>
    </w:p>
    <w:p w:rsidR="00FA1C24" w:rsidRPr="00100954" w:rsidRDefault="00FA1C24" w:rsidP="00FA1C24">
      <w:pPr>
        <w:spacing w:after="0" w:line="240" w:lineRule="auto"/>
        <w:rPr>
          <w:rFonts w:ascii="Times New Roman" w:hAnsi="Times New Roman"/>
          <w:sz w:val="24"/>
          <w:szCs w:val="24"/>
        </w:rPr>
      </w:pPr>
      <w:r w:rsidRPr="00100954">
        <w:rPr>
          <w:rFonts w:ascii="Times New Roman" w:hAnsi="Times New Roman"/>
          <w:sz w:val="24"/>
          <w:szCs w:val="24"/>
        </w:rPr>
        <w:t>«____»____________2017г.</w:t>
      </w:r>
    </w:p>
    <w:p w:rsidR="00FA1C24" w:rsidRPr="00100954" w:rsidRDefault="00FA1C24" w:rsidP="00FA1C24">
      <w:pPr>
        <w:spacing w:after="0" w:line="240" w:lineRule="auto"/>
        <w:jc w:val="center"/>
        <w:rPr>
          <w:rFonts w:ascii="Times New Roman" w:hAnsi="Times New Roman"/>
          <w:sz w:val="28"/>
          <w:szCs w:val="28"/>
        </w:rPr>
      </w:pPr>
    </w:p>
    <w:p w:rsidR="00FA1C24" w:rsidRPr="00100954" w:rsidRDefault="00FA1C24" w:rsidP="00FA1C24">
      <w:pPr>
        <w:spacing w:after="0" w:line="240" w:lineRule="auto"/>
        <w:jc w:val="center"/>
        <w:rPr>
          <w:rFonts w:ascii="Times New Roman" w:hAnsi="Times New Roman"/>
          <w:sz w:val="28"/>
          <w:szCs w:val="28"/>
        </w:rPr>
      </w:pPr>
    </w:p>
    <w:p w:rsidR="00FA1C24" w:rsidRPr="00100954" w:rsidRDefault="00FA1C24" w:rsidP="00FA1C24">
      <w:pPr>
        <w:spacing w:after="0" w:line="240" w:lineRule="auto"/>
        <w:jc w:val="center"/>
        <w:rPr>
          <w:rFonts w:ascii="Times New Roman" w:hAnsi="Times New Roman"/>
          <w:sz w:val="28"/>
          <w:szCs w:val="28"/>
        </w:rPr>
      </w:pPr>
    </w:p>
    <w:p w:rsidR="00FA1C24" w:rsidRPr="00100954" w:rsidRDefault="00FA1C24" w:rsidP="00FA1C24">
      <w:pPr>
        <w:spacing w:after="0" w:line="240" w:lineRule="auto"/>
        <w:jc w:val="center"/>
        <w:rPr>
          <w:rFonts w:ascii="Times New Roman" w:hAnsi="Times New Roman"/>
          <w:sz w:val="28"/>
          <w:szCs w:val="28"/>
        </w:rPr>
      </w:pPr>
    </w:p>
    <w:p w:rsidR="00FA1C24" w:rsidRPr="00100954" w:rsidRDefault="00FA1C24" w:rsidP="00FA1C24">
      <w:pPr>
        <w:spacing w:after="0" w:line="240" w:lineRule="auto"/>
        <w:jc w:val="center"/>
        <w:rPr>
          <w:rFonts w:ascii="Times New Roman" w:hAnsi="Times New Roman"/>
          <w:sz w:val="28"/>
          <w:szCs w:val="28"/>
        </w:rPr>
      </w:pPr>
    </w:p>
    <w:p w:rsidR="00FA1C24" w:rsidRPr="00100954" w:rsidRDefault="00FA1C24" w:rsidP="00FA1C24">
      <w:pPr>
        <w:spacing w:after="0" w:line="240" w:lineRule="auto"/>
        <w:jc w:val="center"/>
        <w:rPr>
          <w:rFonts w:ascii="Times New Roman" w:hAnsi="Times New Roman"/>
          <w:sz w:val="28"/>
          <w:szCs w:val="28"/>
        </w:rPr>
      </w:pPr>
    </w:p>
    <w:p w:rsidR="00FA1C24" w:rsidRPr="00100954" w:rsidRDefault="00FA1C24" w:rsidP="00FA1C24">
      <w:pPr>
        <w:spacing w:after="0" w:line="240" w:lineRule="auto"/>
        <w:jc w:val="center"/>
        <w:rPr>
          <w:rFonts w:ascii="Times New Roman" w:hAnsi="Times New Roman"/>
          <w:sz w:val="28"/>
          <w:szCs w:val="28"/>
        </w:rPr>
      </w:pPr>
    </w:p>
    <w:p w:rsidR="00FA1C24" w:rsidRPr="00100954" w:rsidRDefault="00FA1C24" w:rsidP="00FA1C24">
      <w:pPr>
        <w:spacing w:after="0" w:line="240" w:lineRule="auto"/>
        <w:jc w:val="center"/>
        <w:rPr>
          <w:rFonts w:ascii="Times New Roman" w:hAnsi="Times New Roman"/>
          <w:sz w:val="28"/>
          <w:szCs w:val="28"/>
        </w:rPr>
      </w:pPr>
    </w:p>
    <w:p w:rsidR="00FA1C24" w:rsidRPr="00100954" w:rsidRDefault="00FA1C24" w:rsidP="00FA1C24">
      <w:pPr>
        <w:spacing w:after="0" w:line="240" w:lineRule="auto"/>
        <w:jc w:val="center"/>
        <w:rPr>
          <w:rFonts w:ascii="Times New Roman" w:hAnsi="Times New Roman"/>
          <w:sz w:val="28"/>
          <w:szCs w:val="28"/>
        </w:rPr>
      </w:pPr>
    </w:p>
    <w:p w:rsidR="00FA1C24" w:rsidRDefault="00FA1C24" w:rsidP="00FA1C24">
      <w:pPr>
        <w:spacing w:after="0" w:line="240" w:lineRule="auto"/>
        <w:jc w:val="center"/>
        <w:rPr>
          <w:rFonts w:ascii="Times New Roman" w:hAnsi="Times New Roman"/>
          <w:sz w:val="28"/>
          <w:szCs w:val="28"/>
        </w:rPr>
      </w:pPr>
    </w:p>
    <w:p w:rsidR="00F5069D" w:rsidRPr="00100954" w:rsidRDefault="00F5069D" w:rsidP="00FA1C24">
      <w:pPr>
        <w:spacing w:after="0" w:line="240" w:lineRule="auto"/>
        <w:jc w:val="center"/>
        <w:rPr>
          <w:rFonts w:ascii="Times New Roman" w:hAnsi="Times New Roman"/>
          <w:sz w:val="28"/>
          <w:szCs w:val="28"/>
        </w:rPr>
      </w:pPr>
    </w:p>
    <w:p w:rsidR="00FA1C24" w:rsidRDefault="00FA1C24" w:rsidP="00FA1C24">
      <w:pPr>
        <w:spacing w:after="0" w:line="240" w:lineRule="auto"/>
        <w:rPr>
          <w:rFonts w:ascii="Times New Roman" w:hAnsi="Times New Roman"/>
          <w:sz w:val="28"/>
          <w:szCs w:val="28"/>
        </w:rPr>
      </w:pPr>
    </w:p>
    <w:p w:rsidR="00814647" w:rsidRDefault="00814647" w:rsidP="00FA1C24">
      <w:pPr>
        <w:spacing w:after="0" w:line="240" w:lineRule="auto"/>
        <w:rPr>
          <w:rFonts w:ascii="Times New Roman" w:hAnsi="Times New Roman"/>
          <w:sz w:val="28"/>
          <w:szCs w:val="28"/>
        </w:rPr>
      </w:pPr>
    </w:p>
    <w:p w:rsidR="00814647" w:rsidRDefault="00814647" w:rsidP="00FA1C24">
      <w:pPr>
        <w:spacing w:after="0" w:line="240" w:lineRule="auto"/>
        <w:rPr>
          <w:rFonts w:ascii="Times New Roman" w:hAnsi="Times New Roman"/>
          <w:sz w:val="28"/>
          <w:szCs w:val="28"/>
        </w:rPr>
      </w:pPr>
    </w:p>
    <w:p w:rsidR="00814647" w:rsidRDefault="00814647" w:rsidP="00FA1C24">
      <w:pPr>
        <w:spacing w:after="0" w:line="240" w:lineRule="auto"/>
        <w:rPr>
          <w:rFonts w:ascii="Times New Roman" w:hAnsi="Times New Roman"/>
          <w:sz w:val="28"/>
          <w:szCs w:val="28"/>
        </w:rPr>
      </w:pPr>
    </w:p>
    <w:p w:rsidR="00814647" w:rsidRPr="00100954" w:rsidRDefault="00814647" w:rsidP="00FA1C24">
      <w:pPr>
        <w:spacing w:after="0" w:line="240" w:lineRule="auto"/>
        <w:rPr>
          <w:rFonts w:ascii="Times New Roman" w:hAnsi="Times New Roman"/>
          <w:sz w:val="28"/>
          <w:szCs w:val="28"/>
        </w:rPr>
      </w:pPr>
    </w:p>
    <w:p w:rsidR="00FA1C24" w:rsidRPr="00100954" w:rsidRDefault="00FA1C24" w:rsidP="00FA1C24">
      <w:pPr>
        <w:spacing w:after="0" w:line="240" w:lineRule="auto"/>
        <w:jc w:val="center"/>
        <w:rPr>
          <w:rFonts w:ascii="Times New Roman" w:hAnsi="Times New Roman"/>
          <w:sz w:val="28"/>
          <w:szCs w:val="28"/>
        </w:rPr>
      </w:pPr>
      <w:r w:rsidRPr="00100954">
        <w:rPr>
          <w:rFonts w:ascii="Times New Roman" w:hAnsi="Times New Roman"/>
          <w:sz w:val="28"/>
          <w:szCs w:val="28"/>
        </w:rPr>
        <w:t>Красноярск, 2017 г.</w:t>
      </w:r>
    </w:p>
    <w:p w:rsidR="00FA1C24" w:rsidRPr="00100954" w:rsidRDefault="00FA1C24" w:rsidP="00FA1C24">
      <w:pPr>
        <w:jc w:val="center"/>
        <w:rPr>
          <w:rFonts w:ascii="Times New Roman" w:hAnsi="Times New Roman"/>
          <w:b/>
          <w:i/>
          <w:sz w:val="24"/>
          <w:szCs w:val="24"/>
          <w:vertAlign w:val="superscript"/>
        </w:rPr>
      </w:pPr>
    </w:p>
    <w:p w:rsidR="00FA1C24" w:rsidRPr="00C6654F" w:rsidRDefault="00FA1C24" w:rsidP="00FA1C24">
      <w:pPr>
        <w:jc w:val="both"/>
        <w:rPr>
          <w:rFonts w:ascii="Times New Roman" w:hAnsi="Times New Roman"/>
          <w:sz w:val="24"/>
          <w:szCs w:val="24"/>
        </w:rPr>
      </w:pPr>
      <w:r w:rsidRPr="00C6654F">
        <w:rPr>
          <w:rFonts w:ascii="Times New Roman" w:hAnsi="Times New Roman"/>
          <w:b/>
          <w:sz w:val="24"/>
          <w:szCs w:val="24"/>
        </w:rPr>
        <w:lastRenderedPageBreak/>
        <w:t xml:space="preserve">Организация-разработчик: </w:t>
      </w:r>
      <w:r w:rsidRPr="00C6654F">
        <w:rPr>
          <w:rFonts w:ascii="Times New Roman" w:hAnsi="Times New Roman"/>
          <w:sz w:val="24"/>
          <w:szCs w:val="24"/>
        </w:rPr>
        <w:t xml:space="preserve">краевое государственное бюджетное профессиональное образовательное учреждение «Красноярский колледж отраслевых технологий </w:t>
      </w:r>
      <w:r w:rsidRPr="00C6654F">
        <w:rPr>
          <w:rFonts w:ascii="Times New Roman" w:hAnsi="Times New Roman"/>
          <w:sz w:val="24"/>
          <w:szCs w:val="24"/>
        </w:rPr>
        <w:br/>
        <w:t>и предпринимательства»</w:t>
      </w:r>
    </w:p>
    <w:p w:rsidR="00FA1C24" w:rsidRPr="00C6654F" w:rsidRDefault="00FA1C24" w:rsidP="00FA1C24">
      <w:pPr>
        <w:rPr>
          <w:rFonts w:ascii="Times New Roman" w:hAnsi="Times New Roman"/>
          <w:b/>
          <w:sz w:val="24"/>
          <w:szCs w:val="24"/>
        </w:rPr>
      </w:pPr>
    </w:p>
    <w:p w:rsidR="00FA1C24" w:rsidRPr="00100954" w:rsidRDefault="00FA1C24" w:rsidP="00FA1C24">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r w:rsidRPr="00C6654F">
        <w:rPr>
          <w:rFonts w:ascii="Times New Roman" w:hAnsi="Times New Roman"/>
          <w:b/>
          <w:sz w:val="24"/>
          <w:szCs w:val="24"/>
        </w:rPr>
        <w:t xml:space="preserve">Разработчики: </w:t>
      </w:r>
      <w:r w:rsidR="00596391" w:rsidRPr="00C6654F">
        <w:rPr>
          <w:rFonts w:ascii="Times New Roman" w:hAnsi="Times New Roman"/>
          <w:sz w:val="24"/>
          <w:szCs w:val="24"/>
        </w:rPr>
        <w:t>Никитина Елена Андреевна</w:t>
      </w:r>
      <w:r w:rsidRPr="00C6654F">
        <w:rPr>
          <w:rFonts w:ascii="Times New Roman" w:hAnsi="Times New Roman"/>
          <w:sz w:val="24"/>
          <w:szCs w:val="24"/>
        </w:rPr>
        <w:t>, преподаватель КГБПОУ «Красноярский колледж отраслевых</w:t>
      </w:r>
      <w:r w:rsidRPr="00100954">
        <w:rPr>
          <w:rFonts w:ascii="Times New Roman" w:hAnsi="Times New Roman"/>
          <w:sz w:val="24"/>
          <w:szCs w:val="24"/>
        </w:rPr>
        <w:t xml:space="preserve"> технологий и предпринимательства»</w:t>
      </w:r>
    </w:p>
    <w:p w:rsidR="00FA1C24" w:rsidRPr="00100954" w:rsidRDefault="00FA1C24" w:rsidP="00FA1C24">
      <w:pPr>
        <w:rPr>
          <w:rFonts w:ascii="Times New Roman" w:hAnsi="Times New Roman"/>
          <w:sz w:val="24"/>
          <w:szCs w:val="24"/>
        </w:rPr>
      </w:pPr>
    </w:p>
    <w:p w:rsidR="00FA1C24" w:rsidRPr="00100954" w:rsidRDefault="00FA1C24" w:rsidP="00FA1C24">
      <w:pPr>
        <w:rPr>
          <w:rFonts w:ascii="Times New Roman" w:hAnsi="Times New Roman"/>
          <w:b/>
          <w:i/>
          <w:sz w:val="24"/>
          <w:szCs w:val="24"/>
          <w:vertAlign w:val="superscript"/>
        </w:rPr>
      </w:pPr>
    </w:p>
    <w:p w:rsidR="00FA1C24" w:rsidRPr="00100954" w:rsidRDefault="00FA1C24" w:rsidP="00FA1C24">
      <w:pPr>
        <w:rPr>
          <w:rFonts w:ascii="Times New Roman" w:hAnsi="Times New Roman"/>
          <w:b/>
          <w:i/>
          <w:sz w:val="24"/>
          <w:szCs w:val="24"/>
        </w:rPr>
      </w:pPr>
    </w:p>
    <w:p w:rsidR="00FA1C24" w:rsidRPr="00100954" w:rsidRDefault="00FA1C24" w:rsidP="00FA1C24">
      <w:pPr>
        <w:jc w:val="center"/>
        <w:rPr>
          <w:rFonts w:ascii="Times New Roman" w:hAnsi="Times New Roman"/>
          <w:b/>
          <w:i/>
          <w:sz w:val="24"/>
          <w:szCs w:val="24"/>
        </w:rPr>
      </w:pPr>
      <w:r w:rsidRPr="00100954">
        <w:rPr>
          <w:rFonts w:ascii="Times New Roman" w:hAnsi="Times New Roman"/>
          <w:b/>
          <w:bCs/>
          <w:i/>
          <w:sz w:val="24"/>
          <w:szCs w:val="24"/>
        </w:rPr>
        <w:br w:type="page"/>
      </w:r>
    </w:p>
    <w:p w:rsidR="00FA1C24" w:rsidRPr="00C6654F" w:rsidRDefault="00FA1C24" w:rsidP="00FA1C24">
      <w:pPr>
        <w:widowControl w:val="0"/>
        <w:tabs>
          <w:tab w:val="left" w:pos="0"/>
        </w:tabs>
        <w:suppressAutoHyphens/>
        <w:spacing w:after="0"/>
        <w:jc w:val="center"/>
        <w:rPr>
          <w:rFonts w:ascii="Times New Roman" w:hAnsi="Times New Roman"/>
          <w:b/>
          <w:sz w:val="24"/>
          <w:szCs w:val="24"/>
        </w:rPr>
      </w:pPr>
      <w:r w:rsidRPr="00C6654F">
        <w:rPr>
          <w:rFonts w:ascii="Times New Roman" w:hAnsi="Times New Roman"/>
          <w:b/>
          <w:sz w:val="24"/>
          <w:szCs w:val="24"/>
        </w:rPr>
        <w:lastRenderedPageBreak/>
        <w:t>СОДЕРЖАНИЕ</w:t>
      </w:r>
    </w:p>
    <w:p w:rsidR="00FA1C24" w:rsidRPr="00100954" w:rsidRDefault="00FA1C24" w:rsidP="00FA1C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tbl>
      <w:tblPr>
        <w:tblW w:w="5000" w:type="pct"/>
        <w:tblLook w:val="01E0" w:firstRow="1" w:lastRow="1" w:firstColumn="1" w:lastColumn="1" w:noHBand="0" w:noVBand="0"/>
      </w:tblPr>
      <w:tblGrid>
        <w:gridCol w:w="9571"/>
      </w:tblGrid>
      <w:tr w:rsidR="00EF70FF" w:rsidRPr="00100954" w:rsidTr="00EF70FF">
        <w:tc>
          <w:tcPr>
            <w:tcW w:w="5000" w:type="pct"/>
          </w:tcPr>
          <w:p w:rsidR="00EF70FF" w:rsidRPr="00100954" w:rsidRDefault="00EF70FF" w:rsidP="00AF1C0E">
            <w:pPr>
              <w:pStyle w:val="1"/>
              <w:ind w:firstLine="0"/>
              <w:jc w:val="both"/>
              <w:rPr>
                <w:b/>
                <w:bCs/>
                <w:caps/>
                <w:sz w:val="22"/>
                <w:szCs w:val="22"/>
              </w:rPr>
            </w:pPr>
          </w:p>
        </w:tc>
      </w:tr>
      <w:tr w:rsidR="00EF70FF" w:rsidRPr="00100954" w:rsidTr="00EF70FF">
        <w:tc>
          <w:tcPr>
            <w:tcW w:w="5000" w:type="pct"/>
          </w:tcPr>
          <w:p w:rsidR="00EF70FF" w:rsidRPr="00100954" w:rsidRDefault="00EF70FF" w:rsidP="00FA1C24">
            <w:pPr>
              <w:pStyle w:val="1"/>
              <w:numPr>
                <w:ilvl w:val="0"/>
                <w:numId w:val="2"/>
              </w:numPr>
              <w:tabs>
                <w:tab w:val="clear" w:pos="644"/>
                <w:tab w:val="left" w:pos="284"/>
                <w:tab w:val="left" w:pos="435"/>
              </w:tabs>
              <w:ind w:left="0"/>
              <w:jc w:val="both"/>
              <w:rPr>
                <w:b/>
                <w:bCs/>
                <w:caps/>
              </w:rPr>
            </w:pPr>
            <w:r w:rsidRPr="00100954">
              <w:rPr>
                <w:b/>
                <w:bCs/>
                <w:caps/>
              </w:rPr>
              <w:t>1. Общая характеристика программы учебной дисциплины</w:t>
            </w:r>
          </w:p>
          <w:p w:rsidR="00EF70FF" w:rsidRPr="00100954" w:rsidRDefault="00EF70FF" w:rsidP="00AF1C0E">
            <w:pPr>
              <w:tabs>
                <w:tab w:val="left" w:pos="284"/>
                <w:tab w:val="left" w:pos="435"/>
              </w:tabs>
              <w:spacing w:after="0"/>
              <w:rPr>
                <w:rFonts w:ascii="Times New Roman" w:hAnsi="Times New Roman"/>
                <w:sz w:val="24"/>
                <w:szCs w:val="24"/>
              </w:rPr>
            </w:pPr>
          </w:p>
        </w:tc>
      </w:tr>
      <w:tr w:rsidR="00EF70FF" w:rsidRPr="00100954" w:rsidTr="00EF70FF">
        <w:tc>
          <w:tcPr>
            <w:tcW w:w="5000" w:type="pct"/>
          </w:tcPr>
          <w:p w:rsidR="00EF70FF" w:rsidRPr="00100954" w:rsidRDefault="00EF70FF" w:rsidP="00FA1C24">
            <w:pPr>
              <w:pStyle w:val="1"/>
              <w:numPr>
                <w:ilvl w:val="0"/>
                <w:numId w:val="2"/>
              </w:numPr>
              <w:tabs>
                <w:tab w:val="left" w:pos="284"/>
                <w:tab w:val="left" w:pos="435"/>
              </w:tabs>
              <w:ind w:left="0"/>
              <w:jc w:val="both"/>
              <w:rPr>
                <w:b/>
                <w:bCs/>
                <w:caps/>
              </w:rPr>
            </w:pPr>
            <w:r w:rsidRPr="00100954">
              <w:rPr>
                <w:b/>
                <w:bCs/>
                <w:caps/>
              </w:rPr>
              <w:t>2.  СТРУКТУРА УЧЕБНОЙ ДИСЦИПЛИНЫ</w:t>
            </w:r>
          </w:p>
          <w:p w:rsidR="00EF70FF" w:rsidRPr="00100954" w:rsidRDefault="00EF70FF" w:rsidP="00AF1C0E">
            <w:pPr>
              <w:pStyle w:val="1"/>
              <w:tabs>
                <w:tab w:val="left" w:pos="284"/>
                <w:tab w:val="left" w:pos="435"/>
              </w:tabs>
              <w:ind w:firstLine="0"/>
              <w:jc w:val="both"/>
              <w:rPr>
                <w:b/>
                <w:bCs/>
                <w:caps/>
              </w:rPr>
            </w:pPr>
          </w:p>
        </w:tc>
      </w:tr>
      <w:tr w:rsidR="00EF70FF" w:rsidRPr="00100954" w:rsidTr="00EF70FF">
        <w:trPr>
          <w:trHeight w:val="670"/>
        </w:trPr>
        <w:tc>
          <w:tcPr>
            <w:tcW w:w="5000" w:type="pct"/>
          </w:tcPr>
          <w:p w:rsidR="00EF70FF" w:rsidRPr="00100954" w:rsidRDefault="00EF70FF" w:rsidP="00FA1C24">
            <w:pPr>
              <w:pStyle w:val="1"/>
              <w:numPr>
                <w:ilvl w:val="0"/>
                <w:numId w:val="2"/>
              </w:numPr>
              <w:tabs>
                <w:tab w:val="left" w:pos="284"/>
                <w:tab w:val="left" w:pos="435"/>
              </w:tabs>
              <w:ind w:left="0"/>
              <w:jc w:val="both"/>
              <w:rPr>
                <w:b/>
                <w:bCs/>
                <w:caps/>
              </w:rPr>
            </w:pPr>
            <w:r w:rsidRPr="00100954">
              <w:rPr>
                <w:b/>
                <w:bCs/>
                <w:caps/>
              </w:rPr>
              <w:t xml:space="preserve">3. условия реализации программы </w:t>
            </w:r>
          </w:p>
        </w:tc>
      </w:tr>
      <w:tr w:rsidR="00EF70FF" w:rsidRPr="00100954" w:rsidTr="00EF70FF">
        <w:tc>
          <w:tcPr>
            <w:tcW w:w="5000" w:type="pct"/>
          </w:tcPr>
          <w:p w:rsidR="00EF70FF" w:rsidRPr="00100954" w:rsidRDefault="00EF70FF" w:rsidP="00FA1C24">
            <w:pPr>
              <w:pStyle w:val="1"/>
              <w:numPr>
                <w:ilvl w:val="0"/>
                <w:numId w:val="2"/>
              </w:numPr>
              <w:tabs>
                <w:tab w:val="left" w:pos="284"/>
                <w:tab w:val="left" w:pos="435"/>
              </w:tabs>
              <w:ind w:left="0"/>
              <w:jc w:val="both"/>
              <w:rPr>
                <w:b/>
                <w:bCs/>
                <w:caps/>
              </w:rPr>
            </w:pPr>
            <w:r w:rsidRPr="00100954">
              <w:rPr>
                <w:b/>
                <w:bCs/>
                <w:caps/>
              </w:rPr>
              <w:t>4. Контроль и оценка результатов Освоения учебной дисциплины</w:t>
            </w:r>
          </w:p>
          <w:p w:rsidR="00EF70FF" w:rsidRPr="00100954" w:rsidRDefault="00EF70FF" w:rsidP="00AF1C0E">
            <w:pPr>
              <w:rPr>
                <w:rFonts w:ascii="Times New Roman" w:hAnsi="Times New Roman"/>
                <w:lang w:eastAsia="ru-RU"/>
              </w:rPr>
            </w:pPr>
          </w:p>
          <w:p w:rsidR="00EF70FF" w:rsidRPr="00100954" w:rsidRDefault="00EF70FF" w:rsidP="00AF1C0E">
            <w:pPr>
              <w:rPr>
                <w:rFonts w:ascii="Times New Roman" w:hAnsi="Times New Roman"/>
                <w:b/>
                <w:sz w:val="24"/>
                <w:szCs w:val="24"/>
                <w:lang w:eastAsia="ru-RU"/>
              </w:rPr>
            </w:pPr>
            <w:r w:rsidRPr="00100954">
              <w:rPr>
                <w:rFonts w:ascii="Times New Roman" w:hAnsi="Times New Roman"/>
                <w:b/>
                <w:sz w:val="24"/>
                <w:szCs w:val="24"/>
                <w:lang w:eastAsia="ru-RU"/>
              </w:rPr>
              <w:t xml:space="preserve">5.  </w:t>
            </w:r>
            <w:r w:rsidRPr="00100954">
              <w:rPr>
                <w:rFonts w:ascii="Times New Roman" w:hAnsi="Times New Roman"/>
                <w:b/>
                <w:sz w:val="24"/>
                <w:szCs w:val="24"/>
              </w:rPr>
              <w:t>ВОЗМОЖНОСТИ ИСПОЛЬЗОВАНИЯ ПРОГРАММЫ В ДРУГИХООП</w:t>
            </w:r>
          </w:p>
          <w:p w:rsidR="00EF70FF" w:rsidRPr="00100954" w:rsidRDefault="00EF70FF" w:rsidP="00AF1C0E">
            <w:pPr>
              <w:rPr>
                <w:rFonts w:ascii="Times New Roman" w:hAnsi="Times New Roman"/>
                <w:sz w:val="24"/>
                <w:szCs w:val="24"/>
                <w:lang w:eastAsia="ru-RU"/>
              </w:rPr>
            </w:pPr>
          </w:p>
          <w:p w:rsidR="00EF70FF" w:rsidRPr="00100954" w:rsidRDefault="00EF70FF" w:rsidP="00AF1C0E">
            <w:pPr>
              <w:pStyle w:val="1"/>
              <w:tabs>
                <w:tab w:val="left" w:pos="284"/>
                <w:tab w:val="left" w:pos="435"/>
              </w:tabs>
              <w:ind w:firstLine="0"/>
              <w:jc w:val="both"/>
              <w:rPr>
                <w:b/>
                <w:bCs/>
                <w:caps/>
              </w:rPr>
            </w:pPr>
          </w:p>
        </w:tc>
      </w:tr>
    </w:tbl>
    <w:p w:rsidR="00FA1C24" w:rsidRPr="00C6654F" w:rsidRDefault="00FA1C24" w:rsidP="00FA1C24">
      <w:pPr>
        <w:pStyle w:val="a8"/>
        <w:numPr>
          <w:ilvl w:val="0"/>
          <w:numId w:val="6"/>
        </w:numPr>
        <w:rPr>
          <w:rFonts w:ascii="Times New Roman" w:hAnsi="Times New Roman"/>
          <w:b/>
          <w:sz w:val="24"/>
          <w:szCs w:val="24"/>
        </w:rPr>
      </w:pPr>
      <w:r w:rsidRPr="00100954">
        <w:rPr>
          <w:rFonts w:ascii="Times New Roman" w:hAnsi="Times New Roman"/>
          <w:b/>
          <w:i/>
          <w:sz w:val="24"/>
          <w:szCs w:val="24"/>
          <w:u w:val="single"/>
        </w:rPr>
        <w:br w:type="page"/>
      </w:r>
      <w:r w:rsidRPr="00C6654F">
        <w:rPr>
          <w:rFonts w:ascii="Times New Roman" w:hAnsi="Times New Roman"/>
          <w:b/>
          <w:sz w:val="24"/>
          <w:szCs w:val="24"/>
        </w:rPr>
        <w:lastRenderedPageBreak/>
        <w:t>ОБЩАЯ ХАРАКТЕРИСТИКА ПРОГРАММЫ УЧЕБНОЙ ДИСЦИПЛИНЫ</w:t>
      </w:r>
    </w:p>
    <w:p w:rsidR="00FA6657" w:rsidRDefault="00FA6657" w:rsidP="007E358D">
      <w:pPr>
        <w:spacing w:after="0" w:line="240" w:lineRule="auto"/>
        <w:ind w:firstLine="567"/>
        <w:jc w:val="center"/>
        <w:rPr>
          <w:rFonts w:ascii="Times New Roman" w:hAnsi="Times New Roman"/>
          <w:b/>
          <w:sz w:val="28"/>
          <w:szCs w:val="28"/>
        </w:rPr>
      </w:pPr>
      <w:r w:rsidRPr="00100954">
        <w:rPr>
          <w:rFonts w:ascii="Times New Roman" w:hAnsi="Times New Roman"/>
          <w:b/>
          <w:sz w:val="28"/>
          <w:szCs w:val="28"/>
        </w:rPr>
        <w:t>Эстетика и дизайн в оформлении кулинарных изделий</w:t>
      </w:r>
    </w:p>
    <w:p w:rsidR="007E358D" w:rsidRDefault="007E358D" w:rsidP="007E358D">
      <w:pPr>
        <w:spacing w:after="0" w:line="240" w:lineRule="auto"/>
        <w:ind w:firstLine="567"/>
        <w:jc w:val="center"/>
        <w:rPr>
          <w:rFonts w:ascii="Times New Roman" w:hAnsi="Times New Roman"/>
          <w:b/>
          <w:sz w:val="24"/>
          <w:szCs w:val="24"/>
        </w:rPr>
      </w:pPr>
    </w:p>
    <w:p w:rsidR="0040076F" w:rsidRPr="00100954" w:rsidRDefault="0040076F" w:rsidP="0040076F">
      <w:pPr>
        <w:spacing w:after="0" w:line="240" w:lineRule="auto"/>
        <w:ind w:firstLine="567"/>
        <w:jc w:val="both"/>
        <w:rPr>
          <w:rFonts w:ascii="Times New Roman" w:hAnsi="Times New Roman"/>
          <w:b/>
          <w:sz w:val="24"/>
          <w:szCs w:val="24"/>
        </w:rPr>
      </w:pPr>
      <w:r w:rsidRPr="00100954">
        <w:rPr>
          <w:rFonts w:ascii="Times New Roman" w:hAnsi="Times New Roman"/>
          <w:b/>
          <w:sz w:val="24"/>
          <w:szCs w:val="24"/>
        </w:rPr>
        <w:t>1.1. Область применения программы</w:t>
      </w:r>
    </w:p>
    <w:p w:rsidR="0040076F" w:rsidRPr="00100954" w:rsidRDefault="0040076F" w:rsidP="0040076F">
      <w:pPr>
        <w:spacing w:after="0" w:line="240" w:lineRule="auto"/>
        <w:ind w:firstLine="567"/>
        <w:jc w:val="both"/>
        <w:rPr>
          <w:rFonts w:ascii="Times New Roman" w:hAnsi="Times New Roman"/>
          <w:sz w:val="24"/>
          <w:szCs w:val="24"/>
        </w:rPr>
      </w:pPr>
      <w:r w:rsidRPr="00100954">
        <w:rPr>
          <w:rFonts w:ascii="Times New Roman" w:hAnsi="Times New Roman"/>
          <w:sz w:val="24"/>
          <w:szCs w:val="24"/>
        </w:rPr>
        <w:t>Рабочая программа учебной дисциплины является частью основной образовательной программы в соот</w:t>
      </w:r>
      <w:r w:rsidR="006F51BB">
        <w:rPr>
          <w:rFonts w:ascii="Times New Roman" w:hAnsi="Times New Roman"/>
          <w:sz w:val="24"/>
          <w:szCs w:val="24"/>
        </w:rPr>
        <w:t>ветствии с ФГОС СПО по  специальности</w:t>
      </w:r>
      <w:r w:rsidRPr="00100954">
        <w:rPr>
          <w:rFonts w:ascii="Times New Roman" w:hAnsi="Times New Roman"/>
          <w:sz w:val="24"/>
          <w:szCs w:val="24"/>
        </w:rPr>
        <w:t xml:space="preserve"> </w:t>
      </w:r>
      <w:r w:rsidR="00B503B3">
        <w:rPr>
          <w:rFonts w:ascii="Times New Roman" w:hAnsi="Times New Roman"/>
          <w:b/>
          <w:sz w:val="24"/>
          <w:szCs w:val="24"/>
        </w:rPr>
        <w:t>43.02.15 Поварское и кондитерское дело</w:t>
      </w:r>
      <w:r w:rsidRPr="00100954">
        <w:rPr>
          <w:rFonts w:ascii="Times New Roman" w:hAnsi="Times New Roman"/>
          <w:b/>
          <w:sz w:val="24"/>
          <w:szCs w:val="24"/>
        </w:rPr>
        <w:t>.</w:t>
      </w:r>
    </w:p>
    <w:p w:rsidR="0040076F" w:rsidRPr="00100954" w:rsidRDefault="0040076F" w:rsidP="0040076F">
      <w:pPr>
        <w:spacing w:after="0" w:line="240" w:lineRule="auto"/>
        <w:ind w:firstLine="567"/>
        <w:jc w:val="both"/>
        <w:rPr>
          <w:rFonts w:ascii="Times New Roman" w:hAnsi="Times New Roman"/>
          <w:b/>
          <w:sz w:val="24"/>
          <w:szCs w:val="24"/>
        </w:rPr>
      </w:pPr>
      <w:r w:rsidRPr="00100954">
        <w:rPr>
          <w:rFonts w:ascii="Times New Roman" w:hAnsi="Times New Roman"/>
          <w:b/>
          <w:sz w:val="24"/>
          <w:szCs w:val="24"/>
        </w:rPr>
        <w:t xml:space="preserve">1.2. Место дисциплины в структуре основной профессиональной образовательной программы: </w:t>
      </w:r>
      <w:r w:rsidRPr="00100954">
        <w:rPr>
          <w:rFonts w:ascii="Times New Roman" w:hAnsi="Times New Roman"/>
        </w:rPr>
        <w:t>общеобразовательный цикл, профильные ОД.</w:t>
      </w:r>
    </w:p>
    <w:p w:rsidR="0040076F" w:rsidRPr="00100954" w:rsidRDefault="0040076F" w:rsidP="0040076F">
      <w:pPr>
        <w:spacing w:after="0" w:line="240" w:lineRule="auto"/>
        <w:ind w:firstLine="567"/>
        <w:jc w:val="both"/>
        <w:rPr>
          <w:rFonts w:ascii="Times New Roman" w:hAnsi="Times New Roman"/>
          <w:b/>
          <w:sz w:val="24"/>
          <w:szCs w:val="24"/>
        </w:rPr>
      </w:pPr>
    </w:p>
    <w:p w:rsidR="0040076F" w:rsidRPr="00100954" w:rsidRDefault="0040076F" w:rsidP="0040076F">
      <w:pPr>
        <w:spacing w:after="0" w:line="240" w:lineRule="auto"/>
        <w:ind w:firstLine="567"/>
        <w:jc w:val="both"/>
        <w:rPr>
          <w:rFonts w:ascii="Times New Roman" w:hAnsi="Times New Roman"/>
          <w:b/>
          <w:sz w:val="24"/>
          <w:szCs w:val="24"/>
        </w:rPr>
      </w:pPr>
      <w:r w:rsidRPr="00100954">
        <w:rPr>
          <w:rFonts w:ascii="Times New Roman" w:hAnsi="Times New Roman"/>
          <w:b/>
          <w:sz w:val="24"/>
          <w:szCs w:val="24"/>
        </w:rPr>
        <w:t>1.3. Цель и планируемые результаты освоения дисциплины:</w:t>
      </w:r>
    </w:p>
    <w:p w:rsidR="0040076F" w:rsidRPr="00100954" w:rsidRDefault="00A33A46" w:rsidP="00A33A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b/>
          <w:sz w:val="24"/>
          <w:szCs w:val="24"/>
        </w:rPr>
      </w:pPr>
      <w:r>
        <w:rPr>
          <w:rFonts w:ascii="Times New Roman" w:hAnsi="Times New Roman"/>
          <w:sz w:val="24"/>
          <w:szCs w:val="24"/>
        </w:rPr>
        <w:tab/>
      </w:r>
      <w:r w:rsidR="0040076F" w:rsidRPr="00100954">
        <w:rPr>
          <w:rFonts w:ascii="Times New Roman" w:hAnsi="Times New Roman"/>
          <w:sz w:val="24"/>
          <w:szCs w:val="24"/>
        </w:rPr>
        <w:t>Освоение содержания учебной дисциплины «</w:t>
      </w:r>
      <w:r w:rsidR="0040076F" w:rsidRPr="00100954">
        <w:rPr>
          <w:rFonts w:ascii="Times New Roman" w:hAnsi="Times New Roman"/>
          <w:b/>
          <w:sz w:val="24"/>
          <w:szCs w:val="24"/>
        </w:rPr>
        <w:t>Эстетика и дизайн в оформлении кулинарных изделий</w:t>
      </w:r>
      <w:r w:rsidR="0040076F" w:rsidRPr="00100954">
        <w:rPr>
          <w:rFonts w:ascii="Times New Roman" w:hAnsi="Times New Roman"/>
          <w:sz w:val="24"/>
          <w:szCs w:val="24"/>
        </w:rPr>
        <w:t xml:space="preserve">» обеспечивает достижение студентами следующих </w:t>
      </w:r>
      <w:r w:rsidR="0040076F" w:rsidRPr="00100954">
        <w:rPr>
          <w:rFonts w:ascii="Times New Roman" w:hAnsi="Times New Roman"/>
          <w:b/>
          <w:sz w:val="24"/>
          <w:szCs w:val="24"/>
        </w:rPr>
        <w:t>результатов:</w:t>
      </w:r>
    </w:p>
    <w:p w:rsidR="009C3FBE" w:rsidRDefault="00A33A46" w:rsidP="009C3FBE">
      <w:pPr>
        <w:spacing w:line="240" w:lineRule="auto"/>
        <w:ind w:left="-6" w:firstLine="709"/>
        <w:contextualSpacing/>
        <w:jc w:val="both"/>
        <w:rPr>
          <w:rFonts w:ascii="Times New Roman" w:hAnsi="Times New Roman"/>
          <w:b/>
          <w:sz w:val="24"/>
          <w:szCs w:val="24"/>
        </w:rPr>
      </w:pPr>
      <w:r>
        <w:rPr>
          <w:rFonts w:ascii="Times New Roman" w:hAnsi="Times New Roman"/>
          <w:b/>
          <w:sz w:val="24"/>
          <w:szCs w:val="24"/>
        </w:rPr>
        <w:t>у</w:t>
      </w:r>
      <w:r w:rsidR="00A13A0F" w:rsidRPr="00100954">
        <w:rPr>
          <w:rFonts w:ascii="Times New Roman" w:hAnsi="Times New Roman"/>
          <w:b/>
          <w:sz w:val="24"/>
          <w:szCs w:val="24"/>
        </w:rPr>
        <w:t>меть</w:t>
      </w:r>
    </w:p>
    <w:p w:rsidR="009C3FBE" w:rsidRPr="00834C13" w:rsidRDefault="00834C13" w:rsidP="00814647">
      <w:pPr>
        <w:spacing w:line="240" w:lineRule="auto"/>
        <w:ind w:left="-6" w:firstLine="6"/>
        <w:contextualSpacing/>
        <w:jc w:val="both"/>
        <w:rPr>
          <w:rFonts w:ascii="Times New Roman" w:hAnsi="Times New Roman"/>
          <w:sz w:val="24"/>
          <w:szCs w:val="24"/>
        </w:rPr>
      </w:pPr>
      <w:r>
        <w:rPr>
          <w:rFonts w:ascii="Times New Roman" w:hAnsi="Times New Roman"/>
          <w:sz w:val="24"/>
          <w:szCs w:val="24"/>
        </w:rPr>
        <w:t>о</w:t>
      </w:r>
      <w:r w:rsidR="009C3FBE" w:rsidRPr="00834C13">
        <w:rPr>
          <w:rFonts w:ascii="Times New Roman" w:hAnsi="Times New Roman"/>
          <w:sz w:val="24"/>
          <w:szCs w:val="24"/>
        </w:rPr>
        <w:t xml:space="preserve">существлять подбор соответствующего механического, теплового, холодильного, </w:t>
      </w:r>
      <w:proofErr w:type="spellStart"/>
      <w:r w:rsidR="009C3FBE" w:rsidRPr="00834C13">
        <w:rPr>
          <w:rFonts w:ascii="Times New Roman" w:hAnsi="Times New Roman"/>
          <w:sz w:val="24"/>
          <w:szCs w:val="24"/>
        </w:rPr>
        <w:t>весоизмерительного</w:t>
      </w:r>
      <w:proofErr w:type="spellEnd"/>
      <w:r w:rsidR="009C3FBE" w:rsidRPr="00834C13">
        <w:rPr>
          <w:rFonts w:ascii="Times New Roman" w:hAnsi="Times New Roman"/>
          <w:sz w:val="24"/>
          <w:szCs w:val="24"/>
        </w:rPr>
        <w:t xml:space="preserve"> оборудования для изготовления украшений, приготовления кулинарных издели</w:t>
      </w:r>
      <w:r w:rsidR="001E3DEC">
        <w:rPr>
          <w:rFonts w:ascii="Times New Roman" w:hAnsi="Times New Roman"/>
          <w:sz w:val="24"/>
          <w:szCs w:val="24"/>
        </w:rPr>
        <w:t>й, блюд различного ассортимента;</w:t>
      </w:r>
    </w:p>
    <w:p w:rsidR="001E3DEC" w:rsidRDefault="009C3FBE" w:rsidP="00814647">
      <w:pPr>
        <w:spacing w:line="240" w:lineRule="auto"/>
        <w:ind w:left="-6" w:firstLine="6"/>
        <w:contextualSpacing/>
        <w:jc w:val="both"/>
        <w:rPr>
          <w:rFonts w:ascii="Times New Roman" w:hAnsi="Times New Roman"/>
          <w:sz w:val="24"/>
          <w:szCs w:val="24"/>
        </w:rPr>
      </w:pPr>
      <w:r w:rsidRPr="00834C13">
        <w:rPr>
          <w:rFonts w:ascii="Times New Roman" w:hAnsi="Times New Roman"/>
          <w:sz w:val="24"/>
          <w:szCs w:val="24"/>
        </w:rPr>
        <w:t>осуществлять подбор соответствующей посуды для подачи горячих, холодных блюд и закусок, приборов, элементов оформления стола в сибирском стиле</w:t>
      </w:r>
      <w:r w:rsidR="001E3DEC">
        <w:rPr>
          <w:rFonts w:ascii="Times New Roman" w:hAnsi="Times New Roman"/>
          <w:sz w:val="24"/>
          <w:szCs w:val="24"/>
        </w:rPr>
        <w:t>;</w:t>
      </w:r>
    </w:p>
    <w:p w:rsidR="00DF54AB" w:rsidRDefault="00DF54AB" w:rsidP="00814647">
      <w:pPr>
        <w:spacing w:line="240" w:lineRule="auto"/>
        <w:ind w:left="-6" w:firstLine="6"/>
        <w:contextualSpacing/>
        <w:jc w:val="both"/>
        <w:rPr>
          <w:rFonts w:ascii="Times New Roman" w:hAnsi="Times New Roman"/>
          <w:sz w:val="24"/>
          <w:szCs w:val="24"/>
        </w:rPr>
      </w:pPr>
      <w:r w:rsidRPr="00834C13">
        <w:rPr>
          <w:rFonts w:ascii="Times New Roman" w:hAnsi="Times New Roman"/>
          <w:sz w:val="24"/>
          <w:szCs w:val="24"/>
        </w:rPr>
        <w:t>осуществлять подбор соответствующей посуды для подачи горячих</w:t>
      </w:r>
      <w:r>
        <w:rPr>
          <w:rFonts w:ascii="Times New Roman" w:hAnsi="Times New Roman"/>
          <w:sz w:val="24"/>
          <w:szCs w:val="24"/>
        </w:rPr>
        <w:t xml:space="preserve"> рыбных, мясных, овощных блюд</w:t>
      </w:r>
      <w:r w:rsidRPr="00834C13">
        <w:rPr>
          <w:rFonts w:ascii="Times New Roman" w:hAnsi="Times New Roman"/>
          <w:sz w:val="24"/>
          <w:szCs w:val="24"/>
        </w:rPr>
        <w:t>, приборов, элементов оформления стола в сибирском стиле</w:t>
      </w:r>
      <w:r>
        <w:rPr>
          <w:rFonts w:ascii="Times New Roman" w:hAnsi="Times New Roman"/>
          <w:sz w:val="24"/>
          <w:szCs w:val="24"/>
        </w:rPr>
        <w:t>;</w:t>
      </w:r>
    </w:p>
    <w:p w:rsidR="00DF54AB" w:rsidRDefault="009C3FBE" w:rsidP="00814647">
      <w:pPr>
        <w:spacing w:line="240" w:lineRule="auto"/>
        <w:ind w:left="-6" w:firstLine="6"/>
        <w:contextualSpacing/>
        <w:jc w:val="both"/>
        <w:rPr>
          <w:rFonts w:ascii="Times New Roman" w:hAnsi="Times New Roman"/>
          <w:sz w:val="24"/>
          <w:szCs w:val="24"/>
        </w:rPr>
      </w:pPr>
      <w:r w:rsidRPr="00834C13">
        <w:rPr>
          <w:rFonts w:ascii="Times New Roman" w:hAnsi="Times New Roman"/>
          <w:sz w:val="24"/>
          <w:szCs w:val="24"/>
        </w:rPr>
        <w:t>создавать ориг</w:t>
      </w:r>
      <w:r w:rsidR="001E3DEC">
        <w:rPr>
          <w:rFonts w:ascii="Times New Roman" w:hAnsi="Times New Roman"/>
          <w:sz w:val="24"/>
          <w:szCs w:val="24"/>
        </w:rPr>
        <w:t>и</w:t>
      </w:r>
      <w:r w:rsidRPr="00834C13">
        <w:rPr>
          <w:rFonts w:ascii="Times New Roman" w:hAnsi="Times New Roman"/>
          <w:sz w:val="24"/>
          <w:szCs w:val="24"/>
        </w:rPr>
        <w:t xml:space="preserve">нальные элементы оформления блюд и закусок, используя папоротник, кедровые, </w:t>
      </w:r>
      <w:r w:rsidR="00834C13">
        <w:rPr>
          <w:rFonts w:ascii="Times New Roman" w:hAnsi="Times New Roman"/>
          <w:sz w:val="24"/>
          <w:szCs w:val="24"/>
        </w:rPr>
        <w:t>грецкие орехи, бруснику, клюкву</w:t>
      </w:r>
      <w:r w:rsidR="001E3DEC">
        <w:rPr>
          <w:rFonts w:ascii="Times New Roman" w:hAnsi="Times New Roman"/>
          <w:sz w:val="24"/>
          <w:szCs w:val="24"/>
        </w:rPr>
        <w:t>;</w:t>
      </w:r>
    </w:p>
    <w:p w:rsidR="009C3FBE" w:rsidRPr="00834C13" w:rsidRDefault="009C3FBE" w:rsidP="00814647">
      <w:pPr>
        <w:spacing w:line="240" w:lineRule="auto"/>
        <w:ind w:left="-6" w:firstLine="6"/>
        <w:contextualSpacing/>
        <w:jc w:val="both"/>
        <w:rPr>
          <w:rFonts w:ascii="Times New Roman" w:hAnsi="Times New Roman"/>
          <w:sz w:val="24"/>
          <w:szCs w:val="24"/>
        </w:rPr>
      </w:pPr>
      <w:r w:rsidRPr="00834C13">
        <w:rPr>
          <w:rFonts w:ascii="Times New Roman" w:hAnsi="Times New Roman"/>
          <w:sz w:val="24"/>
          <w:szCs w:val="24"/>
        </w:rPr>
        <w:t xml:space="preserve">создавать оригинальные элементы украшения из рыбы, нерыбного водного сырья, в том числе сибирских пород рыб, разнообразного </w:t>
      </w:r>
      <w:r w:rsidR="001E3DEC">
        <w:rPr>
          <w:rFonts w:ascii="Times New Roman" w:hAnsi="Times New Roman"/>
          <w:sz w:val="24"/>
          <w:szCs w:val="24"/>
        </w:rPr>
        <w:t xml:space="preserve">ассортимента с помощью </w:t>
      </w:r>
      <w:proofErr w:type="spellStart"/>
      <w:r w:rsidR="001E3DEC">
        <w:rPr>
          <w:rFonts w:ascii="Times New Roman" w:hAnsi="Times New Roman"/>
          <w:sz w:val="24"/>
          <w:szCs w:val="24"/>
        </w:rPr>
        <w:t>слайсера</w:t>
      </w:r>
      <w:proofErr w:type="spellEnd"/>
      <w:r w:rsidR="001E3DEC">
        <w:rPr>
          <w:rFonts w:ascii="Times New Roman" w:hAnsi="Times New Roman"/>
          <w:sz w:val="24"/>
          <w:szCs w:val="24"/>
        </w:rPr>
        <w:t>;</w:t>
      </w:r>
    </w:p>
    <w:p w:rsidR="00C72341" w:rsidRDefault="00A13A0F" w:rsidP="00814647">
      <w:pPr>
        <w:spacing w:line="240" w:lineRule="auto"/>
        <w:ind w:left="-6" w:firstLine="6"/>
        <w:contextualSpacing/>
        <w:jc w:val="both"/>
        <w:rPr>
          <w:rFonts w:ascii="Times New Roman" w:hAnsi="Times New Roman"/>
          <w:sz w:val="24"/>
          <w:szCs w:val="24"/>
        </w:rPr>
      </w:pPr>
      <w:r w:rsidRPr="00834C13">
        <w:rPr>
          <w:rFonts w:ascii="Times New Roman" w:hAnsi="Times New Roman"/>
          <w:sz w:val="24"/>
          <w:szCs w:val="24"/>
        </w:rPr>
        <w:t>с</w:t>
      </w:r>
      <w:r w:rsidR="00C72341" w:rsidRPr="00834C13">
        <w:rPr>
          <w:rFonts w:ascii="Times New Roman" w:hAnsi="Times New Roman"/>
          <w:sz w:val="24"/>
          <w:szCs w:val="24"/>
        </w:rPr>
        <w:t>облюдать правила сочетаемости основных продуктов и сырья при приготовлении блюд, напитков и кулинарных изделий</w:t>
      </w:r>
      <w:r w:rsidRPr="00834C13">
        <w:rPr>
          <w:rFonts w:ascii="Times New Roman" w:hAnsi="Times New Roman"/>
          <w:sz w:val="24"/>
          <w:szCs w:val="24"/>
        </w:rPr>
        <w:t>;</w:t>
      </w:r>
    </w:p>
    <w:p w:rsidR="00D778BB" w:rsidRPr="00834C13" w:rsidRDefault="00D778BB" w:rsidP="00814647">
      <w:pPr>
        <w:spacing w:line="240" w:lineRule="auto"/>
        <w:ind w:left="-6" w:firstLine="6"/>
        <w:contextualSpacing/>
        <w:jc w:val="both"/>
        <w:rPr>
          <w:rFonts w:ascii="Times New Roman" w:hAnsi="Times New Roman"/>
          <w:sz w:val="24"/>
          <w:szCs w:val="24"/>
        </w:rPr>
      </w:pPr>
      <w:r>
        <w:rPr>
          <w:rFonts w:ascii="Times New Roman" w:hAnsi="Times New Roman"/>
          <w:sz w:val="24"/>
          <w:szCs w:val="24"/>
        </w:rPr>
        <w:t>соблюдать правила сочетаемости цветовой гаммы в оформлении блюд, напитков и кулинарных изделий</w:t>
      </w:r>
    </w:p>
    <w:p w:rsidR="005D0CE6" w:rsidRPr="00834C13" w:rsidRDefault="005D0CE6" w:rsidP="00814647">
      <w:pPr>
        <w:spacing w:line="240" w:lineRule="auto"/>
        <w:ind w:left="-6" w:firstLine="6"/>
        <w:contextualSpacing/>
        <w:jc w:val="both"/>
        <w:rPr>
          <w:rFonts w:ascii="Times New Roman" w:hAnsi="Times New Roman"/>
          <w:sz w:val="24"/>
          <w:szCs w:val="24"/>
        </w:rPr>
      </w:pPr>
      <w:proofErr w:type="spellStart"/>
      <w:r w:rsidRPr="00834C13">
        <w:rPr>
          <w:rFonts w:ascii="Times New Roman" w:hAnsi="Times New Roman"/>
          <w:sz w:val="24"/>
          <w:szCs w:val="24"/>
        </w:rPr>
        <w:t>органолептически</w:t>
      </w:r>
      <w:proofErr w:type="spellEnd"/>
      <w:r w:rsidRPr="00834C13">
        <w:rPr>
          <w:rFonts w:ascii="Times New Roman" w:hAnsi="Times New Roman"/>
          <w:sz w:val="24"/>
          <w:szCs w:val="24"/>
        </w:rPr>
        <w:t xml:space="preserve"> оценивать качество сырья и полуфабрикатов</w:t>
      </w:r>
      <w:r w:rsidR="00474F7C" w:rsidRPr="00834C13">
        <w:rPr>
          <w:rFonts w:ascii="Times New Roman" w:hAnsi="Times New Roman"/>
          <w:sz w:val="24"/>
          <w:szCs w:val="24"/>
        </w:rPr>
        <w:t>, готовых блюд, кулинарных изделий, напитков, кондитерских изделий</w:t>
      </w:r>
      <w:r w:rsidR="001E3DEC">
        <w:rPr>
          <w:rFonts w:ascii="Times New Roman" w:hAnsi="Times New Roman"/>
          <w:sz w:val="24"/>
          <w:szCs w:val="24"/>
        </w:rPr>
        <w:t>;</w:t>
      </w:r>
    </w:p>
    <w:p w:rsidR="005D0CE6" w:rsidRPr="00834C13" w:rsidRDefault="005D0CE6" w:rsidP="00814647">
      <w:pPr>
        <w:spacing w:line="240" w:lineRule="auto"/>
        <w:ind w:left="-6" w:firstLine="6"/>
        <w:contextualSpacing/>
        <w:jc w:val="both"/>
        <w:rPr>
          <w:rFonts w:ascii="Times New Roman" w:hAnsi="Times New Roman"/>
          <w:sz w:val="24"/>
          <w:szCs w:val="24"/>
        </w:rPr>
      </w:pPr>
      <w:r w:rsidRPr="00834C13">
        <w:rPr>
          <w:rFonts w:ascii="Times New Roman" w:hAnsi="Times New Roman"/>
          <w:sz w:val="24"/>
          <w:szCs w:val="24"/>
        </w:rPr>
        <w:t xml:space="preserve">пользоваться инструментами для </w:t>
      </w:r>
      <w:proofErr w:type="spellStart"/>
      <w:r w:rsidRPr="00834C13">
        <w:rPr>
          <w:rFonts w:ascii="Times New Roman" w:hAnsi="Times New Roman"/>
          <w:sz w:val="24"/>
          <w:szCs w:val="24"/>
        </w:rPr>
        <w:t>карвинга</w:t>
      </w:r>
      <w:proofErr w:type="spellEnd"/>
      <w:r w:rsidR="001E3DEC">
        <w:rPr>
          <w:rFonts w:ascii="Times New Roman" w:hAnsi="Times New Roman"/>
          <w:sz w:val="24"/>
          <w:szCs w:val="24"/>
        </w:rPr>
        <w:t>;</w:t>
      </w:r>
    </w:p>
    <w:p w:rsidR="005D0CE6" w:rsidRPr="00834C13" w:rsidRDefault="005D0CE6" w:rsidP="00814647">
      <w:pPr>
        <w:spacing w:line="240" w:lineRule="auto"/>
        <w:ind w:left="-6" w:firstLine="6"/>
        <w:contextualSpacing/>
        <w:jc w:val="both"/>
        <w:rPr>
          <w:rFonts w:ascii="Times New Roman" w:hAnsi="Times New Roman"/>
          <w:sz w:val="24"/>
          <w:szCs w:val="24"/>
        </w:rPr>
      </w:pPr>
      <w:r w:rsidRPr="00834C13">
        <w:rPr>
          <w:rFonts w:ascii="Times New Roman" w:hAnsi="Times New Roman"/>
          <w:sz w:val="24"/>
          <w:szCs w:val="24"/>
        </w:rPr>
        <w:t>создавать</w:t>
      </w:r>
      <w:r w:rsidR="00F5069D">
        <w:rPr>
          <w:rFonts w:ascii="Times New Roman" w:hAnsi="Times New Roman"/>
          <w:sz w:val="24"/>
          <w:szCs w:val="24"/>
        </w:rPr>
        <w:t xml:space="preserve"> </w:t>
      </w:r>
      <w:r w:rsidR="00FD1A01">
        <w:rPr>
          <w:rFonts w:ascii="Times New Roman" w:hAnsi="Times New Roman"/>
          <w:sz w:val="24"/>
          <w:szCs w:val="24"/>
        </w:rPr>
        <w:t xml:space="preserve">сибирский </w:t>
      </w:r>
      <w:r w:rsidRPr="00834C13">
        <w:rPr>
          <w:rFonts w:ascii="Times New Roman" w:hAnsi="Times New Roman"/>
          <w:sz w:val="24"/>
          <w:szCs w:val="24"/>
        </w:rPr>
        <w:t>стиль в украшении стола и оформления фуршета</w:t>
      </w:r>
      <w:r w:rsidR="001E3DEC">
        <w:rPr>
          <w:rFonts w:ascii="Times New Roman" w:hAnsi="Times New Roman"/>
          <w:sz w:val="24"/>
          <w:szCs w:val="24"/>
        </w:rPr>
        <w:t>;</w:t>
      </w:r>
    </w:p>
    <w:p w:rsidR="005D0CE6" w:rsidRPr="00834C13" w:rsidRDefault="005D0CE6" w:rsidP="00814647">
      <w:pPr>
        <w:spacing w:line="240" w:lineRule="auto"/>
        <w:ind w:left="-6" w:firstLine="6"/>
        <w:contextualSpacing/>
        <w:jc w:val="both"/>
        <w:rPr>
          <w:rFonts w:ascii="Times New Roman" w:hAnsi="Times New Roman"/>
          <w:sz w:val="24"/>
          <w:szCs w:val="24"/>
        </w:rPr>
      </w:pPr>
      <w:r w:rsidRPr="00834C13">
        <w:rPr>
          <w:rFonts w:ascii="Times New Roman" w:hAnsi="Times New Roman"/>
          <w:sz w:val="24"/>
          <w:szCs w:val="24"/>
        </w:rPr>
        <w:t>составлять композиции для украшения зала, сервировки стола</w:t>
      </w:r>
      <w:r w:rsidR="001E3DEC">
        <w:rPr>
          <w:rFonts w:ascii="Times New Roman" w:hAnsi="Times New Roman"/>
          <w:sz w:val="24"/>
          <w:szCs w:val="24"/>
        </w:rPr>
        <w:t>;</w:t>
      </w:r>
    </w:p>
    <w:p w:rsidR="005D0CE6" w:rsidRPr="00834C13" w:rsidRDefault="005D0CE6" w:rsidP="00814647">
      <w:pPr>
        <w:spacing w:line="240" w:lineRule="auto"/>
        <w:ind w:left="-6" w:firstLine="6"/>
        <w:contextualSpacing/>
        <w:jc w:val="both"/>
        <w:rPr>
          <w:rFonts w:ascii="Times New Roman" w:hAnsi="Times New Roman"/>
          <w:sz w:val="24"/>
          <w:szCs w:val="24"/>
        </w:rPr>
      </w:pPr>
      <w:r w:rsidRPr="00834C13">
        <w:rPr>
          <w:rFonts w:ascii="Times New Roman" w:hAnsi="Times New Roman"/>
          <w:sz w:val="24"/>
          <w:szCs w:val="24"/>
        </w:rPr>
        <w:t>организовывать обслуживание и оказание услуг с учетом запросов различных категорий потребителей</w:t>
      </w:r>
      <w:r w:rsidR="001E3DEC">
        <w:rPr>
          <w:rFonts w:ascii="Times New Roman" w:hAnsi="Times New Roman"/>
          <w:sz w:val="24"/>
          <w:szCs w:val="24"/>
        </w:rPr>
        <w:t>;</w:t>
      </w:r>
    </w:p>
    <w:p w:rsidR="005D0CE6" w:rsidRPr="00834C13" w:rsidRDefault="005D0CE6" w:rsidP="00814647">
      <w:pPr>
        <w:spacing w:line="240" w:lineRule="auto"/>
        <w:ind w:left="-6" w:firstLine="6"/>
        <w:contextualSpacing/>
        <w:jc w:val="both"/>
        <w:rPr>
          <w:rFonts w:ascii="Times New Roman" w:hAnsi="Times New Roman"/>
          <w:sz w:val="24"/>
          <w:szCs w:val="24"/>
        </w:rPr>
      </w:pPr>
      <w:r w:rsidRPr="00834C13">
        <w:rPr>
          <w:rFonts w:ascii="Times New Roman" w:hAnsi="Times New Roman"/>
          <w:sz w:val="24"/>
          <w:szCs w:val="24"/>
        </w:rPr>
        <w:t>применять практические навыки и умения, развивать наблюдательность, композиционное чувство и художественный вкус</w:t>
      </w:r>
      <w:r w:rsidR="001E3DEC">
        <w:rPr>
          <w:rFonts w:ascii="Times New Roman" w:hAnsi="Times New Roman"/>
          <w:sz w:val="24"/>
          <w:szCs w:val="24"/>
        </w:rPr>
        <w:t>;</w:t>
      </w:r>
    </w:p>
    <w:p w:rsidR="005D0CE6" w:rsidRDefault="005D0CE6" w:rsidP="00814647">
      <w:pPr>
        <w:spacing w:line="240" w:lineRule="auto"/>
        <w:ind w:left="-6" w:firstLine="6"/>
        <w:contextualSpacing/>
        <w:jc w:val="both"/>
        <w:rPr>
          <w:rFonts w:ascii="Times New Roman" w:hAnsi="Times New Roman"/>
          <w:sz w:val="24"/>
          <w:szCs w:val="24"/>
        </w:rPr>
      </w:pPr>
      <w:r w:rsidRPr="00834C13">
        <w:rPr>
          <w:rFonts w:ascii="Times New Roman" w:hAnsi="Times New Roman"/>
          <w:sz w:val="24"/>
          <w:szCs w:val="24"/>
        </w:rPr>
        <w:t>проявлять творческую индивидуальность</w:t>
      </w:r>
      <w:r w:rsidR="001E3DEC">
        <w:rPr>
          <w:rFonts w:ascii="Times New Roman" w:hAnsi="Times New Roman"/>
          <w:sz w:val="24"/>
          <w:szCs w:val="24"/>
        </w:rPr>
        <w:t>;</w:t>
      </w:r>
    </w:p>
    <w:p w:rsidR="00783413" w:rsidRPr="00834C13" w:rsidRDefault="00783413" w:rsidP="00814647">
      <w:pPr>
        <w:spacing w:after="0" w:line="240" w:lineRule="auto"/>
        <w:ind w:left="-6" w:firstLine="6"/>
        <w:contextualSpacing/>
        <w:rPr>
          <w:rFonts w:ascii="Times New Roman" w:hAnsi="Times New Roman"/>
          <w:sz w:val="24"/>
          <w:szCs w:val="24"/>
        </w:rPr>
      </w:pPr>
      <w:r w:rsidRPr="00834C13">
        <w:rPr>
          <w:rFonts w:ascii="Times New Roman" w:hAnsi="Times New Roman"/>
          <w:sz w:val="24"/>
          <w:szCs w:val="24"/>
        </w:rPr>
        <w:t>осуществлять подбор соответствующего растительного сырья (цветов, декоративных и пряных трав)</w:t>
      </w:r>
      <w:r w:rsidR="001E3DEC">
        <w:rPr>
          <w:rFonts w:ascii="Times New Roman" w:hAnsi="Times New Roman"/>
          <w:sz w:val="24"/>
          <w:szCs w:val="24"/>
        </w:rPr>
        <w:t>;</w:t>
      </w:r>
    </w:p>
    <w:p w:rsidR="00783413" w:rsidRPr="00834C13" w:rsidRDefault="00783413" w:rsidP="00814647">
      <w:pPr>
        <w:spacing w:after="0" w:line="240" w:lineRule="auto"/>
        <w:ind w:left="-6" w:firstLine="6"/>
        <w:contextualSpacing/>
        <w:rPr>
          <w:rFonts w:ascii="Times New Roman" w:hAnsi="Times New Roman"/>
          <w:sz w:val="24"/>
          <w:szCs w:val="24"/>
        </w:rPr>
      </w:pPr>
      <w:r w:rsidRPr="00834C13">
        <w:rPr>
          <w:rFonts w:ascii="Times New Roman" w:hAnsi="Times New Roman"/>
          <w:sz w:val="24"/>
          <w:szCs w:val="24"/>
        </w:rPr>
        <w:t>подготавливать и использовать растительное сырье для дизайна и оформления кулинарных изделий и блюд, напитков различного ассортимента в соответствии с инструкциями и регламентами</w:t>
      </w:r>
      <w:r w:rsidR="001E3DEC">
        <w:rPr>
          <w:rFonts w:ascii="Times New Roman" w:hAnsi="Times New Roman"/>
          <w:sz w:val="24"/>
          <w:szCs w:val="24"/>
        </w:rPr>
        <w:t>;</w:t>
      </w:r>
    </w:p>
    <w:p w:rsidR="00783413" w:rsidRPr="00834C13" w:rsidRDefault="00783413" w:rsidP="00814647">
      <w:pPr>
        <w:spacing w:after="0" w:line="240" w:lineRule="auto"/>
        <w:ind w:left="-6" w:firstLine="6"/>
        <w:contextualSpacing/>
        <w:rPr>
          <w:rFonts w:ascii="Times New Roman" w:hAnsi="Times New Roman"/>
          <w:sz w:val="24"/>
          <w:szCs w:val="24"/>
        </w:rPr>
      </w:pPr>
      <w:r w:rsidRPr="00834C13">
        <w:rPr>
          <w:rFonts w:ascii="Times New Roman" w:hAnsi="Times New Roman"/>
          <w:sz w:val="24"/>
          <w:szCs w:val="24"/>
        </w:rPr>
        <w:t>использовать технику засахаривания цветов дл</w:t>
      </w:r>
      <w:r w:rsidR="00474F7C" w:rsidRPr="00834C13">
        <w:rPr>
          <w:rFonts w:ascii="Times New Roman" w:hAnsi="Times New Roman"/>
          <w:sz w:val="24"/>
          <w:szCs w:val="24"/>
        </w:rPr>
        <w:t>я эстетического оформления блюд, кулинарных, кондитерских изделий</w:t>
      </w:r>
      <w:r w:rsidR="001E3DEC">
        <w:rPr>
          <w:rFonts w:ascii="Times New Roman" w:hAnsi="Times New Roman"/>
          <w:sz w:val="24"/>
          <w:szCs w:val="24"/>
        </w:rPr>
        <w:t>;</w:t>
      </w:r>
    </w:p>
    <w:p w:rsidR="00783413" w:rsidRPr="00834C13" w:rsidRDefault="00783413" w:rsidP="00814647">
      <w:pPr>
        <w:spacing w:after="0" w:line="240" w:lineRule="auto"/>
        <w:ind w:left="-6" w:firstLine="6"/>
        <w:contextualSpacing/>
        <w:rPr>
          <w:rFonts w:ascii="Times New Roman" w:hAnsi="Times New Roman"/>
          <w:sz w:val="24"/>
          <w:szCs w:val="24"/>
        </w:rPr>
      </w:pPr>
      <w:r w:rsidRPr="00834C13">
        <w:rPr>
          <w:rFonts w:ascii="Times New Roman" w:hAnsi="Times New Roman"/>
          <w:sz w:val="24"/>
          <w:szCs w:val="24"/>
        </w:rPr>
        <w:t>осуществлять приготовление</w:t>
      </w:r>
      <w:r w:rsidR="001E3DEC">
        <w:rPr>
          <w:rFonts w:ascii="Times New Roman" w:hAnsi="Times New Roman"/>
          <w:sz w:val="24"/>
          <w:szCs w:val="24"/>
        </w:rPr>
        <w:t xml:space="preserve"> джемов и варенья из цветов;</w:t>
      </w:r>
    </w:p>
    <w:p w:rsidR="00C773B3" w:rsidRPr="00834C13" w:rsidRDefault="00C773B3" w:rsidP="00814647">
      <w:pPr>
        <w:spacing w:line="240" w:lineRule="auto"/>
        <w:ind w:left="-6" w:firstLine="6"/>
        <w:contextualSpacing/>
        <w:jc w:val="both"/>
        <w:rPr>
          <w:rFonts w:ascii="Times New Roman" w:hAnsi="Times New Roman"/>
          <w:sz w:val="24"/>
          <w:szCs w:val="24"/>
        </w:rPr>
      </w:pPr>
      <w:r w:rsidRPr="00834C13">
        <w:rPr>
          <w:rFonts w:ascii="Times New Roman" w:hAnsi="Times New Roman"/>
          <w:sz w:val="24"/>
          <w:szCs w:val="24"/>
        </w:rPr>
        <w:t>украшать столовую посуду с помощью соусов, специй, кофе, сахарной пудры</w:t>
      </w:r>
      <w:r w:rsidR="001E3DEC">
        <w:rPr>
          <w:rFonts w:ascii="Times New Roman" w:hAnsi="Times New Roman"/>
          <w:sz w:val="24"/>
          <w:szCs w:val="24"/>
        </w:rPr>
        <w:t>;</w:t>
      </w:r>
    </w:p>
    <w:p w:rsidR="00C773B3" w:rsidRPr="00834C13" w:rsidRDefault="00C773B3" w:rsidP="00814647">
      <w:pPr>
        <w:spacing w:line="240" w:lineRule="auto"/>
        <w:ind w:left="-6" w:firstLine="6"/>
        <w:contextualSpacing/>
        <w:jc w:val="both"/>
        <w:rPr>
          <w:rFonts w:ascii="Times New Roman" w:hAnsi="Times New Roman"/>
          <w:sz w:val="24"/>
          <w:szCs w:val="24"/>
        </w:rPr>
      </w:pPr>
      <w:r w:rsidRPr="00834C13">
        <w:rPr>
          <w:rFonts w:ascii="Times New Roman" w:hAnsi="Times New Roman"/>
          <w:sz w:val="24"/>
          <w:szCs w:val="24"/>
        </w:rPr>
        <w:t>проводить</w:t>
      </w:r>
      <w:r w:rsidR="00F5069D">
        <w:rPr>
          <w:rFonts w:ascii="Times New Roman" w:hAnsi="Times New Roman"/>
          <w:sz w:val="24"/>
          <w:szCs w:val="24"/>
        </w:rPr>
        <w:t xml:space="preserve"> </w:t>
      </w:r>
      <w:proofErr w:type="spellStart"/>
      <w:r w:rsidRPr="00834C13">
        <w:rPr>
          <w:rFonts w:ascii="Times New Roman" w:hAnsi="Times New Roman"/>
          <w:sz w:val="24"/>
          <w:szCs w:val="24"/>
        </w:rPr>
        <w:t>фламбирование</w:t>
      </w:r>
      <w:proofErr w:type="spellEnd"/>
      <w:r w:rsidRPr="00834C13">
        <w:rPr>
          <w:rFonts w:ascii="Times New Roman" w:hAnsi="Times New Roman"/>
          <w:sz w:val="24"/>
          <w:szCs w:val="24"/>
        </w:rPr>
        <w:t xml:space="preserve"> (</w:t>
      </w:r>
      <w:proofErr w:type="spellStart"/>
      <w:r w:rsidRPr="00834C13">
        <w:rPr>
          <w:rFonts w:ascii="Times New Roman" w:hAnsi="Times New Roman"/>
          <w:sz w:val="24"/>
          <w:szCs w:val="24"/>
        </w:rPr>
        <w:t>транширование</w:t>
      </w:r>
      <w:proofErr w:type="spellEnd"/>
      <w:r w:rsidRPr="00834C13">
        <w:rPr>
          <w:rFonts w:ascii="Times New Roman" w:hAnsi="Times New Roman"/>
          <w:sz w:val="24"/>
          <w:szCs w:val="24"/>
        </w:rPr>
        <w:t>) кулинарных блюд и кондитерских изделий</w:t>
      </w:r>
      <w:r w:rsidR="001E3DEC">
        <w:rPr>
          <w:rFonts w:ascii="Times New Roman" w:hAnsi="Times New Roman"/>
          <w:sz w:val="24"/>
          <w:szCs w:val="24"/>
        </w:rPr>
        <w:t>;</w:t>
      </w:r>
    </w:p>
    <w:p w:rsidR="00C773B3" w:rsidRPr="00834C13" w:rsidRDefault="00C773B3" w:rsidP="00814647">
      <w:pPr>
        <w:spacing w:line="240" w:lineRule="auto"/>
        <w:ind w:left="-6" w:firstLine="6"/>
        <w:contextualSpacing/>
        <w:jc w:val="both"/>
        <w:rPr>
          <w:rFonts w:ascii="Times New Roman" w:hAnsi="Times New Roman"/>
          <w:sz w:val="24"/>
          <w:szCs w:val="24"/>
        </w:rPr>
      </w:pPr>
      <w:r w:rsidRPr="00834C13">
        <w:rPr>
          <w:rFonts w:ascii="Times New Roman" w:hAnsi="Times New Roman"/>
          <w:sz w:val="24"/>
          <w:szCs w:val="24"/>
        </w:rPr>
        <w:t>выполнять подачу блюд, кулинарных изделий, напитков, кондитерской продукции с применением специальной посуды</w:t>
      </w:r>
      <w:r w:rsidR="001E3DEC">
        <w:rPr>
          <w:rFonts w:ascii="Times New Roman" w:hAnsi="Times New Roman"/>
          <w:sz w:val="24"/>
          <w:szCs w:val="24"/>
        </w:rPr>
        <w:t>;</w:t>
      </w:r>
    </w:p>
    <w:p w:rsidR="00783413" w:rsidRPr="00834C13" w:rsidRDefault="00834C13" w:rsidP="00814647">
      <w:pPr>
        <w:spacing w:after="0" w:line="240" w:lineRule="auto"/>
        <w:ind w:left="-6" w:firstLine="6"/>
        <w:contextualSpacing/>
        <w:jc w:val="both"/>
        <w:rPr>
          <w:rFonts w:ascii="Times New Roman" w:hAnsi="Times New Roman"/>
          <w:bCs/>
          <w:sz w:val="24"/>
          <w:szCs w:val="24"/>
        </w:rPr>
      </w:pPr>
      <w:r>
        <w:rPr>
          <w:rFonts w:ascii="Times New Roman" w:hAnsi="Times New Roman"/>
          <w:bCs/>
          <w:sz w:val="24"/>
          <w:szCs w:val="24"/>
        </w:rPr>
        <w:t>п</w:t>
      </w:r>
      <w:r w:rsidR="00783413" w:rsidRPr="00834C13">
        <w:rPr>
          <w:rFonts w:ascii="Times New Roman" w:hAnsi="Times New Roman"/>
          <w:bCs/>
          <w:sz w:val="24"/>
          <w:szCs w:val="24"/>
        </w:rPr>
        <w:t xml:space="preserve">риготовление и оформление горячих напитков техникой </w:t>
      </w:r>
      <w:proofErr w:type="spellStart"/>
      <w:r w:rsidR="00783413" w:rsidRPr="00834C13">
        <w:rPr>
          <w:rFonts w:ascii="Times New Roman" w:hAnsi="Times New Roman"/>
          <w:bCs/>
          <w:sz w:val="24"/>
          <w:szCs w:val="24"/>
        </w:rPr>
        <w:t>латте</w:t>
      </w:r>
      <w:proofErr w:type="spellEnd"/>
      <w:r w:rsidR="00783413" w:rsidRPr="00834C13">
        <w:rPr>
          <w:rFonts w:ascii="Times New Roman" w:hAnsi="Times New Roman"/>
          <w:bCs/>
          <w:sz w:val="24"/>
          <w:szCs w:val="24"/>
        </w:rPr>
        <w:t xml:space="preserve">-арта, используя </w:t>
      </w:r>
      <w:proofErr w:type="spellStart"/>
      <w:r w:rsidR="00783413" w:rsidRPr="00834C13">
        <w:rPr>
          <w:rFonts w:ascii="Times New Roman" w:hAnsi="Times New Roman"/>
          <w:bCs/>
          <w:sz w:val="24"/>
          <w:szCs w:val="24"/>
        </w:rPr>
        <w:t>кофемашину</w:t>
      </w:r>
      <w:proofErr w:type="spellEnd"/>
      <w:r w:rsidR="00783413" w:rsidRPr="00834C13">
        <w:rPr>
          <w:rFonts w:ascii="Times New Roman" w:hAnsi="Times New Roman"/>
          <w:bCs/>
          <w:sz w:val="24"/>
          <w:szCs w:val="24"/>
        </w:rPr>
        <w:t xml:space="preserve"> с </w:t>
      </w:r>
      <w:proofErr w:type="spellStart"/>
      <w:r w:rsidR="00783413" w:rsidRPr="00834C13">
        <w:rPr>
          <w:rFonts w:ascii="Times New Roman" w:hAnsi="Times New Roman"/>
          <w:bCs/>
          <w:sz w:val="24"/>
          <w:szCs w:val="24"/>
        </w:rPr>
        <w:t>капучинатором</w:t>
      </w:r>
      <w:proofErr w:type="spellEnd"/>
      <w:r w:rsidR="001E3DEC">
        <w:rPr>
          <w:rFonts w:ascii="Times New Roman" w:hAnsi="Times New Roman"/>
          <w:bCs/>
          <w:sz w:val="24"/>
          <w:szCs w:val="24"/>
        </w:rPr>
        <w:t>;</w:t>
      </w:r>
    </w:p>
    <w:p w:rsidR="00783413" w:rsidRPr="00834C13" w:rsidRDefault="00834C13" w:rsidP="00814647">
      <w:pPr>
        <w:spacing w:line="240" w:lineRule="auto"/>
        <w:ind w:left="-6" w:firstLine="6"/>
        <w:contextualSpacing/>
        <w:jc w:val="both"/>
        <w:rPr>
          <w:rFonts w:ascii="Times New Roman" w:hAnsi="Times New Roman"/>
          <w:sz w:val="24"/>
          <w:szCs w:val="24"/>
        </w:rPr>
      </w:pPr>
      <w:r>
        <w:rPr>
          <w:rFonts w:ascii="Times New Roman" w:hAnsi="Times New Roman"/>
          <w:bCs/>
          <w:sz w:val="24"/>
          <w:szCs w:val="24"/>
        </w:rPr>
        <w:lastRenderedPageBreak/>
        <w:t>г</w:t>
      </w:r>
      <w:r w:rsidR="00783413" w:rsidRPr="00834C13">
        <w:rPr>
          <w:rFonts w:ascii="Times New Roman" w:hAnsi="Times New Roman"/>
          <w:bCs/>
          <w:sz w:val="24"/>
          <w:szCs w:val="24"/>
        </w:rPr>
        <w:t xml:space="preserve">отовить и презентовать </w:t>
      </w:r>
      <w:r>
        <w:rPr>
          <w:rFonts w:ascii="Times New Roman" w:hAnsi="Times New Roman"/>
          <w:bCs/>
          <w:sz w:val="24"/>
          <w:szCs w:val="24"/>
        </w:rPr>
        <w:t xml:space="preserve">горячие и холодные </w:t>
      </w:r>
      <w:r w:rsidR="00783413" w:rsidRPr="00834C13">
        <w:rPr>
          <w:rFonts w:ascii="Times New Roman" w:hAnsi="Times New Roman"/>
          <w:bCs/>
          <w:sz w:val="24"/>
          <w:szCs w:val="24"/>
        </w:rPr>
        <w:t>напитки т</w:t>
      </w:r>
      <w:r w:rsidR="001E3DEC">
        <w:rPr>
          <w:rFonts w:ascii="Times New Roman" w:hAnsi="Times New Roman"/>
          <w:bCs/>
          <w:sz w:val="24"/>
          <w:szCs w:val="24"/>
        </w:rPr>
        <w:t xml:space="preserve">ехниками </w:t>
      </w:r>
      <w:proofErr w:type="spellStart"/>
      <w:r w:rsidR="001E3DEC">
        <w:rPr>
          <w:rFonts w:ascii="Times New Roman" w:hAnsi="Times New Roman"/>
          <w:bCs/>
          <w:sz w:val="24"/>
          <w:szCs w:val="24"/>
        </w:rPr>
        <w:t>флейринг</w:t>
      </w:r>
      <w:proofErr w:type="spellEnd"/>
      <w:r w:rsidR="001E3DEC">
        <w:rPr>
          <w:rFonts w:ascii="Times New Roman" w:hAnsi="Times New Roman"/>
          <w:bCs/>
          <w:sz w:val="24"/>
          <w:szCs w:val="24"/>
        </w:rPr>
        <w:t xml:space="preserve"> и </w:t>
      </w:r>
      <w:proofErr w:type="spellStart"/>
      <w:r w:rsidR="001E3DEC">
        <w:rPr>
          <w:rFonts w:ascii="Times New Roman" w:hAnsi="Times New Roman"/>
          <w:bCs/>
          <w:sz w:val="24"/>
          <w:szCs w:val="24"/>
        </w:rPr>
        <w:t>спидмиксинг</w:t>
      </w:r>
      <w:proofErr w:type="spellEnd"/>
      <w:r w:rsidR="001E3DEC">
        <w:rPr>
          <w:rFonts w:ascii="Times New Roman" w:hAnsi="Times New Roman"/>
          <w:bCs/>
          <w:sz w:val="24"/>
          <w:szCs w:val="24"/>
        </w:rPr>
        <w:t>;</w:t>
      </w:r>
    </w:p>
    <w:p w:rsidR="00783413" w:rsidRPr="00834C13" w:rsidRDefault="00C773B3" w:rsidP="00814647">
      <w:pPr>
        <w:spacing w:line="240" w:lineRule="auto"/>
        <w:ind w:left="-6" w:firstLine="6"/>
        <w:contextualSpacing/>
        <w:jc w:val="both"/>
        <w:rPr>
          <w:rFonts w:ascii="Times New Roman" w:hAnsi="Times New Roman"/>
          <w:sz w:val="24"/>
          <w:szCs w:val="24"/>
        </w:rPr>
      </w:pPr>
      <w:r w:rsidRPr="00834C13">
        <w:rPr>
          <w:rFonts w:ascii="Times New Roman" w:hAnsi="Times New Roman"/>
          <w:sz w:val="24"/>
          <w:szCs w:val="24"/>
        </w:rPr>
        <w:t>комбинировать различные способы приготовления и сочетания основных продуктов с дополнительными ингредиентами</w:t>
      </w:r>
      <w:r w:rsidR="00474F7C" w:rsidRPr="00834C13">
        <w:rPr>
          <w:rFonts w:ascii="Times New Roman" w:hAnsi="Times New Roman"/>
          <w:sz w:val="24"/>
          <w:szCs w:val="24"/>
        </w:rPr>
        <w:t xml:space="preserve"> сибирского региона</w:t>
      </w:r>
      <w:r w:rsidRPr="00834C13">
        <w:rPr>
          <w:rFonts w:ascii="Times New Roman" w:hAnsi="Times New Roman"/>
          <w:sz w:val="24"/>
          <w:szCs w:val="24"/>
        </w:rPr>
        <w:t xml:space="preserve"> для создания гармоничных блюд, напитков, кулинарных изделий</w:t>
      </w:r>
      <w:r w:rsidR="001E3DEC">
        <w:rPr>
          <w:rFonts w:ascii="Times New Roman" w:hAnsi="Times New Roman"/>
          <w:sz w:val="24"/>
          <w:szCs w:val="24"/>
        </w:rPr>
        <w:t>;</w:t>
      </w:r>
    </w:p>
    <w:p w:rsidR="00474F7C" w:rsidRPr="00834C13" w:rsidRDefault="00474F7C" w:rsidP="00814647">
      <w:pPr>
        <w:spacing w:line="240" w:lineRule="auto"/>
        <w:ind w:left="-6" w:firstLine="6"/>
        <w:contextualSpacing/>
        <w:jc w:val="both"/>
        <w:rPr>
          <w:rFonts w:ascii="Times New Roman" w:hAnsi="Times New Roman"/>
          <w:sz w:val="24"/>
          <w:szCs w:val="24"/>
        </w:rPr>
      </w:pPr>
      <w:r w:rsidRPr="00834C13">
        <w:rPr>
          <w:rFonts w:ascii="Times New Roman" w:hAnsi="Times New Roman"/>
          <w:sz w:val="24"/>
          <w:szCs w:val="24"/>
        </w:rPr>
        <w:t xml:space="preserve">эстетично и безопасно упаковывать готовые блюда, напитки и кулинарные изделия для </w:t>
      </w:r>
      <w:proofErr w:type="spellStart"/>
      <w:r w:rsidRPr="00834C13">
        <w:rPr>
          <w:rFonts w:ascii="Times New Roman" w:hAnsi="Times New Roman"/>
          <w:sz w:val="24"/>
          <w:szCs w:val="24"/>
        </w:rPr>
        <w:t>кейтерингового</w:t>
      </w:r>
      <w:proofErr w:type="spellEnd"/>
      <w:r w:rsidRPr="00834C13">
        <w:rPr>
          <w:rFonts w:ascii="Times New Roman" w:hAnsi="Times New Roman"/>
          <w:sz w:val="24"/>
          <w:szCs w:val="24"/>
        </w:rPr>
        <w:t xml:space="preserve"> обслуживания</w:t>
      </w:r>
      <w:r w:rsidR="001E3DEC">
        <w:rPr>
          <w:rFonts w:ascii="Times New Roman" w:hAnsi="Times New Roman"/>
          <w:sz w:val="24"/>
          <w:szCs w:val="24"/>
        </w:rPr>
        <w:t>;</w:t>
      </w:r>
    </w:p>
    <w:p w:rsidR="00474F7C" w:rsidRPr="00834C13" w:rsidRDefault="00474F7C" w:rsidP="00814647">
      <w:pPr>
        <w:spacing w:line="240" w:lineRule="auto"/>
        <w:ind w:left="-6" w:firstLine="6"/>
        <w:contextualSpacing/>
        <w:jc w:val="both"/>
        <w:rPr>
          <w:rFonts w:ascii="Times New Roman" w:hAnsi="Times New Roman"/>
          <w:sz w:val="24"/>
          <w:szCs w:val="24"/>
        </w:rPr>
      </w:pPr>
      <w:r w:rsidRPr="00834C13">
        <w:rPr>
          <w:rFonts w:ascii="Times New Roman" w:hAnsi="Times New Roman"/>
          <w:sz w:val="24"/>
          <w:szCs w:val="24"/>
        </w:rPr>
        <w:t xml:space="preserve">эстетично и безопасно упаковывать готовую кондитерскую и шоколадную для </w:t>
      </w:r>
      <w:proofErr w:type="spellStart"/>
      <w:r w:rsidRPr="00834C13">
        <w:rPr>
          <w:rFonts w:ascii="Times New Roman" w:hAnsi="Times New Roman"/>
          <w:sz w:val="24"/>
          <w:szCs w:val="24"/>
        </w:rPr>
        <w:t>кейтерингового</w:t>
      </w:r>
      <w:proofErr w:type="spellEnd"/>
      <w:r w:rsidRPr="00834C13">
        <w:rPr>
          <w:rFonts w:ascii="Times New Roman" w:hAnsi="Times New Roman"/>
          <w:sz w:val="24"/>
          <w:szCs w:val="24"/>
        </w:rPr>
        <w:t xml:space="preserve"> обслуживания</w:t>
      </w:r>
      <w:r w:rsidR="001E3DEC">
        <w:rPr>
          <w:rFonts w:ascii="Times New Roman" w:hAnsi="Times New Roman"/>
          <w:sz w:val="24"/>
          <w:szCs w:val="24"/>
        </w:rPr>
        <w:t>;</w:t>
      </w:r>
    </w:p>
    <w:p w:rsidR="00474F7C" w:rsidRPr="00834C13" w:rsidRDefault="00474F7C" w:rsidP="00814647">
      <w:pPr>
        <w:spacing w:line="240" w:lineRule="auto"/>
        <w:ind w:left="-6" w:firstLine="6"/>
        <w:contextualSpacing/>
        <w:jc w:val="both"/>
        <w:rPr>
          <w:rFonts w:ascii="Times New Roman" w:hAnsi="Times New Roman"/>
          <w:sz w:val="24"/>
          <w:szCs w:val="24"/>
        </w:rPr>
      </w:pPr>
      <w:r w:rsidRPr="00834C13">
        <w:rPr>
          <w:rFonts w:ascii="Times New Roman" w:hAnsi="Times New Roman"/>
          <w:sz w:val="24"/>
          <w:szCs w:val="24"/>
        </w:rPr>
        <w:t>кратко излагать концепции, оказавшие влияние на выбор и оформление блюд, напитков и кулинарных изделий;</w:t>
      </w:r>
    </w:p>
    <w:p w:rsidR="00474F7C" w:rsidRPr="00834C13" w:rsidRDefault="005749BE" w:rsidP="00814647">
      <w:pPr>
        <w:spacing w:line="240" w:lineRule="auto"/>
        <w:ind w:left="-6" w:firstLine="6"/>
        <w:contextualSpacing/>
        <w:jc w:val="both"/>
        <w:rPr>
          <w:rFonts w:ascii="Times New Roman" w:hAnsi="Times New Roman"/>
          <w:sz w:val="24"/>
          <w:szCs w:val="24"/>
        </w:rPr>
      </w:pPr>
      <w:r w:rsidRPr="00834C13">
        <w:rPr>
          <w:rFonts w:ascii="Times New Roman" w:hAnsi="Times New Roman"/>
          <w:sz w:val="24"/>
          <w:szCs w:val="24"/>
        </w:rPr>
        <w:t xml:space="preserve">оформлять десерты, кондитерские и шоколадные изделия техниками: «акварельная» ручная роспись, </w:t>
      </w:r>
      <w:proofErr w:type="spellStart"/>
      <w:r w:rsidR="002F71EA" w:rsidRPr="00834C13">
        <w:rPr>
          <w:rFonts w:ascii="Times New Roman" w:hAnsi="Times New Roman"/>
          <w:sz w:val="24"/>
          <w:szCs w:val="24"/>
        </w:rPr>
        <w:t>глассаж</w:t>
      </w:r>
      <w:proofErr w:type="spellEnd"/>
      <w:r w:rsidR="002F71EA" w:rsidRPr="00834C13">
        <w:rPr>
          <w:rFonts w:ascii="Times New Roman" w:hAnsi="Times New Roman"/>
          <w:sz w:val="24"/>
          <w:szCs w:val="24"/>
        </w:rPr>
        <w:t xml:space="preserve">, аэрография, </w:t>
      </w:r>
      <w:r w:rsidR="001E3DEC">
        <w:rPr>
          <w:rFonts w:ascii="Times New Roman" w:hAnsi="Times New Roman"/>
          <w:sz w:val="24"/>
          <w:szCs w:val="24"/>
        </w:rPr>
        <w:t xml:space="preserve">атласная, </w:t>
      </w:r>
      <w:proofErr w:type="spellStart"/>
      <w:r w:rsidR="001E3DEC">
        <w:rPr>
          <w:rFonts w:ascii="Times New Roman" w:hAnsi="Times New Roman"/>
          <w:sz w:val="24"/>
          <w:szCs w:val="24"/>
        </w:rPr>
        <w:t>ливная</w:t>
      </w:r>
      <w:proofErr w:type="spellEnd"/>
      <w:r w:rsidR="001E3DEC">
        <w:rPr>
          <w:rFonts w:ascii="Times New Roman" w:hAnsi="Times New Roman"/>
          <w:sz w:val="24"/>
          <w:szCs w:val="24"/>
        </w:rPr>
        <w:t xml:space="preserve"> карамель;</w:t>
      </w:r>
    </w:p>
    <w:p w:rsidR="00132829" w:rsidRPr="00834C13" w:rsidRDefault="00A13A0F" w:rsidP="00814647">
      <w:pPr>
        <w:spacing w:line="240" w:lineRule="auto"/>
        <w:ind w:left="-6" w:firstLine="6"/>
        <w:contextualSpacing/>
        <w:jc w:val="both"/>
        <w:rPr>
          <w:rFonts w:ascii="Times New Roman" w:hAnsi="Times New Roman"/>
          <w:sz w:val="24"/>
          <w:szCs w:val="24"/>
        </w:rPr>
      </w:pPr>
      <w:r w:rsidRPr="00834C13">
        <w:rPr>
          <w:rFonts w:ascii="Times New Roman" w:hAnsi="Times New Roman"/>
          <w:sz w:val="24"/>
          <w:szCs w:val="24"/>
        </w:rPr>
        <w:t>с</w:t>
      </w:r>
      <w:r w:rsidR="00132829" w:rsidRPr="00834C13">
        <w:rPr>
          <w:rFonts w:ascii="Times New Roman" w:hAnsi="Times New Roman"/>
          <w:sz w:val="24"/>
          <w:szCs w:val="24"/>
        </w:rPr>
        <w:t>оставлять портфолио на кондитерскую и шоколадную продукцию</w:t>
      </w:r>
      <w:r w:rsidR="001E3DEC">
        <w:rPr>
          <w:rFonts w:ascii="Times New Roman" w:hAnsi="Times New Roman"/>
          <w:sz w:val="24"/>
          <w:szCs w:val="24"/>
        </w:rPr>
        <w:t>;</w:t>
      </w:r>
    </w:p>
    <w:p w:rsidR="001E3DEC" w:rsidRDefault="001E3DEC" w:rsidP="00296C18">
      <w:pPr>
        <w:spacing w:line="240" w:lineRule="auto"/>
        <w:ind w:left="-6" w:firstLine="709"/>
        <w:contextualSpacing/>
        <w:jc w:val="both"/>
        <w:rPr>
          <w:rFonts w:ascii="Times New Roman" w:hAnsi="Times New Roman"/>
          <w:b/>
          <w:sz w:val="24"/>
          <w:szCs w:val="24"/>
        </w:rPr>
      </w:pPr>
    </w:p>
    <w:p w:rsidR="00132829" w:rsidRPr="00100954" w:rsidRDefault="00C6654F" w:rsidP="00296C18">
      <w:pPr>
        <w:spacing w:line="240" w:lineRule="auto"/>
        <w:ind w:left="-6" w:firstLine="709"/>
        <w:contextualSpacing/>
        <w:jc w:val="both"/>
        <w:rPr>
          <w:rFonts w:ascii="Times New Roman" w:hAnsi="Times New Roman"/>
          <w:b/>
          <w:sz w:val="24"/>
          <w:szCs w:val="24"/>
        </w:rPr>
      </w:pPr>
      <w:r>
        <w:rPr>
          <w:rFonts w:ascii="Times New Roman" w:hAnsi="Times New Roman"/>
          <w:b/>
          <w:sz w:val="24"/>
          <w:szCs w:val="24"/>
        </w:rPr>
        <w:t>з</w:t>
      </w:r>
      <w:r w:rsidR="00A13A0F" w:rsidRPr="00100954">
        <w:rPr>
          <w:rFonts w:ascii="Times New Roman" w:hAnsi="Times New Roman"/>
          <w:b/>
          <w:sz w:val="24"/>
          <w:szCs w:val="24"/>
        </w:rPr>
        <w:t>нать</w:t>
      </w:r>
    </w:p>
    <w:p w:rsidR="00132829" w:rsidRDefault="00A13A0F" w:rsidP="00814647">
      <w:pPr>
        <w:spacing w:line="240" w:lineRule="auto"/>
        <w:ind w:left="-6" w:firstLine="6"/>
        <w:contextualSpacing/>
        <w:jc w:val="both"/>
        <w:rPr>
          <w:rFonts w:ascii="Times New Roman" w:hAnsi="Times New Roman"/>
          <w:sz w:val="24"/>
          <w:szCs w:val="24"/>
        </w:rPr>
      </w:pPr>
      <w:r w:rsidRPr="00100954">
        <w:rPr>
          <w:rFonts w:ascii="Times New Roman" w:hAnsi="Times New Roman"/>
          <w:sz w:val="24"/>
          <w:szCs w:val="24"/>
        </w:rPr>
        <w:t>н</w:t>
      </w:r>
      <w:r w:rsidR="00132829" w:rsidRPr="00100954">
        <w:rPr>
          <w:rFonts w:ascii="Times New Roman" w:hAnsi="Times New Roman"/>
          <w:sz w:val="24"/>
          <w:szCs w:val="24"/>
        </w:rPr>
        <w:t>ормативные правовые акты Российской Федерации, регулирующие деятельность организаций питания</w:t>
      </w:r>
      <w:r w:rsidRPr="00100954">
        <w:rPr>
          <w:rFonts w:ascii="Times New Roman" w:hAnsi="Times New Roman"/>
          <w:sz w:val="24"/>
          <w:szCs w:val="24"/>
        </w:rPr>
        <w:t>;</w:t>
      </w:r>
    </w:p>
    <w:p w:rsidR="00132829" w:rsidRPr="00100954" w:rsidRDefault="00A13A0F" w:rsidP="00814647">
      <w:pPr>
        <w:spacing w:line="240" w:lineRule="auto"/>
        <w:ind w:left="-6" w:firstLine="6"/>
        <w:contextualSpacing/>
        <w:jc w:val="both"/>
        <w:rPr>
          <w:rFonts w:ascii="Times New Roman" w:hAnsi="Times New Roman"/>
          <w:sz w:val="24"/>
          <w:szCs w:val="24"/>
        </w:rPr>
      </w:pPr>
      <w:r w:rsidRPr="00100954">
        <w:rPr>
          <w:rFonts w:ascii="Times New Roman" w:hAnsi="Times New Roman"/>
          <w:sz w:val="24"/>
          <w:szCs w:val="24"/>
        </w:rPr>
        <w:t>н</w:t>
      </w:r>
      <w:r w:rsidR="00132829" w:rsidRPr="00100954">
        <w:rPr>
          <w:rFonts w:ascii="Times New Roman" w:hAnsi="Times New Roman"/>
          <w:sz w:val="24"/>
          <w:szCs w:val="24"/>
        </w:rPr>
        <w:t xml:space="preserve">азначение, правила использования технологического оборудования, производственного инвентаря, инструмента, </w:t>
      </w:r>
      <w:proofErr w:type="spellStart"/>
      <w:r w:rsidR="00132829" w:rsidRPr="00100954">
        <w:rPr>
          <w:rFonts w:ascii="Times New Roman" w:hAnsi="Times New Roman"/>
          <w:sz w:val="24"/>
          <w:szCs w:val="24"/>
        </w:rPr>
        <w:t>весоизмерительных</w:t>
      </w:r>
      <w:proofErr w:type="spellEnd"/>
      <w:r w:rsidR="00132829" w:rsidRPr="00100954">
        <w:rPr>
          <w:rFonts w:ascii="Times New Roman" w:hAnsi="Times New Roman"/>
          <w:sz w:val="24"/>
          <w:szCs w:val="24"/>
        </w:rPr>
        <w:t xml:space="preserve"> приборов, посуды, используемых в приготовлении блюд, напитков и кулинарных изделий, и правила ухода за ними</w:t>
      </w:r>
      <w:r w:rsidR="00834C13">
        <w:rPr>
          <w:rFonts w:ascii="Times New Roman" w:hAnsi="Times New Roman"/>
          <w:sz w:val="24"/>
          <w:szCs w:val="24"/>
        </w:rPr>
        <w:t>;</w:t>
      </w:r>
    </w:p>
    <w:p w:rsidR="00132829" w:rsidRPr="00FD1A01" w:rsidRDefault="00A13A0F" w:rsidP="00814647">
      <w:pPr>
        <w:spacing w:line="240" w:lineRule="auto"/>
        <w:ind w:left="-6" w:firstLine="6"/>
        <w:contextualSpacing/>
        <w:jc w:val="both"/>
        <w:rPr>
          <w:rFonts w:ascii="Times New Roman" w:hAnsi="Times New Roman"/>
          <w:sz w:val="24"/>
          <w:szCs w:val="24"/>
        </w:rPr>
      </w:pPr>
      <w:r w:rsidRPr="00FD1A01">
        <w:rPr>
          <w:rFonts w:ascii="Times New Roman" w:hAnsi="Times New Roman"/>
          <w:sz w:val="24"/>
          <w:szCs w:val="24"/>
        </w:rPr>
        <w:t>т</w:t>
      </w:r>
      <w:r w:rsidR="00132829" w:rsidRPr="00FD1A01">
        <w:rPr>
          <w:rFonts w:ascii="Times New Roman" w:hAnsi="Times New Roman"/>
          <w:sz w:val="24"/>
          <w:szCs w:val="24"/>
        </w:rPr>
        <w:t>ребования охраны труда, производственной санитарии и пожарной безопасности в организациях питания</w:t>
      </w:r>
      <w:r w:rsidRPr="00FD1A01">
        <w:rPr>
          <w:rFonts w:ascii="Times New Roman" w:hAnsi="Times New Roman"/>
          <w:sz w:val="24"/>
          <w:szCs w:val="24"/>
        </w:rPr>
        <w:t>;</w:t>
      </w:r>
    </w:p>
    <w:p w:rsidR="00FD1A01" w:rsidRDefault="00FD1A01" w:rsidP="00814647">
      <w:pPr>
        <w:spacing w:line="240" w:lineRule="auto"/>
        <w:ind w:left="-6" w:firstLine="6"/>
        <w:contextualSpacing/>
        <w:jc w:val="both"/>
        <w:rPr>
          <w:rFonts w:ascii="Times New Roman" w:hAnsi="Times New Roman"/>
          <w:sz w:val="24"/>
          <w:szCs w:val="24"/>
        </w:rPr>
      </w:pPr>
      <w:r w:rsidRPr="00FD1A01">
        <w:rPr>
          <w:rFonts w:ascii="Times New Roman" w:hAnsi="Times New Roman"/>
          <w:sz w:val="24"/>
          <w:szCs w:val="24"/>
        </w:rPr>
        <w:t>назначение, правила подбора и использования столовой посуды, приборов, белья для эстетичного оформления и подачи блюд, кулинарных изделий, кондитерской продукции</w:t>
      </w:r>
      <w:r w:rsidR="001E3DEC">
        <w:rPr>
          <w:rFonts w:ascii="Times New Roman" w:hAnsi="Times New Roman"/>
          <w:sz w:val="24"/>
          <w:szCs w:val="24"/>
        </w:rPr>
        <w:t>;</w:t>
      </w:r>
    </w:p>
    <w:p w:rsidR="00D778BB" w:rsidRPr="00FD1A01" w:rsidRDefault="00D778BB" w:rsidP="00814647">
      <w:pPr>
        <w:spacing w:line="240" w:lineRule="auto"/>
        <w:ind w:left="-6" w:firstLine="6"/>
        <w:contextualSpacing/>
        <w:jc w:val="both"/>
        <w:rPr>
          <w:rFonts w:ascii="Times New Roman" w:hAnsi="Times New Roman"/>
          <w:sz w:val="24"/>
          <w:szCs w:val="24"/>
        </w:rPr>
      </w:pPr>
      <w:r>
        <w:rPr>
          <w:rFonts w:ascii="Times New Roman" w:hAnsi="Times New Roman"/>
          <w:sz w:val="24"/>
          <w:szCs w:val="24"/>
        </w:rPr>
        <w:t>психологию цвета, назначение, правила подбора и использование цветов и оттенков в создании композиций</w:t>
      </w:r>
    </w:p>
    <w:p w:rsidR="005D0CE6" w:rsidRPr="00FD1A01" w:rsidRDefault="009C3FBE" w:rsidP="00814647">
      <w:pPr>
        <w:spacing w:line="240" w:lineRule="auto"/>
        <w:ind w:left="-6" w:firstLine="6"/>
        <w:contextualSpacing/>
        <w:jc w:val="both"/>
        <w:rPr>
          <w:rFonts w:ascii="Times New Roman" w:hAnsi="Times New Roman"/>
          <w:sz w:val="24"/>
          <w:szCs w:val="24"/>
        </w:rPr>
      </w:pPr>
      <w:r w:rsidRPr="00FD1A01">
        <w:rPr>
          <w:rFonts w:ascii="Times New Roman" w:hAnsi="Times New Roman"/>
          <w:sz w:val="24"/>
          <w:szCs w:val="24"/>
        </w:rPr>
        <w:t xml:space="preserve">назначение, </w:t>
      </w:r>
      <w:r w:rsidR="005D0CE6" w:rsidRPr="00FD1A01">
        <w:rPr>
          <w:rFonts w:ascii="Times New Roman" w:hAnsi="Times New Roman"/>
          <w:sz w:val="24"/>
          <w:szCs w:val="24"/>
        </w:rPr>
        <w:t>правила подбора</w:t>
      </w:r>
      <w:r w:rsidRPr="00FD1A01">
        <w:rPr>
          <w:rFonts w:ascii="Times New Roman" w:hAnsi="Times New Roman"/>
          <w:sz w:val="24"/>
          <w:szCs w:val="24"/>
        </w:rPr>
        <w:t xml:space="preserve"> и использования</w:t>
      </w:r>
      <w:r w:rsidR="005D0CE6" w:rsidRPr="00FD1A01">
        <w:rPr>
          <w:rFonts w:ascii="Times New Roman" w:hAnsi="Times New Roman"/>
          <w:sz w:val="24"/>
          <w:szCs w:val="24"/>
        </w:rPr>
        <w:t xml:space="preserve"> профессионального инструмента для </w:t>
      </w:r>
      <w:proofErr w:type="spellStart"/>
      <w:r w:rsidR="005D0CE6" w:rsidRPr="00FD1A01">
        <w:rPr>
          <w:rFonts w:ascii="Times New Roman" w:hAnsi="Times New Roman"/>
          <w:sz w:val="24"/>
          <w:szCs w:val="24"/>
        </w:rPr>
        <w:t>карвинга</w:t>
      </w:r>
      <w:proofErr w:type="spellEnd"/>
      <w:r w:rsidR="001E3DEC">
        <w:rPr>
          <w:rFonts w:ascii="Times New Roman" w:hAnsi="Times New Roman"/>
          <w:sz w:val="24"/>
          <w:szCs w:val="24"/>
        </w:rPr>
        <w:t>;</w:t>
      </w:r>
    </w:p>
    <w:p w:rsidR="005D0CE6" w:rsidRPr="00FD1A01" w:rsidRDefault="005D0CE6" w:rsidP="00814647">
      <w:pPr>
        <w:spacing w:line="240" w:lineRule="auto"/>
        <w:ind w:left="-6" w:firstLine="6"/>
        <w:contextualSpacing/>
        <w:jc w:val="both"/>
        <w:rPr>
          <w:rFonts w:ascii="Times New Roman" w:hAnsi="Times New Roman"/>
          <w:sz w:val="24"/>
          <w:szCs w:val="24"/>
        </w:rPr>
      </w:pPr>
      <w:r w:rsidRPr="00FD1A01">
        <w:rPr>
          <w:rFonts w:ascii="Times New Roman" w:hAnsi="Times New Roman"/>
          <w:sz w:val="24"/>
          <w:szCs w:val="24"/>
        </w:rPr>
        <w:t>актуальные направления в оформлении и декорировании блюд, закусок, кулинарных изделий</w:t>
      </w:r>
      <w:r w:rsidR="009C3FBE" w:rsidRPr="00FD1A01">
        <w:rPr>
          <w:rFonts w:ascii="Times New Roman" w:hAnsi="Times New Roman"/>
          <w:sz w:val="24"/>
          <w:szCs w:val="24"/>
        </w:rPr>
        <w:t xml:space="preserve"> с учетом развития рынка общественного питания сибирского региона;</w:t>
      </w:r>
    </w:p>
    <w:p w:rsidR="005D0CE6" w:rsidRPr="00FD1A01" w:rsidRDefault="00834C13" w:rsidP="00814647">
      <w:pPr>
        <w:spacing w:line="240" w:lineRule="auto"/>
        <w:ind w:left="-6" w:firstLine="6"/>
        <w:contextualSpacing/>
        <w:jc w:val="both"/>
        <w:rPr>
          <w:rFonts w:ascii="Times New Roman" w:hAnsi="Times New Roman"/>
          <w:sz w:val="24"/>
          <w:szCs w:val="24"/>
        </w:rPr>
      </w:pPr>
      <w:r w:rsidRPr="00FD1A01">
        <w:rPr>
          <w:rFonts w:ascii="Times New Roman" w:hAnsi="Times New Roman"/>
          <w:sz w:val="24"/>
          <w:szCs w:val="24"/>
        </w:rPr>
        <w:t>о</w:t>
      </w:r>
      <w:r w:rsidR="005D0CE6" w:rsidRPr="00FD1A01">
        <w:rPr>
          <w:rFonts w:ascii="Times New Roman" w:hAnsi="Times New Roman"/>
          <w:sz w:val="24"/>
          <w:szCs w:val="24"/>
        </w:rPr>
        <w:t>сновные понятия, термины и определения в области дизайна общественного питания</w:t>
      </w:r>
      <w:r w:rsidR="001E3DEC">
        <w:rPr>
          <w:rFonts w:ascii="Times New Roman" w:hAnsi="Times New Roman"/>
          <w:sz w:val="24"/>
          <w:szCs w:val="24"/>
        </w:rPr>
        <w:t>;</w:t>
      </w:r>
    </w:p>
    <w:p w:rsidR="005D0CE6" w:rsidRPr="00FD1A01" w:rsidRDefault="00834C13" w:rsidP="00814647">
      <w:pPr>
        <w:spacing w:line="240" w:lineRule="auto"/>
        <w:ind w:left="-6" w:firstLine="6"/>
        <w:contextualSpacing/>
        <w:jc w:val="both"/>
        <w:rPr>
          <w:rFonts w:ascii="Times New Roman" w:hAnsi="Times New Roman"/>
          <w:sz w:val="24"/>
          <w:szCs w:val="24"/>
        </w:rPr>
      </w:pPr>
      <w:r w:rsidRPr="00FD1A01">
        <w:rPr>
          <w:rFonts w:ascii="Times New Roman" w:hAnsi="Times New Roman"/>
          <w:sz w:val="24"/>
          <w:szCs w:val="24"/>
        </w:rPr>
        <w:t>с</w:t>
      </w:r>
      <w:r w:rsidR="005D0CE6" w:rsidRPr="00FD1A01">
        <w:rPr>
          <w:rFonts w:ascii="Times New Roman" w:hAnsi="Times New Roman"/>
          <w:sz w:val="24"/>
          <w:szCs w:val="24"/>
        </w:rPr>
        <w:t>ервисные технологии проведения приемов и банкетов</w:t>
      </w:r>
      <w:r w:rsidRPr="00FD1A01">
        <w:rPr>
          <w:rFonts w:ascii="Times New Roman" w:hAnsi="Times New Roman"/>
          <w:sz w:val="24"/>
          <w:szCs w:val="24"/>
        </w:rPr>
        <w:t xml:space="preserve">, </w:t>
      </w:r>
      <w:proofErr w:type="spellStart"/>
      <w:r w:rsidRPr="00FD1A01">
        <w:rPr>
          <w:rFonts w:ascii="Times New Roman" w:hAnsi="Times New Roman"/>
          <w:sz w:val="24"/>
          <w:szCs w:val="24"/>
        </w:rPr>
        <w:t>кейтерингового</w:t>
      </w:r>
      <w:proofErr w:type="spellEnd"/>
      <w:r w:rsidRPr="00FD1A01">
        <w:rPr>
          <w:rFonts w:ascii="Times New Roman" w:hAnsi="Times New Roman"/>
          <w:sz w:val="24"/>
          <w:szCs w:val="24"/>
        </w:rPr>
        <w:t xml:space="preserve"> обслуживания</w:t>
      </w:r>
      <w:r w:rsidR="001E3DEC">
        <w:rPr>
          <w:rFonts w:ascii="Times New Roman" w:hAnsi="Times New Roman"/>
          <w:sz w:val="24"/>
          <w:szCs w:val="24"/>
        </w:rPr>
        <w:t>;</w:t>
      </w:r>
    </w:p>
    <w:p w:rsidR="00A13A0F" w:rsidRPr="00FD1A01" w:rsidRDefault="00A13A0F" w:rsidP="00814647">
      <w:pPr>
        <w:spacing w:line="240" w:lineRule="auto"/>
        <w:ind w:left="-6" w:firstLine="6"/>
        <w:contextualSpacing/>
        <w:jc w:val="both"/>
        <w:rPr>
          <w:rFonts w:ascii="Times New Roman" w:hAnsi="Times New Roman"/>
          <w:sz w:val="24"/>
          <w:szCs w:val="24"/>
        </w:rPr>
      </w:pPr>
      <w:r w:rsidRPr="00FD1A01">
        <w:rPr>
          <w:rFonts w:ascii="Times New Roman" w:hAnsi="Times New Roman"/>
          <w:sz w:val="24"/>
          <w:szCs w:val="24"/>
        </w:rPr>
        <w:t>принципы и приемы презентации блюд, напитков и кулинарных изделий потребителям</w:t>
      </w:r>
      <w:r w:rsidR="00FD1A01" w:rsidRPr="00FD1A01">
        <w:rPr>
          <w:rFonts w:ascii="Times New Roman" w:hAnsi="Times New Roman"/>
          <w:sz w:val="24"/>
          <w:szCs w:val="24"/>
        </w:rPr>
        <w:t xml:space="preserve"> с учетом сибирского компонента</w:t>
      </w:r>
      <w:r w:rsidRPr="00FD1A01">
        <w:rPr>
          <w:rFonts w:ascii="Times New Roman" w:hAnsi="Times New Roman"/>
          <w:sz w:val="24"/>
          <w:szCs w:val="24"/>
        </w:rPr>
        <w:t>;</w:t>
      </w:r>
    </w:p>
    <w:p w:rsidR="00FD1A01" w:rsidRPr="00FD1A01" w:rsidRDefault="00FD1A01" w:rsidP="00814647">
      <w:pPr>
        <w:spacing w:line="240" w:lineRule="auto"/>
        <w:ind w:left="-6" w:firstLine="6"/>
        <w:contextualSpacing/>
        <w:jc w:val="both"/>
        <w:rPr>
          <w:rFonts w:ascii="Times New Roman" w:hAnsi="Times New Roman"/>
          <w:sz w:val="24"/>
          <w:szCs w:val="24"/>
        </w:rPr>
      </w:pPr>
      <w:r w:rsidRPr="00FD1A01">
        <w:rPr>
          <w:rFonts w:ascii="Times New Roman" w:hAnsi="Times New Roman"/>
          <w:sz w:val="24"/>
          <w:szCs w:val="24"/>
        </w:rPr>
        <w:t>принципы и приемы сервировки стола в соответствие с тематикой мероприятия</w:t>
      </w:r>
      <w:r w:rsidR="001E3DEC">
        <w:rPr>
          <w:rFonts w:ascii="Times New Roman" w:hAnsi="Times New Roman"/>
          <w:sz w:val="24"/>
          <w:szCs w:val="24"/>
        </w:rPr>
        <w:t>;</w:t>
      </w:r>
    </w:p>
    <w:p w:rsidR="00A13A0F" w:rsidRPr="00FD1A01" w:rsidRDefault="00A13A0F" w:rsidP="00814647">
      <w:pPr>
        <w:spacing w:line="240" w:lineRule="auto"/>
        <w:ind w:left="-6" w:firstLine="6"/>
        <w:contextualSpacing/>
        <w:jc w:val="both"/>
        <w:rPr>
          <w:rFonts w:ascii="Times New Roman" w:hAnsi="Times New Roman"/>
          <w:sz w:val="24"/>
          <w:szCs w:val="24"/>
        </w:rPr>
      </w:pPr>
      <w:r w:rsidRPr="00FD1A01">
        <w:rPr>
          <w:rFonts w:ascii="Times New Roman" w:hAnsi="Times New Roman"/>
          <w:sz w:val="24"/>
          <w:szCs w:val="24"/>
        </w:rPr>
        <w:t xml:space="preserve">требования к качеству, срокам и условиям хранения, </w:t>
      </w:r>
      <w:proofErr w:type="spellStart"/>
      <w:r w:rsidRPr="00FD1A01">
        <w:rPr>
          <w:rFonts w:ascii="Times New Roman" w:hAnsi="Times New Roman"/>
          <w:sz w:val="24"/>
          <w:szCs w:val="24"/>
        </w:rPr>
        <w:t>порционированию</w:t>
      </w:r>
      <w:proofErr w:type="spellEnd"/>
      <w:r w:rsidRPr="00FD1A01">
        <w:rPr>
          <w:rFonts w:ascii="Times New Roman" w:hAnsi="Times New Roman"/>
          <w:sz w:val="24"/>
          <w:szCs w:val="24"/>
        </w:rPr>
        <w:t>, оформлению и подаче блюд, напитков и кулинарных изделий разнообразного ассортимента;</w:t>
      </w:r>
    </w:p>
    <w:p w:rsidR="00A13A0F" w:rsidRDefault="00A13A0F" w:rsidP="00814647">
      <w:pPr>
        <w:spacing w:line="240" w:lineRule="auto"/>
        <w:ind w:left="-6" w:firstLine="6"/>
        <w:contextualSpacing/>
        <w:jc w:val="both"/>
        <w:rPr>
          <w:rFonts w:ascii="Times New Roman" w:hAnsi="Times New Roman"/>
          <w:sz w:val="24"/>
          <w:szCs w:val="24"/>
        </w:rPr>
      </w:pPr>
      <w:r w:rsidRPr="00FD1A01">
        <w:rPr>
          <w:rFonts w:ascii="Times New Roman" w:hAnsi="Times New Roman"/>
          <w:sz w:val="24"/>
          <w:szCs w:val="24"/>
        </w:rPr>
        <w:t>принципы</w:t>
      </w:r>
      <w:r w:rsidR="00FD1A01" w:rsidRPr="00FD1A01">
        <w:rPr>
          <w:rFonts w:ascii="Times New Roman" w:hAnsi="Times New Roman"/>
          <w:sz w:val="24"/>
          <w:szCs w:val="24"/>
        </w:rPr>
        <w:t>, приемы</w:t>
      </w:r>
      <w:r w:rsidRPr="00FD1A01">
        <w:rPr>
          <w:rFonts w:ascii="Times New Roman" w:hAnsi="Times New Roman"/>
          <w:sz w:val="24"/>
          <w:szCs w:val="24"/>
        </w:rPr>
        <w:t xml:space="preserve"> и </w:t>
      </w:r>
      <w:r w:rsidR="00FD1A01" w:rsidRPr="00FD1A01">
        <w:rPr>
          <w:rFonts w:ascii="Times New Roman" w:hAnsi="Times New Roman"/>
          <w:sz w:val="24"/>
          <w:szCs w:val="24"/>
        </w:rPr>
        <w:t>техники оформления десертов, кондитерской и шоколадной продукции объемными элементами</w:t>
      </w:r>
      <w:r w:rsidR="001E3DEC">
        <w:rPr>
          <w:rFonts w:ascii="Times New Roman" w:hAnsi="Times New Roman"/>
          <w:sz w:val="24"/>
          <w:szCs w:val="24"/>
        </w:rPr>
        <w:t>;</w:t>
      </w:r>
    </w:p>
    <w:p w:rsidR="001E3DEC" w:rsidRDefault="001E3DEC" w:rsidP="00814647">
      <w:pPr>
        <w:spacing w:line="240" w:lineRule="auto"/>
        <w:ind w:left="-6" w:firstLine="6"/>
        <w:contextualSpacing/>
        <w:jc w:val="both"/>
        <w:rPr>
          <w:rFonts w:ascii="Times New Roman" w:hAnsi="Times New Roman"/>
          <w:sz w:val="24"/>
          <w:szCs w:val="24"/>
        </w:rPr>
      </w:pPr>
      <w:r>
        <w:rPr>
          <w:rFonts w:ascii="Times New Roman" w:hAnsi="Times New Roman"/>
          <w:sz w:val="24"/>
          <w:szCs w:val="24"/>
        </w:rPr>
        <w:t xml:space="preserve">принципы и приемы техники </w:t>
      </w:r>
      <w:proofErr w:type="spellStart"/>
      <w:r>
        <w:rPr>
          <w:rFonts w:ascii="Times New Roman" w:hAnsi="Times New Roman"/>
          <w:sz w:val="24"/>
          <w:szCs w:val="24"/>
        </w:rPr>
        <w:t>фламбирования</w:t>
      </w:r>
      <w:proofErr w:type="spellEnd"/>
      <w:r>
        <w:rPr>
          <w:rFonts w:ascii="Times New Roman" w:hAnsi="Times New Roman"/>
          <w:sz w:val="24"/>
          <w:szCs w:val="24"/>
        </w:rPr>
        <w:t xml:space="preserve"> кулинарных блюд и кондитерских изделий;</w:t>
      </w:r>
    </w:p>
    <w:p w:rsidR="001E3DEC" w:rsidRDefault="001E3DEC" w:rsidP="00814647">
      <w:pPr>
        <w:spacing w:line="240" w:lineRule="auto"/>
        <w:ind w:left="-6" w:firstLine="6"/>
        <w:contextualSpacing/>
        <w:jc w:val="both"/>
        <w:rPr>
          <w:rFonts w:ascii="Times New Roman" w:hAnsi="Times New Roman"/>
          <w:sz w:val="24"/>
          <w:szCs w:val="24"/>
        </w:rPr>
      </w:pPr>
      <w:r>
        <w:rPr>
          <w:rFonts w:ascii="Times New Roman" w:hAnsi="Times New Roman"/>
          <w:sz w:val="24"/>
          <w:szCs w:val="24"/>
        </w:rPr>
        <w:t xml:space="preserve">технику оформления горячих напитков </w:t>
      </w:r>
      <w:proofErr w:type="spellStart"/>
      <w:r>
        <w:rPr>
          <w:rFonts w:ascii="Times New Roman" w:hAnsi="Times New Roman"/>
          <w:sz w:val="24"/>
          <w:szCs w:val="24"/>
        </w:rPr>
        <w:t>латте</w:t>
      </w:r>
      <w:proofErr w:type="spellEnd"/>
      <w:r>
        <w:rPr>
          <w:rFonts w:ascii="Times New Roman" w:hAnsi="Times New Roman"/>
          <w:sz w:val="24"/>
          <w:szCs w:val="24"/>
        </w:rPr>
        <w:t>-арт;</w:t>
      </w:r>
    </w:p>
    <w:p w:rsidR="001E3DEC" w:rsidRDefault="001E3DEC" w:rsidP="00814647">
      <w:pPr>
        <w:spacing w:line="240" w:lineRule="auto"/>
        <w:ind w:left="-6" w:firstLine="6"/>
        <w:contextualSpacing/>
        <w:jc w:val="both"/>
        <w:rPr>
          <w:rFonts w:ascii="Times New Roman" w:hAnsi="Times New Roman"/>
          <w:sz w:val="24"/>
          <w:szCs w:val="24"/>
        </w:rPr>
      </w:pPr>
      <w:r>
        <w:rPr>
          <w:rFonts w:ascii="Times New Roman" w:hAnsi="Times New Roman"/>
          <w:sz w:val="24"/>
          <w:szCs w:val="24"/>
        </w:rPr>
        <w:t xml:space="preserve">технику презентации горячих и холодных напитков </w:t>
      </w:r>
      <w:proofErr w:type="spellStart"/>
      <w:r>
        <w:rPr>
          <w:rFonts w:ascii="Times New Roman" w:hAnsi="Times New Roman"/>
          <w:sz w:val="24"/>
          <w:szCs w:val="24"/>
        </w:rPr>
        <w:t>флейринг</w:t>
      </w:r>
      <w:proofErr w:type="spellEnd"/>
      <w:r>
        <w:rPr>
          <w:rFonts w:ascii="Times New Roman" w:hAnsi="Times New Roman"/>
          <w:sz w:val="24"/>
          <w:szCs w:val="24"/>
        </w:rPr>
        <w:t xml:space="preserve">, </w:t>
      </w:r>
      <w:proofErr w:type="spellStart"/>
      <w:r>
        <w:rPr>
          <w:rFonts w:ascii="Times New Roman" w:hAnsi="Times New Roman"/>
          <w:sz w:val="24"/>
          <w:szCs w:val="24"/>
        </w:rPr>
        <w:t>спидмиксинг</w:t>
      </w:r>
      <w:proofErr w:type="spellEnd"/>
    </w:p>
    <w:p w:rsidR="001E3DEC" w:rsidRDefault="001E3DEC" w:rsidP="00814647">
      <w:pPr>
        <w:spacing w:line="240" w:lineRule="auto"/>
        <w:ind w:left="-6" w:firstLine="6"/>
        <w:contextualSpacing/>
        <w:jc w:val="both"/>
        <w:rPr>
          <w:rFonts w:ascii="Times New Roman" w:hAnsi="Times New Roman"/>
          <w:sz w:val="24"/>
          <w:szCs w:val="24"/>
        </w:rPr>
      </w:pPr>
      <w:r>
        <w:rPr>
          <w:rFonts w:ascii="Times New Roman" w:hAnsi="Times New Roman"/>
          <w:sz w:val="24"/>
          <w:szCs w:val="24"/>
        </w:rPr>
        <w:t xml:space="preserve">техники оформления десертов, кондитерских и шоколадных изделий («акварельная» ручная роспись, </w:t>
      </w:r>
      <w:proofErr w:type="spellStart"/>
      <w:r>
        <w:rPr>
          <w:rFonts w:ascii="Times New Roman" w:hAnsi="Times New Roman"/>
          <w:sz w:val="24"/>
          <w:szCs w:val="24"/>
        </w:rPr>
        <w:t>глассаж</w:t>
      </w:r>
      <w:proofErr w:type="spellEnd"/>
      <w:r>
        <w:rPr>
          <w:rFonts w:ascii="Times New Roman" w:hAnsi="Times New Roman"/>
          <w:sz w:val="24"/>
          <w:szCs w:val="24"/>
        </w:rPr>
        <w:t xml:space="preserve">, аэрография, атласная и </w:t>
      </w:r>
      <w:proofErr w:type="spellStart"/>
      <w:r>
        <w:rPr>
          <w:rFonts w:ascii="Times New Roman" w:hAnsi="Times New Roman"/>
          <w:sz w:val="24"/>
          <w:szCs w:val="24"/>
        </w:rPr>
        <w:t>ливная</w:t>
      </w:r>
      <w:proofErr w:type="spellEnd"/>
      <w:r>
        <w:rPr>
          <w:rFonts w:ascii="Times New Roman" w:hAnsi="Times New Roman"/>
          <w:sz w:val="24"/>
          <w:szCs w:val="24"/>
        </w:rPr>
        <w:t xml:space="preserve"> карамель)</w:t>
      </w:r>
    </w:p>
    <w:p w:rsidR="00FD1A01" w:rsidRPr="00100954" w:rsidRDefault="00FD1A01" w:rsidP="00814647">
      <w:pPr>
        <w:spacing w:line="240" w:lineRule="auto"/>
        <w:ind w:left="-6" w:firstLine="6"/>
        <w:contextualSpacing/>
        <w:jc w:val="both"/>
        <w:rPr>
          <w:rFonts w:ascii="Times New Roman" w:hAnsi="Times New Roman"/>
          <w:sz w:val="24"/>
          <w:szCs w:val="24"/>
        </w:rPr>
      </w:pPr>
      <w:r w:rsidRPr="00FD1A01">
        <w:rPr>
          <w:rFonts w:ascii="Times New Roman" w:hAnsi="Times New Roman"/>
          <w:sz w:val="24"/>
          <w:szCs w:val="24"/>
        </w:rPr>
        <w:t>принципы и приемы создания цветочных, фруктовых композиций с использованием экзотических фруктов, сибирских ягод, орехов</w:t>
      </w:r>
    </w:p>
    <w:p w:rsidR="00A13A0F" w:rsidRPr="00100954" w:rsidRDefault="00FD1A01" w:rsidP="00A13A0F">
      <w:pPr>
        <w:spacing w:line="240" w:lineRule="auto"/>
        <w:ind w:left="-6" w:firstLine="709"/>
        <w:contextualSpacing/>
        <w:jc w:val="both"/>
        <w:rPr>
          <w:rFonts w:ascii="Times New Roman" w:hAnsi="Times New Roman"/>
          <w:sz w:val="24"/>
          <w:szCs w:val="24"/>
        </w:rPr>
      </w:pPr>
      <w:r w:rsidRPr="00100954">
        <w:rPr>
          <w:rFonts w:ascii="Times New Roman" w:hAnsi="Times New Roman"/>
          <w:sz w:val="24"/>
          <w:szCs w:val="24"/>
        </w:rPr>
        <w:t>В результате освоения дисциплины обучающийся осваивает элементы компетенций:</w:t>
      </w:r>
    </w:p>
    <w:tbl>
      <w:tblPr>
        <w:tblW w:w="5000" w:type="pct"/>
        <w:tblCellMar>
          <w:left w:w="0" w:type="dxa"/>
          <w:right w:w="0" w:type="dxa"/>
        </w:tblCellMar>
        <w:tblLook w:val="0000" w:firstRow="0" w:lastRow="0" w:firstColumn="0" w:lastColumn="0" w:noHBand="0" w:noVBand="0"/>
      </w:tblPr>
      <w:tblGrid>
        <w:gridCol w:w="1131"/>
        <w:gridCol w:w="8234"/>
      </w:tblGrid>
      <w:tr w:rsidR="00B503B3" w:rsidRPr="00D526D0" w:rsidTr="00814647">
        <w:trPr>
          <w:trHeight w:hRule="exact" w:val="307"/>
        </w:trPr>
        <w:tc>
          <w:tcPr>
            <w:tcW w:w="604" w:type="pct"/>
            <w:tcBorders>
              <w:top w:val="single" w:sz="4" w:space="0" w:color="000000"/>
              <w:left w:val="single" w:sz="4" w:space="0" w:color="000000"/>
              <w:bottom w:val="single" w:sz="4" w:space="0" w:color="000000"/>
              <w:right w:val="single" w:sz="4" w:space="0" w:color="000000"/>
            </w:tcBorders>
          </w:tcPr>
          <w:p w:rsidR="00B503B3" w:rsidRPr="001B0883" w:rsidRDefault="00B503B3" w:rsidP="00814647">
            <w:pPr>
              <w:pStyle w:val="TableParagraph"/>
              <w:kinsoku w:val="0"/>
              <w:overflowPunct w:val="0"/>
              <w:spacing w:line="273" w:lineRule="exact"/>
              <w:ind w:left="165" w:right="142"/>
              <w:jc w:val="center"/>
              <w:rPr>
                <w:b/>
              </w:rPr>
            </w:pPr>
            <w:r w:rsidRPr="001B0883">
              <w:rPr>
                <w:b/>
              </w:rPr>
              <w:t>Код</w:t>
            </w:r>
          </w:p>
        </w:tc>
        <w:tc>
          <w:tcPr>
            <w:tcW w:w="4396" w:type="pct"/>
            <w:tcBorders>
              <w:top w:val="single" w:sz="4" w:space="0" w:color="000000"/>
              <w:left w:val="single" w:sz="4" w:space="0" w:color="000000"/>
              <w:bottom w:val="single" w:sz="4" w:space="0" w:color="000000"/>
              <w:right w:val="single" w:sz="4" w:space="0" w:color="000000"/>
            </w:tcBorders>
          </w:tcPr>
          <w:p w:rsidR="00B503B3" w:rsidRPr="00D526D0" w:rsidRDefault="00B503B3" w:rsidP="00814647">
            <w:pPr>
              <w:pStyle w:val="TableParagraph"/>
              <w:kinsoku w:val="0"/>
              <w:overflowPunct w:val="0"/>
              <w:spacing w:line="273" w:lineRule="exact"/>
              <w:ind w:left="142"/>
              <w:jc w:val="center"/>
            </w:pPr>
            <w:r w:rsidRPr="00D526D0">
              <w:rPr>
                <w:b/>
                <w:bCs/>
              </w:rPr>
              <w:t>Наименование общих компетенций</w:t>
            </w:r>
          </w:p>
        </w:tc>
      </w:tr>
      <w:tr w:rsidR="00B503B3" w:rsidRPr="00D526D0" w:rsidTr="00814647">
        <w:trPr>
          <w:trHeight w:hRule="exact" w:val="565"/>
        </w:trPr>
        <w:tc>
          <w:tcPr>
            <w:tcW w:w="604" w:type="pct"/>
            <w:tcBorders>
              <w:top w:val="single" w:sz="4" w:space="0" w:color="000000"/>
              <w:left w:val="single" w:sz="4" w:space="0" w:color="000000"/>
              <w:bottom w:val="single" w:sz="4" w:space="0" w:color="000000"/>
              <w:right w:val="single" w:sz="4" w:space="0" w:color="000000"/>
            </w:tcBorders>
          </w:tcPr>
          <w:p w:rsidR="00B503B3" w:rsidRPr="00D526D0" w:rsidRDefault="00B503B3" w:rsidP="00814647">
            <w:pPr>
              <w:pStyle w:val="TableParagraph"/>
              <w:kinsoku w:val="0"/>
              <w:overflowPunct w:val="0"/>
              <w:spacing w:line="270" w:lineRule="exact"/>
            </w:pPr>
            <w:r w:rsidRPr="00D526D0">
              <w:t>ОК 01.</w:t>
            </w:r>
          </w:p>
        </w:tc>
        <w:tc>
          <w:tcPr>
            <w:tcW w:w="4396" w:type="pct"/>
            <w:tcBorders>
              <w:top w:val="single" w:sz="4" w:space="0" w:color="000000"/>
              <w:left w:val="single" w:sz="4" w:space="0" w:color="000000"/>
              <w:bottom w:val="single" w:sz="4" w:space="0" w:color="000000"/>
              <w:right w:val="single" w:sz="4" w:space="0" w:color="000000"/>
            </w:tcBorders>
          </w:tcPr>
          <w:p w:rsidR="00B503B3" w:rsidRPr="00D526D0" w:rsidRDefault="00B503B3" w:rsidP="006F51BB">
            <w:pPr>
              <w:pStyle w:val="TableParagraph"/>
              <w:tabs>
                <w:tab w:val="left" w:pos="1384"/>
                <w:tab w:val="left" w:pos="2516"/>
                <w:tab w:val="left" w:pos="3672"/>
                <w:tab w:val="left" w:pos="4490"/>
                <w:tab w:val="left" w:pos="6694"/>
              </w:tabs>
              <w:kinsoku w:val="0"/>
              <w:overflowPunct w:val="0"/>
              <w:ind w:right="104"/>
              <w:jc w:val="both"/>
            </w:pPr>
            <w:r>
              <w:t xml:space="preserve">Выбирать способы </w:t>
            </w:r>
            <w:r w:rsidRPr="00D526D0">
              <w:t>решения</w:t>
            </w:r>
            <w:r>
              <w:t xml:space="preserve"> </w:t>
            </w:r>
            <w:r w:rsidRPr="00D526D0">
              <w:t>задач</w:t>
            </w:r>
            <w:r>
              <w:t xml:space="preserve"> </w:t>
            </w:r>
            <w:r w:rsidRPr="00D526D0">
              <w:t>профессиональной</w:t>
            </w:r>
            <w:r>
              <w:t xml:space="preserve"> </w:t>
            </w:r>
            <w:r w:rsidRPr="00D526D0">
              <w:rPr>
                <w:spacing w:val="-1"/>
              </w:rPr>
              <w:t xml:space="preserve">деятельности, </w:t>
            </w:r>
            <w:r w:rsidRPr="00D526D0">
              <w:t>применительно к различным</w:t>
            </w:r>
            <w:r w:rsidRPr="00D526D0">
              <w:rPr>
                <w:spacing w:val="-12"/>
              </w:rPr>
              <w:t xml:space="preserve"> </w:t>
            </w:r>
            <w:r w:rsidRPr="00D526D0">
              <w:t>контекстам</w:t>
            </w:r>
          </w:p>
        </w:tc>
      </w:tr>
      <w:tr w:rsidR="00B503B3" w:rsidRPr="00D526D0" w:rsidTr="00814647">
        <w:trPr>
          <w:trHeight w:hRule="exact" w:val="562"/>
        </w:trPr>
        <w:tc>
          <w:tcPr>
            <w:tcW w:w="604" w:type="pct"/>
            <w:tcBorders>
              <w:top w:val="single" w:sz="4" w:space="0" w:color="000000"/>
              <w:left w:val="single" w:sz="4" w:space="0" w:color="000000"/>
              <w:bottom w:val="single" w:sz="4" w:space="0" w:color="000000"/>
              <w:right w:val="single" w:sz="4" w:space="0" w:color="000000"/>
            </w:tcBorders>
          </w:tcPr>
          <w:p w:rsidR="00B503B3" w:rsidRPr="00D526D0" w:rsidRDefault="00B503B3" w:rsidP="00814647">
            <w:pPr>
              <w:pStyle w:val="TableParagraph"/>
              <w:kinsoku w:val="0"/>
              <w:overflowPunct w:val="0"/>
              <w:spacing w:before="112"/>
            </w:pPr>
            <w:r w:rsidRPr="00D526D0">
              <w:lastRenderedPageBreak/>
              <w:t>ОК 02.</w:t>
            </w:r>
          </w:p>
        </w:tc>
        <w:tc>
          <w:tcPr>
            <w:tcW w:w="4396" w:type="pct"/>
            <w:tcBorders>
              <w:top w:val="single" w:sz="4" w:space="0" w:color="000000"/>
              <w:left w:val="single" w:sz="4" w:space="0" w:color="000000"/>
              <w:bottom w:val="single" w:sz="4" w:space="0" w:color="000000"/>
              <w:right w:val="single" w:sz="4" w:space="0" w:color="000000"/>
            </w:tcBorders>
          </w:tcPr>
          <w:p w:rsidR="00B503B3" w:rsidRPr="00D526D0" w:rsidRDefault="00B503B3" w:rsidP="006F51BB">
            <w:pPr>
              <w:pStyle w:val="TableParagraph"/>
              <w:kinsoku w:val="0"/>
              <w:overflowPunct w:val="0"/>
              <w:ind w:right="110"/>
              <w:jc w:val="both"/>
            </w:pPr>
            <w:r w:rsidRPr="00D526D0">
              <w:t>Осуществлять поиск, анализ и интерпретацию информации, необходимой для выполнения задач профессиональной деятельности</w:t>
            </w:r>
          </w:p>
        </w:tc>
      </w:tr>
      <w:tr w:rsidR="00B503B3" w:rsidRPr="00D526D0" w:rsidTr="00814647">
        <w:trPr>
          <w:trHeight w:hRule="exact" w:val="562"/>
        </w:trPr>
        <w:tc>
          <w:tcPr>
            <w:tcW w:w="604" w:type="pct"/>
            <w:tcBorders>
              <w:top w:val="single" w:sz="4" w:space="0" w:color="000000"/>
              <w:left w:val="single" w:sz="4" w:space="0" w:color="000000"/>
              <w:bottom w:val="single" w:sz="4" w:space="0" w:color="000000"/>
              <w:right w:val="single" w:sz="4" w:space="0" w:color="000000"/>
            </w:tcBorders>
          </w:tcPr>
          <w:p w:rsidR="00B503B3" w:rsidRPr="00D526D0" w:rsidRDefault="00B503B3" w:rsidP="00814647">
            <w:pPr>
              <w:pStyle w:val="TableParagraph"/>
              <w:kinsoku w:val="0"/>
              <w:overflowPunct w:val="0"/>
              <w:spacing w:before="112"/>
            </w:pPr>
            <w:r w:rsidRPr="00D526D0">
              <w:t>ОК 03.</w:t>
            </w:r>
          </w:p>
        </w:tc>
        <w:tc>
          <w:tcPr>
            <w:tcW w:w="4396" w:type="pct"/>
            <w:tcBorders>
              <w:top w:val="single" w:sz="4" w:space="0" w:color="000000"/>
              <w:left w:val="single" w:sz="4" w:space="0" w:color="000000"/>
              <w:bottom w:val="single" w:sz="4" w:space="0" w:color="000000"/>
              <w:right w:val="single" w:sz="4" w:space="0" w:color="000000"/>
            </w:tcBorders>
          </w:tcPr>
          <w:p w:rsidR="00B503B3" w:rsidRPr="00D526D0" w:rsidRDefault="00B503B3" w:rsidP="006F51BB">
            <w:pPr>
              <w:pStyle w:val="TableParagraph"/>
              <w:kinsoku w:val="0"/>
              <w:overflowPunct w:val="0"/>
              <w:jc w:val="both"/>
            </w:pPr>
            <w:r w:rsidRPr="00D526D0">
              <w:t>Планировать и реализовывать собственное профессиональное и личностное развитие</w:t>
            </w:r>
          </w:p>
        </w:tc>
      </w:tr>
      <w:tr w:rsidR="00B503B3" w:rsidRPr="00D526D0" w:rsidTr="00814647">
        <w:trPr>
          <w:trHeight w:hRule="exact" w:val="562"/>
        </w:trPr>
        <w:tc>
          <w:tcPr>
            <w:tcW w:w="604" w:type="pct"/>
            <w:tcBorders>
              <w:top w:val="single" w:sz="4" w:space="0" w:color="000000"/>
              <w:left w:val="single" w:sz="4" w:space="0" w:color="000000"/>
              <w:bottom w:val="single" w:sz="4" w:space="0" w:color="000000"/>
              <w:right w:val="single" w:sz="4" w:space="0" w:color="000000"/>
            </w:tcBorders>
          </w:tcPr>
          <w:p w:rsidR="00B503B3" w:rsidRPr="00D526D0" w:rsidRDefault="00B503B3" w:rsidP="00814647">
            <w:pPr>
              <w:pStyle w:val="TableParagraph"/>
              <w:kinsoku w:val="0"/>
              <w:overflowPunct w:val="0"/>
              <w:spacing w:before="112"/>
            </w:pPr>
            <w:r w:rsidRPr="00D526D0">
              <w:t>ОК 04.</w:t>
            </w:r>
          </w:p>
        </w:tc>
        <w:tc>
          <w:tcPr>
            <w:tcW w:w="4396" w:type="pct"/>
            <w:tcBorders>
              <w:top w:val="single" w:sz="4" w:space="0" w:color="000000"/>
              <w:left w:val="single" w:sz="4" w:space="0" w:color="000000"/>
              <w:bottom w:val="single" w:sz="4" w:space="0" w:color="000000"/>
              <w:right w:val="single" w:sz="4" w:space="0" w:color="000000"/>
            </w:tcBorders>
          </w:tcPr>
          <w:p w:rsidR="00B503B3" w:rsidRPr="00D526D0" w:rsidRDefault="00B503B3" w:rsidP="006F51BB">
            <w:pPr>
              <w:pStyle w:val="TableParagraph"/>
              <w:tabs>
                <w:tab w:val="left" w:pos="1227"/>
                <w:tab w:val="left" w:pos="1556"/>
                <w:tab w:val="left" w:pos="2921"/>
                <w:tab w:val="left" w:pos="3266"/>
                <w:tab w:val="left" w:pos="4393"/>
                <w:tab w:val="left" w:pos="5844"/>
                <w:tab w:val="left" w:pos="8008"/>
              </w:tabs>
              <w:kinsoku w:val="0"/>
              <w:overflowPunct w:val="0"/>
              <w:ind w:right="109"/>
              <w:jc w:val="both"/>
            </w:pPr>
            <w:r>
              <w:t xml:space="preserve">Работать в </w:t>
            </w:r>
            <w:r w:rsidRPr="00D526D0">
              <w:t>коллективе</w:t>
            </w:r>
            <w:r>
              <w:t xml:space="preserve"> </w:t>
            </w:r>
            <w:r w:rsidRPr="00D526D0">
              <w:t>и</w:t>
            </w:r>
            <w:r>
              <w:t xml:space="preserve"> </w:t>
            </w:r>
            <w:r w:rsidRPr="00D526D0">
              <w:t>команде,</w:t>
            </w:r>
            <w:r>
              <w:t xml:space="preserve"> </w:t>
            </w:r>
            <w:r w:rsidRPr="00D526D0">
              <w:t>эффективно</w:t>
            </w:r>
            <w:r>
              <w:t xml:space="preserve"> </w:t>
            </w:r>
            <w:r w:rsidRPr="00D526D0">
              <w:t>взаимодействовать</w:t>
            </w:r>
            <w:r>
              <w:t xml:space="preserve"> </w:t>
            </w:r>
            <w:r w:rsidRPr="00D526D0">
              <w:t>с коллегами, руководством,</w:t>
            </w:r>
            <w:r w:rsidRPr="00D526D0">
              <w:rPr>
                <w:spacing w:val="-8"/>
              </w:rPr>
              <w:t xml:space="preserve"> </w:t>
            </w:r>
            <w:r w:rsidRPr="00D526D0">
              <w:t>клиентами</w:t>
            </w:r>
          </w:p>
        </w:tc>
      </w:tr>
      <w:tr w:rsidR="00B503B3" w:rsidRPr="00D526D0" w:rsidTr="00814647">
        <w:trPr>
          <w:trHeight w:hRule="exact" w:val="562"/>
        </w:trPr>
        <w:tc>
          <w:tcPr>
            <w:tcW w:w="604" w:type="pct"/>
            <w:tcBorders>
              <w:top w:val="single" w:sz="4" w:space="0" w:color="000000"/>
              <w:left w:val="single" w:sz="4" w:space="0" w:color="000000"/>
              <w:bottom w:val="single" w:sz="4" w:space="0" w:color="000000"/>
              <w:right w:val="single" w:sz="4" w:space="0" w:color="000000"/>
            </w:tcBorders>
          </w:tcPr>
          <w:p w:rsidR="00B503B3" w:rsidRPr="00D526D0" w:rsidRDefault="00B503B3" w:rsidP="00814647">
            <w:pPr>
              <w:pStyle w:val="TableParagraph"/>
              <w:kinsoku w:val="0"/>
              <w:overflowPunct w:val="0"/>
              <w:spacing w:before="112"/>
            </w:pPr>
            <w:r w:rsidRPr="00D526D0">
              <w:t>ОК 05.</w:t>
            </w:r>
          </w:p>
        </w:tc>
        <w:tc>
          <w:tcPr>
            <w:tcW w:w="4396" w:type="pct"/>
            <w:tcBorders>
              <w:top w:val="single" w:sz="4" w:space="0" w:color="000000"/>
              <w:left w:val="single" w:sz="4" w:space="0" w:color="000000"/>
              <w:bottom w:val="single" w:sz="4" w:space="0" w:color="000000"/>
              <w:right w:val="single" w:sz="4" w:space="0" w:color="000000"/>
            </w:tcBorders>
          </w:tcPr>
          <w:p w:rsidR="00B503B3" w:rsidRPr="00D526D0" w:rsidRDefault="00B503B3" w:rsidP="006F51BB">
            <w:pPr>
              <w:pStyle w:val="TableParagraph"/>
              <w:kinsoku w:val="0"/>
              <w:overflowPunct w:val="0"/>
              <w:jc w:val="both"/>
            </w:pPr>
            <w:r w:rsidRPr="00D526D0">
              <w:t>Осуществлять устную и письменную коммуникацию на государственном языке с учетом особенностей социального и культурного контекста</w:t>
            </w:r>
          </w:p>
        </w:tc>
      </w:tr>
      <w:tr w:rsidR="00B503B3" w:rsidRPr="00D526D0" w:rsidTr="00814647">
        <w:trPr>
          <w:trHeight w:hRule="exact" w:val="562"/>
        </w:trPr>
        <w:tc>
          <w:tcPr>
            <w:tcW w:w="604" w:type="pct"/>
            <w:tcBorders>
              <w:top w:val="single" w:sz="4" w:space="0" w:color="000000"/>
              <w:left w:val="single" w:sz="4" w:space="0" w:color="000000"/>
              <w:bottom w:val="single" w:sz="4" w:space="0" w:color="000000"/>
              <w:right w:val="single" w:sz="4" w:space="0" w:color="000000"/>
            </w:tcBorders>
          </w:tcPr>
          <w:p w:rsidR="00B503B3" w:rsidRPr="00D526D0" w:rsidRDefault="00B503B3" w:rsidP="00814647">
            <w:pPr>
              <w:pStyle w:val="TableParagraph"/>
              <w:kinsoku w:val="0"/>
              <w:overflowPunct w:val="0"/>
              <w:spacing w:before="112"/>
            </w:pPr>
            <w:r w:rsidRPr="00D526D0">
              <w:t>ОК 06.</w:t>
            </w:r>
          </w:p>
        </w:tc>
        <w:tc>
          <w:tcPr>
            <w:tcW w:w="4396" w:type="pct"/>
            <w:tcBorders>
              <w:top w:val="single" w:sz="4" w:space="0" w:color="000000"/>
              <w:left w:val="single" w:sz="4" w:space="0" w:color="000000"/>
              <w:bottom w:val="single" w:sz="4" w:space="0" w:color="000000"/>
              <w:right w:val="single" w:sz="4" w:space="0" w:color="000000"/>
            </w:tcBorders>
          </w:tcPr>
          <w:p w:rsidR="00B503B3" w:rsidRPr="00D526D0" w:rsidRDefault="00B503B3" w:rsidP="006F51BB">
            <w:pPr>
              <w:pStyle w:val="TableParagraph"/>
              <w:tabs>
                <w:tab w:val="left" w:pos="1600"/>
                <w:tab w:val="left" w:pos="4974"/>
                <w:tab w:val="left" w:pos="6357"/>
              </w:tabs>
              <w:kinsoku w:val="0"/>
              <w:overflowPunct w:val="0"/>
              <w:ind w:right="107"/>
              <w:jc w:val="both"/>
            </w:pPr>
            <w:r>
              <w:t xml:space="preserve">Проявлять гражданско-патриотическую позицию, </w:t>
            </w:r>
            <w:r w:rsidRPr="00D526D0">
              <w:rPr>
                <w:spacing w:val="-1"/>
              </w:rPr>
              <w:t xml:space="preserve">демонстрировать </w:t>
            </w:r>
            <w:r w:rsidRPr="00D526D0">
              <w:t>осознанное поведение на основе традиционных общечеловеческих</w:t>
            </w:r>
            <w:r w:rsidRPr="00D526D0">
              <w:rPr>
                <w:spacing w:val="-27"/>
              </w:rPr>
              <w:t xml:space="preserve"> </w:t>
            </w:r>
            <w:r w:rsidRPr="00D526D0">
              <w:t>ценностей</w:t>
            </w:r>
          </w:p>
        </w:tc>
      </w:tr>
      <w:tr w:rsidR="00B503B3" w:rsidRPr="00D526D0" w:rsidTr="00814647">
        <w:trPr>
          <w:trHeight w:hRule="exact" w:val="562"/>
        </w:trPr>
        <w:tc>
          <w:tcPr>
            <w:tcW w:w="604" w:type="pct"/>
            <w:tcBorders>
              <w:top w:val="single" w:sz="4" w:space="0" w:color="000000"/>
              <w:left w:val="single" w:sz="4" w:space="0" w:color="000000"/>
              <w:bottom w:val="single" w:sz="4" w:space="0" w:color="000000"/>
              <w:right w:val="single" w:sz="4" w:space="0" w:color="000000"/>
            </w:tcBorders>
          </w:tcPr>
          <w:p w:rsidR="00B503B3" w:rsidRPr="00D526D0" w:rsidRDefault="00B503B3" w:rsidP="00814647">
            <w:pPr>
              <w:pStyle w:val="TableParagraph"/>
              <w:kinsoku w:val="0"/>
              <w:overflowPunct w:val="0"/>
              <w:spacing w:before="112"/>
            </w:pPr>
            <w:r w:rsidRPr="00D526D0">
              <w:t>ОК 07.</w:t>
            </w:r>
          </w:p>
        </w:tc>
        <w:tc>
          <w:tcPr>
            <w:tcW w:w="4396" w:type="pct"/>
            <w:tcBorders>
              <w:top w:val="single" w:sz="4" w:space="0" w:color="000000"/>
              <w:left w:val="single" w:sz="4" w:space="0" w:color="000000"/>
              <w:bottom w:val="single" w:sz="4" w:space="0" w:color="000000"/>
              <w:right w:val="single" w:sz="4" w:space="0" w:color="000000"/>
            </w:tcBorders>
          </w:tcPr>
          <w:p w:rsidR="00B503B3" w:rsidRPr="00D526D0" w:rsidRDefault="00B503B3" w:rsidP="006F51BB">
            <w:pPr>
              <w:pStyle w:val="TableParagraph"/>
              <w:tabs>
                <w:tab w:val="left" w:pos="1894"/>
                <w:tab w:val="left" w:pos="3415"/>
                <w:tab w:val="left" w:pos="5033"/>
                <w:tab w:val="left" w:pos="5983"/>
              </w:tabs>
              <w:kinsoku w:val="0"/>
              <w:overflowPunct w:val="0"/>
              <w:ind w:right="111"/>
              <w:jc w:val="both"/>
            </w:pPr>
            <w:r>
              <w:t xml:space="preserve">Содействовать сохранению окружающей среды, </w:t>
            </w:r>
            <w:r w:rsidRPr="00D526D0">
              <w:t>ресурсосбережению, эффективно действовать в чрезвычайных</w:t>
            </w:r>
            <w:r w:rsidRPr="00D526D0">
              <w:rPr>
                <w:spacing w:val="-19"/>
              </w:rPr>
              <w:t xml:space="preserve"> </w:t>
            </w:r>
            <w:r w:rsidRPr="00D526D0">
              <w:t>ситуациях</w:t>
            </w:r>
          </w:p>
        </w:tc>
      </w:tr>
      <w:tr w:rsidR="00B503B3" w:rsidRPr="00D526D0" w:rsidTr="00814647">
        <w:trPr>
          <w:trHeight w:hRule="exact" w:val="892"/>
        </w:trPr>
        <w:tc>
          <w:tcPr>
            <w:tcW w:w="604" w:type="pct"/>
            <w:tcBorders>
              <w:top w:val="single" w:sz="4" w:space="0" w:color="000000"/>
              <w:left w:val="single" w:sz="4" w:space="0" w:color="000000"/>
              <w:bottom w:val="single" w:sz="4" w:space="0" w:color="000000"/>
              <w:right w:val="single" w:sz="4" w:space="0" w:color="000000"/>
            </w:tcBorders>
          </w:tcPr>
          <w:p w:rsidR="00B503B3" w:rsidRPr="00D526D0" w:rsidRDefault="00B503B3" w:rsidP="00814647">
            <w:pPr>
              <w:pStyle w:val="TableParagraph"/>
              <w:kinsoku w:val="0"/>
              <w:overflowPunct w:val="0"/>
              <w:spacing w:before="114"/>
            </w:pPr>
            <w:r w:rsidRPr="00D526D0">
              <w:t>ОК 08.</w:t>
            </w:r>
          </w:p>
        </w:tc>
        <w:tc>
          <w:tcPr>
            <w:tcW w:w="4396" w:type="pct"/>
            <w:tcBorders>
              <w:top w:val="single" w:sz="4" w:space="0" w:color="000000"/>
              <w:left w:val="single" w:sz="4" w:space="0" w:color="000000"/>
              <w:bottom w:val="single" w:sz="4" w:space="0" w:color="000000"/>
              <w:right w:val="single" w:sz="4" w:space="0" w:color="000000"/>
            </w:tcBorders>
          </w:tcPr>
          <w:p w:rsidR="00B503B3" w:rsidRPr="00D526D0" w:rsidRDefault="00B503B3" w:rsidP="006F51BB">
            <w:pPr>
              <w:pStyle w:val="TableParagraph"/>
              <w:kinsoku w:val="0"/>
              <w:overflowPunct w:val="0"/>
              <w:ind w:right="109"/>
              <w:jc w:val="both"/>
            </w:pPr>
            <w:r w:rsidRPr="00D526D0">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r>
      <w:tr w:rsidR="00B503B3" w:rsidRPr="00D526D0" w:rsidTr="00814647">
        <w:trPr>
          <w:trHeight w:hRule="exact" w:val="564"/>
        </w:trPr>
        <w:tc>
          <w:tcPr>
            <w:tcW w:w="604" w:type="pct"/>
            <w:tcBorders>
              <w:top w:val="single" w:sz="4" w:space="0" w:color="000000"/>
              <w:left w:val="single" w:sz="4" w:space="0" w:color="000000"/>
              <w:bottom w:val="single" w:sz="4" w:space="0" w:color="000000"/>
              <w:right w:val="single" w:sz="4" w:space="0" w:color="000000"/>
            </w:tcBorders>
          </w:tcPr>
          <w:p w:rsidR="00B503B3" w:rsidRPr="00D526D0" w:rsidRDefault="00B503B3" w:rsidP="00814647">
            <w:pPr>
              <w:pStyle w:val="TableParagraph"/>
              <w:kinsoku w:val="0"/>
              <w:overflowPunct w:val="0"/>
              <w:spacing w:before="114"/>
            </w:pPr>
            <w:r w:rsidRPr="00D526D0">
              <w:t>ОК 09.</w:t>
            </w:r>
          </w:p>
        </w:tc>
        <w:tc>
          <w:tcPr>
            <w:tcW w:w="4396" w:type="pct"/>
            <w:tcBorders>
              <w:top w:val="single" w:sz="4" w:space="0" w:color="000000"/>
              <w:left w:val="single" w:sz="4" w:space="0" w:color="000000"/>
              <w:bottom w:val="single" w:sz="4" w:space="0" w:color="000000"/>
              <w:right w:val="single" w:sz="4" w:space="0" w:color="000000"/>
            </w:tcBorders>
          </w:tcPr>
          <w:p w:rsidR="00B503B3" w:rsidRPr="00D526D0" w:rsidRDefault="00B503B3" w:rsidP="006F51BB">
            <w:pPr>
              <w:pStyle w:val="TableParagraph"/>
              <w:tabs>
                <w:tab w:val="left" w:pos="1904"/>
                <w:tab w:val="left" w:pos="4110"/>
                <w:tab w:val="left" w:pos="5679"/>
                <w:tab w:val="left" w:pos="6185"/>
              </w:tabs>
              <w:kinsoku w:val="0"/>
              <w:overflowPunct w:val="0"/>
              <w:ind w:right="107"/>
              <w:jc w:val="both"/>
            </w:pPr>
            <w:r>
              <w:t xml:space="preserve">Использовать информационные технологии в </w:t>
            </w:r>
            <w:r w:rsidRPr="00D526D0">
              <w:rPr>
                <w:spacing w:val="-1"/>
              </w:rPr>
              <w:t xml:space="preserve">профессиональной </w:t>
            </w:r>
            <w:r>
              <w:rPr>
                <w:spacing w:val="-1"/>
              </w:rPr>
              <w:t>д</w:t>
            </w:r>
            <w:r w:rsidRPr="00D526D0">
              <w:t>еятельности</w:t>
            </w:r>
          </w:p>
        </w:tc>
      </w:tr>
      <w:tr w:rsidR="00B503B3" w:rsidRPr="00D526D0" w:rsidTr="00814647">
        <w:trPr>
          <w:trHeight w:hRule="exact" w:val="562"/>
        </w:trPr>
        <w:tc>
          <w:tcPr>
            <w:tcW w:w="604" w:type="pct"/>
            <w:tcBorders>
              <w:top w:val="single" w:sz="4" w:space="0" w:color="000000"/>
              <w:left w:val="single" w:sz="4" w:space="0" w:color="000000"/>
              <w:bottom w:val="single" w:sz="4" w:space="0" w:color="000000"/>
              <w:right w:val="single" w:sz="4" w:space="0" w:color="000000"/>
            </w:tcBorders>
          </w:tcPr>
          <w:p w:rsidR="00B503B3" w:rsidRPr="00D526D0" w:rsidRDefault="00B503B3" w:rsidP="00814647">
            <w:pPr>
              <w:pStyle w:val="TableParagraph"/>
              <w:kinsoku w:val="0"/>
              <w:overflowPunct w:val="0"/>
              <w:spacing w:before="112"/>
            </w:pPr>
            <w:r w:rsidRPr="00D526D0">
              <w:t>ОК 10.</w:t>
            </w:r>
          </w:p>
        </w:tc>
        <w:tc>
          <w:tcPr>
            <w:tcW w:w="4396" w:type="pct"/>
            <w:tcBorders>
              <w:top w:val="single" w:sz="4" w:space="0" w:color="000000"/>
              <w:left w:val="single" w:sz="4" w:space="0" w:color="000000"/>
              <w:bottom w:val="single" w:sz="4" w:space="0" w:color="000000"/>
              <w:right w:val="single" w:sz="4" w:space="0" w:color="000000"/>
            </w:tcBorders>
          </w:tcPr>
          <w:p w:rsidR="00B503B3" w:rsidRPr="00D526D0" w:rsidRDefault="00B503B3" w:rsidP="006F51BB">
            <w:pPr>
              <w:pStyle w:val="TableParagraph"/>
              <w:tabs>
                <w:tab w:val="left" w:pos="1693"/>
                <w:tab w:val="left" w:pos="3827"/>
                <w:tab w:val="left" w:pos="5597"/>
                <w:tab w:val="left" w:pos="6033"/>
              </w:tabs>
              <w:kinsoku w:val="0"/>
              <w:overflowPunct w:val="0"/>
              <w:ind w:right="110"/>
              <w:jc w:val="both"/>
            </w:pPr>
            <w:r>
              <w:t xml:space="preserve">Пользоваться профессиональной </w:t>
            </w:r>
            <w:r w:rsidRPr="00D526D0">
              <w:t>до</w:t>
            </w:r>
            <w:r>
              <w:t>кументацией на государственном</w:t>
            </w:r>
            <w:r w:rsidRPr="00D526D0">
              <w:rPr>
                <w:spacing w:val="14"/>
              </w:rPr>
              <w:t xml:space="preserve"> </w:t>
            </w:r>
            <w:r w:rsidRPr="00D526D0">
              <w:t>и</w:t>
            </w:r>
            <w:r w:rsidRPr="00D526D0">
              <w:rPr>
                <w:w w:val="99"/>
              </w:rPr>
              <w:t xml:space="preserve"> </w:t>
            </w:r>
            <w:r w:rsidRPr="00D526D0">
              <w:t>иностранном</w:t>
            </w:r>
            <w:r w:rsidRPr="00D526D0">
              <w:rPr>
                <w:spacing w:val="-5"/>
              </w:rPr>
              <w:t xml:space="preserve"> </w:t>
            </w:r>
            <w:r w:rsidRPr="00D526D0">
              <w:t>языке</w:t>
            </w:r>
          </w:p>
        </w:tc>
      </w:tr>
      <w:tr w:rsidR="00B503B3" w:rsidRPr="00D526D0" w:rsidTr="00814647">
        <w:trPr>
          <w:trHeight w:hRule="exact" w:val="526"/>
        </w:trPr>
        <w:tc>
          <w:tcPr>
            <w:tcW w:w="604" w:type="pct"/>
            <w:tcBorders>
              <w:top w:val="single" w:sz="4" w:space="0" w:color="000000"/>
              <w:left w:val="single" w:sz="4" w:space="0" w:color="000000"/>
              <w:bottom w:val="single" w:sz="4" w:space="0" w:color="000000"/>
              <w:right w:val="single" w:sz="4" w:space="0" w:color="000000"/>
            </w:tcBorders>
          </w:tcPr>
          <w:p w:rsidR="00B503B3" w:rsidRPr="00D526D0" w:rsidRDefault="00B503B3" w:rsidP="00814647">
            <w:pPr>
              <w:pStyle w:val="TableParagraph"/>
              <w:kinsoku w:val="0"/>
              <w:overflowPunct w:val="0"/>
              <w:spacing w:before="112"/>
            </w:pPr>
            <w:r w:rsidRPr="00D526D0">
              <w:t>ОК 11.</w:t>
            </w:r>
          </w:p>
        </w:tc>
        <w:tc>
          <w:tcPr>
            <w:tcW w:w="4396" w:type="pct"/>
            <w:tcBorders>
              <w:top w:val="single" w:sz="4" w:space="0" w:color="000000"/>
              <w:left w:val="single" w:sz="4" w:space="0" w:color="000000"/>
              <w:bottom w:val="single" w:sz="4" w:space="0" w:color="000000"/>
              <w:right w:val="single" w:sz="4" w:space="0" w:color="000000"/>
            </w:tcBorders>
          </w:tcPr>
          <w:p w:rsidR="00B503B3" w:rsidRPr="00D526D0" w:rsidRDefault="00B503B3" w:rsidP="006F51BB">
            <w:pPr>
              <w:pStyle w:val="TableParagraph"/>
              <w:kinsoku w:val="0"/>
              <w:overflowPunct w:val="0"/>
              <w:spacing w:line="268" w:lineRule="exact"/>
              <w:jc w:val="both"/>
            </w:pPr>
            <w:r w:rsidRPr="00D526D0">
              <w:t>Планировать предпринимательскую деятельность в профессиональной сфере</w:t>
            </w:r>
          </w:p>
        </w:tc>
      </w:tr>
    </w:tbl>
    <w:p w:rsidR="00B503B3" w:rsidRPr="003A7E97" w:rsidRDefault="00B503B3" w:rsidP="00B503B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p>
    <w:p w:rsidR="00B503B3" w:rsidRPr="00B503B3" w:rsidRDefault="00B503B3" w:rsidP="00B503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Style w:val="aa"/>
          <w:rFonts w:ascii="Times New Roman" w:hAnsi="Times New Roman"/>
          <w:i w:val="0"/>
          <w:iCs w:val="0"/>
          <w:sz w:val="24"/>
          <w:szCs w:val="24"/>
        </w:rPr>
      </w:pPr>
      <w:r>
        <w:rPr>
          <w:rStyle w:val="aa"/>
          <w:rFonts w:ascii="Times New Roman" w:hAnsi="Times New Roman"/>
          <w:sz w:val="24"/>
          <w:szCs w:val="24"/>
        </w:rPr>
        <w:tab/>
      </w:r>
      <w:r w:rsidRPr="00B503B3">
        <w:rPr>
          <w:rStyle w:val="aa"/>
          <w:rFonts w:ascii="Times New Roman" w:hAnsi="Times New Roman"/>
          <w:i w:val="0"/>
          <w:sz w:val="24"/>
          <w:szCs w:val="24"/>
        </w:rPr>
        <w:t>Перечень профессиональных компетенций элементы которых формируются в рамках дисциплины</w:t>
      </w:r>
    </w:p>
    <w:tbl>
      <w:tblPr>
        <w:tblStyle w:val="af"/>
        <w:tblW w:w="5000" w:type="pct"/>
        <w:tblLook w:val="04A0" w:firstRow="1" w:lastRow="0" w:firstColumn="1" w:lastColumn="0" w:noHBand="0" w:noVBand="1"/>
      </w:tblPr>
      <w:tblGrid>
        <w:gridCol w:w="1302"/>
        <w:gridCol w:w="8269"/>
      </w:tblGrid>
      <w:tr w:rsidR="00B503B3" w:rsidRPr="001B0883" w:rsidTr="00814647">
        <w:tc>
          <w:tcPr>
            <w:tcW w:w="680" w:type="pct"/>
          </w:tcPr>
          <w:p w:rsidR="00B503B3" w:rsidRPr="001B0883" w:rsidRDefault="00B503B3" w:rsidP="00814647">
            <w:pPr>
              <w:pStyle w:val="TableParagraph"/>
              <w:kinsoku w:val="0"/>
              <w:overflowPunct w:val="0"/>
              <w:spacing w:line="247" w:lineRule="exact"/>
              <w:jc w:val="center"/>
              <w:rPr>
                <w:b/>
              </w:rPr>
            </w:pPr>
            <w:r w:rsidRPr="001B0883">
              <w:rPr>
                <w:b/>
              </w:rPr>
              <w:t>Код</w:t>
            </w:r>
          </w:p>
        </w:tc>
        <w:tc>
          <w:tcPr>
            <w:tcW w:w="4320" w:type="pct"/>
          </w:tcPr>
          <w:p w:rsidR="00B503B3" w:rsidRPr="001B0883" w:rsidRDefault="00B503B3" w:rsidP="00814647">
            <w:pPr>
              <w:pStyle w:val="TableParagraph"/>
              <w:kinsoku w:val="0"/>
              <w:overflowPunct w:val="0"/>
              <w:spacing w:line="247" w:lineRule="exact"/>
              <w:jc w:val="center"/>
              <w:rPr>
                <w:b/>
              </w:rPr>
            </w:pPr>
            <w:r w:rsidRPr="001B0883">
              <w:rPr>
                <w:b/>
              </w:rPr>
              <w:t>Наименование видов деятельности и профессиональных компетенций</w:t>
            </w:r>
          </w:p>
        </w:tc>
      </w:tr>
      <w:tr w:rsidR="00B503B3" w:rsidRPr="00814647" w:rsidTr="00814647">
        <w:tc>
          <w:tcPr>
            <w:tcW w:w="680" w:type="pct"/>
          </w:tcPr>
          <w:p w:rsidR="00B503B3" w:rsidRPr="00814647" w:rsidRDefault="00B503B3" w:rsidP="00814647">
            <w:pPr>
              <w:contextualSpacing/>
              <w:rPr>
                <w:rFonts w:ascii="Times New Roman" w:hAnsi="Times New Roman"/>
                <w:sz w:val="24"/>
                <w:szCs w:val="24"/>
              </w:rPr>
            </w:pPr>
            <w:r w:rsidRPr="00814647">
              <w:rPr>
                <w:rFonts w:ascii="Times New Roman" w:hAnsi="Times New Roman"/>
                <w:bCs/>
                <w:sz w:val="24"/>
                <w:szCs w:val="24"/>
              </w:rPr>
              <w:t>ВД 1</w:t>
            </w:r>
          </w:p>
        </w:tc>
        <w:tc>
          <w:tcPr>
            <w:tcW w:w="4320" w:type="pct"/>
          </w:tcPr>
          <w:p w:rsidR="00B503B3" w:rsidRPr="00814647" w:rsidRDefault="00B503B3" w:rsidP="006F51BB">
            <w:pPr>
              <w:contextualSpacing/>
              <w:jc w:val="both"/>
              <w:rPr>
                <w:rFonts w:ascii="Times New Roman" w:hAnsi="Times New Roman"/>
                <w:sz w:val="24"/>
                <w:szCs w:val="24"/>
              </w:rPr>
            </w:pPr>
            <w:r w:rsidRPr="00814647">
              <w:rPr>
                <w:rFonts w:ascii="Times New Roman" w:hAnsi="Times New Roman"/>
                <w:bCs/>
                <w:sz w:val="24"/>
                <w:szCs w:val="24"/>
              </w:rPr>
              <w:t>Организация и ведение процессов приготовления и подготовки к реализации полуфабрикатов для блюд, кулинарных изделий сложного ассортимента:</w:t>
            </w:r>
          </w:p>
        </w:tc>
      </w:tr>
      <w:tr w:rsidR="00B503B3" w:rsidRPr="00814647" w:rsidTr="00814647">
        <w:tc>
          <w:tcPr>
            <w:tcW w:w="680" w:type="pct"/>
          </w:tcPr>
          <w:p w:rsidR="00B503B3" w:rsidRPr="00814647" w:rsidRDefault="00B503B3" w:rsidP="00814647">
            <w:pPr>
              <w:pStyle w:val="TableParagraph"/>
              <w:kinsoku w:val="0"/>
              <w:overflowPunct w:val="0"/>
              <w:spacing w:line="247" w:lineRule="exact"/>
              <w:ind w:left="0"/>
            </w:pPr>
            <w:r w:rsidRPr="00814647">
              <w:t>ПК 1.2.</w:t>
            </w:r>
          </w:p>
        </w:tc>
        <w:tc>
          <w:tcPr>
            <w:tcW w:w="4320" w:type="pct"/>
          </w:tcPr>
          <w:p w:rsidR="00B503B3" w:rsidRPr="00814647" w:rsidRDefault="00B503B3" w:rsidP="006F51BB">
            <w:pPr>
              <w:pStyle w:val="TableParagraph"/>
              <w:kinsoku w:val="0"/>
              <w:overflowPunct w:val="0"/>
              <w:ind w:left="0"/>
              <w:jc w:val="both"/>
            </w:pPr>
            <w:r w:rsidRPr="00814647">
              <w:t>Осуществлять обработку, подготовку экзотических и редких видов сырья: овощей, грибов, рыбы, нерыбного водного сырья, дичи</w:t>
            </w:r>
          </w:p>
        </w:tc>
      </w:tr>
      <w:tr w:rsidR="00B503B3" w:rsidRPr="00814647" w:rsidTr="00814647">
        <w:tc>
          <w:tcPr>
            <w:tcW w:w="680" w:type="pct"/>
          </w:tcPr>
          <w:p w:rsidR="00B503B3" w:rsidRPr="00814647" w:rsidRDefault="00B503B3" w:rsidP="00814647">
            <w:pPr>
              <w:pStyle w:val="TableParagraph"/>
              <w:kinsoku w:val="0"/>
              <w:overflowPunct w:val="0"/>
              <w:spacing w:line="247" w:lineRule="exact"/>
              <w:ind w:left="0"/>
            </w:pPr>
            <w:r w:rsidRPr="00814647">
              <w:t>ПК 1.3.</w:t>
            </w:r>
          </w:p>
        </w:tc>
        <w:tc>
          <w:tcPr>
            <w:tcW w:w="4320" w:type="pct"/>
          </w:tcPr>
          <w:p w:rsidR="00B503B3" w:rsidRPr="00814647" w:rsidRDefault="00B503B3" w:rsidP="006F51BB">
            <w:pPr>
              <w:pStyle w:val="TableParagraph"/>
              <w:kinsoku w:val="0"/>
              <w:overflowPunct w:val="0"/>
              <w:ind w:left="0" w:right="152"/>
              <w:jc w:val="both"/>
            </w:pPr>
            <w:r w:rsidRPr="00814647">
              <w:t>Проводить приготовление и подготовку к реализации полуфабрикатов для блюд, кулинарных изделий сложного</w:t>
            </w:r>
            <w:r w:rsidRPr="00814647">
              <w:rPr>
                <w:spacing w:val="-5"/>
              </w:rPr>
              <w:t xml:space="preserve"> </w:t>
            </w:r>
            <w:r w:rsidRPr="00814647">
              <w:t>ассортимента</w:t>
            </w:r>
          </w:p>
        </w:tc>
      </w:tr>
      <w:tr w:rsidR="00B503B3" w:rsidRPr="00814647" w:rsidTr="00814647">
        <w:tc>
          <w:tcPr>
            <w:tcW w:w="680" w:type="pct"/>
          </w:tcPr>
          <w:p w:rsidR="00B503B3" w:rsidRPr="00814647" w:rsidRDefault="00B503B3" w:rsidP="00814647">
            <w:pPr>
              <w:pStyle w:val="TableParagraph"/>
              <w:kinsoku w:val="0"/>
              <w:overflowPunct w:val="0"/>
              <w:spacing w:line="247" w:lineRule="exact"/>
              <w:ind w:left="0"/>
            </w:pPr>
            <w:r w:rsidRPr="00814647">
              <w:t>ПК 1.4.</w:t>
            </w:r>
          </w:p>
        </w:tc>
        <w:tc>
          <w:tcPr>
            <w:tcW w:w="4320" w:type="pct"/>
          </w:tcPr>
          <w:p w:rsidR="00B503B3" w:rsidRPr="00814647" w:rsidRDefault="00B503B3" w:rsidP="006F51BB">
            <w:pPr>
              <w:pStyle w:val="TableParagraph"/>
              <w:kinsoku w:val="0"/>
              <w:overflowPunct w:val="0"/>
              <w:ind w:left="0"/>
              <w:jc w:val="both"/>
            </w:pPr>
            <w:r w:rsidRPr="00814647">
              <w:t>Осуществлять разработку, адаптацию рецептур полуфабрикатов с учетом потребностей различных категорий потребителей, видов и форм обслуживания</w:t>
            </w:r>
          </w:p>
        </w:tc>
      </w:tr>
      <w:tr w:rsidR="00B503B3" w:rsidRPr="00814647" w:rsidTr="00814647">
        <w:tc>
          <w:tcPr>
            <w:tcW w:w="680" w:type="pct"/>
          </w:tcPr>
          <w:p w:rsidR="00B503B3" w:rsidRPr="00814647" w:rsidRDefault="00B503B3" w:rsidP="00814647">
            <w:pPr>
              <w:pStyle w:val="TableParagraph"/>
              <w:kinsoku w:val="0"/>
              <w:overflowPunct w:val="0"/>
              <w:spacing w:line="252" w:lineRule="exact"/>
              <w:ind w:left="0"/>
            </w:pPr>
            <w:r w:rsidRPr="00814647">
              <w:rPr>
                <w:bCs/>
              </w:rPr>
              <w:t>ВД 2</w:t>
            </w:r>
          </w:p>
        </w:tc>
        <w:tc>
          <w:tcPr>
            <w:tcW w:w="4320" w:type="pct"/>
          </w:tcPr>
          <w:p w:rsidR="00B503B3" w:rsidRPr="00814647" w:rsidRDefault="00B503B3" w:rsidP="006F51BB">
            <w:pPr>
              <w:pStyle w:val="TableParagraph"/>
              <w:kinsoku w:val="0"/>
              <w:overflowPunct w:val="0"/>
              <w:ind w:left="0" w:right="101"/>
              <w:jc w:val="both"/>
            </w:pPr>
            <w:r w:rsidRPr="00814647">
              <w:rPr>
                <w:bCs/>
              </w:rPr>
              <w:t>Организация и ведение процессов приготовления, оформления и подготовки к реализации горячих блюд, кулинарных изделий, закусок сложного ассортимента с учетом потребностей различных категорий потребителей, видов и форм обслуживания</w:t>
            </w:r>
          </w:p>
        </w:tc>
      </w:tr>
      <w:tr w:rsidR="00B503B3" w:rsidRPr="00814647" w:rsidTr="00814647">
        <w:tc>
          <w:tcPr>
            <w:tcW w:w="680" w:type="pct"/>
          </w:tcPr>
          <w:p w:rsidR="00B503B3" w:rsidRPr="00814647" w:rsidRDefault="00B503B3" w:rsidP="00814647">
            <w:pPr>
              <w:pStyle w:val="TableParagraph"/>
              <w:kinsoku w:val="0"/>
              <w:overflowPunct w:val="0"/>
              <w:spacing w:line="247" w:lineRule="exact"/>
              <w:ind w:left="0"/>
            </w:pPr>
            <w:r w:rsidRPr="00814647">
              <w:t>ПК 2.2.</w:t>
            </w:r>
          </w:p>
        </w:tc>
        <w:tc>
          <w:tcPr>
            <w:tcW w:w="4320" w:type="pct"/>
          </w:tcPr>
          <w:p w:rsidR="00B503B3" w:rsidRPr="00814647" w:rsidRDefault="00B503B3" w:rsidP="006F51BB">
            <w:pPr>
              <w:pStyle w:val="TableParagraph"/>
              <w:kinsoku w:val="0"/>
              <w:overflowPunct w:val="0"/>
              <w:ind w:left="0" w:right="103"/>
              <w:jc w:val="both"/>
            </w:pPr>
            <w:r w:rsidRPr="00814647">
              <w:t>Осуществлять приготовление, творческое оформление и подготовку к реализации супов сложного ассортимента с учетом потребностей различных категорий потребителей, видов и форм обслуживания</w:t>
            </w:r>
          </w:p>
        </w:tc>
      </w:tr>
      <w:tr w:rsidR="00B503B3" w:rsidRPr="00814647" w:rsidTr="00814647">
        <w:tc>
          <w:tcPr>
            <w:tcW w:w="680" w:type="pct"/>
          </w:tcPr>
          <w:p w:rsidR="00B503B3" w:rsidRPr="00814647" w:rsidRDefault="00B503B3" w:rsidP="00814647">
            <w:pPr>
              <w:pStyle w:val="TableParagraph"/>
              <w:kinsoku w:val="0"/>
              <w:overflowPunct w:val="0"/>
              <w:spacing w:line="247" w:lineRule="exact"/>
              <w:ind w:left="0"/>
            </w:pPr>
            <w:r w:rsidRPr="00814647">
              <w:t>ПК 2.3.</w:t>
            </w:r>
          </w:p>
        </w:tc>
        <w:tc>
          <w:tcPr>
            <w:tcW w:w="4320" w:type="pct"/>
          </w:tcPr>
          <w:p w:rsidR="00B503B3" w:rsidRPr="00814647" w:rsidRDefault="00B503B3" w:rsidP="006F51BB">
            <w:pPr>
              <w:pStyle w:val="TableParagraph"/>
              <w:kinsoku w:val="0"/>
              <w:overflowPunct w:val="0"/>
              <w:spacing w:line="242" w:lineRule="auto"/>
              <w:ind w:left="0"/>
              <w:jc w:val="both"/>
            </w:pPr>
            <w:r w:rsidRPr="00814647">
              <w:t>Осуществлять приготовление, непродолжительное хранение горячих соусов сложного ассортимента</w:t>
            </w:r>
          </w:p>
        </w:tc>
      </w:tr>
      <w:tr w:rsidR="00B503B3" w:rsidRPr="00814647" w:rsidTr="00814647">
        <w:tc>
          <w:tcPr>
            <w:tcW w:w="680" w:type="pct"/>
          </w:tcPr>
          <w:p w:rsidR="00B503B3" w:rsidRPr="00814647" w:rsidRDefault="00B503B3" w:rsidP="00814647">
            <w:pPr>
              <w:pStyle w:val="TableParagraph"/>
              <w:kinsoku w:val="0"/>
              <w:overflowPunct w:val="0"/>
              <w:spacing w:line="247" w:lineRule="exact"/>
              <w:ind w:left="0"/>
            </w:pPr>
            <w:r w:rsidRPr="00814647">
              <w:t>ПК 2.4.</w:t>
            </w:r>
          </w:p>
        </w:tc>
        <w:tc>
          <w:tcPr>
            <w:tcW w:w="4320" w:type="pct"/>
          </w:tcPr>
          <w:p w:rsidR="00B503B3" w:rsidRPr="00814647" w:rsidRDefault="00B503B3" w:rsidP="006F51BB">
            <w:pPr>
              <w:pStyle w:val="TableParagraph"/>
              <w:kinsoku w:val="0"/>
              <w:overflowPunct w:val="0"/>
              <w:ind w:left="0" w:right="103"/>
              <w:jc w:val="both"/>
            </w:pPr>
            <w:r w:rsidRPr="00814647">
              <w:t>Осуществлять приготовление, творческое оформление и подготовку к реализации горячих блюд и гарниров из овощей, круп, бобовых, макаронных изделий сложного ассортимента с учетом потребностей различных категорий потребителей, видов и форм обслуживания</w:t>
            </w:r>
          </w:p>
        </w:tc>
      </w:tr>
      <w:tr w:rsidR="00B503B3" w:rsidRPr="00814647" w:rsidTr="00814647">
        <w:tc>
          <w:tcPr>
            <w:tcW w:w="680" w:type="pct"/>
          </w:tcPr>
          <w:p w:rsidR="00B503B3" w:rsidRPr="00814647" w:rsidRDefault="00B503B3" w:rsidP="00814647">
            <w:pPr>
              <w:pStyle w:val="TableParagraph"/>
              <w:kinsoku w:val="0"/>
              <w:overflowPunct w:val="0"/>
              <w:spacing w:line="247" w:lineRule="exact"/>
              <w:ind w:left="0"/>
            </w:pPr>
            <w:r w:rsidRPr="00814647">
              <w:t>ПК 2.5.</w:t>
            </w:r>
          </w:p>
        </w:tc>
        <w:tc>
          <w:tcPr>
            <w:tcW w:w="4320" w:type="pct"/>
          </w:tcPr>
          <w:p w:rsidR="00B503B3" w:rsidRPr="00814647" w:rsidRDefault="00B503B3" w:rsidP="006F51BB">
            <w:pPr>
              <w:pStyle w:val="TableParagraph"/>
              <w:kinsoku w:val="0"/>
              <w:overflowPunct w:val="0"/>
              <w:ind w:left="34" w:right="103"/>
              <w:jc w:val="both"/>
            </w:pPr>
            <w:r w:rsidRPr="00814647">
              <w:t xml:space="preserve">Осуществлять приготовление, творческое оформление и подготовку к реализации горячих блюд из яиц, творога, сыра, муки сложного </w:t>
            </w:r>
            <w:r w:rsidRPr="00814647">
              <w:lastRenderedPageBreak/>
              <w:t>ассортимента с учетом потребностей различных категорий потребителей, видов и форм</w:t>
            </w:r>
            <w:r w:rsidRPr="00814647">
              <w:rPr>
                <w:spacing w:val="-11"/>
              </w:rPr>
              <w:t xml:space="preserve"> </w:t>
            </w:r>
            <w:r w:rsidRPr="00814647">
              <w:t>обслуживания</w:t>
            </w:r>
          </w:p>
        </w:tc>
      </w:tr>
      <w:tr w:rsidR="00B503B3" w:rsidRPr="00814647" w:rsidTr="00814647">
        <w:tc>
          <w:tcPr>
            <w:tcW w:w="680" w:type="pct"/>
          </w:tcPr>
          <w:p w:rsidR="00B503B3" w:rsidRPr="00814647" w:rsidRDefault="00B503B3" w:rsidP="00814647">
            <w:pPr>
              <w:pStyle w:val="TableParagraph"/>
              <w:kinsoku w:val="0"/>
              <w:overflowPunct w:val="0"/>
              <w:spacing w:line="247" w:lineRule="exact"/>
              <w:ind w:left="0"/>
            </w:pPr>
            <w:r w:rsidRPr="00814647">
              <w:lastRenderedPageBreak/>
              <w:t>ПК 2.6.</w:t>
            </w:r>
          </w:p>
        </w:tc>
        <w:tc>
          <w:tcPr>
            <w:tcW w:w="4320" w:type="pct"/>
          </w:tcPr>
          <w:p w:rsidR="00B503B3" w:rsidRPr="00814647" w:rsidRDefault="00B503B3" w:rsidP="006F51BB">
            <w:pPr>
              <w:pStyle w:val="TableParagraph"/>
              <w:kinsoku w:val="0"/>
              <w:overflowPunct w:val="0"/>
              <w:ind w:left="0" w:right="102"/>
              <w:jc w:val="both"/>
            </w:pPr>
            <w:r w:rsidRPr="00814647">
              <w:t>Осуществлять приготовление, творческое оформление и подготовку к реализации горячих блюд из рыбы, нерыбного водного сырья сложного ассортимента с учетом потребностей различных категорий потребителей, видов и форм обслуживания</w:t>
            </w:r>
          </w:p>
        </w:tc>
      </w:tr>
      <w:tr w:rsidR="00B503B3" w:rsidRPr="00814647" w:rsidTr="00814647">
        <w:tc>
          <w:tcPr>
            <w:tcW w:w="680" w:type="pct"/>
          </w:tcPr>
          <w:p w:rsidR="00B503B3" w:rsidRPr="00814647" w:rsidRDefault="00B503B3" w:rsidP="00814647">
            <w:pPr>
              <w:pStyle w:val="TableParagraph"/>
              <w:kinsoku w:val="0"/>
              <w:overflowPunct w:val="0"/>
              <w:spacing w:line="247" w:lineRule="exact"/>
              <w:ind w:left="0"/>
            </w:pPr>
            <w:r w:rsidRPr="00814647">
              <w:t>ПК 2.7.</w:t>
            </w:r>
          </w:p>
        </w:tc>
        <w:tc>
          <w:tcPr>
            <w:tcW w:w="4320" w:type="pct"/>
          </w:tcPr>
          <w:p w:rsidR="00B503B3" w:rsidRPr="00814647" w:rsidRDefault="00B503B3" w:rsidP="006F51BB">
            <w:pPr>
              <w:pStyle w:val="TableParagraph"/>
              <w:kinsoku w:val="0"/>
              <w:overflowPunct w:val="0"/>
              <w:ind w:left="0" w:right="100"/>
              <w:jc w:val="both"/>
            </w:pPr>
            <w:r w:rsidRPr="00814647">
              <w:t>Осуществлять приготовление, творческое оформление и подготовку к реализации горячих блюд из мяса, домашней птицы, дичи, кролика сложного ассортимента с учетом потребностей различных категорий потребителей, видов и форм</w:t>
            </w:r>
            <w:r w:rsidRPr="00814647">
              <w:rPr>
                <w:spacing w:val="-13"/>
              </w:rPr>
              <w:t xml:space="preserve"> </w:t>
            </w:r>
            <w:r w:rsidRPr="00814647">
              <w:t>обслуживания</w:t>
            </w:r>
          </w:p>
        </w:tc>
      </w:tr>
      <w:tr w:rsidR="00B503B3" w:rsidRPr="00814647" w:rsidTr="00814647">
        <w:tc>
          <w:tcPr>
            <w:tcW w:w="680" w:type="pct"/>
          </w:tcPr>
          <w:p w:rsidR="00B503B3" w:rsidRPr="00814647" w:rsidRDefault="00B503B3" w:rsidP="00814647">
            <w:pPr>
              <w:pStyle w:val="TableParagraph"/>
              <w:kinsoku w:val="0"/>
              <w:overflowPunct w:val="0"/>
              <w:spacing w:line="247" w:lineRule="exact"/>
              <w:ind w:left="0"/>
            </w:pPr>
            <w:r w:rsidRPr="00814647">
              <w:t>ПК 2.8.</w:t>
            </w:r>
          </w:p>
        </w:tc>
        <w:tc>
          <w:tcPr>
            <w:tcW w:w="4320" w:type="pct"/>
          </w:tcPr>
          <w:p w:rsidR="00B503B3" w:rsidRPr="00814647" w:rsidRDefault="00B503B3" w:rsidP="006F51BB">
            <w:pPr>
              <w:pStyle w:val="TableParagraph"/>
              <w:kinsoku w:val="0"/>
              <w:overflowPunct w:val="0"/>
              <w:ind w:left="0" w:right="103"/>
              <w:jc w:val="both"/>
            </w:pPr>
            <w:r w:rsidRPr="00814647">
              <w:t>Осуществлять разработку, адаптацию рецептур горячих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tc>
      </w:tr>
      <w:tr w:rsidR="00B503B3" w:rsidRPr="00814647" w:rsidTr="00814647">
        <w:tc>
          <w:tcPr>
            <w:tcW w:w="680" w:type="pct"/>
          </w:tcPr>
          <w:p w:rsidR="00B503B3" w:rsidRPr="00814647" w:rsidRDefault="00B503B3" w:rsidP="00814647">
            <w:pPr>
              <w:pStyle w:val="TableParagraph"/>
              <w:kinsoku w:val="0"/>
              <w:overflowPunct w:val="0"/>
              <w:spacing w:before="1"/>
              <w:ind w:left="0"/>
            </w:pPr>
            <w:r w:rsidRPr="00814647">
              <w:rPr>
                <w:bCs/>
              </w:rPr>
              <w:t>ВД 3</w:t>
            </w:r>
          </w:p>
        </w:tc>
        <w:tc>
          <w:tcPr>
            <w:tcW w:w="4320" w:type="pct"/>
          </w:tcPr>
          <w:p w:rsidR="00B503B3" w:rsidRPr="00814647" w:rsidRDefault="00B503B3" w:rsidP="006F51BB">
            <w:pPr>
              <w:pStyle w:val="TableParagraph"/>
              <w:kinsoku w:val="0"/>
              <w:overflowPunct w:val="0"/>
              <w:spacing w:before="1"/>
              <w:ind w:left="0" w:right="102"/>
              <w:jc w:val="both"/>
            </w:pPr>
            <w:r w:rsidRPr="00814647">
              <w:rPr>
                <w:bCs/>
              </w:rPr>
              <w:t>Организация и ведение процессов приготовления, оформления и подготовки к реализации холодных блюд, кулинарных изделий, закусок сложного ассортимента с учетом потребностей различных категорий потребителей, видов и форм обслуживания</w:t>
            </w:r>
          </w:p>
        </w:tc>
      </w:tr>
      <w:tr w:rsidR="00B503B3" w:rsidRPr="00814647" w:rsidTr="00814647">
        <w:tc>
          <w:tcPr>
            <w:tcW w:w="680" w:type="pct"/>
          </w:tcPr>
          <w:p w:rsidR="00B503B3" w:rsidRPr="00814647" w:rsidRDefault="00B503B3" w:rsidP="00814647">
            <w:pPr>
              <w:pStyle w:val="TableParagraph"/>
              <w:kinsoku w:val="0"/>
              <w:overflowPunct w:val="0"/>
              <w:spacing w:line="247" w:lineRule="exact"/>
              <w:ind w:left="0"/>
            </w:pPr>
            <w:r w:rsidRPr="00814647">
              <w:t>ПК 3.2.</w:t>
            </w:r>
          </w:p>
        </w:tc>
        <w:tc>
          <w:tcPr>
            <w:tcW w:w="4320" w:type="pct"/>
          </w:tcPr>
          <w:p w:rsidR="00B503B3" w:rsidRPr="00814647" w:rsidRDefault="00B503B3" w:rsidP="006F51BB">
            <w:pPr>
              <w:pStyle w:val="TableParagraph"/>
              <w:kinsoku w:val="0"/>
              <w:overflowPunct w:val="0"/>
              <w:ind w:left="0" w:right="99"/>
              <w:jc w:val="both"/>
            </w:pPr>
            <w:r w:rsidRPr="00814647">
              <w:t>Осуществлять приготовление, непродолжительное хранение холодных соусов, заправок с учетом потребностей различных категорий потребителей, видов и форм обслуживания</w:t>
            </w:r>
          </w:p>
        </w:tc>
      </w:tr>
      <w:tr w:rsidR="00B503B3" w:rsidRPr="00814647" w:rsidTr="00814647">
        <w:tc>
          <w:tcPr>
            <w:tcW w:w="680" w:type="pct"/>
          </w:tcPr>
          <w:p w:rsidR="00B503B3" w:rsidRPr="00814647" w:rsidRDefault="00B503B3" w:rsidP="00814647">
            <w:pPr>
              <w:pStyle w:val="TableParagraph"/>
              <w:kinsoku w:val="0"/>
              <w:overflowPunct w:val="0"/>
              <w:spacing w:line="247" w:lineRule="exact"/>
              <w:ind w:left="0"/>
            </w:pPr>
            <w:r w:rsidRPr="00814647">
              <w:t>ПК 3.3.</w:t>
            </w:r>
          </w:p>
        </w:tc>
        <w:tc>
          <w:tcPr>
            <w:tcW w:w="4320" w:type="pct"/>
          </w:tcPr>
          <w:p w:rsidR="00B503B3" w:rsidRPr="00814647" w:rsidRDefault="00B503B3" w:rsidP="006F51BB">
            <w:pPr>
              <w:pStyle w:val="TableParagraph"/>
              <w:kinsoku w:val="0"/>
              <w:overflowPunct w:val="0"/>
              <w:ind w:left="0" w:right="102"/>
              <w:jc w:val="both"/>
            </w:pPr>
            <w:r w:rsidRPr="00814647">
              <w:t>Осуществлять приготовление, творческое оформление и подготовку к реализации салатов сложного ассортимента с учетом потребностей различных категорий потребителей, видов и форм обслуживания</w:t>
            </w:r>
          </w:p>
        </w:tc>
      </w:tr>
      <w:tr w:rsidR="00B503B3" w:rsidRPr="00814647" w:rsidTr="00814647">
        <w:tc>
          <w:tcPr>
            <w:tcW w:w="680" w:type="pct"/>
          </w:tcPr>
          <w:p w:rsidR="00B503B3" w:rsidRPr="00814647" w:rsidRDefault="00B503B3" w:rsidP="00814647">
            <w:pPr>
              <w:pStyle w:val="TableParagraph"/>
              <w:kinsoku w:val="0"/>
              <w:overflowPunct w:val="0"/>
              <w:spacing w:line="247" w:lineRule="exact"/>
              <w:ind w:left="0"/>
            </w:pPr>
            <w:r w:rsidRPr="00814647">
              <w:t>ПК 3.4.</w:t>
            </w:r>
          </w:p>
        </w:tc>
        <w:tc>
          <w:tcPr>
            <w:tcW w:w="4320" w:type="pct"/>
          </w:tcPr>
          <w:p w:rsidR="00B503B3" w:rsidRPr="00814647" w:rsidRDefault="00B503B3" w:rsidP="006F51BB">
            <w:pPr>
              <w:pStyle w:val="TableParagraph"/>
              <w:kinsoku w:val="0"/>
              <w:overflowPunct w:val="0"/>
              <w:ind w:left="0" w:right="100"/>
              <w:jc w:val="both"/>
            </w:pPr>
            <w:r w:rsidRPr="00814647">
              <w:t>Осуществлять приготовление, творческое оформление и подготовку к реализации канапе, холодных закусок сложного ассортимента с учетом потребностей различных категорий потребителей, видов и форм обслуживания</w:t>
            </w:r>
          </w:p>
        </w:tc>
      </w:tr>
      <w:tr w:rsidR="00B503B3" w:rsidRPr="00814647" w:rsidTr="00814647">
        <w:tc>
          <w:tcPr>
            <w:tcW w:w="680" w:type="pct"/>
          </w:tcPr>
          <w:p w:rsidR="00B503B3" w:rsidRPr="00814647" w:rsidRDefault="00B503B3" w:rsidP="00814647">
            <w:pPr>
              <w:pStyle w:val="TableParagraph"/>
              <w:kinsoku w:val="0"/>
              <w:overflowPunct w:val="0"/>
              <w:spacing w:line="249" w:lineRule="exact"/>
              <w:ind w:left="0"/>
            </w:pPr>
            <w:r w:rsidRPr="00814647">
              <w:t>ПК 3.5.</w:t>
            </w:r>
          </w:p>
        </w:tc>
        <w:tc>
          <w:tcPr>
            <w:tcW w:w="4320" w:type="pct"/>
          </w:tcPr>
          <w:p w:rsidR="00B503B3" w:rsidRPr="00814647" w:rsidRDefault="00B503B3" w:rsidP="006F51BB">
            <w:pPr>
              <w:pStyle w:val="TableParagraph"/>
              <w:kinsoku w:val="0"/>
              <w:overflowPunct w:val="0"/>
              <w:spacing w:line="252" w:lineRule="exact"/>
              <w:ind w:left="0" w:right="101"/>
              <w:jc w:val="both"/>
            </w:pPr>
            <w:r w:rsidRPr="00814647">
              <w:t>Осуществлять приготовление, творческое оформление и подготовку к реализации холодных блюд из рыбы, нерыбного водного сырья сложного ассортимента с учетом потребностей различных категорий потребителей, видов и форм обслуживания</w:t>
            </w:r>
          </w:p>
        </w:tc>
      </w:tr>
      <w:tr w:rsidR="00B503B3" w:rsidRPr="00814647" w:rsidTr="00814647">
        <w:tc>
          <w:tcPr>
            <w:tcW w:w="680" w:type="pct"/>
          </w:tcPr>
          <w:p w:rsidR="00B503B3" w:rsidRPr="00814647" w:rsidRDefault="00B503B3" w:rsidP="00814647">
            <w:pPr>
              <w:pStyle w:val="TableParagraph"/>
              <w:kinsoku w:val="0"/>
              <w:overflowPunct w:val="0"/>
              <w:spacing w:line="247" w:lineRule="exact"/>
              <w:ind w:left="0"/>
            </w:pPr>
            <w:r w:rsidRPr="00814647">
              <w:t>ПК 3.6.</w:t>
            </w:r>
          </w:p>
        </w:tc>
        <w:tc>
          <w:tcPr>
            <w:tcW w:w="4320" w:type="pct"/>
          </w:tcPr>
          <w:p w:rsidR="00B503B3" w:rsidRPr="00814647" w:rsidRDefault="00B503B3" w:rsidP="006F51BB">
            <w:pPr>
              <w:pStyle w:val="TableParagraph"/>
              <w:kinsoku w:val="0"/>
              <w:overflowPunct w:val="0"/>
              <w:ind w:left="0" w:right="102"/>
              <w:jc w:val="both"/>
            </w:pPr>
            <w:r w:rsidRPr="00814647">
              <w:t>Осуществлять приготовление, творческое оформление и подготовку к реализации холодных блюд из мяса, домашней птицы, дичи сложного ассортимента с учетом потребностей различных категорий потребителей, видов и форм обслуживания</w:t>
            </w:r>
          </w:p>
        </w:tc>
      </w:tr>
      <w:tr w:rsidR="00B503B3" w:rsidRPr="00814647" w:rsidTr="00814647">
        <w:tc>
          <w:tcPr>
            <w:tcW w:w="680" w:type="pct"/>
          </w:tcPr>
          <w:p w:rsidR="00B503B3" w:rsidRPr="00814647" w:rsidRDefault="00B503B3" w:rsidP="00814647">
            <w:pPr>
              <w:pStyle w:val="TableParagraph"/>
              <w:kinsoku w:val="0"/>
              <w:overflowPunct w:val="0"/>
              <w:spacing w:line="247" w:lineRule="exact"/>
              <w:ind w:left="0"/>
            </w:pPr>
            <w:r w:rsidRPr="00814647">
              <w:t>ПК 3.7.</w:t>
            </w:r>
          </w:p>
        </w:tc>
        <w:tc>
          <w:tcPr>
            <w:tcW w:w="4320" w:type="pct"/>
          </w:tcPr>
          <w:p w:rsidR="00B503B3" w:rsidRPr="00814647" w:rsidRDefault="00B503B3" w:rsidP="006F51BB">
            <w:pPr>
              <w:pStyle w:val="TableParagraph"/>
              <w:kinsoku w:val="0"/>
              <w:overflowPunct w:val="0"/>
              <w:ind w:left="0" w:right="101"/>
              <w:jc w:val="both"/>
            </w:pPr>
            <w:r w:rsidRPr="00814647">
              <w:t>Осуществлять разработку, адаптацию рецептур холодных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tc>
      </w:tr>
      <w:tr w:rsidR="00B503B3" w:rsidRPr="00814647" w:rsidTr="00814647">
        <w:tc>
          <w:tcPr>
            <w:tcW w:w="680" w:type="pct"/>
          </w:tcPr>
          <w:p w:rsidR="00B503B3" w:rsidRPr="00814647" w:rsidRDefault="00B503B3" w:rsidP="00814647">
            <w:pPr>
              <w:pStyle w:val="TableParagraph"/>
              <w:kinsoku w:val="0"/>
              <w:overflowPunct w:val="0"/>
              <w:spacing w:line="252" w:lineRule="exact"/>
              <w:ind w:left="0"/>
            </w:pPr>
            <w:r w:rsidRPr="00814647">
              <w:rPr>
                <w:bCs/>
              </w:rPr>
              <w:t>ВД 4</w:t>
            </w:r>
          </w:p>
        </w:tc>
        <w:tc>
          <w:tcPr>
            <w:tcW w:w="4320" w:type="pct"/>
          </w:tcPr>
          <w:p w:rsidR="00B503B3" w:rsidRPr="00814647" w:rsidRDefault="00B503B3" w:rsidP="006F51BB">
            <w:pPr>
              <w:pStyle w:val="TableParagraph"/>
              <w:kinsoku w:val="0"/>
              <w:overflowPunct w:val="0"/>
              <w:ind w:left="0" w:right="105"/>
              <w:jc w:val="both"/>
            </w:pPr>
            <w:r w:rsidRPr="00814647">
              <w:rPr>
                <w:bCs/>
              </w:rPr>
              <w:t>Организация и ведение процессов приготовления, оформления и подготовки к реализации холодных и горячих десертов, напитков сложного ассортимента с учетом потребностей различных категорий потребителей, видов и форм обслуживания</w:t>
            </w:r>
          </w:p>
        </w:tc>
      </w:tr>
      <w:tr w:rsidR="00B503B3" w:rsidRPr="00814647" w:rsidTr="00814647">
        <w:tc>
          <w:tcPr>
            <w:tcW w:w="680" w:type="pct"/>
          </w:tcPr>
          <w:p w:rsidR="00B503B3" w:rsidRPr="00814647" w:rsidRDefault="00B503B3" w:rsidP="00814647">
            <w:pPr>
              <w:pStyle w:val="TableParagraph"/>
              <w:kinsoku w:val="0"/>
              <w:overflowPunct w:val="0"/>
              <w:spacing w:line="249" w:lineRule="exact"/>
              <w:ind w:left="0"/>
            </w:pPr>
            <w:r w:rsidRPr="00814647">
              <w:t>ПК 4.1.</w:t>
            </w:r>
          </w:p>
        </w:tc>
        <w:tc>
          <w:tcPr>
            <w:tcW w:w="4320" w:type="pct"/>
          </w:tcPr>
          <w:p w:rsidR="00B503B3" w:rsidRPr="00814647" w:rsidRDefault="00B503B3" w:rsidP="006F51BB">
            <w:pPr>
              <w:pStyle w:val="TableParagraph"/>
              <w:kinsoku w:val="0"/>
              <w:overflowPunct w:val="0"/>
              <w:spacing w:line="252" w:lineRule="exact"/>
              <w:ind w:left="0" w:right="103"/>
              <w:jc w:val="both"/>
            </w:pPr>
            <w:r w:rsidRPr="00814647">
              <w:t>Организовывать подготовку рабочих мест, оборудования, сырья, материалов для приготовления холодных и горячих сладких блюд, десертов, напитков в соответствии с инструкциями и регламентами</w:t>
            </w:r>
          </w:p>
        </w:tc>
      </w:tr>
      <w:tr w:rsidR="00B503B3" w:rsidRPr="00814647" w:rsidTr="00814647">
        <w:tc>
          <w:tcPr>
            <w:tcW w:w="680" w:type="pct"/>
          </w:tcPr>
          <w:p w:rsidR="00B503B3" w:rsidRPr="00814647" w:rsidRDefault="00B503B3" w:rsidP="00814647">
            <w:pPr>
              <w:pStyle w:val="TableParagraph"/>
              <w:kinsoku w:val="0"/>
              <w:overflowPunct w:val="0"/>
              <w:spacing w:line="247" w:lineRule="exact"/>
              <w:ind w:left="0"/>
            </w:pPr>
            <w:r w:rsidRPr="00814647">
              <w:t>ПК 4.3.</w:t>
            </w:r>
          </w:p>
        </w:tc>
        <w:tc>
          <w:tcPr>
            <w:tcW w:w="4320" w:type="pct"/>
          </w:tcPr>
          <w:p w:rsidR="00B503B3" w:rsidRPr="00814647" w:rsidRDefault="00B503B3" w:rsidP="006F51BB">
            <w:pPr>
              <w:pStyle w:val="TableParagraph"/>
              <w:kinsoku w:val="0"/>
              <w:overflowPunct w:val="0"/>
              <w:ind w:left="0" w:right="101"/>
              <w:jc w:val="both"/>
            </w:pPr>
            <w:r w:rsidRPr="00814647">
              <w:t xml:space="preserve">Осуществлять приготовление, творческое оформление и подготовку к реализации горячих десертов сложного ассортимента с учетом потребностей </w:t>
            </w:r>
            <w:r w:rsidRPr="00814647">
              <w:lastRenderedPageBreak/>
              <w:t>различных категорий потребителей, видов и форм обслуживания</w:t>
            </w:r>
          </w:p>
        </w:tc>
      </w:tr>
      <w:tr w:rsidR="00B503B3" w:rsidRPr="00814647" w:rsidTr="00814647">
        <w:tc>
          <w:tcPr>
            <w:tcW w:w="680" w:type="pct"/>
          </w:tcPr>
          <w:p w:rsidR="00B503B3" w:rsidRPr="00814647" w:rsidRDefault="00B503B3" w:rsidP="00814647">
            <w:pPr>
              <w:pStyle w:val="TableParagraph"/>
              <w:kinsoku w:val="0"/>
              <w:overflowPunct w:val="0"/>
              <w:spacing w:line="247" w:lineRule="exact"/>
              <w:ind w:left="0"/>
            </w:pPr>
            <w:r w:rsidRPr="00814647">
              <w:lastRenderedPageBreak/>
              <w:t>ПК 4.4.</w:t>
            </w:r>
          </w:p>
        </w:tc>
        <w:tc>
          <w:tcPr>
            <w:tcW w:w="4320" w:type="pct"/>
          </w:tcPr>
          <w:p w:rsidR="00B503B3" w:rsidRPr="00814647" w:rsidRDefault="00B503B3" w:rsidP="006F51BB">
            <w:pPr>
              <w:pStyle w:val="TableParagraph"/>
              <w:kinsoku w:val="0"/>
              <w:overflowPunct w:val="0"/>
              <w:ind w:left="0" w:right="101"/>
              <w:jc w:val="both"/>
            </w:pPr>
            <w:r w:rsidRPr="00814647">
              <w:t>Осуществлять приготовление, творческое оформление и подготовку к реализации холодных напитков сложного ассортимента с учетом потребностей различных категорий потребителей, видов и форм</w:t>
            </w:r>
            <w:r w:rsidRPr="00814647">
              <w:rPr>
                <w:spacing w:val="-8"/>
              </w:rPr>
              <w:t xml:space="preserve"> </w:t>
            </w:r>
            <w:r w:rsidRPr="00814647">
              <w:t>обслуживания</w:t>
            </w:r>
          </w:p>
        </w:tc>
      </w:tr>
      <w:tr w:rsidR="00B503B3" w:rsidRPr="00814647" w:rsidTr="00814647">
        <w:tc>
          <w:tcPr>
            <w:tcW w:w="680" w:type="pct"/>
          </w:tcPr>
          <w:p w:rsidR="00B503B3" w:rsidRPr="00814647" w:rsidRDefault="00B503B3" w:rsidP="00814647">
            <w:pPr>
              <w:pStyle w:val="TableParagraph"/>
              <w:kinsoku w:val="0"/>
              <w:overflowPunct w:val="0"/>
              <w:spacing w:line="247" w:lineRule="exact"/>
              <w:ind w:left="0"/>
            </w:pPr>
            <w:r w:rsidRPr="00814647">
              <w:t>ПК 4.5.</w:t>
            </w:r>
          </w:p>
        </w:tc>
        <w:tc>
          <w:tcPr>
            <w:tcW w:w="4320" w:type="pct"/>
          </w:tcPr>
          <w:p w:rsidR="00B503B3" w:rsidRPr="00814647" w:rsidRDefault="00B503B3" w:rsidP="006F51BB">
            <w:pPr>
              <w:pStyle w:val="TableParagraph"/>
              <w:kinsoku w:val="0"/>
              <w:overflowPunct w:val="0"/>
              <w:ind w:left="0" w:right="98"/>
              <w:jc w:val="both"/>
            </w:pPr>
            <w:r w:rsidRPr="00814647">
              <w:t>Осуществлять приготовление, творческое оформление и подготовку к реализации горячих напитков сложного ассортимента с учетом потребностей различных категорий потребителей, видов и форм обслуживания</w:t>
            </w:r>
          </w:p>
        </w:tc>
      </w:tr>
      <w:tr w:rsidR="00B503B3" w:rsidRPr="00814647" w:rsidTr="00814647">
        <w:tc>
          <w:tcPr>
            <w:tcW w:w="680" w:type="pct"/>
          </w:tcPr>
          <w:p w:rsidR="00B503B3" w:rsidRPr="00814647" w:rsidRDefault="00B503B3" w:rsidP="00814647">
            <w:pPr>
              <w:pStyle w:val="TableParagraph"/>
              <w:kinsoku w:val="0"/>
              <w:overflowPunct w:val="0"/>
              <w:spacing w:line="249" w:lineRule="exact"/>
              <w:ind w:left="0"/>
            </w:pPr>
            <w:r w:rsidRPr="00814647">
              <w:t>ПК 4.6.</w:t>
            </w:r>
          </w:p>
        </w:tc>
        <w:tc>
          <w:tcPr>
            <w:tcW w:w="4320" w:type="pct"/>
          </w:tcPr>
          <w:p w:rsidR="00B503B3" w:rsidRPr="00814647" w:rsidRDefault="00B503B3" w:rsidP="006F51BB">
            <w:pPr>
              <w:pStyle w:val="TableParagraph"/>
              <w:kinsoku w:val="0"/>
              <w:overflowPunct w:val="0"/>
              <w:spacing w:line="252" w:lineRule="exact"/>
              <w:ind w:left="0" w:right="103"/>
              <w:jc w:val="both"/>
            </w:pPr>
            <w:r w:rsidRPr="00814647">
              <w:t>Осуществлять разработку, адаптацию рецептур холодных и горячих десертов, напитков, в том числе авторских, брендовых, региональных с учетом потребностей различных категорий потребителей, видов и форм обслуживания</w:t>
            </w:r>
          </w:p>
        </w:tc>
      </w:tr>
      <w:tr w:rsidR="00B503B3" w:rsidRPr="00814647" w:rsidTr="00814647">
        <w:tc>
          <w:tcPr>
            <w:tcW w:w="680" w:type="pct"/>
          </w:tcPr>
          <w:p w:rsidR="00B503B3" w:rsidRPr="00814647" w:rsidRDefault="00B503B3" w:rsidP="00814647">
            <w:pPr>
              <w:pStyle w:val="TableParagraph"/>
              <w:kinsoku w:val="0"/>
              <w:overflowPunct w:val="0"/>
              <w:spacing w:line="252" w:lineRule="exact"/>
              <w:ind w:left="0"/>
            </w:pPr>
            <w:r w:rsidRPr="00814647">
              <w:rPr>
                <w:bCs/>
              </w:rPr>
              <w:t>ВД 5</w:t>
            </w:r>
          </w:p>
        </w:tc>
        <w:tc>
          <w:tcPr>
            <w:tcW w:w="4320" w:type="pct"/>
          </w:tcPr>
          <w:p w:rsidR="00B503B3" w:rsidRPr="00814647" w:rsidRDefault="00B503B3" w:rsidP="006F51BB">
            <w:pPr>
              <w:pStyle w:val="TableParagraph"/>
              <w:kinsoku w:val="0"/>
              <w:overflowPunct w:val="0"/>
              <w:ind w:left="0" w:right="103"/>
              <w:jc w:val="both"/>
            </w:pPr>
            <w:r w:rsidRPr="00814647">
              <w:rPr>
                <w:bCs/>
              </w:rPr>
              <w:t>Организация и ведение процессов приготовления, оформления и подготовки к реализации хлебобулочных, мучных кондитерских изделий сложного ассортимента с учетом потребностей различных категорий потребителей, видов и форм обслуживания</w:t>
            </w:r>
          </w:p>
        </w:tc>
      </w:tr>
      <w:tr w:rsidR="00B503B3" w:rsidRPr="00814647" w:rsidTr="00814647">
        <w:tc>
          <w:tcPr>
            <w:tcW w:w="680" w:type="pct"/>
          </w:tcPr>
          <w:p w:rsidR="00B503B3" w:rsidRPr="00814647" w:rsidRDefault="00B503B3" w:rsidP="00814647">
            <w:pPr>
              <w:pStyle w:val="TableParagraph"/>
              <w:kinsoku w:val="0"/>
              <w:overflowPunct w:val="0"/>
              <w:spacing w:line="247" w:lineRule="exact"/>
              <w:ind w:left="0"/>
            </w:pPr>
            <w:r w:rsidRPr="00814647">
              <w:t>ПК 5.2.</w:t>
            </w:r>
          </w:p>
        </w:tc>
        <w:tc>
          <w:tcPr>
            <w:tcW w:w="4320" w:type="pct"/>
          </w:tcPr>
          <w:p w:rsidR="00B503B3" w:rsidRPr="00814647" w:rsidRDefault="00B503B3" w:rsidP="006F51BB">
            <w:pPr>
              <w:pStyle w:val="TableParagraph"/>
              <w:tabs>
                <w:tab w:val="left" w:pos="1786"/>
                <w:tab w:val="left" w:pos="3580"/>
                <w:tab w:val="left" w:pos="4792"/>
                <w:tab w:val="left" w:pos="6258"/>
                <w:tab w:val="left" w:pos="8142"/>
              </w:tabs>
              <w:kinsoku w:val="0"/>
              <w:overflowPunct w:val="0"/>
              <w:spacing w:line="242" w:lineRule="auto"/>
              <w:ind w:left="0" w:right="104"/>
              <w:jc w:val="both"/>
            </w:pPr>
            <w:r w:rsidRPr="00814647">
              <w:t>Осуществлять приготовление, хранение отделочных полуфабрикатов для хлебобулочных, мучных кондитерских</w:t>
            </w:r>
            <w:r w:rsidRPr="00814647">
              <w:rPr>
                <w:spacing w:val="-3"/>
              </w:rPr>
              <w:t xml:space="preserve"> </w:t>
            </w:r>
            <w:r w:rsidRPr="00814647">
              <w:t>изделий</w:t>
            </w:r>
          </w:p>
        </w:tc>
      </w:tr>
      <w:tr w:rsidR="00B503B3" w:rsidRPr="00814647" w:rsidTr="00814647">
        <w:tc>
          <w:tcPr>
            <w:tcW w:w="680" w:type="pct"/>
          </w:tcPr>
          <w:p w:rsidR="00B503B3" w:rsidRPr="00814647" w:rsidRDefault="00B503B3" w:rsidP="00814647">
            <w:pPr>
              <w:pStyle w:val="TableParagraph"/>
              <w:kinsoku w:val="0"/>
              <w:overflowPunct w:val="0"/>
              <w:spacing w:line="247" w:lineRule="exact"/>
              <w:ind w:left="0"/>
            </w:pPr>
            <w:r w:rsidRPr="00814647">
              <w:t>ПК 5.3.</w:t>
            </w:r>
          </w:p>
        </w:tc>
        <w:tc>
          <w:tcPr>
            <w:tcW w:w="4320" w:type="pct"/>
          </w:tcPr>
          <w:p w:rsidR="00B503B3" w:rsidRPr="00814647" w:rsidRDefault="00B503B3" w:rsidP="006F51BB">
            <w:pPr>
              <w:pStyle w:val="TableParagraph"/>
              <w:kinsoku w:val="0"/>
              <w:overflowPunct w:val="0"/>
              <w:spacing w:line="247" w:lineRule="exact"/>
              <w:ind w:left="0"/>
              <w:jc w:val="both"/>
            </w:pPr>
            <w:r w:rsidRPr="00814647">
              <w:t>Осуществлять приготовление, творческое оформление, подготовку к реализации хлебобулочных изделий и праздничного хлеба сложного ассортимента</w:t>
            </w:r>
            <w:r w:rsidRPr="00814647">
              <w:rPr>
                <w:spacing w:val="26"/>
              </w:rPr>
              <w:t xml:space="preserve"> </w:t>
            </w:r>
            <w:r w:rsidRPr="00814647">
              <w:t>с</w:t>
            </w:r>
            <w:r w:rsidRPr="00814647">
              <w:rPr>
                <w:spacing w:val="27"/>
              </w:rPr>
              <w:t xml:space="preserve"> </w:t>
            </w:r>
            <w:r w:rsidRPr="00814647">
              <w:t>учетом потребностей различных категорий потребителей, видов и форм</w:t>
            </w:r>
            <w:r w:rsidRPr="00814647">
              <w:rPr>
                <w:spacing w:val="-11"/>
              </w:rPr>
              <w:t xml:space="preserve"> </w:t>
            </w:r>
            <w:r w:rsidRPr="00814647">
              <w:t>обслуживания</w:t>
            </w:r>
          </w:p>
        </w:tc>
      </w:tr>
      <w:tr w:rsidR="00B503B3" w:rsidRPr="00814647" w:rsidTr="00814647">
        <w:tc>
          <w:tcPr>
            <w:tcW w:w="680" w:type="pct"/>
          </w:tcPr>
          <w:p w:rsidR="00B503B3" w:rsidRPr="00814647" w:rsidRDefault="00B503B3" w:rsidP="00814647">
            <w:pPr>
              <w:pStyle w:val="TableParagraph"/>
              <w:kinsoku w:val="0"/>
              <w:overflowPunct w:val="0"/>
              <w:spacing w:line="249" w:lineRule="exact"/>
              <w:ind w:left="0"/>
            </w:pPr>
            <w:r w:rsidRPr="00814647">
              <w:t>ПК 5.4.</w:t>
            </w:r>
          </w:p>
        </w:tc>
        <w:tc>
          <w:tcPr>
            <w:tcW w:w="4320" w:type="pct"/>
          </w:tcPr>
          <w:p w:rsidR="00B503B3" w:rsidRPr="00814647" w:rsidRDefault="00B503B3" w:rsidP="006F51BB">
            <w:pPr>
              <w:pStyle w:val="TableParagraph"/>
              <w:kinsoku w:val="0"/>
              <w:overflowPunct w:val="0"/>
              <w:spacing w:line="252" w:lineRule="exact"/>
              <w:ind w:left="0" w:right="105"/>
              <w:jc w:val="both"/>
            </w:pPr>
            <w:r w:rsidRPr="00814647">
              <w:t>Осуществлять приготовление, творческое оформление, подготовку к реализации мучных кондитерских изделий сложного ассортимента с учетом потребностей различных категорий потребителей, видов и форм</w:t>
            </w:r>
            <w:r w:rsidRPr="00814647">
              <w:rPr>
                <w:spacing w:val="-7"/>
              </w:rPr>
              <w:t xml:space="preserve"> </w:t>
            </w:r>
            <w:r w:rsidRPr="00814647">
              <w:t>обслуживания</w:t>
            </w:r>
          </w:p>
        </w:tc>
      </w:tr>
      <w:tr w:rsidR="00B503B3" w:rsidRPr="00814647" w:rsidTr="00814647">
        <w:tc>
          <w:tcPr>
            <w:tcW w:w="680" w:type="pct"/>
          </w:tcPr>
          <w:p w:rsidR="00B503B3" w:rsidRPr="00814647" w:rsidRDefault="00B503B3" w:rsidP="00814647">
            <w:pPr>
              <w:pStyle w:val="TableParagraph"/>
              <w:kinsoku w:val="0"/>
              <w:overflowPunct w:val="0"/>
              <w:spacing w:line="247" w:lineRule="exact"/>
              <w:ind w:left="0"/>
            </w:pPr>
            <w:r w:rsidRPr="00814647">
              <w:t>ПК 5.5.</w:t>
            </w:r>
          </w:p>
        </w:tc>
        <w:tc>
          <w:tcPr>
            <w:tcW w:w="4320" w:type="pct"/>
          </w:tcPr>
          <w:p w:rsidR="00B503B3" w:rsidRPr="00814647" w:rsidRDefault="00B503B3" w:rsidP="006F51BB">
            <w:pPr>
              <w:pStyle w:val="TableParagraph"/>
              <w:kinsoku w:val="0"/>
              <w:overflowPunct w:val="0"/>
              <w:ind w:left="0" w:right="103"/>
              <w:jc w:val="both"/>
            </w:pPr>
            <w:r w:rsidRPr="00814647">
              <w:t>Осуществлять приготовление, творческое оформление, подготовку к реализации пирожных и тортов сложного ассортимента с учетом потребностей различных категорий потребителей, видов и форм</w:t>
            </w:r>
            <w:r w:rsidRPr="00814647">
              <w:rPr>
                <w:spacing w:val="-8"/>
              </w:rPr>
              <w:t xml:space="preserve"> </w:t>
            </w:r>
            <w:r w:rsidRPr="00814647">
              <w:t>обслуживания</w:t>
            </w:r>
          </w:p>
        </w:tc>
      </w:tr>
      <w:tr w:rsidR="00B503B3" w:rsidRPr="00814647" w:rsidTr="00814647">
        <w:tc>
          <w:tcPr>
            <w:tcW w:w="680" w:type="pct"/>
          </w:tcPr>
          <w:p w:rsidR="00B503B3" w:rsidRPr="00814647" w:rsidRDefault="00B503B3" w:rsidP="00814647">
            <w:pPr>
              <w:pStyle w:val="TableParagraph"/>
              <w:kinsoku w:val="0"/>
              <w:overflowPunct w:val="0"/>
              <w:spacing w:line="247" w:lineRule="exact"/>
              <w:ind w:left="0"/>
            </w:pPr>
            <w:r w:rsidRPr="00814647">
              <w:t>ПК 5.6.</w:t>
            </w:r>
          </w:p>
        </w:tc>
        <w:tc>
          <w:tcPr>
            <w:tcW w:w="4320" w:type="pct"/>
          </w:tcPr>
          <w:p w:rsidR="00B503B3" w:rsidRPr="00814647" w:rsidRDefault="00B503B3" w:rsidP="006F51BB">
            <w:pPr>
              <w:pStyle w:val="TableParagraph"/>
              <w:kinsoku w:val="0"/>
              <w:overflowPunct w:val="0"/>
              <w:ind w:left="0"/>
              <w:jc w:val="both"/>
            </w:pPr>
            <w:r w:rsidRPr="00814647">
              <w:t>Осуществлять разработку, адаптацию рецептур хлебобулочных, мучных кондитерских изделий, в том числе авторских, брендовых, региональных с учетом потребностей различных категорий потребителей</w:t>
            </w:r>
          </w:p>
        </w:tc>
      </w:tr>
      <w:tr w:rsidR="00B503B3" w:rsidRPr="00814647" w:rsidTr="00814647">
        <w:tc>
          <w:tcPr>
            <w:tcW w:w="680" w:type="pct"/>
          </w:tcPr>
          <w:p w:rsidR="00B503B3" w:rsidRPr="00814647" w:rsidRDefault="00B503B3" w:rsidP="00814647">
            <w:pPr>
              <w:pStyle w:val="TableParagraph"/>
              <w:kinsoku w:val="0"/>
              <w:overflowPunct w:val="0"/>
              <w:spacing w:line="252" w:lineRule="exact"/>
              <w:ind w:left="0"/>
            </w:pPr>
            <w:r w:rsidRPr="00814647">
              <w:rPr>
                <w:bCs/>
              </w:rPr>
              <w:t>ВД 6</w:t>
            </w:r>
          </w:p>
        </w:tc>
        <w:tc>
          <w:tcPr>
            <w:tcW w:w="4320" w:type="pct"/>
          </w:tcPr>
          <w:p w:rsidR="00B503B3" w:rsidRPr="00814647" w:rsidRDefault="00B503B3" w:rsidP="006F51BB">
            <w:pPr>
              <w:pStyle w:val="TableParagraph"/>
              <w:kinsoku w:val="0"/>
              <w:overflowPunct w:val="0"/>
              <w:spacing w:line="252" w:lineRule="exact"/>
              <w:ind w:left="0"/>
              <w:jc w:val="both"/>
            </w:pPr>
            <w:r w:rsidRPr="00814647">
              <w:rPr>
                <w:bCs/>
              </w:rPr>
              <w:t>Организация и контроль текущей деятельности подчиненного персонала</w:t>
            </w:r>
          </w:p>
        </w:tc>
      </w:tr>
      <w:tr w:rsidR="00B503B3" w:rsidRPr="00814647" w:rsidTr="00814647">
        <w:tc>
          <w:tcPr>
            <w:tcW w:w="680" w:type="pct"/>
          </w:tcPr>
          <w:p w:rsidR="00B503B3" w:rsidRPr="00814647" w:rsidRDefault="00B503B3" w:rsidP="00814647">
            <w:pPr>
              <w:pStyle w:val="TableParagraph"/>
              <w:kinsoku w:val="0"/>
              <w:overflowPunct w:val="0"/>
              <w:spacing w:line="247" w:lineRule="exact"/>
              <w:ind w:left="0"/>
            </w:pPr>
            <w:r w:rsidRPr="00814647">
              <w:t>ПК 6.2.</w:t>
            </w:r>
          </w:p>
        </w:tc>
        <w:tc>
          <w:tcPr>
            <w:tcW w:w="4320" w:type="pct"/>
          </w:tcPr>
          <w:p w:rsidR="00B503B3" w:rsidRPr="00814647" w:rsidRDefault="00B503B3" w:rsidP="006F51BB">
            <w:pPr>
              <w:pStyle w:val="TableParagraph"/>
              <w:tabs>
                <w:tab w:val="left" w:pos="1643"/>
                <w:tab w:val="left" w:pos="4193"/>
                <w:tab w:val="left" w:pos="5679"/>
                <w:tab w:val="left" w:pos="7139"/>
              </w:tabs>
              <w:kinsoku w:val="0"/>
              <w:overflowPunct w:val="0"/>
              <w:ind w:left="0" w:right="99"/>
              <w:jc w:val="both"/>
            </w:pPr>
            <w:r w:rsidRPr="00814647">
              <w:t>Осуществлять текущее</w:t>
            </w:r>
            <w:r w:rsidRPr="00814647">
              <w:rPr>
                <w:spacing w:val="34"/>
              </w:rPr>
              <w:t xml:space="preserve"> </w:t>
            </w:r>
            <w:r w:rsidRPr="00814647">
              <w:t xml:space="preserve">планирование, координацию деятельности </w:t>
            </w:r>
            <w:r w:rsidRPr="00814647">
              <w:rPr>
                <w:spacing w:val="-1"/>
              </w:rPr>
              <w:t xml:space="preserve">подчиненного </w:t>
            </w:r>
            <w:r w:rsidRPr="00814647">
              <w:t>персонала с учетом взаимодействия с другими</w:t>
            </w:r>
            <w:r w:rsidRPr="00814647">
              <w:rPr>
                <w:spacing w:val="-7"/>
              </w:rPr>
              <w:t xml:space="preserve"> </w:t>
            </w:r>
            <w:r w:rsidRPr="00814647">
              <w:t>подразделениями</w:t>
            </w:r>
          </w:p>
        </w:tc>
      </w:tr>
      <w:tr w:rsidR="00B503B3" w:rsidRPr="00814647" w:rsidTr="00814647">
        <w:tc>
          <w:tcPr>
            <w:tcW w:w="680" w:type="pct"/>
          </w:tcPr>
          <w:p w:rsidR="00B503B3" w:rsidRPr="00814647" w:rsidRDefault="00B503B3" w:rsidP="00814647">
            <w:pPr>
              <w:pStyle w:val="TableParagraph"/>
              <w:kinsoku w:val="0"/>
              <w:overflowPunct w:val="0"/>
              <w:spacing w:line="247" w:lineRule="exact"/>
              <w:ind w:left="0"/>
            </w:pPr>
            <w:r w:rsidRPr="00814647">
              <w:t>ПК 6.3.</w:t>
            </w:r>
          </w:p>
        </w:tc>
        <w:tc>
          <w:tcPr>
            <w:tcW w:w="4320" w:type="pct"/>
          </w:tcPr>
          <w:p w:rsidR="00B503B3" w:rsidRPr="00814647" w:rsidRDefault="00B503B3" w:rsidP="006F51BB">
            <w:pPr>
              <w:pStyle w:val="TableParagraph"/>
              <w:kinsoku w:val="0"/>
              <w:overflowPunct w:val="0"/>
              <w:spacing w:line="247" w:lineRule="exact"/>
              <w:ind w:left="0"/>
              <w:jc w:val="both"/>
            </w:pPr>
            <w:r w:rsidRPr="00814647">
              <w:t>Организовывать ресурсное обеспечение деятельности подчиненного персонала</w:t>
            </w:r>
          </w:p>
        </w:tc>
      </w:tr>
      <w:tr w:rsidR="00B503B3" w:rsidRPr="00814647" w:rsidTr="00814647">
        <w:tc>
          <w:tcPr>
            <w:tcW w:w="680" w:type="pct"/>
          </w:tcPr>
          <w:p w:rsidR="00B503B3" w:rsidRPr="00814647" w:rsidRDefault="00B503B3" w:rsidP="00814647">
            <w:pPr>
              <w:pStyle w:val="TableParagraph"/>
              <w:kinsoku w:val="0"/>
              <w:overflowPunct w:val="0"/>
              <w:spacing w:line="247" w:lineRule="exact"/>
              <w:ind w:left="0"/>
            </w:pPr>
            <w:r w:rsidRPr="00814647">
              <w:t>ПК 6.4.</w:t>
            </w:r>
          </w:p>
        </w:tc>
        <w:tc>
          <w:tcPr>
            <w:tcW w:w="4320" w:type="pct"/>
          </w:tcPr>
          <w:p w:rsidR="00B503B3" w:rsidRPr="00814647" w:rsidRDefault="00B503B3" w:rsidP="006F51BB">
            <w:pPr>
              <w:pStyle w:val="TableParagraph"/>
              <w:kinsoku w:val="0"/>
              <w:overflowPunct w:val="0"/>
              <w:spacing w:line="247" w:lineRule="exact"/>
              <w:ind w:left="0"/>
              <w:jc w:val="both"/>
            </w:pPr>
            <w:r w:rsidRPr="00814647">
              <w:t>Осуществлять организацию и контроль текущей деятельности подчиненного персонала</w:t>
            </w:r>
          </w:p>
        </w:tc>
      </w:tr>
      <w:tr w:rsidR="00B503B3" w:rsidRPr="00814647" w:rsidTr="00814647">
        <w:tc>
          <w:tcPr>
            <w:tcW w:w="680" w:type="pct"/>
          </w:tcPr>
          <w:p w:rsidR="00B503B3" w:rsidRPr="00814647" w:rsidRDefault="00B503B3" w:rsidP="00814647">
            <w:pPr>
              <w:pStyle w:val="TableParagraph"/>
              <w:kinsoku w:val="0"/>
              <w:overflowPunct w:val="0"/>
              <w:spacing w:line="247" w:lineRule="exact"/>
              <w:ind w:left="0"/>
            </w:pPr>
            <w:r w:rsidRPr="00814647">
              <w:t>ПК 6.5.</w:t>
            </w:r>
          </w:p>
        </w:tc>
        <w:tc>
          <w:tcPr>
            <w:tcW w:w="4320" w:type="pct"/>
          </w:tcPr>
          <w:p w:rsidR="00B503B3" w:rsidRPr="00814647" w:rsidRDefault="00B503B3" w:rsidP="006F51BB">
            <w:pPr>
              <w:pStyle w:val="TableParagraph"/>
              <w:kinsoku w:val="0"/>
              <w:overflowPunct w:val="0"/>
              <w:ind w:left="0"/>
              <w:jc w:val="both"/>
            </w:pPr>
            <w:r w:rsidRPr="00814647">
              <w:t>Осуществлять инструктирование, обучение поваров, кондитеров, пекарей и других категорий работников кухни на рабочем месте</w:t>
            </w:r>
          </w:p>
        </w:tc>
      </w:tr>
      <w:tr w:rsidR="009162AD" w:rsidRPr="00814647" w:rsidTr="00814647">
        <w:tc>
          <w:tcPr>
            <w:tcW w:w="680" w:type="pct"/>
          </w:tcPr>
          <w:p w:rsidR="009162AD" w:rsidRPr="00814647" w:rsidRDefault="009162AD" w:rsidP="00814647">
            <w:pPr>
              <w:pStyle w:val="TableParagraph"/>
              <w:kinsoku w:val="0"/>
              <w:overflowPunct w:val="0"/>
              <w:spacing w:line="247" w:lineRule="exact"/>
              <w:ind w:left="0"/>
            </w:pPr>
            <w:r w:rsidRPr="00814647">
              <w:t>ВД 7</w:t>
            </w:r>
          </w:p>
        </w:tc>
        <w:tc>
          <w:tcPr>
            <w:tcW w:w="4320" w:type="pct"/>
          </w:tcPr>
          <w:p w:rsidR="009162AD" w:rsidRPr="00814647" w:rsidRDefault="009162AD" w:rsidP="00814647">
            <w:pPr>
              <w:pStyle w:val="TableParagraph"/>
              <w:kinsoku w:val="0"/>
              <w:overflowPunct w:val="0"/>
              <w:ind w:left="0"/>
            </w:pPr>
            <w:r w:rsidRPr="00814647">
              <w:rPr>
                <w:color w:val="000000"/>
              </w:rPr>
              <w:t>Выполнение работ по одной или нескольким профессиям рабочих, должностям служащих</w:t>
            </w:r>
          </w:p>
        </w:tc>
      </w:tr>
      <w:tr w:rsidR="009162AD" w:rsidRPr="00814647" w:rsidTr="00814647">
        <w:tc>
          <w:tcPr>
            <w:tcW w:w="680" w:type="pct"/>
          </w:tcPr>
          <w:p w:rsidR="009162AD" w:rsidRPr="00814647" w:rsidRDefault="009162AD" w:rsidP="00814647">
            <w:pPr>
              <w:pStyle w:val="TableParagraph"/>
              <w:kinsoku w:val="0"/>
              <w:overflowPunct w:val="0"/>
              <w:spacing w:line="247" w:lineRule="exact"/>
              <w:ind w:left="34"/>
            </w:pPr>
            <w:r w:rsidRPr="00814647">
              <w:t>ПК 7.1.</w:t>
            </w:r>
          </w:p>
        </w:tc>
        <w:tc>
          <w:tcPr>
            <w:tcW w:w="4320" w:type="pct"/>
          </w:tcPr>
          <w:p w:rsidR="009162AD" w:rsidRPr="00814647" w:rsidRDefault="009162AD" w:rsidP="00814647">
            <w:pPr>
              <w:pStyle w:val="TableParagraph"/>
              <w:kinsoku w:val="0"/>
              <w:overflowPunct w:val="0"/>
              <w:ind w:left="34" w:right="33"/>
              <w:jc w:val="both"/>
            </w:pPr>
            <w:r w:rsidRPr="00814647">
              <w:t>Осуществлять приготовление и подготовку к реализации полуфабрикатов для блюд, кулинарных изделий разнообразного ассортимента</w:t>
            </w:r>
          </w:p>
        </w:tc>
      </w:tr>
      <w:tr w:rsidR="009162AD" w:rsidRPr="00814647" w:rsidTr="00814647">
        <w:tc>
          <w:tcPr>
            <w:tcW w:w="680" w:type="pct"/>
          </w:tcPr>
          <w:p w:rsidR="009162AD" w:rsidRPr="00814647" w:rsidRDefault="009162AD" w:rsidP="00814647">
            <w:pPr>
              <w:pStyle w:val="TableParagraph"/>
              <w:kinsoku w:val="0"/>
              <w:overflowPunct w:val="0"/>
              <w:spacing w:line="247" w:lineRule="exact"/>
              <w:ind w:left="34"/>
            </w:pPr>
            <w:r w:rsidRPr="00814647">
              <w:lastRenderedPageBreak/>
              <w:t>ПК 7.2.</w:t>
            </w:r>
          </w:p>
        </w:tc>
        <w:tc>
          <w:tcPr>
            <w:tcW w:w="4320" w:type="pct"/>
          </w:tcPr>
          <w:p w:rsidR="009162AD" w:rsidRPr="00814647" w:rsidRDefault="009162AD" w:rsidP="00814647">
            <w:pPr>
              <w:pStyle w:val="TableParagraph"/>
              <w:tabs>
                <w:tab w:val="left" w:pos="1643"/>
                <w:tab w:val="left" w:pos="4193"/>
                <w:tab w:val="left" w:pos="5679"/>
                <w:tab w:val="left" w:pos="7139"/>
              </w:tabs>
              <w:kinsoku w:val="0"/>
              <w:overflowPunct w:val="0"/>
              <w:ind w:left="34" w:right="33"/>
              <w:jc w:val="both"/>
            </w:pPr>
            <w:r w:rsidRPr="00814647">
              <w:t>Осуществлять приготовление, оформление и подготовку к реализации горячих блюд, кулинарных изделий, закусок разнообразного ассортимента</w:t>
            </w:r>
          </w:p>
        </w:tc>
      </w:tr>
      <w:tr w:rsidR="009162AD" w:rsidRPr="00814647" w:rsidTr="00814647">
        <w:tc>
          <w:tcPr>
            <w:tcW w:w="680" w:type="pct"/>
          </w:tcPr>
          <w:p w:rsidR="009162AD" w:rsidRPr="00814647" w:rsidRDefault="009162AD" w:rsidP="00814647">
            <w:pPr>
              <w:pStyle w:val="TableParagraph"/>
              <w:kinsoku w:val="0"/>
              <w:overflowPunct w:val="0"/>
              <w:spacing w:line="247" w:lineRule="exact"/>
              <w:ind w:left="34"/>
            </w:pPr>
            <w:r w:rsidRPr="00814647">
              <w:t>ПК 7.3.</w:t>
            </w:r>
          </w:p>
        </w:tc>
        <w:tc>
          <w:tcPr>
            <w:tcW w:w="4320" w:type="pct"/>
          </w:tcPr>
          <w:p w:rsidR="009162AD" w:rsidRPr="00814647" w:rsidRDefault="009162AD" w:rsidP="00814647">
            <w:pPr>
              <w:pStyle w:val="TableParagraph"/>
              <w:kinsoku w:val="0"/>
              <w:overflowPunct w:val="0"/>
              <w:spacing w:line="247" w:lineRule="exact"/>
              <w:ind w:left="34" w:right="33"/>
              <w:jc w:val="both"/>
            </w:pPr>
            <w:r w:rsidRPr="00814647">
              <w:t>Осуществлять приготовление, оформление и подготовку к реализации холодных блюд, кулинарных изделий, закусок разнообразного ассортимента</w:t>
            </w:r>
          </w:p>
        </w:tc>
      </w:tr>
      <w:tr w:rsidR="009162AD" w:rsidRPr="00814647" w:rsidTr="00814647">
        <w:tc>
          <w:tcPr>
            <w:tcW w:w="680" w:type="pct"/>
          </w:tcPr>
          <w:p w:rsidR="009162AD" w:rsidRPr="00814647" w:rsidRDefault="009162AD" w:rsidP="00814647">
            <w:pPr>
              <w:pStyle w:val="TableParagraph"/>
              <w:kinsoku w:val="0"/>
              <w:overflowPunct w:val="0"/>
              <w:spacing w:line="247" w:lineRule="exact"/>
              <w:ind w:left="34"/>
            </w:pPr>
            <w:r w:rsidRPr="00814647">
              <w:t>ПК 7.4.</w:t>
            </w:r>
          </w:p>
        </w:tc>
        <w:tc>
          <w:tcPr>
            <w:tcW w:w="4320" w:type="pct"/>
          </w:tcPr>
          <w:p w:rsidR="009162AD" w:rsidRPr="00814647" w:rsidRDefault="009162AD" w:rsidP="00814647">
            <w:pPr>
              <w:pStyle w:val="TableParagraph"/>
              <w:kinsoku w:val="0"/>
              <w:overflowPunct w:val="0"/>
              <w:spacing w:line="247" w:lineRule="exact"/>
              <w:ind w:left="34" w:right="33"/>
              <w:jc w:val="both"/>
            </w:pPr>
            <w:r w:rsidRPr="00814647">
              <w:t>Осуществлять приготовление, оформление и подготовку к реализации холодных и горячих сладких блюд, десертов, напитков разнообразного ассортимента</w:t>
            </w:r>
          </w:p>
        </w:tc>
      </w:tr>
      <w:tr w:rsidR="009162AD" w:rsidRPr="00814647" w:rsidTr="00814647">
        <w:tc>
          <w:tcPr>
            <w:tcW w:w="680" w:type="pct"/>
          </w:tcPr>
          <w:p w:rsidR="009162AD" w:rsidRPr="00814647" w:rsidRDefault="009162AD" w:rsidP="00814647">
            <w:pPr>
              <w:pStyle w:val="TableParagraph"/>
              <w:kinsoku w:val="0"/>
              <w:overflowPunct w:val="0"/>
              <w:spacing w:line="247" w:lineRule="exact"/>
              <w:ind w:left="34"/>
            </w:pPr>
            <w:r w:rsidRPr="00814647">
              <w:t>ПК 7.5.</w:t>
            </w:r>
          </w:p>
        </w:tc>
        <w:tc>
          <w:tcPr>
            <w:tcW w:w="4320" w:type="pct"/>
          </w:tcPr>
          <w:p w:rsidR="009162AD" w:rsidRPr="00814647" w:rsidRDefault="009162AD" w:rsidP="00814647">
            <w:pPr>
              <w:pStyle w:val="TableParagraph"/>
              <w:kinsoku w:val="0"/>
              <w:overflowPunct w:val="0"/>
              <w:ind w:left="34" w:right="33"/>
              <w:jc w:val="both"/>
            </w:pPr>
            <w:r w:rsidRPr="00814647">
              <w:t>Осуществлять приготовление, оформление и подготовку к реализации изделий из теста разнообразного ассортимента</w:t>
            </w:r>
          </w:p>
        </w:tc>
      </w:tr>
      <w:tr w:rsidR="009162AD" w:rsidRPr="00814647" w:rsidTr="00814647">
        <w:tc>
          <w:tcPr>
            <w:tcW w:w="680" w:type="pct"/>
          </w:tcPr>
          <w:p w:rsidR="009162AD" w:rsidRPr="00814647" w:rsidRDefault="009162AD" w:rsidP="00814647">
            <w:pPr>
              <w:pStyle w:val="TableParagraph"/>
              <w:kinsoku w:val="0"/>
              <w:overflowPunct w:val="0"/>
              <w:spacing w:line="247" w:lineRule="exact"/>
              <w:ind w:left="34"/>
            </w:pPr>
            <w:r w:rsidRPr="00814647">
              <w:t>ПК 7.6.</w:t>
            </w:r>
          </w:p>
        </w:tc>
        <w:tc>
          <w:tcPr>
            <w:tcW w:w="4320" w:type="pct"/>
          </w:tcPr>
          <w:p w:rsidR="009162AD" w:rsidRPr="00814647" w:rsidRDefault="009162AD" w:rsidP="00814647">
            <w:pPr>
              <w:pStyle w:val="TableParagraph"/>
              <w:kinsoku w:val="0"/>
              <w:overflowPunct w:val="0"/>
              <w:ind w:left="34" w:right="33"/>
              <w:jc w:val="both"/>
            </w:pPr>
            <w:r w:rsidRPr="00814647">
              <w:t>Осуществлять приготовление, оформление и подготовку к реализации  диетических (лечебных) блюд</w:t>
            </w:r>
          </w:p>
        </w:tc>
      </w:tr>
    </w:tbl>
    <w:p w:rsidR="001E3DEC" w:rsidRDefault="001E3DEC" w:rsidP="00400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rPr>
      </w:pPr>
    </w:p>
    <w:p w:rsidR="00F5069D" w:rsidRDefault="00F5069D" w:rsidP="00400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rPr>
      </w:pPr>
      <w:r>
        <w:rPr>
          <w:rFonts w:ascii="Times New Roman" w:hAnsi="Times New Roman"/>
          <w:b/>
        </w:rPr>
        <w:t>Спецификация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3118"/>
        <w:gridCol w:w="2658"/>
      </w:tblGrid>
      <w:tr w:rsidR="00F5069D" w:rsidRPr="00BF637F" w:rsidTr="00F5069D">
        <w:tc>
          <w:tcPr>
            <w:tcW w:w="9570" w:type="dxa"/>
            <w:gridSpan w:val="3"/>
            <w:shd w:val="clear" w:color="auto" w:fill="auto"/>
          </w:tcPr>
          <w:p w:rsidR="00F5069D" w:rsidRPr="00BF637F" w:rsidRDefault="00F5069D" w:rsidP="00B503B3">
            <w:pPr>
              <w:spacing w:line="240" w:lineRule="auto"/>
              <w:contextualSpacing/>
              <w:rPr>
                <w:rFonts w:ascii="Times New Roman" w:hAnsi="Times New Roman"/>
                <w:b/>
                <w:sz w:val="24"/>
                <w:szCs w:val="24"/>
              </w:rPr>
            </w:pPr>
            <w:r w:rsidRPr="00BF637F">
              <w:rPr>
                <w:rFonts w:ascii="Times New Roman" w:hAnsi="Times New Roman"/>
                <w:sz w:val="24"/>
                <w:szCs w:val="24"/>
              </w:rPr>
              <w:t>ПК 2.</w:t>
            </w:r>
            <w:r w:rsidR="00B503B3">
              <w:rPr>
                <w:rFonts w:ascii="Times New Roman" w:hAnsi="Times New Roman"/>
                <w:sz w:val="24"/>
                <w:szCs w:val="24"/>
              </w:rPr>
              <w:t>2</w:t>
            </w:r>
            <w:r w:rsidRPr="00BF637F">
              <w:rPr>
                <w:rFonts w:ascii="Times New Roman" w:hAnsi="Times New Roman"/>
                <w:sz w:val="24"/>
                <w:szCs w:val="24"/>
              </w:rPr>
              <w:t xml:space="preserve">. </w:t>
            </w:r>
            <w:r w:rsidR="00B503B3" w:rsidRPr="00B503B3">
              <w:rPr>
                <w:rFonts w:ascii="Times New Roman" w:hAnsi="Times New Roman"/>
              </w:rPr>
              <w:t>Осуществлять приготовление, творческое оформление и подготовку к реализации супов сложного ассортимента с учетом потребностей различных категорий потребителей, видов и форм обслуживания</w:t>
            </w:r>
          </w:p>
        </w:tc>
      </w:tr>
      <w:tr w:rsidR="00F5069D" w:rsidRPr="00BF637F" w:rsidTr="00F5069D">
        <w:tc>
          <w:tcPr>
            <w:tcW w:w="3794" w:type="dxa"/>
            <w:shd w:val="clear" w:color="auto" w:fill="auto"/>
          </w:tcPr>
          <w:p w:rsidR="00F5069D" w:rsidRPr="00BF637F" w:rsidRDefault="00F5069D" w:rsidP="00BF637F">
            <w:pPr>
              <w:spacing w:line="240" w:lineRule="auto"/>
              <w:contextualSpacing/>
              <w:rPr>
                <w:rFonts w:ascii="Times New Roman" w:hAnsi="Times New Roman"/>
                <w:b/>
                <w:sz w:val="24"/>
                <w:szCs w:val="24"/>
              </w:rPr>
            </w:pPr>
            <w:r w:rsidRPr="00BF637F">
              <w:rPr>
                <w:rFonts w:ascii="Times New Roman" w:hAnsi="Times New Roman"/>
                <w:b/>
                <w:sz w:val="24"/>
                <w:szCs w:val="24"/>
              </w:rPr>
              <w:t>Действия</w:t>
            </w:r>
          </w:p>
        </w:tc>
        <w:tc>
          <w:tcPr>
            <w:tcW w:w="3118" w:type="dxa"/>
            <w:shd w:val="clear" w:color="auto" w:fill="auto"/>
          </w:tcPr>
          <w:p w:rsidR="00F5069D" w:rsidRPr="00BF637F" w:rsidRDefault="00F5069D" w:rsidP="00BF637F">
            <w:pPr>
              <w:spacing w:line="240" w:lineRule="auto"/>
              <w:contextualSpacing/>
              <w:rPr>
                <w:rFonts w:ascii="Times New Roman" w:hAnsi="Times New Roman"/>
                <w:b/>
                <w:sz w:val="24"/>
                <w:szCs w:val="24"/>
              </w:rPr>
            </w:pPr>
            <w:r w:rsidRPr="00BF637F">
              <w:rPr>
                <w:rFonts w:ascii="Times New Roman" w:hAnsi="Times New Roman"/>
                <w:b/>
                <w:sz w:val="24"/>
                <w:szCs w:val="24"/>
              </w:rPr>
              <w:t>Умения</w:t>
            </w:r>
          </w:p>
        </w:tc>
        <w:tc>
          <w:tcPr>
            <w:tcW w:w="2658" w:type="dxa"/>
            <w:shd w:val="clear" w:color="auto" w:fill="auto"/>
          </w:tcPr>
          <w:p w:rsidR="00F5069D" w:rsidRPr="00BF637F" w:rsidRDefault="00F5069D" w:rsidP="00BF637F">
            <w:pPr>
              <w:spacing w:line="240" w:lineRule="auto"/>
              <w:contextualSpacing/>
              <w:rPr>
                <w:rFonts w:ascii="Times New Roman" w:hAnsi="Times New Roman"/>
                <w:b/>
                <w:sz w:val="24"/>
                <w:szCs w:val="24"/>
              </w:rPr>
            </w:pPr>
            <w:r w:rsidRPr="00BF637F">
              <w:rPr>
                <w:rFonts w:ascii="Times New Roman" w:hAnsi="Times New Roman"/>
                <w:b/>
                <w:sz w:val="24"/>
                <w:szCs w:val="24"/>
              </w:rPr>
              <w:t>Знания</w:t>
            </w:r>
          </w:p>
        </w:tc>
      </w:tr>
      <w:tr w:rsidR="00F5069D" w:rsidRPr="00BF637F" w:rsidTr="00F5069D">
        <w:tc>
          <w:tcPr>
            <w:tcW w:w="3794" w:type="dxa"/>
            <w:shd w:val="clear" w:color="auto" w:fill="auto"/>
          </w:tcPr>
          <w:p w:rsidR="00F5069D" w:rsidRPr="00BF637F" w:rsidRDefault="00F5069D" w:rsidP="00BF637F">
            <w:pPr>
              <w:pStyle w:val="a6"/>
              <w:contextualSpacing/>
              <w:jc w:val="both"/>
              <w:rPr>
                <w:rFonts w:ascii="Times New Roman" w:hAnsi="Times New Roman"/>
                <w:sz w:val="24"/>
                <w:szCs w:val="24"/>
              </w:rPr>
            </w:pPr>
            <w:r w:rsidRPr="00BF637F">
              <w:rPr>
                <w:rFonts w:ascii="Times New Roman" w:hAnsi="Times New Roman"/>
                <w:sz w:val="24"/>
                <w:szCs w:val="24"/>
              </w:rPr>
              <w:t>Оценка наличия запасов сырья для приготовления супов разнообразного ассортимента;</w:t>
            </w:r>
          </w:p>
          <w:p w:rsidR="00F5069D" w:rsidRPr="00BF637F" w:rsidRDefault="00F5069D" w:rsidP="00BF637F">
            <w:pPr>
              <w:pStyle w:val="ConsPlusNormal"/>
              <w:contextualSpacing/>
              <w:jc w:val="both"/>
              <w:rPr>
                <w:rFonts w:ascii="Times New Roman" w:hAnsi="Times New Roman" w:cs="Times New Roman"/>
                <w:sz w:val="24"/>
                <w:szCs w:val="24"/>
              </w:rPr>
            </w:pPr>
            <w:r w:rsidRPr="00BF637F">
              <w:rPr>
                <w:rFonts w:ascii="Times New Roman" w:hAnsi="Times New Roman" w:cs="Times New Roman"/>
                <w:sz w:val="24"/>
                <w:szCs w:val="24"/>
              </w:rPr>
              <w:t>подготовка сырья и полуфабрикатов для приготовления супов разнообразного ассортимента;</w:t>
            </w:r>
          </w:p>
          <w:p w:rsidR="00F5069D" w:rsidRPr="00BF637F" w:rsidRDefault="00F5069D" w:rsidP="00BF637F">
            <w:pPr>
              <w:pStyle w:val="ConsPlusNormal"/>
              <w:contextualSpacing/>
              <w:jc w:val="both"/>
              <w:rPr>
                <w:rFonts w:ascii="Times New Roman" w:hAnsi="Times New Roman" w:cs="Times New Roman"/>
                <w:sz w:val="24"/>
                <w:szCs w:val="24"/>
              </w:rPr>
            </w:pPr>
            <w:r w:rsidRPr="00BF637F">
              <w:rPr>
                <w:rFonts w:ascii="Times New Roman" w:hAnsi="Times New Roman" w:cs="Times New Roman"/>
                <w:sz w:val="24"/>
                <w:szCs w:val="24"/>
              </w:rPr>
              <w:t xml:space="preserve">безопасная эксплуатация технологического оборудования, производственного инвентаря, инструментов, </w:t>
            </w:r>
            <w:proofErr w:type="spellStart"/>
            <w:r w:rsidRPr="00BF637F">
              <w:rPr>
                <w:rFonts w:ascii="Times New Roman" w:hAnsi="Times New Roman" w:cs="Times New Roman"/>
                <w:sz w:val="24"/>
                <w:szCs w:val="24"/>
              </w:rPr>
              <w:t>весоизмерительных</w:t>
            </w:r>
            <w:proofErr w:type="spellEnd"/>
            <w:r w:rsidRPr="00BF637F">
              <w:rPr>
                <w:rFonts w:ascii="Times New Roman" w:hAnsi="Times New Roman" w:cs="Times New Roman"/>
                <w:sz w:val="24"/>
                <w:szCs w:val="24"/>
              </w:rPr>
              <w:t xml:space="preserve"> приборов;</w:t>
            </w:r>
          </w:p>
          <w:p w:rsidR="00F5069D" w:rsidRPr="00BF637F" w:rsidRDefault="00F5069D" w:rsidP="00BF637F">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BF637F">
              <w:rPr>
                <w:rFonts w:ascii="Times New Roman" w:hAnsi="Times New Roman"/>
                <w:sz w:val="24"/>
                <w:szCs w:val="24"/>
              </w:rPr>
              <w:t>приготовление супов разнообразного ассортимента, в том числе с использованием сибирских компонентов;</w:t>
            </w:r>
          </w:p>
          <w:p w:rsidR="00F5069D" w:rsidRPr="00BF637F" w:rsidRDefault="00F5069D" w:rsidP="00BF637F">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BF637F">
              <w:rPr>
                <w:rFonts w:ascii="Times New Roman" w:hAnsi="Times New Roman"/>
                <w:sz w:val="24"/>
                <w:szCs w:val="24"/>
              </w:rPr>
              <w:t>хранение, отпуск супов разнообразного ассортимента, в том числе с использованием сибирских компонентов;</w:t>
            </w:r>
          </w:p>
          <w:p w:rsidR="00F5069D" w:rsidRPr="00BF637F" w:rsidRDefault="00F5069D" w:rsidP="00BF637F">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BF637F">
              <w:rPr>
                <w:rFonts w:ascii="Times New Roman" w:hAnsi="Times New Roman"/>
                <w:sz w:val="24"/>
                <w:szCs w:val="24"/>
              </w:rPr>
              <w:t>упаковка, складирование неиспользованного сырья, пищевых продуктов;</w:t>
            </w:r>
          </w:p>
          <w:p w:rsidR="00F5069D" w:rsidRPr="00BF637F" w:rsidRDefault="00F5069D" w:rsidP="00BF637F">
            <w:pPr>
              <w:pStyle w:val="ConsPlusNormal"/>
              <w:contextualSpacing/>
              <w:jc w:val="both"/>
              <w:rPr>
                <w:rFonts w:ascii="Times New Roman" w:hAnsi="Times New Roman" w:cs="Times New Roman"/>
                <w:sz w:val="24"/>
                <w:szCs w:val="24"/>
              </w:rPr>
            </w:pPr>
            <w:r w:rsidRPr="00BF637F">
              <w:rPr>
                <w:rFonts w:ascii="Times New Roman" w:hAnsi="Times New Roman" w:cs="Times New Roman"/>
                <w:sz w:val="24"/>
                <w:szCs w:val="24"/>
              </w:rPr>
              <w:t>утилизация отходов;</w:t>
            </w:r>
          </w:p>
        </w:tc>
        <w:tc>
          <w:tcPr>
            <w:tcW w:w="3118" w:type="dxa"/>
            <w:shd w:val="clear" w:color="auto" w:fill="auto"/>
          </w:tcPr>
          <w:p w:rsidR="00F5069D" w:rsidRPr="00BF637F" w:rsidRDefault="00F5069D" w:rsidP="00BF637F">
            <w:pPr>
              <w:spacing w:after="0" w:line="240" w:lineRule="auto"/>
              <w:contextualSpacing/>
              <w:jc w:val="both"/>
              <w:rPr>
                <w:rFonts w:ascii="Times New Roman" w:hAnsi="Times New Roman"/>
                <w:sz w:val="24"/>
                <w:szCs w:val="24"/>
              </w:rPr>
            </w:pPr>
            <w:r w:rsidRPr="00BF637F">
              <w:rPr>
                <w:rFonts w:ascii="Times New Roman" w:hAnsi="Times New Roman"/>
                <w:sz w:val="24"/>
                <w:szCs w:val="24"/>
              </w:rPr>
              <w:t>Соблюдать стандарты чистоты на рабочем месте приготовления, оформления и подготовки к реализации супов разнообразного ассортимента;</w:t>
            </w:r>
          </w:p>
          <w:p w:rsidR="00F5069D" w:rsidRPr="00BF637F" w:rsidRDefault="00F5069D" w:rsidP="00BF637F">
            <w:pPr>
              <w:pStyle w:val="a6"/>
              <w:contextualSpacing/>
              <w:jc w:val="both"/>
              <w:rPr>
                <w:rFonts w:ascii="Times New Roman" w:hAnsi="Times New Roman"/>
                <w:sz w:val="24"/>
                <w:szCs w:val="24"/>
              </w:rPr>
            </w:pPr>
            <w:r w:rsidRPr="00BF637F">
              <w:rPr>
                <w:rFonts w:ascii="Times New Roman" w:hAnsi="Times New Roman"/>
                <w:sz w:val="24"/>
                <w:szCs w:val="24"/>
              </w:rPr>
              <w:t>применять стандарты и нормативно-техническую документацию, используемую при приготовлении, оформлении и подготовки к реализации супов разнообразного ассортимента;</w:t>
            </w:r>
          </w:p>
          <w:p w:rsidR="00F5069D" w:rsidRPr="00BF637F" w:rsidRDefault="00F5069D" w:rsidP="00BF637F">
            <w:pPr>
              <w:pStyle w:val="a6"/>
              <w:contextualSpacing/>
              <w:jc w:val="both"/>
              <w:rPr>
                <w:rFonts w:ascii="Times New Roman" w:hAnsi="Times New Roman"/>
                <w:sz w:val="24"/>
                <w:szCs w:val="24"/>
              </w:rPr>
            </w:pPr>
            <w:r w:rsidRPr="00BF637F">
              <w:rPr>
                <w:rFonts w:ascii="Times New Roman" w:hAnsi="Times New Roman"/>
                <w:sz w:val="24"/>
                <w:szCs w:val="24"/>
              </w:rPr>
              <w:t>оценивать наличие сырья для приготовления, оформления и подготовки к реализации супов разнообразного ассортимента;</w:t>
            </w:r>
          </w:p>
          <w:p w:rsidR="00F5069D" w:rsidRPr="00BF637F" w:rsidRDefault="00F5069D" w:rsidP="00BF637F">
            <w:pPr>
              <w:pStyle w:val="a6"/>
              <w:contextualSpacing/>
              <w:jc w:val="both"/>
              <w:rPr>
                <w:rFonts w:ascii="Times New Roman" w:hAnsi="Times New Roman"/>
                <w:sz w:val="24"/>
                <w:szCs w:val="24"/>
              </w:rPr>
            </w:pPr>
            <w:r w:rsidRPr="00BF637F">
              <w:rPr>
                <w:rFonts w:ascii="Times New Roman" w:hAnsi="Times New Roman"/>
                <w:sz w:val="24"/>
                <w:szCs w:val="24"/>
              </w:rPr>
              <w:t>безопасно, в соответствии с инструкциями и регламентами эксплуатировать технологическое оборудование, инструменты, инвентарь в процессе приготовления, оформления и подготовки к реализации супов разнообразного ассортимента;</w:t>
            </w:r>
          </w:p>
          <w:p w:rsidR="00F5069D" w:rsidRPr="00BF637F" w:rsidRDefault="00F5069D" w:rsidP="00BF637F">
            <w:pPr>
              <w:pStyle w:val="TableParagraph"/>
              <w:kinsoku w:val="0"/>
              <w:overflowPunct w:val="0"/>
              <w:ind w:left="0"/>
              <w:contextualSpacing/>
              <w:jc w:val="both"/>
            </w:pPr>
            <w:r w:rsidRPr="00BF637F">
              <w:t xml:space="preserve">соблюдать стандарты </w:t>
            </w:r>
            <w:r w:rsidRPr="00BF637F">
              <w:lastRenderedPageBreak/>
              <w:t>чистоты на рабочем месте;</w:t>
            </w:r>
          </w:p>
          <w:p w:rsidR="00F5069D" w:rsidRPr="00BF637F" w:rsidRDefault="00F5069D" w:rsidP="00BF637F">
            <w:pPr>
              <w:pStyle w:val="TableParagraph"/>
              <w:kinsoku w:val="0"/>
              <w:overflowPunct w:val="0"/>
              <w:ind w:left="0"/>
              <w:contextualSpacing/>
              <w:jc w:val="both"/>
            </w:pPr>
            <w:r w:rsidRPr="00BF637F">
              <w:t>распознавать недоброкачественные продукты;</w:t>
            </w:r>
          </w:p>
          <w:p w:rsidR="00F5069D" w:rsidRPr="00BF637F" w:rsidRDefault="00F5069D" w:rsidP="00BF637F">
            <w:pPr>
              <w:widowControl w:val="0"/>
              <w:tabs>
                <w:tab w:val="left" w:pos="1861"/>
              </w:tabs>
              <w:kinsoku w:val="0"/>
              <w:overflowPunct w:val="0"/>
              <w:autoSpaceDE w:val="0"/>
              <w:autoSpaceDN w:val="0"/>
              <w:adjustRightInd w:val="0"/>
              <w:spacing w:after="0" w:line="240" w:lineRule="auto"/>
              <w:ind w:left="18"/>
              <w:contextualSpacing/>
              <w:jc w:val="both"/>
              <w:rPr>
                <w:rFonts w:ascii="Times New Roman" w:hAnsi="Times New Roman"/>
                <w:sz w:val="24"/>
                <w:szCs w:val="24"/>
              </w:rPr>
            </w:pPr>
            <w:r w:rsidRPr="00BF637F">
              <w:rPr>
                <w:rFonts w:ascii="Times New Roman" w:hAnsi="Times New Roman"/>
                <w:sz w:val="24"/>
                <w:szCs w:val="24"/>
              </w:rPr>
              <w:t>подбирать и оценивать в соответствии с технологическими требованиями, качество и безопасность основных продуктов и дополнительных ингредиентов в том числе сибирских компонентов;</w:t>
            </w:r>
          </w:p>
          <w:p w:rsidR="00F5069D" w:rsidRPr="00BF637F" w:rsidRDefault="00F5069D" w:rsidP="00BF637F">
            <w:pPr>
              <w:widowControl w:val="0"/>
              <w:tabs>
                <w:tab w:val="left" w:pos="1861"/>
              </w:tabs>
              <w:kinsoku w:val="0"/>
              <w:overflowPunct w:val="0"/>
              <w:autoSpaceDE w:val="0"/>
              <w:autoSpaceDN w:val="0"/>
              <w:adjustRightInd w:val="0"/>
              <w:spacing w:after="0" w:line="240" w:lineRule="auto"/>
              <w:ind w:left="18"/>
              <w:contextualSpacing/>
              <w:jc w:val="both"/>
              <w:rPr>
                <w:rFonts w:ascii="Times New Roman" w:hAnsi="Times New Roman"/>
                <w:sz w:val="24"/>
                <w:szCs w:val="24"/>
              </w:rPr>
            </w:pPr>
            <w:r w:rsidRPr="00BF637F">
              <w:rPr>
                <w:rFonts w:ascii="Times New Roman" w:hAnsi="Times New Roman"/>
                <w:sz w:val="24"/>
                <w:szCs w:val="24"/>
              </w:rPr>
              <w:t xml:space="preserve">организовывать хранение основных продуктов и дополнительных ингредиентов в процессе приготовления супов; </w:t>
            </w:r>
          </w:p>
          <w:p w:rsidR="00F5069D" w:rsidRPr="00BF637F" w:rsidRDefault="00F5069D" w:rsidP="00BF637F">
            <w:pPr>
              <w:widowControl w:val="0"/>
              <w:tabs>
                <w:tab w:val="left" w:pos="1861"/>
              </w:tabs>
              <w:kinsoku w:val="0"/>
              <w:overflowPunct w:val="0"/>
              <w:autoSpaceDE w:val="0"/>
              <w:autoSpaceDN w:val="0"/>
              <w:adjustRightInd w:val="0"/>
              <w:spacing w:after="0" w:line="240" w:lineRule="auto"/>
              <w:ind w:left="18"/>
              <w:contextualSpacing/>
              <w:jc w:val="both"/>
              <w:rPr>
                <w:rFonts w:ascii="Times New Roman" w:hAnsi="Times New Roman"/>
                <w:sz w:val="24"/>
                <w:szCs w:val="24"/>
              </w:rPr>
            </w:pPr>
            <w:r w:rsidRPr="00BF637F">
              <w:rPr>
                <w:rFonts w:ascii="Times New Roman" w:hAnsi="Times New Roman"/>
                <w:sz w:val="24"/>
                <w:szCs w:val="24"/>
              </w:rPr>
              <w:t>выбирать, подготавливать пряности, приправы, специи;</w:t>
            </w:r>
          </w:p>
          <w:p w:rsidR="00F5069D" w:rsidRPr="00BF637F" w:rsidRDefault="00F5069D" w:rsidP="00BF637F">
            <w:pPr>
              <w:widowControl w:val="0"/>
              <w:kinsoku w:val="0"/>
              <w:overflowPunct w:val="0"/>
              <w:autoSpaceDE w:val="0"/>
              <w:autoSpaceDN w:val="0"/>
              <w:adjustRightInd w:val="0"/>
              <w:spacing w:after="0" w:line="240" w:lineRule="auto"/>
              <w:ind w:left="34"/>
              <w:contextualSpacing/>
              <w:jc w:val="both"/>
              <w:rPr>
                <w:rFonts w:ascii="Times New Roman" w:hAnsi="Times New Roman"/>
                <w:sz w:val="24"/>
                <w:szCs w:val="24"/>
              </w:rPr>
            </w:pPr>
            <w:r w:rsidRPr="00BF637F">
              <w:rPr>
                <w:rFonts w:ascii="Times New Roman" w:hAnsi="Times New Roman"/>
                <w:sz w:val="24"/>
                <w:szCs w:val="24"/>
              </w:rPr>
              <w:t>взвешивать, измерять продукты, входящие в состав супов в соответствии с рецептурой;</w:t>
            </w:r>
          </w:p>
          <w:p w:rsidR="00F5069D" w:rsidRPr="00BF637F" w:rsidRDefault="00F5069D" w:rsidP="00BF637F">
            <w:pPr>
              <w:widowControl w:val="0"/>
              <w:kinsoku w:val="0"/>
              <w:overflowPunct w:val="0"/>
              <w:autoSpaceDE w:val="0"/>
              <w:autoSpaceDN w:val="0"/>
              <w:adjustRightInd w:val="0"/>
              <w:spacing w:after="0" w:line="240" w:lineRule="auto"/>
              <w:ind w:left="34"/>
              <w:contextualSpacing/>
              <w:jc w:val="both"/>
              <w:rPr>
                <w:rFonts w:ascii="Times New Roman" w:hAnsi="Times New Roman"/>
                <w:sz w:val="24"/>
                <w:szCs w:val="24"/>
              </w:rPr>
            </w:pPr>
            <w:r w:rsidRPr="00BF637F">
              <w:rPr>
                <w:rFonts w:ascii="Times New Roman" w:hAnsi="Times New Roman"/>
                <w:sz w:val="24"/>
                <w:szCs w:val="24"/>
              </w:rPr>
              <w:t>осуществлять взаимозаменяемость продуктов в соответствии с нормами закладки, особенностями заказа, сезонностью;</w:t>
            </w:r>
          </w:p>
          <w:p w:rsidR="00F5069D" w:rsidRPr="00BF637F" w:rsidRDefault="00F5069D" w:rsidP="00BF637F">
            <w:pPr>
              <w:widowControl w:val="0"/>
              <w:kinsoku w:val="0"/>
              <w:overflowPunct w:val="0"/>
              <w:autoSpaceDE w:val="0"/>
              <w:autoSpaceDN w:val="0"/>
              <w:adjustRightInd w:val="0"/>
              <w:spacing w:after="0" w:line="240" w:lineRule="auto"/>
              <w:ind w:left="34"/>
              <w:contextualSpacing/>
              <w:jc w:val="both"/>
              <w:rPr>
                <w:rFonts w:ascii="Times New Roman" w:hAnsi="Times New Roman"/>
                <w:sz w:val="24"/>
                <w:szCs w:val="24"/>
              </w:rPr>
            </w:pPr>
            <w:r w:rsidRPr="00BF637F">
              <w:rPr>
                <w:rFonts w:ascii="Times New Roman" w:hAnsi="Times New Roman"/>
                <w:sz w:val="24"/>
                <w:szCs w:val="24"/>
              </w:rPr>
              <w:t>использовать сибирские компоненты для приготовления супов;</w:t>
            </w:r>
          </w:p>
          <w:p w:rsidR="00F5069D" w:rsidRPr="00BF637F" w:rsidRDefault="00F5069D" w:rsidP="00BF637F">
            <w:pPr>
              <w:widowControl w:val="0"/>
              <w:tabs>
                <w:tab w:val="left" w:pos="1762"/>
              </w:tabs>
              <w:kinsoku w:val="0"/>
              <w:overflowPunct w:val="0"/>
              <w:autoSpaceDE w:val="0"/>
              <w:autoSpaceDN w:val="0"/>
              <w:adjustRightInd w:val="0"/>
              <w:spacing w:after="0" w:line="240" w:lineRule="auto"/>
              <w:contextualSpacing/>
              <w:jc w:val="both"/>
              <w:rPr>
                <w:rFonts w:ascii="Times New Roman" w:hAnsi="Times New Roman"/>
                <w:sz w:val="24"/>
                <w:szCs w:val="24"/>
              </w:rPr>
            </w:pPr>
            <w:r w:rsidRPr="00BF637F">
              <w:rPr>
                <w:rFonts w:ascii="Times New Roman" w:hAnsi="Times New Roman"/>
                <w:sz w:val="24"/>
                <w:szCs w:val="24"/>
              </w:rPr>
              <w:t xml:space="preserve">выбирать, применять, комбинировать методы приготовления супов (пассеровать овощи, томатные продукты и муку, готовить </w:t>
            </w:r>
            <w:proofErr w:type="spellStart"/>
            <w:r w:rsidRPr="00BF637F">
              <w:rPr>
                <w:rFonts w:ascii="Times New Roman" w:hAnsi="Times New Roman"/>
                <w:sz w:val="24"/>
                <w:szCs w:val="24"/>
              </w:rPr>
              <w:t>льезоны</w:t>
            </w:r>
            <w:proofErr w:type="spellEnd"/>
            <w:r w:rsidRPr="00BF637F">
              <w:rPr>
                <w:rFonts w:ascii="Times New Roman" w:hAnsi="Times New Roman"/>
                <w:sz w:val="24"/>
                <w:szCs w:val="24"/>
              </w:rPr>
              <w:t>, закладывать продукты, подготовленные полуфабрикаты в определенной последовательности с учетом продолжительности их варки);</w:t>
            </w:r>
          </w:p>
          <w:p w:rsidR="00F5069D" w:rsidRPr="00BF637F" w:rsidRDefault="00F5069D" w:rsidP="00BF637F">
            <w:pPr>
              <w:widowControl w:val="0"/>
              <w:tabs>
                <w:tab w:val="left" w:pos="18"/>
                <w:tab w:val="left" w:pos="1762"/>
              </w:tabs>
              <w:kinsoku w:val="0"/>
              <w:overflowPunct w:val="0"/>
              <w:autoSpaceDE w:val="0"/>
              <w:autoSpaceDN w:val="0"/>
              <w:adjustRightInd w:val="0"/>
              <w:spacing w:after="0" w:line="240" w:lineRule="auto"/>
              <w:ind w:left="18"/>
              <w:contextualSpacing/>
              <w:jc w:val="both"/>
              <w:rPr>
                <w:rFonts w:ascii="Times New Roman" w:hAnsi="Times New Roman"/>
                <w:spacing w:val="-1"/>
                <w:sz w:val="24"/>
                <w:szCs w:val="24"/>
              </w:rPr>
            </w:pPr>
            <w:r w:rsidRPr="00BF637F">
              <w:rPr>
                <w:rFonts w:ascii="Times New Roman" w:hAnsi="Times New Roman"/>
                <w:sz w:val="24"/>
                <w:szCs w:val="24"/>
              </w:rPr>
              <w:t xml:space="preserve">рационально использовать продукты, </w:t>
            </w:r>
            <w:r w:rsidRPr="00BF637F">
              <w:rPr>
                <w:rFonts w:ascii="Times New Roman" w:hAnsi="Times New Roman"/>
                <w:spacing w:val="-1"/>
                <w:sz w:val="24"/>
                <w:szCs w:val="24"/>
              </w:rPr>
              <w:t>полуфабрикаты;</w:t>
            </w:r>
          </w:p>
          <w:p w:rsidR="00F5069D" w:rsidRPr="00BF637F" w:rsidRDefault="00F5069D" w:rsidP="00BF637F">
            <w:pPr>
              <w:widowControl w:val="0"/>
              <w:tabs>
                <w:tab w:val="left" w:pos="243"/>
                <w:tab w:val="left" w:pos="1762"/>
              </w:tabs>
              <w:kinsoku w:val="0"/>
              <w:overflowPunct w:val="0"/>
              <w:autoSpaceDE w:val="0"/>
              <w:autoSpaceDN w:val="0"/>
              <w:adjustRightInd w:val="0"/>
              <w:spacing w:after="0" w:line="240" w:lineRule="auto"/>
              <w:ind w:left="18"/>
              <w:contextualSpacing/>
              <w:jc w:val="both"/>
              <w:rPr>
                <w:rFonts w:ascii="Times New Roman" w:hAnsi="Times New Roman"/>
                <w:sz w:val="24"/>
                <w:szCs w:val="24"/>
              </w:rPr>
            </w:pPr>
            <w:r w:rsidRPr="00BF637F">
              <w:rPr>
                <w:rFonts w:ascii="Times New Roman" w:hAnsi="Times New Roman"/>
                <w:sz w:val="24"/>
                <w:szCs w:val="24"/>
              </w:rPr>
              <w:t>соблюдать температурный и временной режим варки супов;</w:t>
            </w:r>
          </w:p>
          <w:p w:rsidR="00F5069D" w:rsidRPr="00BF637F" w:rsidRDefault="00F5069D" w:rsidP="00BF637F">
            <w:pPr>
              <w:widowControl w:val="0"/>
              <w:tabs>
                <w:tab w:val="left" w:pos="243"/>
                <w:tab w:val="left" w:pos="1762"/>
              </w:tabs>
              <w:kinsoku w:val="0"/>
              <w:overflowPunct w:val="0"/>
              <w:autoSpaceDE w:val="0"/>
              <w:autoSpaceDN w:val="0"/>
              <w:adjustRightInd w:val="0"/>
              <w:spacing w:after="0" w:line="240" w:lineRule="auto"/>
              <w:ind w:left="18"/>
              <w:contextualSpacing/>
              <w:jc w:val="both"/>
              <w:rPr>
                <w:rFonts w:ascii="Times New Roman" w:hAnsi="Times New Roman"/>
                <w:sz w:val="24"/>
                <w:szCs w:val="24"/>
              </w:rPr>
            </w:pPr>
            <w:r w:rsidRPr="00BF637F">
              <w:rPr>
                <w:rFonts w:ascii="Times New Roman" w:hAnsi="Times New Roman"/>
                <w:sz w:val="24"/>
                <w:szCs w:val="24"/>
              </w:rPr>
              <w:t xml:space="preserve">изменять закладку продуктов в соответствии с </w:t>
            </w:r>
            <w:r w:rsidRPr="00BF637F">
              <w:rPr>
                <w:rFonts w:ascii="Times New Roman" w:hAnsi="Times New Roman"/>
                <w:sz w:val="24"/>
                <w:szCs w:val="24"/>
              </w:rPr>
              <w:lastRenderedPageBreak/>
              <w:t>изменением выхода супа;</w:t>
            </w:r>
          </w:p>
          <w:p w:rsidR="00F5069D" w:rsidRPr="00BF637F" w:rsidRDefault="00F5069D" w:rsidP="00BF637F">
            <w:pPr>
              <w:widowControl w:val="0"/>
              <w:tabs>
                <w:tab w:val="left" w:pos="243"/>
                <w:tab w:val="left" w:pos="1762"/>
              </w:tabs>
              <w:kinsoku w:val="0"/>
              <w:overflowPunct w:val="0"/>
              <w:autoSpaceDE w:val="0"/>
              <w:autoSpaceDN w:val="0"/>
              <w:adjustRightInd w:val="0"/>
              <w:spacing w:after="0" w:line="240" w:lineRule="auto"/>
              <w:contextualSpacing/>
              <w:jc w:val="both"/>
              <w:rPr>
                <w:rFonts w:ascii="Times New Roman" w:hAnsi="Times New Roman"/>
                <w:sz w:val="24"/>
                <w:szCs w:val="24"/>
              </w:rPr>
            </w:pPr>
            <w:r w:rsidRPr="00BF637F">
              <w:rPr>
                <w:rFonts w:ascii="Times New Roman" w:hAnsi="Times New Roman"/>
                <w:sz w:val="24"/>
                <w:szCs w:val="24"/>
              </w:rPr>
              <w:t>определять степень готовности супов;</w:t>
            </w:r>
          </w:p>
          <w:p w:rsidR="00F5069D" w:rsidRPr="00BF637F" w:rsidRDefault="00F5069D" w:rsidP="00BF637F">
            <w:pPr>
              <w:widowControl w:val="0"/>
              <w:tabs>
                <w:tab w:val="left" w:pos="1762"/>
              </w:tabs>
              <w:kinsoku w:val="0"/>
              <w:overflowPunct w:val="0"/>
              <w:autoSpaceDE w:val="0"/>
              <w:autoSpaceDN w:val="0"/>
              <w:adjustRightInd w:val="0"/>
              <w:spacing w:after="0" w:line="240" w:lineRule="auto"/>
              <w:contextualSpacing/>
              <w:jc w:val="both"/>
              <w:rPr>
                <w:rFonts w:ascii="Times New Roman" w:hAnsi="Times New Roman"/>
                <w:sz w:val="24"/>
                <w:szCs w:val="24"/>
              </w:rPr>
            </w:pPr>
            <w:r w:rsidRPr="00BF637F">
              <w:rPr>
                <w:rFonts w:ascii="Times New Roman" w:hAnsi="Times New Roman"/>
                <w:sz w:val="24"/>
                <w:szCs w:val="24"/>
              </w:rPr>
              <w:t>доводить супы до вкуса, до определенной консистенции;</w:t>
            </w:r>
          </w:p>
          <w:p w:rsidR="00F5069D" w:rsidRPr="00BF637F" w:rsidRDefault="00F5069D" w:rsidP="00BF637F">
            <w:pPr>
              <w:widowControl w:val="0"/>
              <w:tabs>
                <w:tab w:val="left" w:pos="1762"/>
              </w:tabs>
              <w:kinsoku w:val="0"/>
              <w:overflowPunct w:val="0"/>
              <w:autoSpaceDE w:val="0"/>
              <w:autoSpaceDN w:val="0"/>
              <w:adjustRightInd w:val="0"/>
              <w:spacing w:after="0" w:line="240" w:lineRule="auto"/>
              <w:contextualSpacing/>
              <w:jc w:val="both"/>
              <w:rPr>
                <w:rFonts w:ascii="Times New Roman" w:hAnsi="Times New Roman"/>
                <w:sz w:val="24"/>
                <w:szCs w:val="24"/>
              </w:rPr>
            </w:pPr>
            <w:r w:rsidRPr="00BF637F">
              <w:rPr>
                <w:rFonts w:ascii="Times New Roman" w:hAnsi="Times New Roman"/>
                <w:sz w:val="24"/>
                <w:szCs w:val="24"/>
              </w:rPr>
              <w:t>проверять качество готовых супов перед отпуском, упаковкой на вынос;</w:t>
            </w:r>
          </w:p>
          <w:p w:rsidR="00F5069D" w:rsidRPr="00BF637F" w:rsidRDefault="00F5069D" w:rsidP="00BF637F">
            <w:pPr>
              <w:widowControl w:val="0"/>
              <w:tabs>
                <w:tab w:val="left" w:pos="1762"/>
              </w:tabs>
              <w:kinsoku w:val="0"/>
              <w:overflowPunct w:val="0"/>
              <w:autoSpaceDE w:val="0"/>
              <w:autoSpaceDN w:val="0"/>
              <w:adjustRightInd w:val="0"/>
              <w:spacing w:after="0" w:line="240" w:lineRule="auto"/>
              <w:contextualSpacing/>
              <w:jc w:val="both"/>
              <w:rPr>
                <w:rFonts w:ascii="Times New Roman" w:hAnsi="Times New Roman"/>
                <w:sz w:val="24"/>
                <w:szCs w:val="24"/>
              </w:rPr>
            </w:pPr>
            <w:proofErr w:type="spellStart"/>
            <w:r w:rsidRPr="00BF637F">
              <w:rPr>
                <w:rFonts w:ascii="Times New Roman" w:hAnsi="Times New Roman"/>
                <w:sz w:val="24"/>
                <w:szCs w:val="24"/>
              </w:rPr>
              <w:t>порционировать</w:t>
            </w:r>
            <w:proofErr w:type="spellEnd"/>
            <w:r w:rsidRPr="00BF637F">
              <w:rPr>
                <w:rFonts w:ascii="Times New Roman" w:hAnsi="Times New Roman"/>
                <w:sz w:val="24"/>
                <w:szCs w:val="24"/>
              </w:rPr>
              <w:t>, сервировать и оформлять супы для подачи с учетом рационального использования ресурсов, соблюдением требований по безопасности готовой продукции;</w:t>
            </w:r>
          </w:p>
          <w:p w:rsidR="00F5069D" w:rsidRPr="00BF637F" w:rsidRDefault="00F5069D" w:rsidP="00BF637F">
            <w:pPr>
              <w:widowControl w:val="0"/>
              <w:tabs>
                <w:tab w:val="left" w:pos="1762"/>
              </w:tabs>
              <w:kinsoku w:val="0"/>
              <w:overflowPunct w:val="0"/>
              <w:autoSpaceDE w:val="0"/>
              <w:autoSpaceDN w:val="0"/>
              <w:adjustRightInd w:val="0"/>
              <w:spacing w:after="0" w:line="240" w:lineRule="auto"/>
              <w:contextualSpacing/>
              <w:jc w:val="both"/>
              <w:rPr>
                <w:rFonts w:ascii="Times New Roman" w:hAnsi="Times New Roman"/>
                <w:sz w:val="24"/>
                <w:szCs w:val="24"/>
              </w:rPr>
            </w:pPr>
            <w:r w:rsidRPr="00BF637F">
              <w:rPr>
                <w:rFonts w:ascii="Times New Roman" w:hAnsi="Times New Roman"/>
                <w:sz w:val="24"/>
                <w:szCs w:val="24"/>
              </w:rPr>
              <w:t xml:space="preserve">соблюдать выход супов при </w:t>
            </w:r>
            <w:proofErr w:type="spellStart"/>
            <w:r w:rsidRPr="00BF637F">
              <w:rPr>
                <w:rFonts w:ascii="Times New Roman" w:hAnsi="Times New Roman"/>
                <w:sz w:val="24"/>
                <w:szCs w:val="24"/>
              </w:rPr>
              <w:t>порционировании</w:t>
            </w:r>
            <w:proofErr w:type="spellEnd"/>
            <w:r w:rsidRPr="00BF637F">
              <w:rPr>
                <w:rFonts w:ascii="Times New Roman" w:hAnsi="Times New Roman"/>
                <w:sz w:val="24"/>
                <w:szCs w:val="24"/>
              </w:rPr>
              <w:t>; выдерживать температуру подачи супов;</w:t>
            </w:r>
          </w:p>
          <w:p w:rsidR="00F5069D" w:rsidRPr="00BF637F" w:rsidRDefault="00F5069D" w:rsidP="00BF637F">
            <w:pPr>
              <w:widowControl w:val="0"/>
              <w:tabs>
                <w:tab w:val="left" w:pos="1762"/>
              </w:tabs>
              <w:kinsoku w:val="0"/>
              <w:overflowPunct w:val="0"/>
              <w:autoSpaceDE w:val="0"/>
              <w:autoSpaceDN w:val="0"/>
              <w:adjustRightInd w:val="0"/>
              <w:spacing w:after="0" w:line="240" w:lineRule="auto"/>
              <w:contextualSpacing/>
              <w:jc w:val="both"/>
              <w:rPr>
                <w:rFonts w:ascii="Times New Roman" w:hAnsi="Times New Roman"/>
                <w:sz w:val="24"/>
                <w:szCs w:val="24"/>
              </w:rPr>
            </w:pPr>
            <w:r w:rsidRPr="00BF637F">
              <w:rPr>
                <w:rFonts w:ascii="Times New Roman" w:hAnsi="Times New Roman"/>
                <w:sz w:val="24"/>
                <w:szCs w:val="24"/>
              </w:rPr>
              <w:t xml:space="preserve">охлаждать и замораживать готовые супы с учетом требований к безопасности пищевых продуктов; хранить </w:t>
            </w:r>
            <w:r w:rsidRPr="00BF637F">
              <w:rPr>
                <w:rFonts w:ascii="Times New Roman" w:hAnsi="Times New Roman"/>
                <w:spacing w:val="-1"/>
                <w:sz w:val="24"/>
                <w:szCs w:val="24"/>
              </w:rPr>
              <w:t xml:space="preserve">свежеприготовленные, </w:t>
            </w:r>
            <w:r w:rsidRPr="00BF637F">
              <w:rPr>
                <w:rFonts w:ascii="Times New Roman" w:hAnsi="Times New Roman"/>
                <w:sz w:val="24"/>
                <w:szCs w:val="24"/>
              </w:rPr>
              <w:t>охлажденные и замороженные супы;</w:t>
            </w:r>
          </w:p>
          <w:p w:rsidR="00F5069D" w:rsidRPr="00BF637F" w:rsidRDefault="00F5069D" w:rsidP="00BF637F">
            <w:pPr>
              <w:pStyle w:val="a6"/>
              <w:contextualSpacing/>
              <w:jc w:val="both"/>
              <w:rPr>
                <w:rFonts w:ascii="Times New Roman" w:hAnsi="Times New Roman"/>
                <w:sz w:val="24"/>
                <w:szCs w:val="24"/>
              </w:rPr>
            </w:pPr>
            <w:r w:rsidRPr="00BF637F">
              <w:rPr>
                <w:rFonts w:ascii="Times New Roman" w:hAnsi="Times New Roman"/>
                <w:sz w:val="24"/>
                <w:szCs w:val="24"/>
              </w:rPr>
              <w:t>разогревать супы с учетом требований к безопасности готовой продукции;</w:t>
            </w:r>
          </w:p>
          <w:p w:rsidR="00F5069D" w:rsidRPr="00BF637F" w:rsidRDefault="00F5069D" w:rsidP="00BF637F">
            <w:pPr>
              <w:pStyle w:val="a6"/>
              <w:contextualSpacing/>
              <w:jc w:val="both"/>
              <w:rPr>
                <w:rFonts w:ascii="Times New Roman" w:hAnsi="Times New Roman"/>
                <w:sz w:val="24"/>
                <w:szCs w:val="24"/>
              </w:rPr>
            </w:pPr>
            <w:r w:rsidRPr="00BF637F">
              <w:rPr>
                <w:rFonts w:ascii="Times New Roman" w:hAnsi="Times New Roman"/>
                <w:sz w:val="24"/>
                <w:szCs w:val="24"/>
              </w:rPr>
              <w:t>владеть профессиональной терминологией;</w:t>
            </w:r>
          </w:p>
          <w:p w:rsidR="00F5069D" w:rsidRPr="00BF637F" w:rsidRDefault="00F5069D" w:rsidP="00BF637F">
            <w:pPr>
              <w:pStyle w:val="a6"/>
              <w:contextualSpacing/>
              <w:jc w:val="both"/>
              <w:rPr>
                <w:rFonts w:ascii="Times New Roman" w:hAnsi="Times New Roman"/>
                <w:sz w:val="24"/>
                <w:szCs w:val="24"/>
              </w:rPr>
            </w:pPr>
            <w:r w:rsidRPr="00BF637F">
              <w:rPr>
                <w:rFonts w:ascii="Times New Roman" w:hAnsi="Times New Roman"/>
                <w:sz w:val="24"/>
                <w:szCs w:val="24"/>
              </w:rPr>
              <w:t xml:space="preserve">консультировать потребителей, оказывать им помощь в выборе супов; </w:t>
            </w:r>
          </w:p>
          <w:p w:rsidR="00F5069D" w:rsidRPr="00BF637F" w:rsidRDefault="00F5069D" w:rsidP="00BF637F">
            <w:pPr>
              <w:pStyle w:val="a6"/>
              <w:contextualSpacing/>
              <w:jc w:val="both"/>
              <w:rPr>
                <w:rFonts w:ascii="Times New Roman" w:hAnsi="Times New Roman"/>
                <w:sz w:val="24"/>
                <w:szCs w:val="24"/>
              </w:rPr>
            </w:pPr>
            <w:r w:rsidRPr="00BF637F">
              <w:rPr>
                <w:rFonts w:ascii="Times New Roman" w:hAnsi="Times New Roman"/>
                <w:sz w:val="24"/>
                <w:szCs w:val="24"/>
              </w:rPr>
              <w:t>разрешать проблемы в рамках своей компетенции;</w:t>
            </w:r>
          </w:p>
          <w:p w:rsidR="00F5069D" w:rsidRPr="00BF637F" w:rsidRDefault="00F5069D" w:rsidP="00BF637F">
            <w:pPr>
              <w:pStyle w:val="TableParagraph"/>
              <w:tabs>
                <w:tab w:val="left" w:pos="1762"/>
              </w:tabs>
              <w:kinsoku w:val="0"/>
              <w:overflowPunct w:val="0"/>
              <w:ind w:left="0"/>
              <w:contextualSpacing/>
              <w:jc w:val="both"/>
            </w:pPr>
            <w:r w:rsidRPr="00BF637F">
              <w:t>различать пищевые и непищевые отходы, подготавливать пищевые отходы к дальнейшему использованию с учетом требований по безопасности</w:t>
            </w:r>
          </w:p>
        </w:tc>
        <w:tc>
          <w:tcPr>
            <w:tcW w:w="2658" w:type="dxa"/>
            <w:shd w:val="clear" w:color="auto" w:fill="auto"/>
          </w:tcPr>
          <w:p w:rsidR="00F5069D" w:rsidRPr="00BF637F" w:rsidRDefault="00F5069D" w:rsidP="00BF637F">
            <w:pPr>
              <w:spacing w:after="0" w:line="240" w:lineRule="auto"/>
              <w:contextualSpacing/>
              <w:jc w:val="both"/>
              <w:rPr>
                <w:rFonts w:ascii="Times New Roman" w:hAnsi="Times New Roman"/>
                <w:sz w:val="24"/>
                <w:szCs w:val="24"/>
              </w:rPr>
            </w:pPr>
            <w:r w:rsidRPr="00BF637F">
              <w:rPr>
                <w:rFonts w:ascii="Times New Roman" w:hAnsi="Times New Roman"/>
                <w:sz w:val="24"/>
                <w:szCs w:val="24"/>
              </w:rPr>
              <w:lastRenderedPageBreak/>
              <w:t>Рецептуры и технологии приготовления, оформления</w:t>
            </w:r>
            <w:r w:rsidR="00BF637F" w:rsidRPr="00BF637F">
              <w:rPr>
                <w:rFonts w:ascii="Times New Roman" w:hAnsi="Times New Roman"/>
                <w:sz w:val="24"/>
                <w:szCs w:val="24"/>
              </w:rPr>
              <w:t xml:space="preserve"> элементами </w:t>
            </w:r>
            <w:proofErr w:type="spellStart"/>
            <w:r w:rsidR="00BF637F" w:rsidRPr="00BF637F">
              <w:rPr>
                <w:rFonts w:ascii="Times New Roman" w:hAnsi="Times New Roman"/>
                <w:sz w:val="24"/>
                <w:szCs w:val="24"/>
              </w:rPr>
              <w:t>карвинга</w:t>
            </w:r>
            <w:proofErr w:type="spellEnd"/>
            <w:r w:rsidRPr="00BF637F">
              <w:rPr>
                <w:rFonts w:ascii="Times New Roman" w:hAnsi="Times New Roman"/>
                <w:sz w:val="24"/>
                <w:szCs w:val="24"/>
              </w:rPr>
              <w:t xml:space="preserve"> и подготовки к реализации супов разнообразного ассортимента;</w:t>
            </w:r>
          </w:p>
          <w:p w:rsidR="00F5069D" w:rsidRPr="00BF637F" w:rsidRDefault="00F5069D" w:rsidP="00BF637F">
            <w:pPr>
              <w:spacing w:after="0" w:line="240" w:lineRule="auto"/>
              <w:contextualSpacing/>
              <w:jc w:val="both"/>
              <w:rPr>
                <w:rFonts w:ascii="Times New Roman" w:hAnsi="Times New Roman"/>
                <w:sz w:val="24"/>
                <w:szCs w:val="24"/>
              </w:rPr>
            </w:pPr>
            <w:r w:rsidRPr="00BF637F">
              <w:rPr>
                <w:rFonts w:ascii="Times New Roman" w:hAnsi="Times New Roman"/>
                <w:sz w:val="24"/>
                <w:szCs w:val="24"/>
              </w:rPr>
              <w:t>требования к качеству, срокам и условия</w:t>
            </w:r>
            <w:r w:rsidR="00BF637F" w:rsidRPr="00BF637F">
              <w:rPr>
                <w:rFonts w:ascii="Times New Roman" w:hAnsi="Times New Roman"/>
                <w:sz w:val="24"/>
                <w:szCs w:val="24"/>
              </w:rPr>
              <w:t>м</w:t>
            </w:r>
            <w:r w:rsidRPr="00BF637F">
              <w:rPr>
                <w:rFonts w:ascii="Times New Roman" w:hAnsi="Times New Roman"/>
                <w:sz w:val="24"/>
                <w:szCs w:val="24"/>
              </w:rPr>
              <w:t xml:space="preserve"> хранения, признаки и органолептические методы определения доброкачественности сырья, используемого для приготовления, оформления и подготовки к реализации супов разнообразного ассортимента</w:t>
            </w:r>
            <w:r w:rsidR="00BF637F" w:rsidRPr="00BF637F">
              <w:rPr>
                <w:rFonts w:ascii="Times New Roman" w:hAnsi="Times New Roman"/>
                <w:sz w:val="24"/>
                <w:szCs w:val="24"/>
              </w:rPr>
              <w:t xml:space="preserve"> в том числе с учетом сибирских компонентов</w:t>
            </w:r>
            <w:r w:rsidRPr="00BF637F">
              <w:rPr>
                <w:rFonts w:ascii="Times New Roman" w:hAnsi="Times New Roman"/>
                <w:sz w:val="24"/>
                <w:szCs w:val="24"/>
              </w:rPr>
              <w:t>;</w:t>
            </w:r>
          </w:p>
          <w:p w:rsidR="00F5069D" w:rsidRPr="00BF637F" w:rsidRDefault="00F5069D" w:rsidP="00BF637F">
            <w:pPr>
              <w:spacing w:after="0" w:line="240" w:lineRule="auto"/>
              <w:contextualSpacing/>
              <w:jc w:val="both"/>
              <w:rPr>
                <w:rFonts w:ascii="Times New Roman" w:hAnsi="Times New Roman"/>
                <w:sz w:val="24"/>
                <w:szCs w:val="24"/>
              </w:rPr>
            </w:pPr>
            <w:r w:rsidRPr="00BF637F">
              <w:rPr>
                <w:rFonts w:ascii="Times New Roman" w:hAnsi="Times New Roman"/>
                <w:sz w:val="24"/>
                <w:szCs w:val="24"/>
              </w:rPr>
              <w:t xml:space="preserve">назначение, виды и  правила использования технологического оборудования, производственного инвентаря, инструмента, </w:t>
            </w:r>
            <w:proofErr w:type="spellStart"/>
            <w:r w:rsidRPr="00BF637F">
              <w:rPr>
                <w:rFonts w:ascii="Times New Roman" w:hAnsi="Times New Roman"/>
                <w:sz w:val="24"/>
                <w:szCs w:val="24"/>
              </w:rPr>
              <w:t>весоизмерительных</w:t>
            </w:r>
            <w:proofErr w:type="spellEnd"/>
            <w:r w:rsidRPr="00BF637F">
              <w:rPr>
                <w:rFonts w:ascii="Times New Roman" w:hAnsi="Times New Roman"/>
                <w:sz w:val="24"/>
                <w:szCs w:val="24"/>
              </w:rPr>
              <w:t xml:space="preserve"> приборов, посуды, используемых при </w:t>
            </w:r>
            <w:r w:rsidRPr="00BF637F">
              <w:rPr>
                <w:rFonts w:ascii="Times New Roman" w:hAnsi="Times New Roman"/>
                <w:sz w:val="24"/>
                <w:szCs w:val="24"/>
              </w:rPr>
              <w:lastRenderedPageBreak/>
              <w:t>приготовлении, оформлении и подготовки к реализации супов разнообразного ассортимента и правила ухода за ними;</w:t>
            </w:r>
          </w:p>
          <w:p w:rsidR="00F5069D" w:rsidRPr="00BF637F" w:rsidRDefault="00F5069D" w:rsidP="00BF637F">
            <w:pPr>
              <w:pStyle w:val="a6"/>
              <w:contextualSpacing/>
              <w:jc w:val="both"/>
              <w:rPr>
                <w:rFonts w:ascii="Times New Roman" w:hAnsi="Times New Roman"/>
                <w:sz w:val="24"/>
                <w:szCs w:val="24"/>
              </w:rPr>
            </w:pPr>
            <w:r w:rsidRPr="00BF637F">
              <w:rPr>
                <w:rFonts w:ascii="Times New Roman" w:hAnsi="Times New Roman"/>
                <w:sz w:val="24"/>
                <w:szCs w:val="24"/>
              </w:rPr>
              <w:t>способы сокращения потерь и сохранения питательной ценности пищевых продуктов, используемых при производстве оформления и подготовки к реализации супов разнообразного ассортимента;</w:t>
            </w:r>
          </w:p>
          <w:p w:rsidR="00F5069D" w:rsidRPr="00BF637F" w:rsidRDefault="00F5069D" w:rsidP="00BF637F">
            <w:pPr>
              <w:pStyle w:val="a6"/>
              <w:contextualSpacing/>
              <w:jc w:val="both"/>
              <w:rPr>
                <w:rFonts w:ascii="Times New Roman" w:hAnsi="Times New Roman"/>
                <w:sz w:val="24"/>
                <w:szCs w:val="24"/>
              </w:rPr>
            </w:pPr>
            <w:r w:rsidRPr="00BF637F">
              <w:rPr>
                <w:rFonts w:ascii="Times New Roman" w:hAnsi="Times New Roman"/>
                <w:sz w:val="24"/>
                <w:szCs w:val="24"/>
              </w:rPr>
              <w:t>способы применения ароматических веществ с целью улучшения вкусовых качеств супов разнообразного ассортимента;</w:t>
            </w:r>
          </w:p>
          <w:p w:rsidR="00F5069D" w:rsidRPr="00BF637F" w:rsidRDefault="00F5069D" w:rsidP="00BF637F">
            <w:pPr>
              <w:pStyle w:val="TableParagraph"/>
              <w:kinsoku w:val="0"/>
              <w:overflowPunct w:val="0"/>
              <w:ind w:left="0"/>
              <w:contextualSpacing/>
              <w:jc w:val="both"/>
              <w:rPr>
                <w:spacing w:val="-1"/>
              </w:rPr>
            </w:pPr>
            <w:r w:rsidRPr="00BF637F">
              <w:t>правила выбора основных продуктов и дополнительных ингредиентов</w:t>
            </w:r>
            <w:r w:rsidR="00BF637F" w:rsidRPr="00BF637F">
              <w:t>, а так же сибирских компонентов</w:t>
            </w:r>
            <w:r w:rsidRPr="00BF637F">
              <w:t xml:space="preserve"> с учетом их сочетаемости, </w:t>
            </w:r>
            <w:r w:rsidRPr="00BF637F">
              <w:rPr>
                <w:spacing w:val="-1"/>
              </w:rPr>
              <w:t>взаимозаменяемости;</w:t>
            </w:r>
          </w:p>
          <w:p w:rsidR="00F5069D" w:rsidRPr="00BF637F" w:rsidRDefault="00F5069D" w:rsidP="00BF637F">
            <w:pPr>
              <w:pStyle w:val="TableParagraph"/>
              <w:kinsoku w:val="0"/>
              <w:overflowPunct w:val="0"/>
              <w:ind w:left="0"/>
              <w:contextualSpacing/>
              <w:jc w:val="both"/>
            </w:pPr>
            <w:r w:rsidRPr="00BF637F">
              <w:t xml:space="preserve">критерии оценки качества основных продуктов и дополнительных ингредиентов для приготовления, оформления и подготовки к реализации супов разнообразного ассортимента; </w:t>
            </w:r>
          </w:p>
          <w:p w:rsidR="00F5069D" w:rsidRPr="00BF637F" w:rsidRDefault="00F5069D" w:rsidP="00BF637F">
            <w:pPr>
              <w:widowControl w:val="0"/>
              <w:kinsoku w:val="0"/>
              <w:overflowPunct w:val="0"/>
              <w:autoSpaceDE w:val="0"/>
              <w:autoSpaceDN w:val="0"/>
              <w:adjustRightInd w:val="0"/>
              <w:spacing w:after="0" w:line="240" w:lineRule="auto"/>
              <w:ind w:left="34"/>
              <w:contextualSpacing/>
              <w:jc w:val="both"/>
              <w:rPr>
                <w:rFonts w:ascii="Times New Roman" w:hAnsi="Times New Roman"/>
                <w:sz w:val="24"/>
                <w:szCs w:val="24"/>
              </w:rPr>
            </w:pPr>
            <w:r w:rsidRPr="00BF637F">
              <w:rPr>
                <w:rFonts w:ascii="Times New Roman" w:hAnsi="Times New Roman"/>
                <w:sz w:val="24"/>
                <w:szCs w:val="24"/>
              </w:rPr>
              <w:t>нормы взаимозаменяемости сырья и продуктов;</w:t>
            </w:r>
          </w:p>
          <w:p w:rsidR="00F5069D" w:rsidRPr="00BF637F" w:rsidRDefault="00F5069D" w:rsidP="00BF637F">
            <w:pPr>
              <w:widowControl w:val="0"/>
              <w:kinsoku w:val="0"/>
              <w:overflowPunct w:val="0"/>
              <w:autoSpaceDE w:val="0"/>
              <w:autoSpaceDN w:val="0"/>
              <w:adjustRightInd w:val="0"/>
              <w:spacing w:after="0" w:line="240" w:lineRule="auto"/>
              <w:ind w:left="34"/>
              <w:contextualSpacing/>
              <w:jc w:val="both"/>
              <w:rPr>
                <w:rFonts w:ascii="Times New Roman" w:hAnsi="Times New Roman"/>
                <w:sz w:val="24"/>
                <w:szCs w:val="24"/>
              </w:rPr>
            </w:pPr>
            <w:r w:rsidRPr="00BF637F">
              <w:rPr>
                <w:rFonts w:ascii="Times New Roman" w:hAnsi="Times New Roman"/>
                <w:sz w:val="24"/>
                <w:szCs w:val="24"/>
              </w:rPr>
              <w:t>классификация, пищевая ценность, требования к качеству, кулинарное назначение супов разнообразного ассортимента;</w:t>
            </w:r>
          </w:p>
          <w:p w:rsidR="00F5069D" w:rsidRPr="00BF637F" w:rsidRDefault="00F5069D" w:rsidP="00BF637F">
            <w:pPr>
              <w:widowControl w:val="0"/>
              <w:kinsoku w:val="0"/>
              <w:overflowPunct w:val="0"/>
              <w:autoSpaceDE w:val="0"/>
              <w:autoSpaceDN w:val="0"/>
              <w:adjustRightInd w:val="0"/>
              <w:spacing w:after="0" w:line="240" w:lineRule="auto"/>
              <w:ind w:left="34"/>
              <w:contextualSpacing/>
              <w:jc w:val="both"/>
              <w:rPr>
                <w:rFonts w:ascii="Times New Roman" w:hAnsi="Times New Roman"/>
                <w:sz w:val="24"/>
                <w:szCs w:val="24"/>
              </w:rPr>
            </w:pPr>
            <w:r w:rsidRPr="00BF637F">
              <w:rPr>
                <w:rFonts w:ascii="Times New Roman" w:hAnsi="Times New Roman"/>
                <w:sz w:val="24"/>
                <w:szCs w:val="24"/>
              </w:rPr>
              <w:t xml:space="preserve">температурный режим </w:t>
            </w:r>
            <w:r w:rsidRPr="00BF637F">
              <w:rPr>
                <w:rFonts w:ascii="Times New Roman" w:hAnsi="Times New Roman"/>
                <w:sz w:val="24"/>
                <w:szCs w:val="24"/>
              </w:rPr>
              <w:lastRenderedPageBreak/>
              <w:t>и правила приготовления и подготовки к реализации супов разнообразного ассортимента;</w:t>
            </w:r>
          </w:p>
          <w:p w:rsidR="00F5069D" w:rsidRPr="00BF637F" w:rsidRDefault="00F5069D" w:rsidP="00BF637F">
            <w:pPr>
              <w:pStyle w:val="TableParagraph"/>
              <w:kinsoku w:val="0"/>
              <w:overflowPunct w:val="0"/>
              <w:ind w:left="0"/>
              <w:contextualSpacing/>
              <w:jc w:val="both"/>
            </w:pPr>
            <w:r w:rsidRPr="00BF637F">
              <w:t xml:space="preserve">санитарно- гигиенические требования к процессам приготовления, хранения и подачи супов разнообразного ассортимента; </w:t>
            </w:r>
          </w:p>
          <w:p w:rsidR="00F5069D" w:rsidRPr="00BF637F" w:rsidRDefault="00F5069D" w:rsidP="00BF637F">
            <w:pPr>
              <w:pStyle w:val="TableParagraph"/>
              <w:kinsoku w:val="0"/>
              <w:overflowPunct w:val="0"/>
              <w:ind w:left="0"/>
              <w:contextualSpacing/>
              <w:jc w:val="both"/>
            </w:pPr>
            <w:r w:rsidRPr="00BF637F">
              <w:t xml:space="preserve">техника </w:t>
            </w:r>
            <w:proofErr w:type="spellStart"/>
            <w:r w:rsidRPr="00BF637F">
              <w:t>порционирования</w:t>
            </w:r>
            <w:proofErr w:type="spellEnd"/>
            <w:r w:rsidRPr="00BF637F">
              <w:t xml:space="preserve">, </w:t>
            </w:r>
            <w:r w:rsidR="00BF637F" w:rsidRPr="00BF637F">
              <w:t xml:space="preserve">техника и </w:t>
            </w:r>
            <w:r w:rsidRPr="00BF637F">
              <w:t>варианты оформления супов</w:t>
            </w:r>
            <w:r w:rsidR="00BF637F" w:rsidRPr="00BF637F">
              <w:t xml:space="preserve"> элементами </w:t>
            </w:r>
            <w:proofErr w:type="spellStart"/>
            <w:r w:rsidR="00BF637F" w:rsidRPr="00BF637F">
              <w:t>карвинга</w:t>
            </w:r>
            <w:proofErr w:type="spellEnd"/>
            <w:r w:rsidRPr="00BF637F">
              <w:t xml:space="preserve"> разнообразного ассортимента для подачи;</w:t>
            </w:r>
          </w:p>
          <w:p w:rsidR="00F5069D" w:rsidRPr="00BF637F" w:rsidRDefault="00F5069D" w:rsidP="00BF637F">
            <w:pPr>
              <w:pStyle w:val="TableParagraph"/>
              <w:kinsoku w:val="0"/>
              <w:overflowPunct w:val="0"/>
              <w:ind w:left="0"/>
              <w:contextualSpacing/>
              <w:jc w:val="both"/>
            </w:pPr>
            <w:r w:rsidRPr="00BF637F">
              <w:t>виды, назначение посуды для подачи, термосов, контейнеров для отпуска на вынос</w:t>
            </w:r>
            <w:r w:rsidR="00BF637F" w:rsidRPr="00BF637F">
              <w:t xml:space="preserve">, а так же при </w:t>
            </w:r>
            <w:proofErr w:type="spellStart"/>
            <w:r w:rsidR="00BF637F" w:rsidRPr="00BF637F">
              <w:t>кейтеринговом</w:t>
            </w:r>
            <w:proofErr w:type="spellEnd"/>
            <w:r w:rsidR="00BF637F" w:rsidRPr="00BF637F">
              <w:t xml:space="preserve"> обслуживании</w:t>
            </w:r>
            <w:r w:rsidRPr="00BF637F">
              <w:t>;</w:t>
            </w:r>
          </w:p>
          <w:p w:rsidR="00F5069D" w:rsidRPr="00BF637F" w:rsidRDefault="00F5069D" w:rsidP="00BF637F">
            <w:pPr>
              <w:pStyle w:val="TableParagraph"/>
              <w:kinsoku w:val="0"/>
              <w:overflowPunct w:val="0"/>
              <w:ind w:left="0"/>
              <w:contextualSpacing/>
              <w:jc w:val="both"/>
            </w:pPr>
            <w:r w:rsidRPr="00BF637F">
              <w:t>методы сервировки и подачи супов разнообразного ассортимента;</w:t>
            </w:r>
          </w:p>
          <w:p w:rsidR="00F5069D" w:rsidRPr="00BF637F" w:rsidRDefault="00F5069D" w:rsidP="00BF637F">
            <w:pPr>
              <w:pStyle w:val="TableParagraph"/>
              <w:kinsoku w:val="0"/>
              <w:overflowPunct w:val="0"/>
              <w:ind w:left="0"/>
              <w:contextualSpacing/>
              <w:jc w:val="both"/>
            </w:pPr>
            <w:r w:rsidRPr="00BF637F">
              <w:t>температура подачи супов разнообразного ассортимента;</w:t>
            </w:r>
          </w:p>
          <w:p w:rsidR="00F5069D" w:rsidRPr="00BF637F" w:rsidRDefault="00F5069D" w:rsidP="00BF637F">
            <w:pPr>
              <w:pStyle w:val="TableParagraph"/>
              <w:kinsoku w:val="0"/>
              <w:overflowPunct w:val="0"/>
              <w:ind w:left="0"/>
              <w:contextualSpacing/>
              <w:jc w:val="both"/>
            </w:pPr>
            <w:r w:rsidRPr="00BF637F">
              <w:t>правила разогревания, правила охлаждения, замораживания и хранения готовых супов разнообразного ассортимента;</w:t>
            </w:r>
          </w:p>
          <w:p w:rsidR="00F5069D" w:rsidRPr="00BF637F" w:rsidRDefault="00F5069D" w:rsidP="00BF637F">
            <w:pPr>
              <w:pStyle w:val="TableParagraph"/>
              <w:kinsoku w:val="0"/>
              <w:overflowPunct w:val="0"/>
              <w:ind w:left="0"/>
              <w:contextualSpacing/>
              <w:jc w:val="both"/>
            </w:pPr>
            <w:r w:rsidRPr="00BF637F">
              <w:t>требования к безопасности хранения готовых супов разнообразного ассортимента;</w:t>
            </w:r>
          </w:p>
          <w:p w:rsidR="00F5069D" w:rsidRPr="00BF637F" w:rsidRDefault="00F5069D" w:rsidP="00BF637F">
            <w:pPr>
              <w:pStyle w:val="TableParagraph"/>
              <w:kinsoku w:val="0"/>
              <w:overflowPunct w:val="0"/>
              <w:ind w:left="0"/>
              <w:contextualSpacing/>
              <w:jc w:val="both"/>
            </w:pPr>
            <w:r w:rsidRPr="00BF637F">
              <w:t>правила маркирования упакованных супов разнообразного ассортимента, правила заполнения этикеток</w:t>
            </w:r>
          </w:p>
        </w:tc>
      </w:tr>
      <w:tr w:rsidR="00F5069D" w:rsidRPr="00BF637F" w:rsidTr="00F5069D">
        <w:tc>
          <w:tcPr>
            <w:tcW w:w="9570" w:type="dxa"/>
            <w:gridSpan w:val="3"/>
            <w:shd w:val="clear" w:color="auto" w:fill="auto"/>
          </w:tcPr>
          <w:p w:rsidR="00F5069D" w:rsidRPr="00BF637F" w:rsidRDefault="00F5069D" w:rsidP="00BF637F">
            <w:pPr>
              <w:spacing w:line="240" w:lineRule="auto"/>
              <w:contextualSpacing/>
              <w:rPr>
                <w:rFonts w:ascii="Times New Roman" w:hAnsi="Times New Roman"/>
                <w:b/>
                <w:sz w:val="24"/>
                <w:szCs w:val="24"/>
              </w:rPr>
            </w:pPr>
            <w:r w:rsidRPr="00BF637F">
              <w:rPr>
                <w:rFonts w:ascii="Times New Roman" w:hAnsi="Times New Roman"/>
                <w:b/>
                <w:sz w:val="24"/>
                <w:szCs w:val="24"/>
              </w:rPr>
              <w:lastRenderedPageBreak/>
              <w:t>Материально технические ресурсы</w:t>
            </w:r>
          </w:p>
          <w:p w:rsidR="00F5069D" w:rsidRPr="00BF637F" w:rsidRDefault="00F5069D" w:rsidP="00BF637F">
            <w:pPr>
              <w:pStyle w:val="TableParagraph"/>
              <w:kinsoku w:val="0"/>
              <w:overflowPunct w:val="0"/>
              <w:ind w:left="0" w:right="262"/>
              <w:contextualSpacing/>
              <w:jc w:val="both"/>
              <w:rPr>
                <w:u w:val="single"/>
              </w:rPr>
            </w:pPr>
            <w:proofErr w:type="spellStart"/>
            <w:r w:rsidRPr="00BF637F">
              <w:rPr>
                <w:spacing w:val="-1"/>
                <w:u w:val="single"/>
              </w:rPr>
              <w:lastRenderedPageBreak/>
              <w:t>Весоизмерительное</w:t>
            </w:r>
            <w:proofErr w:type="spellEnd"/>
            <w:r w:rsidRPr="00BF637F">
              <w:rPr>
                <w:spacing w:val="-1"/>
                <w:u w:val="single"/>
              </w:rPr>
              <w:t xml:space="preserve"> </w:t>
            </w:r>
            <w:r w:rsidRPr="00BF637F">
              <w:rPr>
                <w:u w:val="single"/>
              </w:rPr>
              <w:t xml:space="preserve">оборудование: </w:t>
            </w:r>
          </w:p>
          <w:p w:rsidR="00F5069D" w:rsidRPr="00BF637F" w:rsidRDefault="00F5069D" w:rsidP="00BF637F">
            <w:pPr>
              <w:pStyle w:val="TableParagraph"/>
              <w:tabs>
                <w:tab w:val="left" w:pos="2535"/>
              </w:tabs>
              <w:kinsoku w:val="0"/>
              <w:overflowPunct w:val="0"/>
              <w:ind w:left="0" w:right="-1"/>
              <w:contextualSpacing/>
              <w:jc w:val="both"/>
              <w:rPr>
                <w:spacing w:val="-1"/>
              </w:rPr>
            </w:pPr>
            <w:r w:rsidRPr="00BF637F">
              <w:rPr>
                <w:spacing w:val="-1"/>
              </w:rPr>
              <w:t xml:space="preserve">весы механические, </w:t>
            </w:r>
            <w:r w:rsidRPr="00BF637F">
              <w:t>весы настольные электронные.</w:t>
            </w:r>
          </w:p>
          <w:p w:rsidR="00F5069D" w:rsidRPr="00BF637F" w:rsidRDefault="00F5069D" w:rsidP="00BF637F">
            <w:pPr>
              <w:pStyle w:val="TableParagraph"/>
              <w:kinsoku w:val="0"/>
              <w:overflowPunct w:val="0"/>
              <w:ind w:left="0" w:right="213"/>
              <w:contextualSpacing/>
              <w:jc w:val="both"/>
            </w:pPr>
            <w:r w:rsidRPr="00BF637F">
              <w:rPr>
                <w:u w:val="single"/>
              </w:rPr>
              <w:t>Холодильное оборудование</w:t>
            </w:r>
            <w:r w:rsidRPr="00BF637F">
              <w:t>:</w:t>
            </w:r>
          </w:p>
          <w:p w:rsidR="00F5069D" w:rsidRPr="00BF637F" w:rsidRDefault="00F5069D" w:rsidP="00BF637F">
            <w:pPr>
              <w:spacing w:after="0" w:line="240" w:lineRule="auto"/>
              <w:contextualSpacing/>
              <w:jc w:val="both"/>
              <w:rPr>
                <w:rFonts w:ascii="Times New Roman" w:hAnsi="Times New Roman"/>
                <w:sz w:val="24"/>
                <w:szCs w:val="24"/>
              </w:rPr>
            </w:pPr>
            <w:r w:rsidRPr="00BF637F">
              <w:rPr>
                <w:rFonts w:ascii="Times New Roman" w:hAnsi="Times New Roman"/>
                <w:bCs/>
                <w:kern w:val="36"/>
                <w:sz w:val="24"/>
                <w:szCs w:val="24"/>
              </w:rPr>
              <w:t xml:space="preserve">охлаждаемый прилавок-витрина, </w:t>
            </w:r>
            <w:r w:rsidRPr="00BF637F">
              <w:rPr>
                <w:rFonts w:ascii="Times New Roman" w:hAnsi="Times New Roman"/>
                <w:sz w:val="24"/>
                <w:szCs w:val="24"/>
              </w:rPr>
              <w:t xml:space="preserve">шкаф морозильный, </w:t>
            </w:r>
            <w:r w:rsidRPr="00BF637F">
              <w:rPr>
                <w:rFonts w:ascii="Times New Roman" w:hAnsi="Times New Roman"/>
                <w:bCs/>
                <w:sz w:val="24"/>
                <w:szCs w:val="24"/>
              </w:rPr>
              <w:t>шкаф холодильный,</w:t>
            </w:r>
            <w:r w:rsidRPr="00BF637F">
              <w:rPr>
                <w:rFonts w:ascii="Times New Roman" w:hAnsi="Times New Roman"/>
                <w:sz w:val="24"/>
                <w:szCs w:val="24"/>
              </w:rPr>
              <w:t xml:space="preserve"> шкаф шоковой заморозки.</w:t>
            </w:r>
          </w:p>
          <w:p w:rsidR="00F5069D" w:rsidRPr="00BF637F" w:rsidRDefault="00F5069D" w:rsidP="00BF637F">
            <w:pPr>
              <w:pStyle w:val="TableParagraph"/>
              <w:kinsoku w:val="0"/>
              <w:overflowPunct w:val="0"/>
              <w:ind w:left="0" w:right="213"/>
              <w:contextualSpacing/>
              <w:jc w:val="both"/>
            </w:pPr>
            <w:r w:rsidRPr="00BF637F">
              <w:rPr>
                <w:u w:val="single"/>
              </w:rPr>
              <w:t>Тепловое оборудование</w:t>
            </w:r>
            <w:r w:rsidRPr="00BF637F">
              <w:t>:</w:t>
            </w:r>
          </w:p>
          <w:p w:rsidR="00F5069D" w:rsidRPr="00BF637F" w:rsidRDefault="00F5069D" w:rsidP="00BF637F">
            <w:pPr>
              <w:pStyle w:val="a6"/>
              <w:contextualSpacing/>
              <w:jc w:val="both"/>
              <w:rPr>
                <w:rFonts w:ascii="Times New Roman" w:hAnsi="Times New Roman"/>
                <w:bCs/>
                <w:sz w:val="24"/>
                <w:szCs w:val="24"/>
              </w:rPr>
            </w:pPr>
            <w:r w:rsidRPr="00BF637F">
              <w:rPr>
                <w:rFonts w:ascii="Times New Roman" w:hAnsi="Times New Roman"/>
                <w:bCs/>
                <w:sz w:val="24"/>
                <w:szCs w:val="24"/>
              </w:rPr>
              <w:t>аппарат паровой-</w:t>
            </w:r>
            <w:proofErr w:type="spellStart"/>
            <w:proofErr w:type="gramStart"/>
            <w:r w:rsidRPr="00BF637F">
              <w:rPr>
                <w:rFonts w:ascii="Times New Roman" w:hAnsi="Times New Roman"/>
                <w:bCs/>
                <w:sz w:val="24"/>
                <w:szCs w:val="24"/>
              </w:rPr>
              <w:t>конвекторн.эл</w:t>
            </w:r>
            <w:proofErr w:type="spellEnd"/>
            <w:r w:rsidRPr="00BF637F">
              <w:rPr>
                <w:rFonts w:ascii="Times New Roman" w:hAnsi="Times New Roman"/>
                <w:bCs/>
                <w:sz w:val="24"/>
                <w:szCs w:val="24"/>
              </w:rPr>
              <w:t>.,</w:t>
            </w:r>
            <w:proofErr w:type="gramEnd"/>
            <w:r w:rsidRPr="00BF637F">
              <w:rPr>
                <w:rFonts w:ascii="Times New Roman" w:hAnsi="Times New Roman"/>
                <w:bCs/>
                <w:sz w:val="24"/>
                <w:szCs w:val="24"/>
              </w:rPr>
              <w:t xml:space="preserve"> печь микроволновая, п</w:t>
            </w:r>
            <w:r w:rsidRPr="00BF637F">
              <w:rPr>
                <w:rFonts w:ascii="Times New Roman" w:hAnsi="Times New Roman"/>
                <w:sz w:val="24"/>
                <w:szCs w:val="24"/>
              </w:rPr>
              <w:t xml:space="preserve">литы электрические или с индукционном нагревом, </w:t>
            </w:r>
            <w:proofErr w:type="spellStart"/>
            <w:r w:rsidRPr="00BF637F">
              <w:rPr>
                <w:rFonts w:ascii="Times New Roman" w:hAnsi="Times New Roman"/>
                <w:bCs/>
                <w:sz w:val="24"/>
                <w:szCs w:val="24"/>
              </w:rPr>
              <w:t>электромармиты</w:t>
            </w:r>
            <w:proofErr w:type="spellEnd"/>
          </w:p>
          <w:p w:rsidR="00F5069D" w:rsidRPr="00BF637F" w:rsidRDefault="00F5069D" w:rsidP="00BF637F">
            <w:pPr>
              <w:pStyle w:val="TableParagraph"/>
              <w:kinsoku w:val="0"/>
              <w:overflowPunct w:val="0"/>
              <w:ind w:left="0" w:right="213"/>
              <w:contextualSpacing/>
              <w:jc w:val="both"/>
              <w:rPr>
                <w:u w:val="single"/>
              </w:rPr>
            </w:pPr>
            <w:r w:rsidRPr="00BF637F">
              <w:rPr>
                <w:u w:val="single"/>
              </w:rPr>
              <w:t xml:space="preserve">Механическое оборудование: </w:t>
            </w:r>
          </w:p>
          <w:p w:rsidR="00F5069D" w:rsidRPr="00BF637F" w:rsidRDefault="00F5069D" w:rsidP="00BF637F">
            <w:pPr>
              <w:spacing w:after="0" w:line="240" w:lineRule="auto"/>
              <w:contextualSpacing/>
              <w:jc w:val="both"/>
              <w:rPr>
                <w:rFonts w:ascii="Times New Roman" w:hAnsi="Times New Roman"/>
                <w:sz w:val="24"/>
                <w:szCs w:val="24"/>
              </w:rPr>
            </w:pPr>
            <w:r w:rsidRPr="00BF637F">
              <w:rPr>
                <w:rFonts w:ascii="Times New Roman" w:hAnsi="Times New Roman"/>
                <w:sz w:val="24"/>
                <w:szCs w:val="24"/>
              </w:rPr>
              <w:t xml:space="preserve">блендер (ручной с дополнительной насадкой для взбивания), </w:t>
            </w:r>
            <w:r w:rsidRPr="00BF637F">
              <w:rPr>
                <w:rFonts w:ascii="Times New Roman" w:hAnsi="Times New Roman"/>
                <w:bCs/>
                <w:kern w:val="36"/>
                <w:sz w:val="24"/>
                <w:szCs w:val="24"/>
              </w:rPr>
              <w:t xml:space="preserve">овощерезка, привод универсальный с механизмами, процессор кухонный, </w:t>
            </w:r>
            <w:r w:rsidRPr="00BF637F">
              <w:rPr>
                <w:rFonts w:ascii="Times New Roman" w:hAnsi="Times New Roman"/>
                <w:sz w:val="24"/>
                <w:szCs w:val="24"/>
              </w:rPr>
              <w:t>диспансер для подогрева тарелок</w:t>
            </w:r>
          </w:p>
          <w:p w:rsidR="00F5069D" w:rsidRPr="00BF637F" w:rsidRDefault="00F5069D" w:rsidP="00BF637F">
            <w:pPr>
              <w:pStyle w:val="TableParagraph"/>
              <w:kinsoku w:val="0"/>
              <w:overflowPunct w:val="0"/>
              <w:ind w:left="0" w:right="475"/>
              <w:contextualSpacing/>
              <w:jc w:val="both"/>
            </w:pPr>
            <w:r w:rsidRPr="00BF637F">
              <w:rPr>
                <w:u w:val="single"/>
              </w:rPr>
              <w:t>Оборудование для упаковки, оценки качества и безопасности пищевых продуктов</w:t>
            </w:r>
            <w:r w:rsidRPr="00BF637F">
              <w:t xml:space="preserve">: </w:t>
            </w:r>
          </w:p>
          <w:p w:rsidR="00F5069D" w:rsidRPr="00BF637F" w:rsidRDefault="00F5069D" w:rsidP="00BF637F">
            <w:pPr>
              <w:pStyle w:val="TableParagraph"/>
              <w:kinsoku w:val="0"/>
              <w:overflowPunct w:val="0"/>
              <w:ind w:left="0" w:right="-1"/>
              <w:contextualSpacing/>
              <w:jc w:val="both"/>
            </w:pPr>
            <w:r w:rsidRPr="00BF637F">
              <w:t xml:space="preserve">овоскоп,  </w:t>
            </w:r>
            <w:proofErr w:type="spellStart"/>
            <w:r w:rsidRPr="00BF637F">
              <w:t>нитраттестер</w:t>
            </w:r>
            <w:proofErr w:type="spellEnd"/>
            <w:r w:rsidRPr="00BF637F">
              <w:t xml:space="preserve">,  </w:t>
            </w:r>
            <w:proofErr w:type="spellStart"/>
            <w:r w:rsidRPr="00BF637F">
              <w:t>термоупаковщик</w:t>
            </w:r>
            <w:proofErr w:type="spellEnd"/>
          </w:p>
          <w:p w:rsidR="00F5069D" w:rsidRPr="00BF637F" w:rsidRDefault="00F5069D" w:rsidP="00BF637F">
            <w:pPr>
              <w:pStyle w:val="TableParagraph"/>
              <w:kinsoku w:val="0"/>
              <w:overflowPunct w:val="0"/>
              <w:ind w:left="0" w:right="-1"/>
              <w:contextualSpacing/>
              <w:jc w:val="both"/>
            </w:pPr>
            <w:r w:rsidRPr="00BF637F">
              <w:rPr>
                <w:u w:val="single"/>
              </w:rPr>
              <w:t>Оборудование для мытья посуды</w:t>
            </w:r>
            <w:r w:rsidRPr="00BF637F">
              <w:t xml:space="preserve">: </w:t>
            </w:r>
          </w:p>
          <w:p w:rsidR="00F5069D" w:rsidRPr="00BF637F" w:rsidRDefault="00F5069D" w:rsidP="00BF637F">
            <w:pPr>
              <w:pStyle w:val="TableParagraph"/>
              <w:kinsoku w:val="0"/>
              <w:overflowPunct w:val="0"/>
              <w:ind w:left="0" w:right="475"/>
              <w:contextualSpacing/>
              <w:jc w:val="both"/>
            </w:pPr>
            <w:r w:rsidRPr="00BF637F">
              <w:t>машина посудомоечная.</w:t>
            </w:r>
          </w:p>
          <w:p w:rsidR="00F5069D" w:rsidRPr="00BF637F" w:rsidRDefault="00F5069D" w:rsidP="00BF637F">
            <w:pPr>
              <w:pStyle w:val="TableParagraph"/>
              <w:tabs>
                <w:tab w:val="left" w:pos="2535"/>
              </w:tabs>
              <w:kinsoku w:val="0"/>
              <w:overflowPunct w:val="0"/>
              <w:ind w:left="0" w:right="-1"/>
              <w:contextualSpacing/>
              <w:jc w:val="both"/>
            </w:pPr>
            <w:r w:rsidRPr="00BF637F">
              <w:rPr>
                <w:u w:val="single"/>
              </w:rPr>
              <w:t>Вспомогательное оборудование</w:t>
            </w:r>
            <w:r w:rsidRPr="00BF637F">
              <w:t xml:space="preserve">: </w:t>
            </w:r>
          </w:p>
          <w:p w:rsidR="00F5069D" w:rsidRPr="00BF637F" w:rsidRDefault="00F5069D" w:rsidP="00BF637F">
            <w:pPr>
              <w:pStyle w:val="a6"/>
              <w:contextualSpacing/>
              <w:jc w:val="both"/>
              <w:rPr>
                <w:rFonts w:ascii="Times New Roman" w:hAnsi="Times New Roman"/>
                <w:bCs/>
                <w:sz w:val="24"/>
                <w:szCs w:val="24"/>
              </w:rPr>
            </w:pPr>
            <w:r w:rsidRPr="00BF637F">
              <w:rPr>
                <w:rFonts w:ascii="Times New Roman" w:hAnsi="Times New Roman"/>
                <w:bCs/>
                <w:sz w:val="24"/>
                <w:szCs w:val="24"/>
              </w:rPr>
              <w:t>ванны моечные,</w:t>
            </w:r>
          </w:p>
          <w:p w:rsidR="00F5069D" w:rsidRPr="00BF637F" w:rsidRDefault="00F5069D" w:rsidP="00BF637F">
            <w:pPr>
              <w:spacing w:after="0" w:line="240" w:lineRule="auto"/>
              <w:contextualSpacing/>
              <w:jc w:val="both"/>
              <w:rPr>
                <w:rFonts w:ascii="Times New Roman" w:hAnsi="Times New Roman"/>
                <w:sz w:val="24"/>
                <w:szCs w:val="24"/>
              </w:rPr>
            </w:pPr>
            <w:r w:rsidRPr="00BF637F">
              <w:rPr>
                <w:rFonts w:ascii="Times New Roman" w:hAnsi="Times New Roman"/>
                <w:sz w:val="24"/>
                <w:szCs w:val="24"/>
              </w:rPr>
              <w:t xml:space="preserve">производственный стол с моечной ванной, </w:t>
            </w:r>
            <w:r w:rsidRPr="00BF637F">
              <w:rPr>
                <w:rFonts w:ascii="Times New Roman" w:hAnsi="Times New Roman"/>
                <w:bCs/>
                <w:sz w:val="24"/>
                <w:szCs w:val="24"/>
              </w:rPr>
              <w:t>стеллажи кухонные, столы производственные.</w:t>
            </w:r>
          </w:p>
          <w:p w:rsidR="00F5069D" w:rsidRPr="00BF637F" w:rsidRDefault="00F5069D" w:rsidP="00BF637F">
            <w:pPr>
              <w:pStyle w:val="TableParagraph"/>
              <w:kinsoku w:val="0"/>
              <w:overflowPunct w:val="0"/>
              <w:ind w:left="0" w:right="154"/>
              <w:contextualSpacing/>
              <w:jc w:val="both"/>
            </w:pPr>
            <w:r w:rsidRPr="00BF637F">
              <w:rPr>
                <w:u w:val="single"/>
              </w:rPr>
              <w:t>Инвентарь, инструменты, кухонная посуда</w:t>
            </w:r>
            <w:r w:rsidRPr="00BF637F">
              <w:t xml:space="preserve">: </w:t>
            </w:r>
          </w:p>
          <w:p w:rsidR="00F5069D" w:rsidRPr="00BF637F" w:rsidRDefault="00F5069D" w:rsidP="00BF637F">
            <w:pPr>
              <w:pStyle w:val="a6"/>
              <w:contextualSpacing/>
              <w:jc w:val="both"/>
              <w:rPr>
                <w:rFonts w:ascii="Times New Roman" w:hAnsi="Times New Roman"/>
                <w:sz w:val="24"/>
                <w:szCs w:val="24"/>
              </w:rPr>
            </w:pPr>
            <w:r w:rsidRPr="00BF637F">
              <w:rPr>
                <w:rFonts w:ascii="Times New Roman" w:hAnsi="Times New Roman"/>
                <w:bCs/>
                <w:sz w:val="24"/>
                <w:szCs w:val="24"/>
              </w:rPr>
              <w:t xml:space="preserve">блендер, столовая посуда и приборы, </w:t>
            </w:r>
            <w:r w:rsidRPr="00BF637F">
              <w:rPr>
                <w:rFonts w:ascii="Times New Roman" w:hAnsi="Times New Roman"/>
                <w:sz w:val="24"/>
                <w:szCs w:val="24"/>
              </w:rPr>
              <w:t xml:space="preserve">воронки различного диаметра, </w:t>
            </w:r>
            <w:proofErr w:type="spellStart"/>
            <w:r w:rsidRPr="00BF637F">
              <w:rPr>
                <w:rFonts w:ascii="Times New Roman" w:hAnsi="Times New Roman"/>
                <w:sz w:val="24"/>
                <w:szCs w:val="24"/>
              </w:rPr>
              <w:t>гастроемкости</w:t>
            </w:r>
            <w:proofErr w:type="spellEnd"/>
            <w:r w:rsidRPr="00BF637F">
              <w:rPr>
                <w:rFonts w:ascii="Times New Roman" w:hAnsi="Times New Roman"/>
                <w:sz w:val="24"/>
                <w:szCs w:val="24"/>
              </w:rPr>
              <w:t>, доски разделочные, дуршлаги</w:t>
            </w:r>
            <w:r w:rsidRPr="00BF637F">
              <w:rPr>
                <w:rFonts w:ascii="Times New Roman" w:hAnsi="Times New Roman"/>
                <w:bCs/>
                <w:sz w:val="24"/>
                <w:szCs w:val="24"/>
              </w:rPr>
              <w:t xml:space="preserve">, </w:t>
            </w:r>
            <w:r w:rsidRPr="00BF637F">
              <w:rPr>
                <w:rFonts w:ascii="Times New Roman" w:hAnsi="Times New Roman"/>
                <w:sz w:val="24"/>
                <w:szCs w:val="24"/>
              </w:rPr>
              <w:t>кастрюли различной вместимостью, контейнеры для СВЧ, кружки мерные, ложки для снятия пены, лопатки кулинарные, миски, набор мерных ложек, ножи поварские, открывалка д/</w:t>
            </w:r>
            <w:proofErr w:type="spellStart"/>
            <w:r w:rsidRPr="00BF637F">
              <w:rPr>
                <w:rFonts w:ascii="Times New Roman" w:hAnsi="Times New Roman"/>
                <w:sz w:val="24"/>
                <w:szCs w:val="24"/>
              </w:rPr>
              <w:t>консерв</w:t>
            </w:r>
            <w:proofErr w:type="spellEnd"/>
            <w:r w:rsidRPr="00BF637F">
              <w:rPr>
                <w:rFonts w:ascii="Times New Roman" w:hAnsi="Times New Roman"/>
                <w:sz w:val="24"/>
                <w:szCs w:val="24"/>
              </w:rPr>
              <w:t>, прессы для чеснока, рукавицы термостойкие д/кухни, сковороды различного диаметра, скребки кухонные, совки для сыпучих продуктов, сотейники, терки универсальные, термометр для печей, шумовки, к</w:t>
            </w:r>
            <w:r w:rsidRPr="00BF637F">
              <w:rPr>
                <w:rFonts w:ascii="Times New Roman" w:eastAsia="Batang" w:hAnsi="Times New Roman"/>
                <w:sz w:val="24"/>
                <w:szCs w:val="24"/>
              </w:rPr>
              <w:t>орзины для отходов.</w:t>
            </w:r>
          </w:p>
          <w:p w:rsidR="00F5069D" w:rsidRPr="00BF637F" w:rsidRDefault="00F5069D" w:rsidP="00BF637F">
            <w:pPr>
              <w:pStyle w:val="a6"/>
              <w:contextualSpacing/>
              <w:jc w:val="both"/>
              <w:rPr>
                <w:rFonts w:ascii="Times New Roman" w:hAnsi="Times New Roman"/>
                <w:bCs/>
                <w:sz w:val="24"/>
                <w:szCs w:val="24"/>
              </w:rPr>
            </w:pPr>
            <w:r w:rsidRPr="00BF637F">
              <w:rPr>
                <w:rFonts w:ascii="Times New Roman" w:hAnsi="Times New Roman"/>
                <w:sz w:val="24"/>
                <w:szCs w:val="24"/>
                <w:u w:val="single"/>
              </w:rPr>
              <w:t>Расходные материалы:</w:t>
            </w:r>
          </w:p>
          <w:p w:rsidR="00F5069D" w:rsidRPr="00BF637F" w:rsidRDefault="00F5069D" w:rsidP="00BF637F">
            <w:pPr>
              <w:pStyle w:val="TableParagraph"/>
              <w:kinsoku w:val="0"/>
              <w:overflowPunct w:val="0"/>
              <w:ind w:left="0"/>
              <w:contextualSpacing/>
              <w:jc w:val="both"/>
            </w:pPr>
            <w:proofErr w:type="spellStart"/>
            <w:r w:rsidRPr="00BF637F">
              <w:t>стрейч</w:t>
            </w:r>
            <w:proofErr w:type="spellEnd"/>
            <w:r w:rsidRPr="00BF637F">
              <w:t xml:space="preserve"> пленка для пищевых продуктов,</w:t>
            </w:r>
          </w:p>
          <w:p w:rsidR="00F5069D" w:rsidRPr="00BF637F" w:rsidRDefault="00F5069D" w:rsidP="00BF637F">
            <w:pPr>
              <w:pStyle w:val="TableParagraph"/>
              <w:kinsoku w:val="0"/>
              <w:overflowPunct w:val="0"/>
              <w:ind w:left="0"/>
              <w:contextualSpacing/>
              <w:jc w:val="both"/>
            </w:pPr>
            <w:r w:rsidRPr="00BF637F">
              <w:t>пакеты для вакуумного аппарата, шпагат, контейнеры одноразовые для пищевых продуктов,</w:t>
            </w:r>
          </w:p>
          <w:p w:rsidR="00F5069D" w:rsidRPr="00BF637F" w:rsidRDefault="00F5069D" w:rsidP="00BF637F">
            <w:pPr>
              <w:spacing w:line="240" w:lineRule="auto"/>
              <w:contextualSpacing/>
              <w:rPr>
                <w:rFonts w:ascii="Times New Roman" w:hAnsi="Times New Roman"/>
                <w:sz w:val="24"/>
                <w:szCs w:val="24"/>
              </w:rPr>
            </w:pPr>
            <w:r w:rsidRPr="00BF637F">
              <w:rPr>
                <w:rFonts w:ascii="Times New Roman" w:hAnsi="Times New Roman"/>
                <w:sz w:val="24"/>
                <w:szCs w:val="24"/>
              </w:rPr>
              <w:t>перчатки силиконовые</w:t>
            </w:r>
          </w:p>
        </w:tc>
      </w:tr>
    </w:tbl>
    <w:p w:rsidR="00C32385" w:rsidRDefault="00C32385" w:rsidP="00400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rPr>
      </w:pPr>
    </w:p>
    <w:p w:rsidR="00DE0BDA" w:rsidRDefault="00DE0BDA" w:rsidP="00400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3118"/>
        <w:gridCol w:w="2658"/>
      </w:tblGrid>
      <w:tr w:rsidR="00BF637F" w:rsidRPr="00BF637F" w:rsidTr="002776FB">
        <w:tc>
          <w:tcPr>
            <w:tcW w:w="9570" w:type="dxa"/>
            <w:gridSpan w:val="3"/>
            <w:shd w:val="clear" w:color="auto" w:fill="auto"/>
          </w:tcPr>
          <w:p w:rsidR="00BF637F" w:rsidRPr="00BF637F" w:rsidRDefault="00B503B3" w:rsidP="00BF637F">
            <w:pPr>
              <w:spacing w:line="240" w:lineRule="auto"/>
              <w:contextualSpacing/>
              <w:rPr>
                <w:rFonts w:ascii="Times New Roman" w:hAnsi="Times New Roman"/>
                <w:b/>
                <w:sz w:val="24"/>
                <w:szCs w:val="24"/>
              </w:rPr>
            </w:pPr>
            <w:r>
              <w:rPr>
                <w:rFonts w:ascii="Times New Roman" w:hAnsi="Times New Roman"/>
                <w:sz w:val="24"/>
                <w:szCs w:val="24"/>
              </w:rPr>
              <w:t>ПК 2.4</w:t>
            </w:r>
            <w:r w:rsidR="00BF637F" w:rsidRPr="00B503B3">
              <w:rPr>
                <w:rFonts w:ascii="Times New Roman" w:hAnsi="Times New Roman"/>
                <w:sz w:val="24"/>
                <w:szCs w:val="24"/>
              </w:rPr>
              <w:t xml:space="preserve">. </w:t>
            </w:r>
            <w:r w:rsidRPr="00B503B3">
              <w:rPr>
                <w:rFonts w:ascii="Times New Roman" w:hAnsi="Times New Roman"/>
              </w:rPr>
              <w:t>Осуществлять приготовление, творческое оформление и подготовку к реализации горячих блюд и гарниров из овощей, круп, бобовых, макаронных изделий сложного ассортимента с учетом потребностей различных категорий потребителей, видов и форм обслуживания</w:t>
            </w:r>
          </w:p>
        </w:tc>
      </w:tr>
      <w:tr w:rsidR="00BF637F" w:rsidRPr="00BF637F" w:rsidTr="002776FB">
        <w:tc>
          <w:tcPr>
            <w:tcW w:w="3794" w:type="dxa"/>
            <w:shd w:val="clear" w:color="auto" w:fill="auto"/>
          </w:tcPr>
          <w:p w:rsidR="00BF637F" w:rsidRPr="00BF637F" w:rsidRDefault="00BF637F" w:rsidP="00BF637F">
            <w:pPr>
              <w:spacing w:line="240" w:lineRule="auto"/>
              <w:contextualSpacing/>
              <w:rPr>
                <w:rFonts w:ascii="Times New Roman" w:hAnsi="Times New Roman"/>
                <w:b/>
                <w:sz w:val="24"/>
                <w:szCs w:val="24"/>
              </w:rPr>
            </w:pPr>
            <w:r w:rsidRPr="00BF637F">
              <w:rPr>
                <w:rFonts w:ascii="Times New Roman" w:hAnsi="Times New Roman"/>
                <w:b/>
                <w:sz w:val="24"/>
                <w:szCs w:val="24"/>
              </w:rPr>
              <w:t>Действия</w:t>
            </w:r>
          </w:p>
        </w:tc>
        <w:tc>
          <w:tcPr>
            <w:tcW w:w="3118" w:type="dxa"/>
            <w:shd w:val="clear" w:color="auto" w:fill="auto"/>
          </w:tcPr>
          <w:p w:rsidR="00BF637F" w:rsidRPr="00BF637F" w:rsidRDefault="00BF637F" w:rsidP="00BF637F">
            <w:pPr>
              <w:spacing w:line="240" w:lineRule="auto"/>
              <w:contextualSpacing/>
              <w:rPr>
                <w:rFonts w:ascii="Times New Roman" w:hAnsi="Times New Roman"/>
                <w:b/>
                <w:sz w:val="24"/>
                <w:szCs w:val="24"/>
              </w:rPr>
            </w:pPr>
            <w:r w:rsidRPr="00BF637F">
              <w:rPr>
                <w:rFonts w:ascii="Times New Roman" w:hAnsi="Times New Roman"/>
                <w:b/>
                <w:sz w:val="24"/>
                <w:szCs w:val="24"/>
              </w:rPr>
              <w:t>Умения</w:t>
            </w:r>
          </w:p>
        </w:tc>
        <w:tc>
          <w:tcPr>
            <w:tcW w:w="2658" w:type="dxa"/>
            <w:shd w:val="clear" w:color="auto" w:fill="auto"/>
          </w:tcPr>
          <w:p w:rsidR="00BF637F" w:rsidRPr="00BF637F" w:rsidRDefault="00BF637F" w:rsidP="00BF637F">
            <w:pPr>
              <w:spacing w:line="240" w:lineRule="auto"/>
              <w:contextualSpacing/>
              <w:rPr>
                <w:rFonts w:ascii="Times New Roman" w:hAnsi="Times New Roman"/>
                <w:b/>
                <w:sz w:val="24"/>
                <w:szCs w:val="24"/>
              </w:rPr>
            </w:pPr>
            <w:r w:rsidRPr="00BF637F">
              <w:rPr>
                <w:rFonts w:ascii="Times New Roman" w:hAnsi="Times New Roman"/>
                <w:b/>
                <w:sz w:val="24"/>
                <w:szCs w:val="24"/>
              </w:rPr>
              <w:t>Знания</w:t>
            </w:r>
          </w:p>
        </w:tc>
      </w:tr>
      <w:tr w:rsidR="00BF637F" w:rsidRPr="00BF637F" w:rsidTr="002776FB">
        <w:tc>
          <w:tcPr>
            <w:tcW w:w="3794" w:type="dxa"/>
            <w:shd w:val="clear" w:color="auto" w:fill="auto"/>
          </w:tcPr>
          <w:p w:rsidR="00BF637F" w:rsidRPr="00BF637F" w:rsidRDefault="00DE0BDA" w:rsidP="00BF637F">
            <w:pPr>
              <w:pStyle w:val="a6"/>
              <w:contextualSpacing/>
              <w:jc w:val="both"/>
              <w:rPr>
                <w:rFonts w:ascii="Times New Roman" w:hAnsi="Times New Roman"/>
                <w:sz w:val="24"/>
                <w:szCs w:val="24"/>
              </w:rPr>
            </w:pPr>
            <w:r>
              <w:rPr>
                <w:rFonts w:ascii="Times New Roman" w:hAnsi="Times New Roman"/>
                <w:sz w:val="24"/>
                <w:szCs w:val="24"/>
              </w:rPr>
              <w:t>о</w:t>
            </w:r>
            <w:r w:rsidR="00BF637F" w:rsidRPr="00BF637F">
              <w:rPr>
                <w:rFonts w:ascii="Times New Roman" w:hAnsi="Times New Roman"/>
                <w:sz w:val="24"/>
                <w:szCs w:val="24"/>
              </w:rPr>
              <w:t>ценка наличия запасов сырья для приготовления, оформления и подготовки к реализации горячих блюд и гарниров из овощей, грибов, круп, бобовых, макаронных изделий разнообразного ассортимента;</w:t>
            </w:r>
          </w:p>
          <w:p w:rsidR="00BF637F" w:rsidRPr="00BF637F" w:rsidRDefault="00BF637F" w:rsidP="00BF637F">
            <w:pPr>
              <w:pStyle w:val="ConsPlusNormal"/>
              <w:contextualSpacing/>
              <w:jc w:val="both"/>
              <w:rPr>
                <w:rFonts w:ascii="Times New Roman" w:hAnsi="Times New Roman" w:cs="Times New Roman"/>
                <w:sz w:val="24"/>
                <w:szCs w:val="24"/>
              </w:rPr>
            </w:pPr>
            <w:r w:rsidRPr="00BF637F">
              <w:rPr>
                <w:rFonts w:ascii="Times New Roman" w:hAnsi="Times New Roman" w:cs="Times New Roman"/>
                <w:sz w:val="24"/>
                <w:szCs w:val="24"/>
              </w:rPr>
              <w:t>подготовка сырья и полуфабрикатов для приготовления, оформления и подготовки к реализации горячих блюд и гарниров из овощей, грибов, круп, бобовых, макаронных изделий разнообразного ассортимента;</w:t>
            </w:r>
          </w:p>
          <w:p w:rsidR="00BF637F" w:rsidRPr="00BF637F" w:rsidRDefault="00BF637F" w:rsidP="00BF637F">
            <w:pPr>
              <w:pStyle w:val="ConsPlusNormal"/>
              <w:contextualSpacing/>
              <w:jc w:val="both"/>
              <w:rPr>
                <w:rFonts w:ascii="Times New Roman" w:hAnsi="Times New Roman" w:cs="Times New Roman"/>
                <w:sz w:val="24"/>
                <w:szCs w:val="24"/>
              </w:rPr>
            </w:pPr>
            <w:r w:rsidRPr="00BF637F">
              <w:rPr>
                <w:rFonts w:ascii="Times New Roman" w:hAnsi="Times New Roman" w:cs="Times New Roman"/>
                <w:sz w:val="24"/>
                <w:szCs w:val="24"/>
              </w:rPr>
              <w:t xml:space="preserve">безопасная эксплуатация технологического оборудования, </w:t>
            </w:r>
            <w:r w:rsidRPr="00BF637F">
              <w:rPr>
                <w:rFonts w:ascii="Times New Roman" w:hAnsi="Times New Roman" w:cs="Times New Roman"/>
                <w:sz w:val="24"/>
                <w:szCs w:val="24"/>
              </w:rPr>
              <w:lastRenderedPageBreak/>
              <w:t xml:space="preserve">производственного инвентаря, инструментов, </w:t>
            </w:r>
            <w:proofErr w:type="spellStart"/>
            <w:r w:rsidRPr="00BF637F">
              <w:rPr>
                <w:rFonts w:ascii="Times New Roman" w:hAnsi="Times New Roman" w:cs="Times New Roman"/>
                <w:sz w:val="24"/>
                <w:szCs w:val="24"/>
              </w:rPr>
              <w:t>весоизмерительных</w:t>
            </w:r>
            <w:proofErr w:type="spellEnd"/>
            <w:r w:rsidRPr="00BF637F">
              <w:rPr>
                <w:rFonts w:ascii="Times New Roman" w:hAnsi="Times New Roman" w:cs="Times New Roman"/>
                <w:sz w:val="24"/>
                <w:szCs w:val="24"/>
              </w:rPr>
              <w:t xml:space="preserve"> приборов;</w:t>
            </w:r>
          </w:p>
          <w:p w:rsidR="00BF637F" w:rsidRPr="00BF637F" w:rsidRDefault="00BF637F" w:rsidP="00BF637F">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BF637F">
              <w:rPr>
                <w:rFonts w:ascii="Times New Roman" w:hAnsi="Times New Roman"/>
                <w:sz w:val="24"/>
                <w:szCs w:val="24"/>
              </w:rPr>
              <w:t>приготовление блюд и гарниров из овощей и грибов;</w:t>
            </w:r>
          </w:p>
          <w:p w:rsidR="00BF637F" w:rsidRPr="00BF637F" w:rsidRDefault="00BF637F" w:rsidP="00BF637F">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BF637F">
              <w:rPr>
                <w:rFonts w:ascii="Times New Roman" w:hAnsi="Times New Roman"/>
                <w:sz w:val="24"/>
                <w:szCs w:val="24"/>
              </w:rPr>
              <w:t>приготовление блюд и гарниров из круп, бобовых, макаронных изделий;</w:t>
            </w:r>
          </w:p>
          <w:p w:rsidR="00BF637F" w:rsidRPr="00BF637F" w:rsidRDefault="00BF637F" w:rsidP="00BF637F">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BF637F">
              <w:rPr>
                <w:rFonts w:ascii="Times New Roman" w:hAnsi="Times New Roman"/>
                <w:sz w:val="24"/>
                <w:szCs w:val="24"/>
              </w:rPr>
              <w:t>хранение, отпуск блюд и гарниров из овощей, грибов, круп, бобовых, макаронных изделий разнообразного ассортимента;</w:t>
            </w:r>
          </w:p>
          <w:p w:rsidR="00BF637F" w:rsidRPr="00BF637F" w:rsidRDefault="00BF637F" w:rsidP="00BF637F">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BF637F">
              <w:rPr>
                <w:rFonts w:ascii="Times New Roman" w:hAnsi="Times New Roman"/>
                <w:sz w:val="24"/>
                <w:szCs w:val="24"/>
              </w:rPr>
              <w:t>упаковка, складирование неиспользованного сырья, пищевых продуктов;</w:t>
            </w:r>
          </w:p>
          <w:p w:rsidR="00BF637F" w:rsidRPr="00BF637F" w:rsidRDefault="00BF637F" w:rsidP="00BF637F">
            <w:pPr>
              <w:pStyle w:val="ConsPlusNormal"/>
              <w:contextualSpacing/>
              <w:jc w:val="both"/>
              <w:rPr>
                <w:rFonts w:ascii="Times New Roman" w:hAnsi="Times New Roman" w:cs="Times New Roman"/>
                <w:sz w:val="24"/>
                <w:szCs w:val="24"/>
              </w:rPr>
            </w:pPr>
            <w:r w:rsidRPr="00BF637F">
              <w:rPr>
                <w:rFonts w:ascii="Times New Roman" w:hAnsi="Times New Roman" w:cs="Times New Roman"/>
                <w:sz w:val="24"/>
                <w:szCs w:val="24"/>
              </w:rPr>
              <w:t>утилизация отходов</w:t>
            </w:r>
          </w:p>
          <w:p w:rsidR="00BF637F" w:rsidRPr="00BF637F" w:rsidRDefault="00BF637F" w:rsidP="00BF637F">
            <w:pPr>
              <w:pStyle w:val="a6"/>
              <w:contextualSpacing/>
              <w:jc w:val="both"/>
              <w:rPr>
                <w:rFonts w:ascii="Times New Roman" w:hAnsi="Times New Roman"/>
                <w:sz w:val="24"/>
                <w:szCs w:val="24"/>
              </w:rPr>
            </w:pPr>
          </w:p>
        </w:tc>
        <w:tc>
          <w:tcPr>
            <w:tcW w:w="3118" w:type="dxa"/>
            <w:shd w:val="clear" w:color="auto" w:fill="auto"/>
          </w:tcPr>
          <w:p w:rsidR="00BF637F" w:rsidRPr="00BF637F" w:rsidRDefault="00DE0BDA" w:rsidP="00BF637F">
            <w:pPr>
              <w:spacing w:after="0" w:line="240" w:lineRule="auto"/>
              <w:contextualSpacing/>
              <w:jc w:val="both"/>
              <w:rPr>
                <w:rFonts w:ascii="Times New Roman" w:hAnsi="Times New Roman"/>
                <w:sz w:val="24"/>
                <w:szCs w:val="24"/>
              </w:rPr>
            </w:pPr>
            <w:r>
              <w:rPr>
                <w:rFonts w:ascii="Times New Roman" w:hAnsi="Times New Roman"/>
                <w:sz w:val="24"/>
                <w:szCs w:val="24"/>
              </w:rPr>
              <w:lastRenderedPageBreak/>
              <w:t>с</w:t>
            </w:r>
            <w:r w:rsidR="00BF637F" w:rsidRPr="00BF637F">
              <w:rPr>
                <w:rFonts w:ascii="Times New Roman" w:hAnsi="Times New Roman"/>
                <w:sz w:val="24"/>
                <w:szCs w:val="24"/>
              </w:rPr>
              <w:t>облюдать стандарты чистоты на рабочем месте приготовления оформления и подготовки к реализации горячих блюд и гарниров из овощей, грибов, круп, бобовых, макаронных изделий разнообразного ассортимента;</w:t>
            </w:r>
          </w:p>
          <w:p w:rsidR="00BF637F" w:rsidRPr="00BF637F" w:rsidRDefault="00BF637F" w:rsidP="00BF637F">
            <w:pPr>
              <w:pStyle w:val="a6"/>
              <w:contextualSpacing/>
              <w:jc w:val="both"/>
              <w:rPr>
                <w:rFonts w:ascii="Times New Roman" w:hAnsi="Times New Roman"/>
                <w:sz w:val="24"/>
                <w:szCs w:val="24"/>
              </w:rPr>
            </w:pPr>
            <w:r w:rsidRPr="00BF637F">
              <w:rPr>
                <w:rFonts w:ascii="Times New Roman" w:hAnsi="Times New Roman"/>
                <w:sz w:val="24"/>
                <w:szCs w:val="24"/>
              </w:rPr>
              <w:t xml:space="preserve">применять стандарты и нормативно-техническую документацию, используемую при приготовлении, оформлении и подготовки к реализации горячих блюд и гарниров из овощей, </w:t>
            </w:r>
            <w:r w:rsidRPr="00BF637F">
              <w:rPr>
                <w:rFonts w:ascii="Times New Roman" w:hAnsi="Times New Roman"/>
                <w:sz w:val="24"/>
                <w:szCs w:val="24"/>
              </w:rPr>
              <w:lastRenderedPageBreak/>
              <w:t>грибов, круп, бобовых, макаронных изделий разнообразного ассортимента;</w:t>
            </w:r>
          </w:p>
          <w:p w:rsidR="00BF637F" w:rsidRPr="00BF637F" w:rsidRDefault="00BF637F" w:rsidP="00BF637F">
            <w:pPr>
              <w:pStyle w:val="a6"/>
              <w:contextualSpacing/>
              <w:jc w:val="both"/>
              <w:rPr>
                <w:rFonts w:ascii="Times New Roman" w:hAnsi="Times New Roman"/>
                <w:sz w:val="24"/>
                <w:szCs w:val="24"/>
              </w:rPr>
            </w:pPr>
            <w:r w:rsidRPr="00BF637F">
              <w:rPr>
                <w:rFonts w:ascii="Times New Roman" w:hAnsi="Times New Roman"/>
                <w:sz w:val="24"/>
                <w:szCs w:val="24"/>
              </w:rPr>
              <w:t>оценивать наличие сырья для приготовления, оформления и подготовки к реализации горячих блюд и гарниров из овощей, грибов, круп, бобовых, макаронных изделий разнообразного ассортимента;</w:t>
            </w:r>
          </w:p>
          <w:p w:rsidR="00BF637F" w:rsidRPr="00BF637F" w:rsidRDefault="00BF637F" w:rsidP="00BF637F">
            <w:pPr>
              <w:pStyle w:val="a6"/>
              <w:contextualSpacing/>
              <w:jc w:val="both"/>
              <w:rPr>
                <w:rFonts w:ascii="Times New Roman" w:hAnsi="Times New Roman"/>
                <w:sz w:val="24"/>
                <w:szCs w:val="24"/>
              </w:rPr>
            </w:pPr>
            <w:r w:rsidRPr="00BF637F">
              <w:rPr>
                <w:rFonts w:ascii="Times New Roman" w:hAnsi="Times New Roman"/>
                <w:sz w:val="24"/>
                <w:szCs w:val="24"/>
              </w:rPr>
              <w:t>безопасно, в соответствии с инструкциями и регламентами эксплуатировать технологическое оборудование, инструменты, инвентарь в процессе приготовления, оформления и подготовки к реализации горячих блюд и гарниров из овощей, грибов, круп, бобовых, макаронных изделий разнообразного ассортимента;</w:t>
            </w:r>
          </w:p>
          <w:p w:rsidR="00BF637F" w:rsidRPr="00BF637F" w:rsidRDefault="00BF637F" w:rsidP="00BF637F">
            <w:pPr>
              <w:pStyle w:val="TableParagraph"/>
              <w:kinsoku w:val="0"/>
              <w:overflowPunct w:val="0"/>
              <w:ind w:left="0"/>
              <w:contextualSpacing/>
              <w:jc w:val="both"/>
            </w:pPr>
            <w:r w:rsidRPr="00BF637F">
              <w:t>соблюдать стандарты чистоты на рабочем месте;</w:t>
            </w:r>
          </w:p>
          <w:p w:rsidR="00BF637F" w:rsidRPr="00BF637F" w:rsidRDefault="00BF637F" w:rsidP="00BF637F">
            <w:pPr>
              <w:pStyle w:val="a6"/>
              <w:contextualSpacing/>
              <w:jc w:val="both"/>
              <w:rPr>
                <w:rFonts w:ascii="Times New Roman" w:hAnsi="Times New Roman"/>
                <w:sz w:val="24"/>
                <w:szCs w:val="24"/>
              </w:rPr>
            </w:pPr>
            <w:r w:rsidRPr="00BF637F">
              <w:rPr>
                <w:rFonts w:ascii="Times New Roman" w:hAnsi="Times New Roman"/>
                <w:sz w:val="24"/>
                <w:szCs w:val="24"/>
              </w:rPr>
              <w:t>распознавать недоброкачественные продукты;</w:t>
            </w:r>
          </w:p>
          <w:p w:rsidR="00BF637F" w:rsidRPr="00BF637F" w:rsidRDefault="00BF637F" w:rsidP="00BF637F">
            <w:pPr>
              <w:pStyle w:val="a6"/>
              <w:contextualSpacing/>
              <w:jc w:val="both"/>
              <w:rPr>
                <w:rFonts w:ascii="Times New Roman" w:hAnsi="Times New Roman"/>
                <w:sz w:val="24"/>
                <w:szCs w:val="24"/>
              </w:rPr>
            </w:pPr>
            <w:r w:rsidRPr="00BF637F">
              <w:rPr>
                <w:rFonts w:ascii="Times New Roman" w:hAnsi="Times New Roman"/>
                <w:sz w:val="24"/>
                <w:szCs w:val="24"/>
              </w:rPr>
              <w:t>выбирать, применять комбинировать различные способы приготовления блюд и гарниров из овощей и грибов с учетом типа питания, их вида и кулинарных свойств (</w:t>
            </w:r>
            <w:r w:rsidRPr="00BF637F">
              <w:rPr>
                <w:rFonts w:ascii="Times New Roman" w:hAnsi="Times New Roman"/>
                <w:spacing w:val="-1"/>
                <w:sz w:val="24"/>
                <w:szCs w:val="24"/>
              </w:rPr>
              <w:t xml:space="preserve">замачивать </w:t>
            </w:r>
            <w:r w:rsidRPr="00BF637F">
              <w:rPr>
                <w:rFonts w:ascii="Times New Roman" w:hAnsi="Times New Roman"/>
                <w:sz w:val="24"/>
                <w:szCs w:val="24"/>
              </w:rPr>
              <w:t>сушеные;</w:t>
            </w:r>
          </w:p>
          <w:p w:rsidR="00BF637F" w:rsidRPr="00BF637F" w:rsidRDefault="00BF637F" w:rsidP="00BF637F">
            <w:pPr>
              <w:pStyle w:val="a6"/>
              <w:contextualSpacing/>
              <w:jc w:val="both"/>
              <w:rPr>
                <w:rFonts w:ascii="Times New Roman" w:hAnsi="Times New Roman"/>
                <w:sz w:val="24"/>
                <w:szCs w:val="24"/>
              </w:rPr>
            </w:pPr>
            <w:r w:rsidRPr="00BF637F">
              <w:rPr>
                <w:rFonts w:ascii="Times New Roman" w:hAnsi="Times New Roman"/>
                <w:sz w:val="24"/>
                <w:szCs w:val="24"/>
              </w:rPr>
              <w:t>бланшировать; варить в воде или в молоке; готовить на пару; припускать в воде, бульоне и собственном соку; жарить сырые и предварительно отваренные; жарить на решетке гриля и плоской поверхности; фаршировать, тушить, запекать);</w:t>
            </w:r>
          </w:p>
          <w:p w:rsidR="00BF637F" w:rsidRPr="00BF637F" w:rsidRDefault="00BF637F" w:rsidP="00BF637F">
            <w:pPr>
              <w:pStyle w:val="a6"/>
              <w:contextualSpacing/>
              <w:jc w:val="both"/>
              <w:rPr>
                <w:rFonts w:ascii="Times New Roman" w:hAnsi="Times New Roman"/>
                <w:sz w:val="24"/>
                <w:szCs w:val="24"/>
              </w:rPr>
            </w:pPr>
            <w:r w:rsidRPr="00BF637F">
              <w:rPr>
                <w:rFonts w:ascii="Times New Roman" w:hAnsi="Times New Roman"/>
                <w:sz w:val="24"/>
                <w:szCs w:val="24"/>
              </w:rPr>
              <w:t xml:space="preserve">определять степень готовности блюд и гарниров из овощей и </w:t>
            </w:r>
            <w:r w:rsidRPr="00BF637F">
              <w:rPr>
                <w:rFonts w:ascii="Times New Roman" w:hAnsi="Times New Roman"/>
                <w:sz w:val="24"/>
                <w:szCs w:val="24"/>
              </w:rPr>
              <w:lastRenderedPageBreak/>
              <w:t>грибов;</w:t>
            </w:r>
          </w:p>
          <w:p w:rsidR="00BF637F" w:rsidRPr="00BF637F" w:rsidRDefault="00BF637F" w:rsidP="00BF637F">
            <w:pPr>
              <w:pStyle w:val="a6"/>
              <w:contextualSpacing/>
              <w:jc w:val="both"/>
              <w:rPr>
                <w:rFonts w:ascii="Times New Roman" w:hAnsi="Times New Roman"/>
                <w:sz w:val="24"/>
                <w:szCs w:val="24"/>
              </w:rPr>
            </w:pPr>
            <w:r w:rsidRPr="00BF637F">
              <w:rPr>
                <w:rFonts w:ascii="Times New Roman" w:hAnsi="Times New Roman"/>
                <w:sz w:val="24"/>
                <w:szCs w:val="24"/>
              </w:rPr>
              <w:t>доводить до вкуса, нужной консистенции блюда и гарниры из овощей и грибов; выбирать оборудование, производственный инвентарь, посуду, инструменты в соответствии со способом приготовления;</w:t>
            </w:r>
          </w:p>
          <w:p w:rsidR="00BF637F" w:rsidRPr="00BF637F" w:rsidRDefault="00BF637F" w:rsidP="00BF637F">
            <w:pPr>
              <w:pStyle w:val="a6"/>
              <w:contextualSpacing/>
              <w:jc w:val="both"/>
              <w:rPr>
                <w:rFonts w:ascii="Times New Roman" w:hAnsi="Times New Roman"/>
                <w:sz w:val="24"/>
                <w:szCs w:val="24"/>
              </w:rPr>
            </w:pPr>
            <w:r w:rsidRPr="00BF637F">
              <w:rPr>
                <w:rFonts w:ascii="Times New Roman" w:hAnsi="Times New Roman"/>
                <w:sz w:val="24"/>
                <w:szCs w:val="24"/>
              </w:rPr>
              <w:t>выбирать, применять комбинировать различные способы приготовления блюди гарниров из круп, бобовых и макаронных изделий с учетом вида основного сырья и его кулинарных свойств (замачивать в воде; бланшировать; варить в воде или в молоке; готовить на пару; припускать в воде, бульоне и смеси молока и воды; жарить предварительно отваренные);</w:t>
            </w:r>
          </w:p>
          <w:p w:rsidR="00BF637F" w:rsidRPr="00BF637F" w:rsidRDefault="00BF637F" w:rsidP="00BF637F">
            <w:pPr>
              <w:pStyle w:val="a6"/>
              <w:contextualSpacing/>
              <w:jc w:val="both"/>
              <w:rPr>
                <w:rFonts w:ascii="Times New Roman" w:hAnsi="Times New Roman"/>
                <w:sz w:val="24"/>
                <w:szCs w:val="24"/>
              </w:rPr>
            </w:pPr>
            <w:r w:rsidRPr="00BF637F">
              <w:rPr>
                <w:rFonts w:ascii="Times New Roman" w:hAnsi="Times New Roman"/>
                <w:sz w:val="24"/>
                <w:szCs w:val="24"/>
              </w:rPr>
              <w:t>готовить массы из каш, формовать, жарить, запекать  изделия из каш;</w:t>
            </w:r>
          </w:p>
          <w:p w:rsidR="00BF637F" w:rsidRPr="00BF637F" w:rsidRDefault="00BF637F" w:rsidP="00BF637F">
            <w:pPr>
              <w:pStyle w:val="a6"/>
              <w:contextualSpacing/>
              <w:jc w:val="both"/>
              <w:rPr>
                <w:rFonts w:ascii="Times New Roman" w:hAnsi="Times New Roman"/>
                <w:sz w:val="24"/>
                <w:szCs w:val="24"/>
              </w:rPr>
            </w:pPr>
            <w:r w:rsidRPr="00BF637F">
              <w:rPr>
                <w:rFonts w:ascii="Times New Roman" w:hAnsi="Times New Roman"/>
                <w:sz w:val="24"/>
                <w:szCs w:val="24"/>
              </w:rPr>
              <w:t>готовить блюда из круп в сочетании с мясом, овощами;</w:t>
            </w:r>
          </w:p>
          <w:p w:rsidR="00BF637F" w:rsidRPr="00BF637F" w:rsidRDefault="00BF637F" w:rsidP="00BF637F">
            <w:pPr>
              <w:pStyle w:val="a6"/>
              <w:contextualSpacing/>
              <w:jc w:val="both"/>
              <w:rPr>
                <w:rFonts w:ascii="Times New Roman" w:hAnsi="Times New Roman"/>
                <w:sz w:val="24"/>
                <w:szCs w:val="24"/>
              </w:rPr>
            </w:pPr>
            <w:r w:rsidRPr="00BF637F">
              <w:rPr>
                <w:rFonts w:ascii="Times New Roman" w:hAnsi="Times New Roman"/>
                <w:sz w:val="24"/>
                <w:szCs w:val="24"/>
              </w:rPr>
              <w:t>готовить пюре из бобовых; определять степень готовности блюд и гарниров из круп, бобовых, макаронных изделий;</w:t>
            </w:r>
          </w:p>
          <w:p w:rsidR="00BF637F" w:rsidRPr="00BF637F" w:rsidRDefault="00BF637F" w:rsidP="00BF637F">
            <w:pPr>
              <w:pStyle w:val="a6"/>
              <w:contextualSpacing/>
              <w:jc w:val="both"/>
              <w:rPr>
                <w:rFonts w:ascii="Times New Roman" w:hAnsi="Times New Roman"/>
                <w:sz w:val="24"/>
                <w:szCs w:val="24"/>
              </w:rPr>
            </w:pPr>
            <w:r w:rsidRPr="00BF637F">
              <w:rPr>
                <w:rFonts w:ascii="Times New Roman" w:hAnsi="Times New Roman"/>
                <w:sz w:val="24"/>
                <w:szCs w:val="24"/>
              </w:rPr>
              <w:t xml:space="preserve">доводить до вкуса, нужной консистенции блюда и гарниры из круп, бобовых, макаронных изделий; </w:t>
            </w:r>
          </w:p>
          <w:p w:rsidR="00BF637F" w:rsidRPr="00BF637F" w:rsidRDefault="00BF637F" w:rsidP="00BF637F">
            <w:pPr>
              <w:pStyle w:val="a6"/>
              <w:contextualSpacing/>
              <w:jc w:val="both"/>
              <w:rPr>
                <w:rFonts w:ascii="Times New Roman" w:hAnsi="Times New Roman"/>
                <w:sz w:val="24"/>
                <w:szCs w:val="24"/>
              </w:rPr>
            </w:pPr>
            <w:r w:rsidRPr="00BF637F">
              <w:rPr>
                <w:rFonts w:ascii="Times New Roman" w:hAnsi="Times New Roman"/>
                <w:sz w:val="24"/>
                <w:szCs w:val="24"/>
              </w:rPr>
              <w:t>рассчитывать соотношение жидкости и основного продукта в соответствии с нормами для замачивания, варки круп, бобовых, макаронных изделий;</w:t>
            </w:r>
          </w:p>
          <w:p w:rsidR="00BF637F" w:rsidRPr="00BF637F" w:rsidRDefault="00BF637F" w:rsidP="00BF637F">
            <w:pPr>
              <w:pStyle w:val="a6"/>
              <w:contextualSpacing/>
              <w:jc w:val="both"/>
              <w:rPr>
                <w:rFonts w:ascii="Times New Roman" w:hAnsi="Times New Roman"/>
                <w:sz w:val="24"/>
                <w:szCs w:val="24"/>
              </w:rPr>
            </w:pPr>
            <w:r w:rsidRPr="00BF637F">
              <w:rPr>
                <w:rFonts w:ascii="Times New Roman" w:hAnsi="Times New Roman"/>
                <w:sz w:val="24"/>
                <w:szCs w:val="24"/>
              </w:rPr>
              <w:t>проверять качество готовых из овощей, грибов, круп, бобовых, макаронных изделий  перед отпуском, упаковкой на вынос</w:t>
            </w:r>
            <w:r w:rsidR="00DE0BDA">
              <w:rPr>
                <w:rFonts w:ascii="Times New Roman" w:hAnsi="Times New Roman"/>
                <w:sz w:val="24"/>
                <w:szCs w:val="24"/>
              </w:rPr>
              <w:t xml:space="preserve"> и </w:t>
            </w:r>
            <w:proofErr w:type="spellStart"/>
            <w:r w:rsidR="00DE0BDA">
              <w:rPr>
                <w:rFonts w:ascii="Times New Roman" w:hAnsi="Times New Roman"/>
                <w:sz w:val="24"/>
                <w:szCs w:val="24"/>
              </w:rPr>
              <w:t>кейтерингового</w:t>
            </w:r>
            <w:proofErr w:type="spellEnd"/>
            <w:r w:rsidR="00DE0BDA">
              <w:rPr>
                <w:rFonts w:ascii="Times New Roman" w:hAnsi="Times New Roman"/>
                <w:sz w:val="24"/>
                <w:szCs w:val="24"/>
              </w:rPr>
              <w:t xml:space="preserve"> </w:t>
            </w:r>
            <w:r w:rsidR="00DE0BDA">
              <w:rPr>
                <w:rFonts w:ascii="Times New Roman" w:hAnsi="Times New Roman"/>
                <w:sz w:val="24"/>
                <w:szCs w:val="24"/>
              </w:rPr>
              <w:lastRenderedPageBreak/>
              <w:t>обслуживания</w:t>
            </w:r>
            <w:r w:rsidRPr="00BF637F">
              <w:rPr>
                <w:rFonts w:ascii="Times New Roman" w:hAnsi="Times New Roman"/>
                <w:sz w:val="24"/>
                <w:szCs w:val="24"/>
              </w:rPr>
              <w:t>;</w:t>
            </w:r>
          </w:p>
          <w:p w:rsidR="00BF637F" w:rsidRPr="00BF637F" w:rsidRDefault="00BF637F" w:rsidP="00BF637F">
            <w:pPr>
              <w:pStyle w:val="a6"/>
              <w:contextualSpacing/>
              <w:jc w:val="both"/>
              <w:rPr>
                <w:rFonts w:ascii="Times New Roman" w:hAnsi="Times New Roman"/>
                <w:sz w:val="24"/>
                <w:szCs w:val="24"/>
              </w:rPr>
            </w:pPr>
            <w:proofErr w:type="spellStart"/>
            <w:r w:rsidRPr="00BF637F">
              <w:rPr>
                <w:rFonts w:ascii="Times New Roman" w:hAnsi="Times New Roman"/>
                <w:sz w:val="24"/>
                <w:szCs w:val="24"/>
              </w:rPr>
              <w:t>порционировать</w:t>
            </w:r>
            <w:proofErr w:type="spellEnd"/>
            <w:r w:rsidRPr="00BF637F">
              <w:rPr>
                <w:rFonts w:ascii="Times New Roman" w:hAnsi="Times New Roman"/>
                <w:sz w:val="24"/>
                <w:szCs w:val="24"/>
              </w:rPr>
              <w:t xml:space="preserve">, сервировать и оформлять блюда и гарниры из овощей, грибов, круп, бобовых, макаронных изделий для подачи </w:t>
            </w:r>
            <w:r w:rsidR="000B0CC9">
              <w:rPr>
                <w:rFonts w:ascii="Times New Roman" w:hAnsi="Times New Roman"/>
                <w:sz w:val="24"/>
                <w:szCs w:val="24"/>
              </w:rPr>
              <w:t xml:space="preserve">с использованием сибирских компонентов </w:t>
            </w:r>
            <w:r w:rsidRPr="00BF637F">
              <w:rPr>
                <w:rFonts w:ascii="Times New Roman" w:hAnsi="Times New Roman"/>
                <w:sz w:val="24"/>
                <w:szCs w:val="24"/>
              </w:rPr>
              <w:t>с учетом рационального использования ресурсов, соблюдением требований по безопасности готовой продукции;</w:t>
            </w:r>
          </w:p>
          <w:p w:rsidR="00BF637F" w:rsidRPr="00BF637F" w:rsidRDefault="00BF637F" w:rsidP="00BF637F">
            <w:pPr>
              <w:pStyle w:val="a6"/>
              <w:contextualSpacing/>
              <w:jc w:val="both"/>
              <w:rPr>
                <w:rFonts w:ascii="Times New Roman" w:hAnsi="Times New Roman"/>
                <w:sz w:val="24"/>
                <w:szCs w:val="24"/>
              </w:rPr>
            </w:pPr>
            <w:r w:rsidRPr="00BF637F">
              <w:rPr>
                <w:rFonts w:ascii="Times New Roman" w:hAnsi="Times New Roman"/>
                <w:sz w:val="24"/>
                <w:szCs w:val="24"/>
              </w:rPr>
              <w:t xml:space="preserve">соблюдать выход при </w:t>
            </w:r>
            <w:proofErr w:type="spellStart"/>
            <w:r w:rsidRPr="00BF637F">
              <w:rPr>
                <w:rFonts w:ascii="Times New Roman" w:hAnsi="Times New Roman"/>
                <w:sz w:val="24"/>
                <w:szCs w:val="24"/>
              </w:rPr>
              <w:t>порционировании</w:t>
            </w:r>
            <w:proofErr w:type="spellEnd"/>
            <w:r w:rsidRPr="00BF637F">
              <w:rPr>
                <w:rFonts w:ascii="Times New Roman" w:hAnsi="Times New Roman"/>
                <w:sz w:val="24"/>
                <w:szCs w:val="24"/>
              </w:rPr>
              <w:t>;</w:t>
            </w:r>
          </w:p>
          <w:p w:rsidR="00BF637F" w:rsidRPr="00BF637F" w:rsidRDefault="00BF637F" w:rsidP="00BF637F">
            <w:pPr>
              <w:pStyle w:val="a6"/>
              <w:contextualSpacing/>
              <w:jc w:val="both"/>
              <w:rPr>
                <w:rFonts w:ascii="Times New Roman" w:hAnsi="Times New Roman"/>
                <w:sz w:val="24"/>
                <w:szCs w:val="24"/>
              </w:rPr>
            </w:pPr>
            <w:r w:rsidRPr="00BF637F">
              <w:rPr>
                <w:rFonts w:ascii="Times New Roman" w:hAnsi="Times New Roman"/>
                <w:sz w:val="24"/>
                <w:szCs w:val="24"/>
              </w:rPr>
              <w:t>выдерживать температуру подачи горячих блюд и гарниров из овощей, грибов, круп, бобовых, макаронных изделий;</w:t>
            </w:r>
          </w:p>
          <w:p w:rsidR="00BF637F" w:rsidRPr="00BF637F" w:rsidRDefault="00BF637F" w:rsidP="00BF637F">
            <w:pPr>
              <w:pStyle w:val="a6"/>
              <w:contextualSpacing/>
              <w:jc w:val="both"/>
              <w:rPr>
                <w:rFonts w:ascii="Times New Roman" w:hAnsi="Times New Roman"/>
                <w:sz w:val="24"/>
                <w:szCs w:val="24"/>
              </w:rPr>
            </w:pPr>
            <w:r w:rsidRPr="00BF637F">
              <w:rPr>
                <w:rFonts w:ascii="Times New Roman" w:hAnsi="Times New Roman"/>
                <w:sz w:val="24"/>
                <w:szCs w:val="24"/>
              </w:rPr>
              <w:t>охлаждать и замораживать готовые блюда и гарниры с учетом требований к безопасности пищевых продуктов;</w:t>
            </w:r>
          </w:p>
          <w:p w:rsidR="00BF637F" w:rsidRPr="00BF637F" w:rsidRDefault="00BF637F" w:rsidP="00BF637F">
            <w:pPr>
              <w:pStyle w:val="a6"/>
              <w:contextualSpacing/>
              <w:jc w:val="both"/>
              <w:rPr>
                <w:rFonts w:ascii="Times New Roman" w:hAnsi="Times New Roman"/>
                <w:sz w:val="24"/>
                <w:szCs w:val="24"/>
              </w:rPr>
            </w:pPr>
            <w:r w:rsidRPr="00BF637F">
              <w:rPr>
                <w:rFonts w:ascii="Times New Roman" w:hAnsi="Times New Roman"/>
                <w:sz w:val="24"/>
                <w:szCs w:val="24"/>
              </w:rPr>
              <w:t>хранить свежеприготовленные, охлажденные и замороженные блюда и гарниры из овощей, грибов, круп, бобовых, макаронных изделий;</w:t>
            </w:r>
          </w:p>
          <w:p w:rsidR="00BF637F" w:rsidRPr="00BF637F" w:rsidRDefault="00BF637F" w:rsidP="00BF637F">
            <w:pPr>
              <w:pStyle w:val="a6"/>
              <w:contextualSpacing/>
              <w:jc w:val="both"/>
              <w:rPr>
                <w:rFonts w:ascii="Times New Roman" w:hAnsi="Times New Roman"/>
                <w:sz w:val="24"/>
                <w:szCs w:val="24"/>
              </w:rPr>
            </w:pPr>
            <w:r w:rsidRPr="00BF637F">
              <w:rPr>
                <w:rFonts w:ascii="Times New Roman" w:hAnsi="Times New Roman"/>
                <w:sz w:val="24"/>
                <w:szCs w:val="24"/>
              </w:rPr>
              <w:t>разогревать блюда и гарниры из овощей, грибов, круп, бобовых, макаронных изделий с учетом требований к безопасности готовой продукции;</w:t>
            </w:r>
          </w:p>
          <w:p w:rsidR="00BF637F" w:rsidRPr="00BF637F" w:rsidRDefault="00BF637F" w:rsidP="00BF637F">
            <w:pPr>
              <w:pStyle w:val="a6"/>
              <w:contextualSpacing/>
              <w:jc w:val="both"/>
              <w:rPr>
                <w:rFonts w:ascii="Times New Roman" w:hAnsi="Times New Roman"/>
                <w:sz w:val="24"/>
                <w:szCs w:val="24"/>
              </w:rPr>
            </w:pPr>
            <w:r w:rsidRPr="00BF637F">
              <w:rPr>
                <w:rFonts w:ascii="Times New Roman" w:hAnsi="Times New Roman"/>
                <w:sz w:val="24"/>
                <w:szCs w:val="24"/>
              </w:rPr>
              <w:t>выбирать контейнеры, эстетично упаковывать на вынос, для транспортирования;</w:t>
            </w:r>
          </w:p>
          <w:p w:rsidR="00BF637F" w:rsidRPr="00BF637F" w:rsidRDefault="00BF637F" w:rsidP="00BF637F">
            <w:pPr>
              <w:pStyle w:val="a6"/>
              <w:contextualSpacing/>
              <w:jc w:val="both"/>
              <w:rPr>
                <w:rFonts w:ascii="Times New Roman" w:hAnsi="Times New Roman"/>
                <w:sz w:val="24"/>
                <w:szCs w:val="24"/>
              </w:rPr>
            </w:pPr>
            <w:r w:rsidRPr="00BF637F">
              <w:rPr>
                <w:rFonts w:ascii="Times New Roman" w:hAnsi="Times New Roman"/>
                <w:sz w:val="24"/>
                <w:szCs w:val="24"/>
              </w:rPr>
              <w:t>различать пищевые и непищевые отходы, подготавливать пищевые отходы к дальнейшему использованию с учетом требований по безопасности</w:t>
            </w:r>
          </w:p>
        </w:tc>
        <w:tc>
          <w:tcPr>
            <w:tcW w:w="2658" w:type="dxa"/>
            <w:shd w:val="clear" w:color="auto" w:fill="auto"/>
          </w:tcPr>
          <w:p w:rsidR="00BF637F" w:rsidRPr="00BF637F" w:rsidRDefault="00DE0BDA" w:rsidP="00BF637F">
            <w:pPr>
              <w:spacing w:after="0" w:line="240" w:lineRule="auto"/>
              <w:contextualSpacing/>
              <w:jc w:val="both"/>
              <w:rPr>
                <w:rFonts w:ascii="Times New Roman" w:hAnsi="Times New Roman"/>
                <w:sz w:val="24"/>
                <w:szCs w:val="24"/>
              </w:rPr>
            </w:pPr>
            <w:r>
              <w:rPr>
                <w:rFonts w:ascii="Times New Roman" w:hAnsi="Times New Roman"/>
                <w:sz w:val="24"/>
                <w:szCs w:val="24"/>
              </w:rPr>
              <w:lastRenderedPageBreak/>
              <w:t>р</w:t>
            </w:r>
            <w:r w:rsidR="00BF637F" w:rsidRPr="00BF637F">
              <w:rPr>
                <w:rFonts w:ascii="Times New Roman" w:hAnsi="Times New Roman"/>
                <w:sz w:val="24"/>
                <w:szCs w:val="24"/>
              </w:rPr>
              <w:t>ецептуры и технологии приготовления, горячих блюд и гарниров из овощей, грибов, круп, бобовых, макаронных изделий разнообразного ассортимента;</w:t>
            </w:r>
          </w:p>
          <w:p w:rsidR="00BF637F" w:rsidRPr="00BF637F" w:rsidRDefault="00BF637F" w:rsidP="00BF637F">
            <w:pPr>
              <w:spacing w:after="0" w:line="240" w:lineRule="auto"/>
              <w:contextualSpacing/>
              <w:jc w:val="both"/>
              <w:rPr>
                <w:rFonts w:ascii="Times New Roman" w:hAnsi="Times New Roman"/>
                <w:sz w:val="24"/>
                <w:szCs w:val="24"/>
              </w:rPr>
            </w:pPr>
            <w:r w:rsidRPr="00BF637F">
              <w:rPr>
                <w:rFonts w:ascii="Times New Roman" w:hAnsi="Times New Roman"/>
                <w:sz w:val="24"/>
                <w:szCs w:val="24"/>
              </w:rPr>
              <w:t xml:space="preserve">требования к качеству, срокам и условия хранения, признаки и органолептические методы определения доброкачественности сырья, используемого для приготовления </w:t>
            </w:r>
            <w:r w:rsidRPr="00BF637F">
              <w:rPr>
                <w:rFonts w:ascii="Times New Roman" w:hAnsi="Times New Roman"/>
                <w:sz w:val="24"/>
                <w:szCs w:val="24"/>
              </w:rPr>
              <w:lastRenderedPageBreak/>
              <w:t>горячих блюд и гарниров из овощей, грибов, круп, бобовых, макаронных изделий разнообразного ассортимента;</w:t>
            </w:r>
          </w:p>
          <w:p w:rsidR="00BF637F" w:rsidRPr="00BF637F" w:rsidRDefault="00BF637F" w:rsidP="00BF637F">
            <w:pPr>
              <w:spacing w:after="0" w:line="240" w:lineRule="auto"/>
              <w:contextualSpacing/>
              <w:jc w:val="both"/>
              <w:rPr>
                <w:rFonts w:ascii="Times New Roman" w:hAnsi="Times New Roman"/>
                <w:sz w:val="24"/>
                <w:szCs w:val="24"/>
              </w:rPr>
            </w:pPr>
            <w:r w:rsidRPr="00BF637F">
              <w:rPr>
                <w:rFonts w:ascii="Times New Roman" w:hAnsi="Times New Roman"/>
                <w:sz w:val="24"/>
                <w:szCs w:val="24"/>
              </w:rPr>
              <w:t xml:space="preserve">назначение, виды и  правила использования технологического оборудования, производственного инвентаря, инструмента, </w:t>
            </w:r>
            <w:proofErr w:type="spellStart"/>
            <w:r w:rsidRPr="00BF637F">
              <w:rPr>
                <w:rFonts w:ascii="Times New Roman" w:hAnsi="Times New Roman"/>
                <w:sz w:val="24"/>
                <w:szCs w:val="24"/>
              </w:rPr>
              <w:t>весоизмерительных</w:t>
            </w:r>
            <w:proofErr w:type="spellEnd"/>
            <w:r w:rsidRPr="00BF637F">
              <w:rPr>
                <w:rFonts w:ascii="Times New Roman" w:hAnsi="Times New Roman"/>
                <w:sz w:val="24"/>
                <w:szCs w:val="24"/>
              </w:rPr>
              <w:t xml:space="preserve"> приборов, посуды, используемых при приготовлении горячих блюд и гарниров из овощей, грибов, круп, бобовых, макаронных изделий разнообразного ассортимента правила ухода за ними;</w:t>
            </w:r>
          </w:p>
          <w:p w:rsidR="00BF637F" w:rsidRPr="00BF637F" w:rsidRDefault="00BF637F" w:rsidP="00BF637F">
            <w:pPr>
              <w:pStyle w:val="a6"/>
              <w:contextualSpacing/>
              <w:jc w:val="both"/>
              <w:rPr>
                <w:rFonts w:ascii="Times New Roman" w:hAnsi="Times New Roman"/>
                <w:sz w:val="24"/>
                <w:szCs w:val="24"/>
              </w:rPr>
            </w:pPr>
            <w:r w:rsidRPr="00BF637F">
              <w:rPr>
                <w:rFonts w:ascii="Times New Roman" w:hAnsi="Times New Roman"/>
                <w:sz w:val="24"/>
                <w:szCs w:val="24"/>
              </w:rPr>
              <w:t>способы сокращения потерь и сохранения питательной ценности пищевых продуктов, используемых при производстве и подготовке к реализации горячих блюд и гарниров из овощей, грибов, круп, бобовых, макаронных изделий разнообразного ассортимента;</w:t>
            </w:r>
          </w:p>
          <w:p w:rsidR="00BF637F" w:rsidRPr="00BF637F" w:rsidRDefault="00BF637F" w:rsidP="00BF637F">
            <w:pPr>
              <w:pStyle w:val="a6"/>
              <w:contextualSpacing/>
              <w:jc w:val="both"/>
              <w:rPr>
                <w:rFonts w:ascii="Times New Roman" w:hAnsi="Times New Roman"/>
                <w:sz w:val="24"/>
                <w:szCs w:val="24"/>
              </w:rPr>
            </w:pPr>
            <w:r w:rsidRPr="00BF637F">
              <w:rPr>
                <w:rFonts w:ascii="Times New Roman" w:hAnsi="Times New Roman"/>
                <w:sz w:val="24"/>
                <w:szCs w:val="24"/>
              </w:rPr>
              <w:t>способы применения ароматических веществ с целью улучшения вкусовых качеств горячих блюд и гарниров из овощей, грибов, круп, бобовых, макаронных изделий разнообразного ассортимента;</w:t>
            </w:r>
          </w:p>
          <w:p w:rsidR="00BF637F" w:rsidRPr="00BF637F" w:rsidRDefault="00BF637F" w:rsidP="00BF637F">
            <w:pPr>
              <w:pStyle w:val="TableParagraph"/>
              <w:kinsoku w:val="0"/>
              <w:overflowPunct w:val="0"/>
              <w:ind w:left="0"/>
              <w:contextualSpacing/>
              <w:jc w:val="both"/>
              <w:rPr>
                <w:spacing w:val="-1"/>
              </w:rPr>
            </w:pPr>
            <w:r w:rsidRPr="00BF637F">
              <w:t xml:space="preserve">правила выбора основных продуктов и дополнительных ингредиентов с учетом их сочетаемости, </w:t>
            </w:r>
            <w:r w:rsidRPr="00BF637F">
              <w:rPr>
                <w:spacing w:val="-1"/>
              </w:rPr>
              <w:t>взаимозаменяемости;</w:t>
            </w:r>
          </w:p>
          <w:p w:rsidR="00BF637F" w:rsidRPr="00BF637F" w:rsidRDefault="00BF637F" w:rsidP="00BF637F">
            <w:pPr>
              <w:pStyle w:val="TableParagraph"/>
              <w:kinsoku w:val="0"/>
              <w:overflowPunct w:val="0"/>
              <w:ind w:left="0"/>
              <w:contextualSpacing/>
              <w:jc w:val="both"/>
            </w:pPr>
            <w:r w:rsidRPr="00BF637F">
              <w:lastRenderedPageBreak/>
              <w:t>критерии оценки качества основных продуктов и дополнительных ингредиентов для приготовления, оформления</w:t>
            </w:r>
            <w:r w:rsidR="00DE0BDA">
              <w:t xml:space="preserve"> </w:t>
            </w:r>
            <w:r w:rsidRPr="00BF637F">
              <w:t xml:space="preserve">и подготовки к реализации горячих блюд и гарниров из овощей, грибов, круп, бобовых, макаронных изделий разнообразного ассортимента; </w:t>
            </w:r>
          </w:p>
          <w:p w:rsidR="00BF637F" w:rsidRPr="00BF637F" w:rsidRDefault="00BF637F" w:rsidP="00BF637F">
            <w:pPr>
              <w:widowControl w:val="0"/>
              <w:kinsoku w:val="0"/>
              <w:overflowPunct w:val="0"/>
              <w:autoSpaceDE w:val="0"/>
              <w:autoSpaceDN w:val="0"/>
              <w:adjustRightInd w:val="0"/>
              <w:spacing w:after="0" w:line="240" w:lineRule="auto"/>
              <w:ind w:left="34"/>
              <w:contextualSpacing/>
              <w:jc w:val="both"/>
              <w:rPr>
                <w:rFonts w:ascii="Times New Roman" w:hAnsi="Times New Roman"/>
                <w:sz w:val="24"/>
                <w:szCs w:val="24"/>
              </w:rPr>
            </w:pPr>
            <w:r w:rsidRPr="00BF637F">
              <w:rPr>
                <w:rFonts w:ascii="Times New Roman" w:hAnsi="Times New Roman"/>
                <w:sz w:val="24"/>
                <w:szCs w:val="24"/>
              </w:rPr>
              <w:t>нормы взаимозаменяемости сырья и продуктов;</w:t>
            </w:r>
          </w:p>
          <w:p w:rsidR="00BF637F" w:rsidRPr="00BF637F" w:rsidRDefault="00BF637F" w:rsidP="00BF637F">
            <w:pPr>
              <w:widowControl w:val="0"/>
              <w:kinsoku w:val="0"/>
              <w:overflowPunct w:val="0"/>
              <w:autoSpaceDE w:val="0"/>
              <w:autoSpaceDN w:val="0"/>
              <w:adjustRightInd w:val="0"/>
              <w:spacing w:after="0" w:line="240" w:lineRule="auto"/>
              <w:ind w:left="34"/>
              <w:contextualSpacing/>
              <w:jc w:val="both"/>
              <w:rPr>
                <w:rFonts w:ascii="Times New Roman" w:hAnsi="Times New Roman"/>
                <w:sz w:val="24"/>
                <w:szCs w:val="24"/>
              </w:rPr>
            </w:pPr>
            <w:r w:rsidRPr="00BF637F">
              <w:rPr>
                <w:rFonts w:ascii="Times New Roman" w:hAnsi="Times New Roman"/>
                <w:sz w:val="24"/>
                <w:szCs w:val="24"/>
              </w:rPr>
              <w:t>классификация, пищевая ценность, требования к качеству, кулинарное назначение горячих блюд и гарниров из овощей, грибов, круп, бобовых, макаронных изделий разнообразного ассортимента;</w:t>
            </w:r>
          </w:p>
          <w:p w:rsidR="00BF637F" w:rsidRPr="00BF637F" w:rsidRDefault="00BF637F" w:rsidP="00BF637F">
            <w:pPr>
              <w:widowControl w:val="0"/>
              <w:kinsoku w:val="0"/>
              <w:overflowPunct w:val="0"/>
              <w:autoSpaceDE w:val="0"/>
              <w:autoSpaceDN w:val="0"/>
              <w:adjustRightInd w:val="0"/>
              <w:spacing w:after="0" w:line="240" w:lineRule="auto"/>
              <w:ind w:left="34"/>
              <w:contextualSpacing/>
              <w:jc w:val="both"/>
              <w:rPr>
                <w:rFonts w:ascii="Times New Roman" w:hAnsi="Times New Roman"/>
                <w:sz w:val="24"/>
                <w:szCs w:val="24"/>
              </w:rPr>
            </w:pPr>
            <w:r w:rsidRPr="00BF637F">
              <w:rPr>
                <w:rFonts w:ascii="Times New Roman" w:hAnsi="Times New Roman"/>
                <w:sz w:val="24"/>
                <w:szCs w:val="24"/>
              </w:rPr>
              <w:t>температурный режим, правила приготовления и подготовки к реализации горячих блюд и гарниров из овощей, грибов, круп, бобовых, макаронных изделий разнообразного ассортимента;</w:t>
            </w:r>
          </w:p>
          <w:p w:rsidR="00BF637F" w:rsidRDefault="00BF637F" w:rsidP="00BF637F">
            <w:pPr>
              <w:pStyle w:val="TableParagraph"/>
              <w:kinsoku w:val="0"/>
              <w:overflowPunct w:val="0"/>
              <w:ind w:left="0"/>
              <w:contextualSpacing/>
              <w:jc w:val="both"/>
            </w:pPr>
            <w:r w:rsidRPr="00BF637F">
              <w:t xml:space="preserve">санитарно- гигиенические требования к процессам приготовления, хранения и подачи горячих блюд и гарниров из овощей, грибов, круп, бобовых, макаронных изделий разнообразного ассортимента; </w:t>
            </w:r>
          </w:p>
          <w:p w:rsidR="000B0CC9" w:rsidRPr="00BF637F" w:rsidRDefault="000B0CC9" w:rsidP="00BF637F">
            <w:pPr>
              <w:pStyle w:val="TableParagraph"/>
              <w:kinsoku w:val="0"/>
              <w:overflowPunct w:val="0"/>
              <w:ind w:left="0"/>
              <w:contextualSpacing/>
              <w:jc w:val="both"/>
            </w:pPr>
            <w:r>
              <w:t xml:space="preserve">технику оформления посуды </w:t>
            </w:r>
            <w:r>
              <w:lastRenderedPageBreak/>
              <w:t>дополнительными ингредиентами (сибирские ягоды, кедровые орехи) для подачи горячих блюд и гарниров из овощей, грибов, круп, бобовых, макаронных изделий разнообразного ассортимента</w:t>
            </w:r>
          </w:p>
          <w:p w:rsidR="00BF637F" w:rsidRDefault="00BF637F" w:rsidP="00BF637F">
            <w:pPr>
              <w:pStyle w:val="TableParagraph"/>
              <w:kinsoku w:val="0"/>
              <w:overflowPunct w:val="0"/>
              <w:ind w:left="0"/>
              <w:contextualSpacing/>
              <w:jc w:val="both"/>
            </w:pPr>
            <w:r w:rsidRPr="00BF637F">
              <w:t xml:space="preserve">техника </w:t>
            </w:r>
            <w:proofErr w:type="spellStart"/>
            <w:r w:rsidRPr="00BF637F">
              <w:t>порционирования</w:t>
            </w:r>
            <w:proofErr w:type="spellEnd"/>
            <w:r w:rsidRPr="00BF637F">
              <w:t xml:space="preserve"> горячих блюд и гарниров из овощей, грибов, круп, бобовых, макаронных изделий разнообразного ассортимента для подачи;</w:t>
            </w:r>
          </w:p>
          <w:p w:rsidR="00DE0BDA" w:rsidRPr="00BF637F" w:rsidRDefault="00DE0BDA" w:rsidP="00BF637F">
            <w:pPr>
              <w:pStyle w:val="TableParagraph"/>
              <w:kinsoku w:val="0"/>
              <w:overflowPunct w:val="0"/>
              <w:ind w:left="0"/>
              <w:contextualSpacing/>
              <w:jc w:val="both"/>
            </w:pPr>
            <w:r>
              <w:t xml:space="preserve">оформление техникой </w:t>
            </w:r>
            <w:proofErr w:type="spellStart"/>
            <w:r>
              <w:t>гарнирования</w:t>
            </w:r>
            <w:proofErr w:type="spellEnd"/>
            <w:r>
              <w:t xml:space="preserve"> блюд из овощей, грибов, круп, бобовых, макаронных изделий разнообразного ассортимента</w:t>
            </w:r>
            <w:r w:rsidR="000B0CC9">
              <w:t>;</w:t>
            </w:r>
          </w:p>
          <w:p w:rsidR="00BF637F" w:rsidRPr="00BF637F" w:rsidRDefault="00BF637F" w:rsidP="00BF637F">
            <w:pPr>
              <w:pStyle w:val="TableParagraph"/>
              <w:kinsoku w:val="0"/>
              <w:overflowPunct w:val="0"/>
              <w:ind w:left="0"/>
              <w:contextualSpacing/>
              <w:jc w:val="both"/>
            </w:pPr>
            <w:r w:rsidRPr="00BF637F">
              <w:t>виды, назначение посуды для подачи, термосов, контейнеров для отпуска на вынос;</w:t>
            </w:r>
          </w:p>
          <w:p w:rsidR="00BF637F" w:rsidRPr="00BF637F" w:rsidRDefault="00BF637F" w:rsidP="00BF637F">
            <w:pPr>
              <w:pStyle w:val="TableParagraph"/>
              <w:kinsoku w:val="0"/>
              <w:overflowPunct w:val="0"/>
              <w:ind w:left="0"/>
              <w:contextualSpacing/>
              <w:jc w:val="both"/>
            </w:pPr>
            <w:r w:rsidRPr="00BF637F">
              <w:t>методы сервировки и подачи горячих блюд и гарниров из овощей, грибов, круп, бобовых, макаронных изделий разнообразного ассортимента;</w:t>
            </w:r>
          </w:p>
          <w:p w:rsidR="00BF637F" w:rsidRPr="00BF637F" w:rsidRDefault="00BF637F" w:rsidP="00BF637F">
            <w:pPr>
              <w:pStyle w:val="TableParagraph"/>
              <w:kinsoku w:val="0"/>
              <w:overflowPunct w:val="0"/>
              <w:ind w:left="0"/>
              <w:contextualSpacing/>
              <w:jc w:val="both"/>
            </w:pPr>
            <w:r w:rsidRPr="00BF637F">
              <w:t>температура подачи горячих блюд и гарниров из овощей, грибов, круп, бобовых, макаронных изделий разнообразного ассортимента;</w:t>
            </w:r>
          </w:p>
          <w:p w:rsidR="00BF637F" w:rsidRPr="00BF637F" w:rsidRDefault="00BF637F" w:rsidP="00BF637F">
            <w:pPr>
              <w:pStyle w:val="TableParagraph"/>
              <w:kinsoku w:val="0"/>
              <w:overflowPunct w:val="0"/>
              <w:ind w:left="0"/>
              <w:contextualSpacing/>
              <w:jc w:val="both"/>
            </w:pPr>
            <w:r w:rsidRPr="00BF637F">
              <w:t>правила разогревания, правила охлаждения, замораживания и хранения готовых блюд и гарниров из овощей, грибов, круп, бобовых, макаронных изделий разнообразного ассортимента;</w:t>
            </w:r>
          </w:p>
          <w:p w:rsidR="00BF637F" w:rsidRPr="00BF637F" w:rsidRDefault="00BF637F" w:rsidP="00BF637F">
            <w:pPr>
              <w:pStyle w:val="TableParagraph"/>
              <w:kinsoku w:val="0"/>
              <w:overflowPunct w:val="0"/>
              <w:ind w:left="0"/>
              <w:contextualSpacing/>
              <w:jc w:val="both"/>
            </w:pPr>
            <w:r w:rsidRPr="00BF637F">
              <w:lastRenderedPageBreak/>
              <w:t>требования к безопасности хранения готовых блюд и гарниров из овощей, грибов, круп, бобовых, макаронных изделий разнообразного ассортимента;</w:t>
            </w:r>
          </w:p>
          <w:p w:rsidR="00BF637F" w:rsidRPr="00BF637F" w:rsidRDefault="00BF637F" w:rsidP="00BF637F">
            <w:pPr>
              <w:pStyle w:val="TableParagraph"/>
              <w:kinsoku w:val="0"/>
              <w:overflowPunct w:val="0"/>
              <w:ind w:left="0"/>
              <w:contextualSpacing/>
              <w:jc w:val="both"/>
            </w:pPr>
            <w:r w:rsidRPr="00BF637F">
              <w:t>правила маркирования упакованных блюд и гарниров из овощей, грибов, круп, бобовых, макаронных изделий разнообразного ассортимента, правила заполнения этикеток</w:t>
            </w:r>
          </w:p>
        </w:tc>
      </w:tr>
      <w:tr w:rsidR="00BF637F" w:rsidRPr="00BF637F" w:rsidTr="002776FB">
        <w:tc>
          <w:tcPr>
            <w:tcW w:w="9570" w:type="dxa"/>
            <w:gridSpan w:val="3"/>
            <w:shd w:val="clear" w:color="auto" w:fill="auto"/>
          </w:tcPr>
          <w:p w:rsidR="00BF637F" w:rsidRPr="00BF637F" w:rsidRDefault="00BF637F" w:rsidP="00BF637F">
            <w:pPr>
              <w:spacing w:line="240" w:lineRule="auto"/>
              <w:contextualSpacing/>
              <w:rPr>
                <w:rFonts w:ascii="Times New Roman" w:hAnsi="Times New Roman"/>
                <w:b/>
                <w:sz w:val="24"/>
                <w:szCs w:val="24"/>
              </w:rPr>
            </w:pPr>
            <w:r w:rsidRPr="00BF637F">
              <w:rPr>
                <w:rFonts w:ascii="Times New Roman" w:hAnsi="Times New Roman"/>
                <w:b/>
                <w:sz w:val="24"/>
                <w:szCs w:val="24"/>
              </w:rPr>
              <w:lastRenderedPageBreak/>
              <w:t>Материально технические ресурсы</w:t>
            </w:r>
          </w:p>
          <w:p w:rsidR="00BF637F" w:rsidRPr="00BF637F" w:rsidRDefault="00BF637F" w:rsidP="00BF637F">
            <w:pPr>
              <w:pStyle w:val="TableParagraph"/>
              <w:kinsoku w:val="0"/>
              <w:overflowPunct w:val="0"/>
              <w:ind w:left="0" w:right="262"/>
              <w:contextualSpacing/>
              <w:jc w:val="both"/>
              <w:rPr>
                <w:u w:val="single"/>
              </w:rPr>
            </w:pPr>
            <w:proofErr w:type="spellStart"/>
            <w:r w:rsidRPr="00BF637F">
              <w:rPr>
                <w:spacing w:val="-1"/>
                <w:u w:val="single"/>
              </w:rPr>
              <w:t>Весоизмерительное</w:t>
            </w:r>
            <w:proofErr w:type="spellEnd"/>
            <w:r w:rsidRPr="00BF637F">
              <w:rPr>
                <w:spacing w:val="-1"/>
                <w:u w:val="single"/>
              </w:rPr>
              <w:t xml:space="preserve"> </w:t>
            </w:r>
            <w:r w:rsidRPr="00BF637F">
              <w:rPr>
                <w:u w:val="single"/>
              </w:rPr>
              <w:t xml:space="preserve">оборудование: </w:t>
            </w:r>
          </w:p>
          <w:p w:rsidR="00BF637F" w:rsidRPr="00BF637F" w:rsidRDefault="00BF637F" w:rsidP="00BF637F">
            <w:pPr>
              <w:pStyle w:val="TableParagraph"/>
              <w:tabs>
                <w:tab w:val="left" w:pos="2535"/>
              </w:tabs>
              <w:kinsoku w:val="0"/>
              <w:overflowPunct w:val="0"/>
              <w:ind w:left="0" w:right="-1"/>
              <w:contextualSpacing/>
              <w:jc w:val="both"/>
              <w:rPr>
                <w:spacing w:val="-1"/>
              </w:rPr>
            </w:pPr>
            <w:r w:rsidRPr="00BF637F">
              <w:rPr>
                <w:spacing w:val="-1"/>
              </w:rPr>
              <w:t xml:space="preserve">весы механические, </w:t>
            </w:r>
            <w:r w:rsidRPr="00BF637F">
              <w:t>весы настольные электронные.</w:t>
            </w:r>
          </w:p>
          <w:p w:rsidR="00BF637F" w:rsidRPr="00BF637F" w:rsidRDefault="00BF637F" w:rsidP="00BF637F">
            <w:pPr>
              <w:pStyle w:val="TableParagraph"/>
              <w:kinsoku w:val="0"/>
              <w:overflowPunct w:val="0"/>
              <w:ind w:left="0" w:right="213"/>
              <w:contextualSpacing/>
              <w:jc w:val="both"/>
            </w:pPr>
            <w:r w:rsidRPr="00BF637F">
              <w:rPr>
                <w:u w:val="single"/>
              </w:rPr>
              <w:t>Холодильное оборудование</w:t>
            </w:r>
            <w:r w:rsidRPr="00BF637F">
              <w:t>:</w:t>
            </w:r>
          </w:p>
          <w:p w:rsidR="00BF637F" w:rsidRPr="00BF637F" w:rsidRDefault="00BF637F" w:rsidP="00BF637F">
            <w:pPr>
              <w:spacing w:after="0" w:line="240" w:lineRule="auto"/>
              <w:contextualSpacing/>
              <w:jc w:val="both"/>
              <w:rPr>
                <w:rFonts w:ascii="Times New Roman" w:hAnsi="Times New Roman"/>
                <w:sz w:val="24"/>
                <w:szCs w:val="24"/>
              </w:rPr>
            </w:pPr>
            <w:r w:rsidRPr="00BF637F">
              <w:rPr>
                <w:rFonts w:ascii="Times New Roman" w:hAnsi="Times New Roman"/>
                <w:bCs/>
                <w:kern w:val="36"/>
                <w:sz w:val="24"/>
                <w:szCs w:val="24"/>
              </w:rPr>
              <w:t xml:space="preserve">охлаждаемый прилавок-витрина, </w:t>
            </w:r>
            <w:r w:rsidRPr="00BF637F">
              <w:rPr>
                <w:rFonts w:ascii="Times New Roman" w:hAnsi="Times New Roman"/>
                <w:sz w:val="24"/>
                <w:szCs w:val="24"/>
              </w:rPr>
              <w:t xml:space="preserve">шкаф морозильный, </w:t>
            </w:r>
            <w:r w:rsidRPr="00BF637F">
              <w:rPr>
                <w:rFonts w:ascii="Times New Roman" w:hAnsi="Times New Roman"/>
                <w:bCs/>
                <w:sz w:val="24"/>
                <w:szCs w:val="24"/>
              </w:rPr>
              <w:t xml:space="preserve">шкаф холодильный, </w:t>
            </w:r>
            <w:r w:rsidRPr="00BF637F">
              <w:rPr>
                <w:rFonts w:ascii="Times New Roman" w:hAnsi="Times New Roman"/>
                <w:sz w:val="24"/>
                <w:szCs w:val="24"/>
              </w:rPr>
              <w:t>шкаф шоковой заморозки.</w:t>
            </w:r>
          </w:p>
          <w:p w:rsidR="00BF637F" w:rsidRPr="00BF637F" w:rsidRDefault="00BF637F" w:rsidP="00BF637F">
            <w:pPr>
              <w:pStyle w:val="TableParagraph"/>
              <w:kinsoku w:val="0"/>
              <w:overflowPunct w:val="0"/>
              <w:ind w:left="0" w:right="213"/>
              <w:contextualSpacing/>
              <w:jc w:val="both"/>
            </w:pPr>
            <w:r w:rsidRPr="00BF637F">
              <w:rPr>
                <w:u w:val="single"/>
              </w:rPr>
              <w:t>Тепловое оборудование</w:t>
            </w:r>
            <w:r w:rsidRPr="00BF637F">
              <w:t>:</w:t>
            </w:r>
          </w:p>
          <w:p w:rsidR="00BF637F" w:rsidRPr="00BF637F" w:rsidRDefault="00BF637F" w:rsidP="00BF637F">
            <w:pPr>
              <w:pStyle w:val="a6"/>
              <w:contextualSpacing/>
              <w:jc w:val="both"/>
              <w:rPr>
                <w:rFonts w:ascii="Times New Roman" w:hAnsi="Times New Roman"/>
                <w:bCs/>
                <w:sz w:val="24"/>
                <w:szCs w:val="24"/>
              </w:rPr>
            </w:pPr>
            <w:r w:rsidRPr="00BF637F">
              <w:rPr>
                <w:rFonts w:ascii="Times New Roman" w:hAnsi="Times New Roman"/>
                <w:bCs/>
                <w:sz w:val="24"/>
                <w:szCs w:val="24"/>
              </w:rPr>
              <w:t>аппарат паровой-</w:t>
            </w:r>
            <w:proofErr w:type="spellStart"/>
            <w:proofErr w:type="gramStart"/>
            <w:r w:rsidRPr="00BF637F">
              <w:rPr>
                <w:rFonts w:ascii="Times New Roman" w:hAnsi="Times New Roman"/>
                <w:bCs/>
                <w:sz w:val="24"/>
                <w:szCs w:val="24"/>
              </w:rPr>
              <w:t>конвекторн.эл</w:t>
            </w:r>
            <w:proofErr w:type="spellEnd"/>
            <w:r w:rsidRPr="00BF637F">
              <w:rPr>
                <w:rFonts w:ascii="Times New Roman" w:hAnsi="Times New Roman"/>
                <w:bCs/>
                <w:sz w:val="24"/>
                <w:szCs w:val="24"/>
              </w:rPr>
              <w:t>.,</w:t>
            </w:r>
            <w:proofErr w:type="gramEnd"/>
            <w:r w:rsidRPr="00BF637F">
              <w:rPr>
                <w:rFonts w:ascii="Times New Roman" w:hAnsi="Times New Roman"/>
                <w:bCs/>
                <w:sz w:val="24"/>
                <w:szCs w:val="24"/>
              </w:rPr>
              <w:t xml:space="preserve"> гриль саламандр, печь микроволновая, п</w:t>
            </w:r>
            <w:r w:rsidRPr="00BF637F">
              <w:rPr>
                <w:rFonts w:ascii="Times New Roman" w:hAnsi="Times New Roman"/>
                <w:sz w:val="24"/>
                <w:szCs w:val="24"/>
              </w:rPr>
              <w:t xml:space="preserve">литы электрические или с индукционном нагревом, сковорода </w:t>
            </w:r>
            <w:r w:rsidRPr="00BF637F">
              <w:rPr>
                <w:rFonts w:ascii="Times New Roman" w:hAnsi="Times New Roman"/>
                <w:bCs/>
                <w:sz w:val="24"/>
                <w:szCs w:val="24"/>
                <w:lang w:val="en-US"/>
              </w:rPr>
              <w:t>wok</w:t>
            </w:r>
            <w:r w:rsidRPr="00BF637F">
              <w:rPr>
                <w:rFonts w:ascii="Times New Roman" w:hAnsi="Times New Roman"/>
                <w:sz w:val="24"/>
                <w:szCs w:val="24"/>
              </w:rPr>
              <w:t xml:space="preserve">, </w:t>
            </w:r>
            <w:r w:rsidRPr="00BF637F">
              <w:rPr>
                <w:rFonts w:ascii="Times New Roman" w:hAnsi="Times New Roman"/>
                <w:bCs/>
                <w:sz w:val="24"/>
                <w:szCs w:val="24"/>
              </w:rPr>
              <w:t xml:space="preserve">фритюрница электрическая, </w:t>
            </w:r>
            <w:proofErr w:type="spellStart"/>
            <w:r w:rsidRPr="00BF637F">
              <w:rPr>
                <w:rFonts w:ascii="Times New Roman" w:hAnsi="Times New Roman"/>
                <w:bCs/>
                <w:sz w:val="24"/>
                <w:szCs w:val="24"/>
              </w:rPr>
              <w:t>электрогриль</w:t>
            </w:r>
            <w:proofErr w:type="spellEnd"/>
            <w:r w:rsidRPr="00BF637F">
              <w:rPr>
                <w:rFonts w:ascii="Times New Roman" w:hAnsi="Times New Roman"/>
                <w:bCs/>
                <w:sz w:val="24"/>
                <w:szCs w:val="24"/>
              </w:rPr>
              <w:t xml:space="preserve">, </w:t>
            </w:r>
            <w:proofErr w:type="spellStart"/>
            <w:r w:rsidRPr="00BF637F">
              <w:rPr>
                <w:rFonts w:ascii="Times New Roman" w:hAnsi="Times New Roman"/>
                <w:bCs/>
                <w:sz w:val="24"/>
                <w:szCs w:val="24"/>
              </w:rPr>
              <w:t>электромармиты</w:t>
            </w:r>
            <w:proofErr w:type="spellEnd"/>
          </w:p>
          <w:p w:rsidR="00BF637F" w:rsidRPr="00BF637F" w:rsidRDefault="00BF637F" w:rsidP="00BF637F">
            <w:pPr>
              <w:pStyle w:val="TableParagraph"/>
              <w:kinsoku w:val="0"/>
              <w:overflowPunct w:val="0"/>
              <w:ind w:left="0" w:right="213"/>
              <w:contextualSpacing/>
              <w:jc w:val="both"/>
              <w:rPr>
                <w:u w:val="single"/>
              </w:rPr>
            </w:pPr>
            <w:r w:rsidRPr="00BF637F">
              <w:rPr>
                <w:u w:val="single"/>
              </w:rPr>
              <w:t xml:space="preserve">Механическое оборудование: </w:t>
            </w:r>
          </w:p>
          <w:p w:rsidR="00BF637F" w:rsidRPr="00BF637F" w:rsidRDefault="00BF637F" w:rsidP="00BF637F">
            <w:pPr>
              <w:spacing w:after="0" w:line="240" w:lineRule="auto"/>
              <w:contextualSpacing/>
              <w:jc w:val="both"/>
              <w:rPr>
                <w:rFonts w:ascii="Times New Roman" w:hAnsi="Times New Roman"/>
                <w:sz w:val="24"/>
                <w:szCs w:val="24"/>
              </w:rPr>
            </w:pPr>
            <w:r w:rsidRPr="00BF637F">
              <w:rPr>
                <w:rFonts w:ascii="Times New Roman" w:hAnsi="Times New Roman"/>
                <w:sz w:val="24"/>
                <w:szCs w:val="24"/>
              </w:rPr>
              <w:t xml:space="preserve">машина для вакуумной упаковки, </w:t>
            </w:r>
            <w:r w:rsidRPr="00BF637F">
              <w:rPr>
                <w:rFonts w:ascii="Times New Roman" w:hAnsi="Times New Roman"/>
                <w:bCs/>
                <w:kern w:val="36"/>
                <w:sz w:val="24"/>
                <w:szCs w:val="24"/>
              </w:rPr>
              <w:t xml:space="preserve">овощерезка, привод универсальный с механизмами, процессор кухонный, </w:t>
            </w:r>
            <w:r w:rsidRPr="00BF637F">
              <w:rPr>
                <w:rFonts w:ascii="Times New Roman" w:hAnsi="Times New Roman"/>
                <w:sz w:val="24"/>
                <w:szCs w:val="24"/>
              </w:rPr>
              <w:t>диспансер для подогрева тарелок</w:t>
            </w:r>
          </w:p>
          <w:p w:rsidR="00BF637F" w:rsidRPr="00BF637F" w:rsidRDefault="00BF637F" w:rsidP="00BF637F">
            <w:pPr>
              <w:pStyle w:val="TableParagraph"/>
              <w:kinsoku w:val="0"/>
              <w:overflowPunct w:val="0"/>
              <w:ind w:left="0" w:right="475"/>
              <w:contextualSpacing/>
              <w:jc w:val="both"/>
            </w:pPr>
            <w:r w:rsidRPr="00BF637F">
              <w:rPr>
                <w:u w:val="single"/>
              </w:rPr>
              <w:t>Оборудование для упаковки, оценки качества и безопасности пищевых продуктов</w:t>
            </w:r>
            <w:r w:rsidRPr="00BF637F">
              <w:t xml:space="preserve">: </w:t>
            </w:r>
          </w:p>
          <w:p w:rsidR="00BF637F" w:rsidRPr="00BF637F" w:rsidRDefault="00BF637F" w:rsidP="00BF637F">
            <w:pPr>
              <w:pStyle w:val="TableParagraph"/>
              <w:kinsoku w:val="0"/>
              <w:overflowPunct w:val="0"/>
              <w:ind w:left="0" w:right="-1"/>
              <w:contextualSpacing/>
              <w:jc w:val="both"/>
            </w:pPr>
            <w:r w:rsidRPr="00BF637F">
              <w:t xml:space="preserve">овоскоп, </w:t>
            </w:r>
            <w:proofErr w:type="spellStart"/>
            <w:r w:rsidRPr="00BF637F">
              <w:t>нитраттестер</w:t>
            </w:r>
            <w:proofErr w:type="spellEnd"/>
            <w:r w:rsidRPr="00BF637F">
              <w:t xml:space="preserve">,  машина для вакуумной упаковки, </w:t>
            </w:r>
            <w:proofErr w:type="spellStart"/>
            <w:r w:rsidRPr="00BF637F">
              <w:t>термоупаковщик</w:t>
            </w:r>
            <w:proofErr w:type="spellEnd"/>
          </w:p>
          <w:p w:rsidR="00BF637F" w:rsidRPr="00BF637F" w:rsidRDefault="00BF637F" w:rsidP="00BF637F">
            <w:pPr>
              <w:pStyle w:val="TableParagraph"/>
              <w:kinsoku w:val="0"/>
              <w:overflowPunct w:val="0"/>
              <w:ind w:left="0" w:right="-1"/>
              <w:contextualSpacing/>
              <w:jc w:val="both"/>
            </w:pPr>
            <w:r w:rsidRPr="00BF637F">
              <w:rPr>
                <w:u w:val="single"/>
              </w:rPr>
              <w:t>Оборудование для мытья посуды</w:t>
            </w:r>
            <w:r w:rsidRPr="00BF637F">
              <w:t xml:space="preserve">: </w:t>
            </w:r>
          </w:p>
          <w:p w:rsidR="00BF637F" w:rsidRPr="00BF637F" w:rsidRDefault="00BF637F" w:rsidP="00BF637F">
            <w:pPr>
              <w:pStyle w:val="TableParagraph"/>
              <w:kinsoku w:val="0"/>
              <w:overflowPunct w:val="0"/>
              <w:ind w:left="0" w:right="475"/>
              <w:contextualSpacing/>
              <w:jc w:val="both"/>
            </w:pPr>
            <w:r w:rsidRPr="00BF637F">
              <w:t>машина посудомоечная.</w:t>
            </w:r>
          </w:p>
          <w:p w:rsidR="00BF637F" w:rsidRPr="00BF637F" w:rsidRDefault="00BF637F" w:rsidP="00BF637F">
            <w:pPr>
              <w:pStyle w:val="TableParagraph"/>
              <w:tabs>
                <w:tab w:val="left" w:pos="2535"/>
              </w:tabs>
              <w:kinsoku w:val="0"/>
              <w:overflowPunct w:val="0"/>
              <w:ind w:left="0" w:right="-1"/>
              <w:contextualSpacing/>
              <w:jc w:val="both"/>
            </w:pPr>
            <w:r w:rsidRPr="00BF637F">
              <w:rPr>
                <w:u w:val="single"/>
              </w:rPr>
              <w:t>Вспомогательное оборудование</w:t>
            </w:r>
            <w:r w:rsidRPr="00BF637F">
              <w:t xml:space="preserve">: </w:t>
            </w:r>
          </w:p>
          <w:p w:rsidR="00BF637F" w:rsidRPr="00BF637F" w:rsidRDefault="00BF637F" w:rsidP="00BF637F">
            <w:pPr>
              <w:pStyle w:val="a6"/>
              <w:contextualSpacing/>
              <w:jc w:val="both"/>
              <w:rPr>
                <w:rFonts w:ascii="Times New Roman" w:hAnsi="Times New Roman"/>
                <w:bCs/>
                <w:sz w:val="24"/>
                <w:szCs w:val="24"/>
              </w:rPr>
            </w:pPr>
            <w:r w:rsidRPr="00BF637F">
              <w:rPr>
                <w:rFonts w:ascii="Times New Roman" w:hAnsi="Times New Roman"/>
                <w:bCs/>
                <w:sz w:val="24"/>
                <w:szCs w:val="24"/>
              </w:rPr>
              <w:t>ванны моечные,</w:t>
            </w:r>
          </w:p>
          <w:p w:rsidR="00BF637F" w:rsidRPr="00BF637F" w:rsidRDefault="00BF637F" w:rsidP="00BF637F">
            <w:pPr>
              <w:spacing w:after="0" w:line="240" w:lineRule="auto"/>
              <w:contextualSpacing/>
              <w:jc w:val="both"/>
              <w:rPr>
                <w:rFonts w:ascii="Times New Roman" w:hAnsi="Times New Roman"/>
                <w:sz w:val="24"/>
                <w:szCs w:val="24"/>
              </w:rPr>
            </w:pPr>
            <w:r w:rsidRPr="00BF637F">
              <w:rPr>
                <w:rFonts w:ascii="Times New Roman" w:hAnsi="Times New Roman"/>
                <w:sz w:val="24"/>
                <w:szCs w:val="24"/>
              </w:rPr>
              <w:t xml:space="preserve">производственный стол с моечной ванной, </w:t>
            </w:r>
            <w:r w:rsidRPr="00BF637F">
              <w:rPr>
                <w:rFonts w:ascii="Times New Roman" w:hAnsi="Times New Roman"/>
                <w:bCs/>
                <w:sz w:val="24"/>
                <w:szCs w:val="24"/>
              </w:rPr>
              <w:t>стеллажи кухонные, столы производственные.</w:t>
            </w:r>
          </w:p>
          <w:p w:rsidR="00BF637F" w:rsidRPr="00BF637F" w:rsidRDefault="00BF637F" w:rsidP="00BF637F">
            <w:pPr>
              <w:pStyle w:val="TableParagraph"/>
              <w:kinsoku w:val="0"/>
              <w:overflowPunct w:val="0"/>
              <w:ind w:left="0" w:right="154"/>
              <w:contextualSpacing/>
              <w:jc w:val="both"/>
            </w:pPr>
            <w:r w:rsidRPr="00BF637F">
              <w:rPr>
                <w:u w:val="single"/>
              </w:rPr>
              <w:t>Инвентарь, инструменты, кухонная посуда</w:t>
            </w:r>
            <w:r w:rsidRPr="00BF637F">
              <w:t xml:space="preserve">: </w:t>
            </w:r>
          </w:p>
          <w:p w:rsidR="00BF637F" w:rsidRPr="00BF637F" w:rsidRDefault="00BF637F" w:rsidP="00BF637F">
            <w:pPr>
              <w:pStyle w:val="a6"/>
              <w:contextualSpacing/>
              <w:jc w:val="both"/>
              <w:rPr>
                <w:rFonts w:ascii="Times New Roman" w:hAnsi="Times New Roman"/>
                <w:sz w:val="24"/>
                <w:szCs w:val="24"/>
              </w:rPr>
            </w:pPr>
            <w:r w:rsidRPr="00BF637F">
              <w:rPr>
                <w:rFonts w:ascii="Times New Roman" w:hAnsi="Times New Roman"/>
                <w:bCs/>
                <w:sz w:val="24"/>
                <w:szCs w:val="24"/>
              </w:rPr>
              <w:t>блендер, столовая посуда и приборы, в</w:t>
            </w:r>
            <w:r w:rsidRPr="00BF637F">
              <w:rPr>
                <w:rFonts w:ascii="Times New Roman" w:hAnsi="Times New Roman"/>
                <w:sz w:val="24"/>
                <w:szCs w:val="24"/>
              </w:rPr>
              <w:t xml:space="preserve">енчики, веселки, воронки различного диаметра, </w:t>
            </w:r>
            <w:proofErr w:type="spellStart"/>
            <w:r w:rsidRPr="00BF637F">
              <w:rPr>
                <w:rFonts w:ascii="Times New Roman" w:hAnsi="Times New Roman"/>
                <w:sz w:val="24"/>
                <w:szCs w:val="24"/>
              </w:rPr>
              <w:t>гастроемкости</w:t>
            </w:r>
            <w:proofErr w:type="spellEnd"/>
            <w:r w:rsidRPr="00BF637F">
              <w:rPr>
                <w:rFonts w:ascii="Times New Roman" w:hAnsi="Times New Roman"/>
                <w:sz w:val="24"/>
                <w:szCs w:val="24"/>
              </w:rPr>
              <w:t>, горшки для запекания, доски разделочные, дуршлаги</w:t>
            </w:r>
            <w:r w:rsidRPr="00BF637F">
              <w:rPr>
                <w:rFonts w:ascii="Times New Roman" w:hAnsi="Times New Roman"/>
                <w:bCs/>
                <w:sz w:val="24"/>
                <w:szCs w:val="24"/>
              </w:rPr>
              <w:t xml:space="preserve">, </w:t>
            </w:r>
            <w:r w:rsidRPr="00BF637F">
              <w:rPr>
                <w:rFonts w:ascii="Times New Roman" w:hAnsi="Times New Roman"/>
                <w:sz w:val="24"/>
                <w:szCs w:val="24"/>
              </w:rPr>
              <w:t>кастрюли различной вместимостью, кольца для выкладки гарниров, контейнеры для СВЧ, ложки гарнирные, лопатки кулинарные, миски, набор мерных ложек, ножи поварские, открывалка д/</w:t>
            </w:r>
            <w:proofErr w:type="spellStart"/>
            <w:r w:rsidRPr="00BF637F">
              <w:rPr>
                <w:rFonts w:ascii="Times New Roman" w:hAnsi="Times New Roman"/>
                <w:sz w:val="24"/>
                <w:szCs w:val="24"/>
              </w:rPr>
              <w:t>консерв</w:t>
            </w:r>
            <w:proofErr w:type="spellEnd"/>
            <w:r w:rsidRPr="00BF637F">
              <w:rPr>
                <w:rFonts w:ascii="Times New Roman" w:hAnsi="Times New Roman"/>
                <w:sz w:val="24"/>
                <w:szCs w:val="24"/>
              </w:rPr>
              <w:t xml:space="preserve">, прессы для чеснока, рукавицы термостойкие д/кухни, сковороды различного диаметра, скребки кухонные, совки для сыпучих продуктов, сотейники, терки универсальные, термометр для печей, </w:t>
            </w:r>
            <w:proofErr w:type="spellStart"/>
            <w:r w:rsidRPr="00BF637F">
              <w:rPr>
                <w:rFonts w:ascii="Times New Roman" w:hAnsi="Times New Roman"/>
                <w:sz w:val="24"/>
                <w:szCs w:val="24"/>
              </w:rPr>
              <w:t>толкушки</w:t>
            </w:r>
            <w:proofErr w:type="spellEnd"/>
            <w:r w:rsidRPr="00BF637F">
              <w:rPr>
                <w:rFonts w:ascii="Times New Roman" w:hAnsi="Times New Roman"/>
                <w:sz w:val="24"/>
                <w:szCs w:val="24"/>
              </w:rPr>
              <w:t xml:space="preserve">, </w:t>
            </w:r>
            <w:proofErr w:type="spellStart"/>
            <w:r w:rsidRPr="00BF637F">
              <w:rPr>
                <w:rFonts w:ascii="Times New Roman" w:hAnsi="Times New Roman"/>
                <w:sz w:val="24"/>
                <w:szCs w:val="24"/>
              </w:rPr>
              <w:t>шенуа</w:t>
            </w:r>
            <w:proofErr w:type="spellEnd"/>
            <w:r w:rsidRPr="00BF637F">
              <w:rPr>
                <w:rFonts w:ascii="Times New Roman" w:hAnsi="Times New Roman"/>
                <w:sz w:val="24"/>
                <w:szCs w:val="24"/>
              </w:rPr>
              <w:t>, щипцы универсальные, шумовки, с</w:t>
            </w:r>
            <w:r w:rsidRPr="00BF637F">
              <w:rPr>
                <w:rFonts w:ascii="Times New Roman" w:eastAsia="Batang" w:hAnsi="Times New Roman"/>
                <w:sz w:val="24"/>
                <w:szCs w:val="24"/>
              </w:rPr>
              <w:t>коворода гриль</w:t>
            </w:r>
            <w:r w:rsidRPr="00BF637F">
              <w:rPr>
                <w:rFonts w:ascii="Times New Roman" w:hAnsi="Times New Roman"/>
                <w:sz w:val="24"/>
                <w:szCs w:val="24"/>
              </w:rPr>
              <w:t>, к</w:t>
            </w:r>
            <w:r w:rsidRPr="00BF637F">
              <w:rPr>
                <w:rFonts w:ascii="Times New Roman" w:eastAsia="Batang" w:hAnsi="Times New Roman"/>
                <w:sz w:val="24"/>
                <w:szCs w:val="24"/>
              </w:rPr>
              <w:t>орзины для отходов.</w:t>
            </w:r>
          </w:p>
          <w:p w:rsidR="00BF637F" w:rsidRPr="00BF637F" w:rsidRDefault="00BF637F" w:rsidP="00BF637F">
            <w:pPr>
              <w:pStyle w:val="a6"/>
              <w:contextualSpacing/>
              <w:jc w:val="both"/>
              <w:rPr>
                <w:rFonts w:ascii="Times New Roman" w:hAnsi="Times New Roman"/>
                <w:bCs/>
                <w:sz w:val="24"/>
                <w:szCs w:val="24"/>
              </w:rPr>
            </w:pPr>
            <w:r w:rsidRPr="00BF637F">
              <w:rPr>
                <w:rFonts w:ascii="Times New Roman" w:hAnsi="Times New Roman"/>
                <w:sz w:val="24"/>
                <w:szCs w:val="24"/>
                <w:u w:val="single"/>
              </w:rPr>
              <w:t>Расходные материалы:</w:t>
            </w:r>
          </w:p>
          <w:p w:rsidR="00BF637F" w:rsidRPr="00BF637F" w:rsidRDefault="00BF637F" w:rsidP="00BF637F">
            <w:pPr>
              <w:pStyle w:val="TableParagraph"/>
              <w:kinsoku w:val="0"/>
              <w:overflowPunct w:val="0"/>
              <w:ind w:left="0"/>
              <w:contextualSpacing/>
              <w:jc w:val="both"/>
            </w:pPr>
            <w:proofErr w:type="spellStart"/>
            <w:r w:rsidRPr="00BF637F">
              <w:t>стрейч</w:t>
            </w:r>
            <w:proofErr w:type="spellEnd"/>
            <w:r w:rsidRPr="00BF637F">
              <w:t xml:space="preserve"> пленка для пищевых продуктов,</w:t>
            </w:r>
          </w:p>
          <w:p w:rsidR="00BF637F" w:rsidRPr="00BF637F" w:rsidRDefault="00BF637F" w:rsidP="00BF637F">
            <w:pPr>
              <w:pStyle w:val="TableParagraph"/>
              <w:kinsoku w:val="0"/>
              <w:overflowPunct w:val="0"/>
              <w:ind w:left="0"/>
              <w:contextualSpacing/>
              <w:jc w:val="both"/>
            </w:pPr>
            <w:r w:rsidRPr="00BF637F">
              <w:t>пакеты для вакуумного аппарата, шпагат, контейнеры одноразовые для пищевых продуктов,</w:t>
            </w:r>
          </w:p>
          <w:p w:rsidR="00BF637F" w:rsidRPr="00BF637F" w:rsidRDefault="00BF637F" w:rsidP="00BF637F">
            <w:pPr>
              <w:spacing w:line="240" w:lineRule="auto"/>
              <w:contextualSpacing/>
              <w:rPr>
                <w:rFonts w:ascii="Times New Roman" w:hAnsi="Times New Roman"/>
                <w:sz w:val="24"/>
                <w:szCs w:val="24"/>
              </w:rPr>
            </w:pPr>
            <w:r w:rsidRPr="00BF637F">
              <w:rPr>
                <w:rFonts w:ascii="Times New Roman" w:hAnsi="Times New Roman"/>
                <w:sz w:val="24"/>
                <w:szCs w:val="24"/>
              </w:rPr>
              <w:t>перчатки силиконовые</w:t>
            </w:r>
          </w:p>
        </w:tc>
      </w:tr>
    </w:tbl>
    <w:p w:rsidR="00BF637F" w:rsidRDefault="00BF637F" w:rsidP="00400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3118"/>
        <w:gridCol w:w="2659"/>
      </w:tblGrid>
      <w:tr w:rsidR="00BF637F" w:rsidRPr="000B0CC9" w:rsidTr="000B0CC9">
        <w:tc>
          <w:tcPr>
            <w:tcW w:w="5000" w:type="pct"/>
            <w:gridSpan w:val="3"/>
            <w:shd w:val="clear" w:color="auto" w:fill="auto"/>
          </w:tcPr>
          <w:p w:rsidR="00BF637F" w:rsidRPr="000B0CC9" w:rsidRDefault="00B503B3" w:rsidP="000B0CC9">
            <w:pPr>
              <w:spacing w:line="240" w:lineRule="auto"/>
              <w:contextualSpacing/>
              <w:rPr>
                <w:rFonts w:ascii="Times New Roman" w:hAnsi="Times New Roman"/>
                <w:b/>
                <w:sz w:val="24"/>
                <w:szCs w:val="24"/>
              </w:rPr>
            </w:pPr>
            <w:r>
              <w:rPr>
                <w:rFonts w:ascii="Times New Roman" w:hAnsi="Times New Roman"/>
                <w:sz w:val="24"/>
                <w:szCs w:val="24"/>
              </w:rPr>
              <w:t>ПК 2.5</w:t>
            </w:r>
            <w:r w:rsidR="00BF637F" w:rsidRPr="000B0CC9">
              <w:rPr>
                <w:rFonts w:ascii="Times New Roman" w:hAnsi="Times New Roman"/>
                <w:sz w:val="24"/>
                <w:szCs w:val="24"/>
              </w:rPr>
              <w:t>.</w:t>
            </w:r>
            <w:r w:rsidR="00BF637F" w:rsidRPr="00B503B3">
              <w:rPr>
                <w:rFonts w:ascii="Times New Roman" w:hAnsi="Times New Roman"/>
                <w:sz w:val="24"/>
                <w:szCs w:val="24"/>
              </w:rPr>
              <w:t xml:space="preserve"> </w:t>
            </w:r>
            <w:r w:rsidRPr="00B503B3">
              <w:rPr>
                <w:rFonts w:ascii="Times New Roman" w:hAnsi="Times New Roman"/>
              </w:rPr>
              <w:t xml:space="preserve">Осуществлять приготовление, творческое оформление и подготовку к реализации горячих блюд из яиц, творога, сыра, муки сложного ассортимента с учетом потребностей различных </w:t>
            </w:r>
            <w:r w:rsidRPr="00B503B3">
              <w:rPr>
                <w:rFonts w:ascii="Times New Roman" w:hAnsi="Times New Roman"/>
              </w:rPr>
              <w:lastRenderedPageBreak/>
              <w:t>категорий потребителей, видов и форм</w:t>
            </w:r>
            <w:r w:rsidRPr="00B503B3">
              <w:rPr>
                <w:rFonts w:ascii="Times New Roman" w:hAnsi="Times New Roman"/>
                <w:spacing w:val="-11"/>
              </w:rPr>
              <w:t xml:space="preserve"> </w:t>
            </w:r>
            <w:r w:rsidRPr="00B503B3">
              <w:rPr>
                <w:rFonts w:ascii="Times New Roman" w:hAnsi="Times New Roman"/>
              </w:rPr>
              <w:t>обслуживания</w:t>
            </w:r>
          </w:p>
        </w:tc>
      </w:tr>
      <w:tr w:rsidR="00BF637F" w:rsidRPr="000B0CC9" w:rsidTr="000B0CC9">
        <w:tc>
          <w:tcPr>
            <w:tcW w:w="1982" w:type="pct"/>
            <w:shd w:val="clear" w:color="auto" w:fill="auto"/>
          </w:tcPr>
          <w:p w:rsidR="00BF637F" w:rsidRPr="000B0CC9" w:rsidRDefault="00BF637F" w:rsidP="000B0CC9">
            <w:pPr>
              <w:spacing w:line="240" w:lineRule="auto"/>
              <w:contextualSpacing/>
              <w:rPr>
                <w:rFonts w:ascii="Times New Roman" w:hAnsi="Times New Roman"/>
                <w:b/>
                <w:sz w:val="24"/>
                <w:szCs w:val="24"/>
              </w:rPr>
            </w:pPr>
            <w:r w:rsidRPr="000B0CC9">
              <w:rPr>
                <w:rFonts w:ascii="Times New Roman" w:hAnsi="Times New Roman"/>
                <w:b/>
                <w:sz w:val="24"/>
                <w:szCs w:val="24"/>
              </w:rPr>
              <w:lastRenderedPageBreak/>
              <w:t>Действия</w:t>
            </w:r>
          </w:p>
        </w:tc>
        <w:tc>
          <w:tcPr>
            <w:tcW w:w="1629" w:type="pct"/>
            <w:shd w:val="clear" w:color="auto" w:fill="auto"/>
          </w:tcPr>
          <w:p w:rsidR="00BF637F" w:rsidRPr="000B0CC9" w:rsidRDefault="00BF637F" w:rsidP="000B0CC9">
            <w:pPr>
              <w:spacing w:line="240" w:lineRule="auto"/>
              <w:contextualSpacing/>
              <w:rPr>
                <w:rFonts w:ascii="Times New Roman" w:hAnsi="Times New Roman"/>
                <w:b/>
                <w:sz w:val="24"/>
                <w:szCs w:val="24"/>
              </w:rPr>
            </w:pPr>
            <w:r w:rsidRPr="000B0CC9">
              <w:rPr>
                <w:rFonts w:ascii="Times New Roman" w:hAnsi="Times New Roman"/>
                <w:b/>
                <w:sz w:val="24"/>
                <w:szCs w:val="24"/>
              </w:rPr>
              <w:t>Умения</w:t>
            </w:r>
          </w:p>
        </w:tc>
        <w:tc>
          <w:tcPr>
            <w:tcW w:w="1389" w:type="pct"/>
            <w:shd w:val="clear" w:color="auto" w:fill="auto"/>
          </w:tcPr>
          <w:p w:rsidR="00BF637F" w:rsidRPr="000B0CC9" w:rsidRDefault="00BF637F" w:rsidP="000B0CC9">
            <w:pPr>
              <w:spacing w:line="240" w:lineRule="auto"/>
              <w:contextualSpacing/>
              <w:rPr>
                <w:rFonts w:ascii="Times New Roman" w:hAnsi="Times New Roman"/>
                <w:b/>
                <w:sz w:val="24"/>
                <w:szCs w:val="24"/>
              </w:rPr>
            </w:pPr>
            <w:r w:rsidRPr="000B0CC9">
              <w:rPr>
                <w:rFonts w:ascii="Times New Roman" w:hAnsi="Times New Roman"/>
                <w:b/>
                <w:sz w:val="24"/>
                <w:szCs w:val="24"/>
              </w:rPr>
              <w:t>Знания</w:t>
            </w:r>
          </w:p>
        </w:tc>
      </w:tr>
      <w:tr w:rsidR="00BF637F" w:rsidRPr="000B0CC9" w:rsidTr="000B0CC9">
        <w:tc>
          <w:tcPr>
            <w:tcW w:w="1982" w:type="pct"/>
            <w:shd w:val="clear" w:color="auto" w:fill="auto"/>
          </w:tcPr>
          <w:p w:rsidR="00BF637F" w:rsidRPr="000B0CC9" w:rsidRDefault="000B0CC9" w:rsidP="000B0CC9">
            <w:pPr>
              <w:pStyle w:val="a6"/>
              <w:contextualSpacing/>
              <w:jc w:val="both"/>
              <w:rPr>
                <w:rFonts w:ascii="Times New Roman" w:hAnsi="Times New Roman"/>
                <w:sz w:val="24"/>
                <w:szCs w:val="24"/>
              </w:rPr>
            </w:pPr>
            <w:r>
              <w:rPr>
                <w:rFonts w:ascii="Times New Roman" w:hAnsi="Times New Roman"/>
                <w:sz w:val="24"/>
                <w:szCs w:val="24"/>
              </w:rPr>
              <w:t>о</w:t>
            </w:r>
            <w:r w:rsidR="00BF637F" w:rsidRPr="000B0CC9">
              <w:rPr>
                <w:rFonts w:ascii="Times New Roman" w:hAnsi="Times New Roman"/>
                <w:sz w:val="24"/>
                <w:szCs w:val="24"/>
              </w:rPr>
              <w:t>ценка наличия запасов сырья для приготовления, оформления и подготовки к реализации горячих блюд, кулинарных изделий, закусок из яиц, творога, сыра, муки разнообразного ассортимента;</w:t>
            </w:r>
          </w:p>
          <w:p w:rsidR="00BF637F" w:rsidRPr="000B0CC9" w:rsidRDefault="00BF637F" w:rsidP="000B0CC9">
            <w:pPr>
              <w:pStyle w:val="ConsPlusNormal"/>
              <w:contextualSpacing/>
              <w:jc w:val="both"/>
              <w:rPr>
                <w:rFonts w:ascii="Times New Roman" w:hAnsi="Times New Roman" w:cs="Times New Roman"/>
                <w:sz w:val="24"/>
                <w:szCs w:val="24"/>
              </w:rPr>
            </w:pPr>
            <w:r w:rsidRPr="000B0CC9">
              <w:rPr>
                <w:rFonts w:ascii="Times New Roman" w:hAnsi="Times New Roman" w:cs="Times New Roman"/>
                <w:sz w:val="24"/>
                <w:szCs w:val="24"/>
              </w:rPr>
              <w:t>подготовка сырья и полуфабрикатов для приготовления, оформления и подготовки к реализации горячих блюд, кулинарных изделий, закусок из яиц, творога, сыра, муки разнообразного ассортимента;</w:t>
            </w:r>
          </w:p>
          <w:p w:rsidR="00BF637F" w:rsidRPr="000B0CC9" w:rsidRDefault="00BF637F" w:rsidP="000B0CC9">
            <w:pPr>
              <w:pStyle w:val="ConsPlusNormal"/>
              <w:contextualSpacing/>
              <w:jc w:val="both"/>
              <w:rPr>
                <w:rFonts w:ascii="Times New Roman" w:hAnsi="Times New Roman" w:cs="Times New Roman"/>
                <w:sz w:val="24"/>
                <w:szCs w:val="24"/>
              </w:rPr>
            </w:pPr>
            <w:r w:rsidRPr="000B0CC9">
              <w:rPr>
                <w:rFonts w:ascii="Times New Roman" w:hAnsi="Times New Roman" w:cs="Times New Roman"/>
                <w:sz w:val="24"/>
                <w:szCs w:val="24"/>
              </w:rPr>
              <w:t xml:space="preserve">безопасная эксплуатация технологического оборудования, производственного инвентаря, инструментов, </w:t>
            </w:r>
            <w:proofErr w:type="spellStart"/>
            <w:r w:rsidRPr="000B0CC9">
              <w:rPr>
                <w:rFonts w:ascii="Times New Roman" w:hAnsi="Times New Roman" w:cs="Times New Roman"/>
                <w:sz w:val="24"/>
                <w:szCs w:val="24"/>
              </w:rPr>
              <w:t>весоизмерительных</w:t>
            </w:r>
            <w:proofErr w:type="spellEnd"/>
            <w:r w:rsidRPr="000B0CC9">
              <w:rPr>
                <w:rFonts w:ascii="Times New Roman" w:hAnsi="Times New Roman" w:cs="Times New Roman"/>
                <w:sz w:val="24"/>
                <w:szCs w:val="24"/>
              </w:rPr>
              <w:t xml:space="preserve"> приборов;</w:t>
            </w:r>
          </w:p>
          <w:p w:rsidR="00BF637F" w:rsidRPr="000B0CC9" w:rsidRDefault="00BF637F" w:rsidP="000B0CC9">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0B0CC9">
              <w:rPr>
                <w:rFonts w:ascii="Times New Roman" w:hAnsi="Times New Roman"/>
                <w:sz w:val="24"/>
                <w:szCs w:val="24"/>
              </w:rPr>
              <w:t>приготовление горячих блюд, кулинарных изделий и закусок из яиц;</w:t>
            </w:r>
          </w:p>
          <w:p w:rsidR="00BF637F" w:rsidRDefault="00BF637F" w:rsidP="000B0CC9">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0B0CC9">
              <w:rPr>
                <w:rFonts w:ascii="Times New Roman" w:hAnsi="Times New Roman"/>
                <w:sz w:val="24"/>
                <w:szCs w:val="24"/>
              </w:rPr>
              <w:t>приготовление горячих блюд, кулинарных изделий и закусок из творога, сыра;</w:t>
            </w:r>
          </w:p>
          <w:p w:rsidR="003044C5" w:rsidRPr="000B0CC9" w:rsidRDefault="003044C5" w:rsidP="000B0CC9">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Pr>
                <w:rFonts w:ascii="Times New Roman" w:hAnsi="Times New Roman"/>
                <w:sz w:val="24"/>
                <w:szCs w:val="24"/>
              </w:rPr>
              <w:t xml:space="preserve">приготовление оригинальных элементов для украшения горячих блюд, </w:t>
            </w:r>
            <w:r w:rsidRPr="000B0CC9">
              <w:rPr>
                <w:rFonts w:ascii="Times New Roman" w:hAnsi="Times New Roman"/>
                <w:sz w:val="24"/>
                <w:szCs w:val="24"/>
              </w:rPr>
              <w:t>кулинарных изделий и закусок из яиц</w:t>
            </w:r>
            <w:r>
              <w:rPr>
                <w:rFonts w:ascii="Times New Roman" w:hAnsi="Times New Roman"/>
                <w:sz w:val="24"/>
                <w:szCs w:val="24"/>
              </w:rPr>
              <w:t>;</w:t>
            </w:r>
          </w:p>
          <w:p w:rsidR="00BF637F" w:rsidRPr="000B0CC9" w:rsidRDefault="00BF637F" w:rsidP="000B0CC9">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0B0CC9">
              <w:rPr>
                <w:rFonts w:ascii="Times New Roman" w:hAnsi="Times New Roman"/>
                <w:sz w:val="24"/>
                <w:szCs w:val="24"/>
              </w:rPr>
              <w:t>приготовление горячих блюд, кулинарных изделий из муки;</w:t>
            </w:r>
          </w:p>
          <w:p w:rsidR="00BF637F" w:rsidRPr="000B0CC9" w:rsidRDefault="00BF637F" w:rsidP="000B0CC9">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0B0CC9">
              <w:rPr>
                <w:rFonts w:ascii="Times New Roman" w:hAnsi="Times New Roman"/>
                <w:sz w:val="24"/>
                <w:szCs w:val="24"/>
              </w:rPr>
              <w:t>хранение, отпуск блюд и гарниров из овощей, грибов, круп, бобовых, макаронных изделий разнообразного ассортимента;</w:t>
            </w:r>
          </w:p>
          <w:p w:rsidR="00BF637F" w:rsidRPr="000B0CC9" w:rsidRDefault="00BF637F" w:rsidP="000B0CC9">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0B0CC9">
              <w:rPr>
                <w:rFonts w:ascii="Times New Roman" w:hAnsi="Times New Roman"/>
                <w:sz w:val="24"/>
                <w:szCs w:val="24"/>
              </w:rPr>
              <w:t>упаковка, складирование неиспользованного сырья, пищевых продуктов;</w:t>
            </w:r>
          </w:p>
          <w:p w:rsidR="00BF637F" w:rsidRPr="000B0CC9" w:rsidRDefault="00BF637F" w:rsidP="000B0CC9">
            <w:pPr>
              <w:pStyle w:val="ConsPlusNormal"/>
              <w:contextualSpacing/>
              <w:jc w:val="both"/>
              <w:rPr>
                <w:rFonts w:ascii="Times New Roman" w:hAnsi="Times New Roman" w:cs="Times New Roman"/>
                <w:sz w:val="24"/>
                <w:szCs w:val="24"/>
              </w:rPr>
            </w:pPr>
            <w:r w:rsidRPr="000B0CC9">
              <w:rPr>
                <w:rFonts w:ascii="Times New Roman" w:hAnsi="Times New Roman" w:cs="Times New Roman"/>
                <w:sz w:val="24"/>
                <w:szCs w:val="24"/>
              </w:rPr>
              <w:t>утилизация отходов</w:t>
            </w:r>
          </w:p>
          <w:p w:rsidR="00BF637F" w:rsidRPr="000B0CC9" w:rsidRDefault="00BF637F" w:rsidP="000B0CC9">
            <w:pPr>
              <w:pStyle w:val="a6"/>
              <w:contextualSpacing/>
              <w:jc w:val="both"/>
              <w:rPr>
                <w:rFonts w:ascii="Times New Roman" w:hAnsi="Times New Roman"/>
                <w:sz w:val="24"/>
                <w:szCs w:val="24"/>
              </w:rPr>
            </w:pPr>
          </w:p>
        </w:tc>
        <w:tc>
          <w:tcPr>
            <w:tcW w:w="1629" w:type="pct"/>
            <w:shd w:val="clear" w:color="auto" w:fill="auto"/>
          </w:tcPr>
          <w:p w:rsidR="00BF637F" w:rsidRPr="000B0CC9" w:rsidRDefault="004E74F5" w:rsidP="000B0CC9">
            <w:pPr>
              <w:spacing w:after="0" w:line="240" w:lineRule="auto"/>
              <w:contextualSpacing/>
              <w:jc w:val="both"/>
              <w:rPr>
                <w:rFonts w:ascii="Times New Roman" w:hAnsi="Times New Roman"/>
                <w:sz w:val="24"/>
                <w:szCs w:val="24"/>
              </w:rPr>
            </w:pPr>
            <w:r>
              <w:rPr>
                <w:rFonts w:ascii="Times New Roman" w:hAnsi="Times New Roman"/>
                <w:sz w:val="24"/>
                <w:szCs w:val="24"/>
              </w:rPr>
              <w:t>с</w:t>
            </w:r>
            <w:r w:rsidR="00BF637F" w:rsidRPr="000B0CC9">
              <w:rPr>
                <w:rFonts w:ascii="Times New Roman" w:hAnsi="Times New Roman"/>
                <w:sz w:val="24"/>
                <w:szCs w:val="24"/>
              </w:rPr>
              <w:t>облюдать стандарты чистоты на рабочем месте приготовления оформления и подготовки к реализации горячих блюд, кулинарных изделий, закусок из яиц, творога, сыра, муки разнообразного ассортимента;</w:t>
            </w:r>
          </w:p>
          <w:p w:rsidR="00BF637F" w:rsidRPr="000B0CC9" w:rsidRDefault="00BF637F" w:rsidP="000B0CC9">
            <w:pPr>
              <w:pStyle w:val="a6"/>
              <w:contextualSpacing/>
              <w:jc w:val="both"/>
              <w:rPr>
                <w:rFonts w:ascii="Times New Roman" w:hAnsi="Times New Roman"/>
                <w:sz w:val="24"/>
                <w:szCs w:val="24"/>
              </w:rPr>
            </w:pPr>
            <w:r w:rsidRPr="000B0CC9">
              <w:rPr>
                <w:rFonts w:ascii="Times New Roman" w:hAnsi="Times New Roman"/>
                <w:sz w:val="24"/>
                <w:szCs w:val="24"/>
              </w:rPr>
              <w:t>применять стандарты и нормативно-техническую документацию, используемую при приготовлении, оформлении и подготовке к реализации горячих блюд, кулинарных изделий, закусок из яиц, творога, сыра, муки разнообразного ассортимента;</w:t>
            </w:r>
          </w:p>
          <w:p w:rsidR="00BF637F" w:rsidRDefault="00BF637F" w:rsidP="000B0CC9">
            <w:pPr>
              <w:pStyle w:val="a6"/>
              <w:contextualSpacing/>
              <w:jc w:val="both"/>
              <w:rPr>
                <w:rFonts w:ascii="Times New Roman" w:hAnsi="Times New Roman"/>
                <w:sz w:val="24"/>
                <w:szCs w:val="24"/>
              </w:rPr>
            </w:pPr>
            <w:r w:rsidRPr="000B0CC9">
              <w:rPr>
                <w:rFonts w:ascii="Times New Roman" w:hAnsi="Times New Roman"/>
                <w:sz w:val="24"/>
                <w:szCs w:val="24"/>
              </w:rPr>
              <w:t>оценивать наличие сырья для приготовления, оформления и подготовки к реализации горячих блюд, кулинарных изделий, закусок из яиц, творога, сыра, муки разнообразного ассортимента;</w:t>
            </w:r>
          </w:p>
          <w:p w:rsidR="004E74F5" w:rsidRPr="000B0CC9" w:rsidRDefault="004E74F5" w:rsidP="000B0CC9">
            <w:pPr>
              <w:pStyle w:val="a6"/>
              <w:contextualSpacing/>
              <w:jc w:val="both"/>
              <w:rPr>
                <w:rFonts w:ascii="Times New Roman" w:hAnsi="Times New Roman"/>
                <w:sz w:val="24"/>
                <w:szCs w:val="24"/>
              </w:rPr>
            </w:pPr>
            <w:r>
              <w:rPr>
                <w:rFonts w:ascii="Times New Roman" w:hAnsi="Times New Roman"/>
                <w:sz w:val="24"/>
                <w:szCs w:val="24"/>
              </w:rPr>
              <w:t>использовать в оформлении сибирские ягоды, кедровые орехи;</w:t>
            </w:r>
          </w:p>
          <w:p w:rsidR="00BF637F" w:rsidRPr="000B0CC9" w:rsidRDefault="00BF637F" w:rsidP="000B0CC9">
            <w:pPr>
              <w:pStyle w:val="a6"/>
              <w:contextualSpacing/>
              <w:jc w:val="both"/>
              <w:rPr>
                <w:rFonts w:ascii="Times New Roman" w:hAnsi="Times New Roman"/>
                <w:sz w:val="24"/>
                <w:szCs w:val="24"/>
              </w:rPr>
            </w:pPr>
            <w:r w:rsidRPr="000B0CC9">
              <w:rPr>
                <w:rFonts w:ascii="Times New Roman" w:hAnsi="Times New Roman"/>
                <w:sz w:val="24"/>
                <w:szCs w:val="24"/>
              </w:rPr>
              <w:t>безопасно, в соответствии с инструкциями и регламентами эксплуатировать технологическое оборудование, инструменты, инвентарь в процессе приготовления, оформления и подготовки к реализации горячих блюд, кулинарных изделий, закусок из яиц, творога, сыра, муки разнообразного ассортимента;</w:t>
            </w:r>
          </w:p>
          <w:p w:rsidR="00BF637F" w:rsidRPr="000B0CC9" w:rsidRDefault="00BF637F" w:rsidP="000B0CC9">
            <w:pPr>
              <w:pStyle w:val="a6"/>
              <w:contextualSpacing/>
              <w:jc w:val="both"/>
              <w:rPr>
                <w:rFonts w:ascii="Times New Roman" w:hAnsi="Times New Roman"/>
                <w:sz w:val="24"/>
                <w:szCs w:val="24"/>
              </w:rPr>
            </w:pPr>
            <w:r w:rsidRPr="000B0CC9">
              <w:rPr>
                <w:rFonts w:ascii="Times New Roman" w:hAnsi="Times New Roman"/>
                <w:sz w:val="24"/>
                <w:szCs w:val="24"/>
              </w:rPr>
              <w:t>соблюдать стандарты чистоты на рабочем месте;</w:t>
            </w:r>
          </w:p>
          <w:p w:rsidR="00BF637F" w:rsidRPr="000B0CC9" w:rsidRDefault="00BF637F" w:rsidP="000B0CC9">
            <w:pPr>
              <w:pStyle w:val="a6"/>
              <w:contextualSpacing/>
              <w:jc w:val="both"/>
              <w:rPr>
                <w:rFonts w:ascii="Times New Roman" w:hAnsi="Times New Roman"/>
                <w:sz w:val="24"/>
                <w:szCs w:val="24"/>
              </w:rPr>
            </w:pPr>
            <w:r w:rsidRPr="000B0CC9">
              <w:rPr>
                <w:rFonts w:ascii="Times New Roman" w:hAnsi="Times New Roman"/>
                <w:sz w:val="24"/>
                <w:szCs w:val="24"/>
              </w:rPr>
              <w:t>распознавать недоброкачественные продукты;</w:t>
            </w:r>
          </w:p>
          <w:p w:rsidR="00BF637F" w:rsidRPr="000B0CC9" w:rsidRDefault="00BF637F" w:rsidP="000B0CC9">
            <w:pPr>
              <w:pStyle w:val="a6"/>
              <w:contextualSpacing/>
              <w:jc w:val="both"/>
              <w:rPr>
                <w:rFonts w:ascii="Times New Roman" w:hAnsi="Times New Roman"/>
                <w:sz w:val="24"/>
                <w:szCs w:val="24"/>
              </w:rPr>
            </w:pPr>
            <w:r w:rsidRPr="000B0CC9">
              <w:rPr>
                <w:rFonts w:ascii="Times New Roman" w:hAnsi="Times New Roman"/>
                <w:sz w:val="24"/>
                <w:szCs w:val="24"/>
              </w:rPr>
              <w:t xml:space="preserve">организовывать хранение основных продуктов и </w:t>
            </w:r>
            <w:r w:rsidRPr="000B0CC9">
              <w:rPr>
                <w:rFonts w:ascii="Times New Roman" w:hAnsi="Times New Roman"/>
                <w:sz w:val="24"/>
                <w:szCs w:val="24"/>
              </w:rPr>
              <w:lastRenderedPageBreak/>
              <w:t>дополнительных ингредиентов в процессе приготовления горячих блюд, кулинарных изделий, закусок из яиц, творога, сыра, муки с соблюдением требований по безопасности продукции, товарного соседства;</w:t>
            </w:r>
          </w:p>
          <w:p w:rsidR="00BF637F" w:rsidRPr="000B0CC9" w:rsidRDefault="00BF637F" w:rsidP="000B0CC9">
            <w:pPr>
              <w:pStyle w:val="a6"/>
              <w:contextualSpacing/>
              <w:jc w:val="both"/>
              <w:rPr>
                <w:rFonts w:ascii="Times New Roman" w:hAnsi="Times New Roman"/>
                <w:sz w:val="24"/>
                <w:szCs w:val="24"/>
              </w:rPr>
            </w:pPr>
            <w:r w:rsidRPr="000B0CC9">
              <w:rPr>
                <w:rFonts w:ascii="Times New Roman" w:hAnsi="Times New Roman"/>
                <w:sz w:val="24"/>
                <w:szCs w:val="24"/>
              </w:rPr>
              <w:t>выбирать, подготавливать пряности, приправы, специи;</w:t>
            </w:r>
          </w:p>
          <w:p w:rsidR="00BF637F" w:rsidRPr="000B0CC9" w:rsidRDefault="00BF637F" w:rsidP="000B0CC9">
            <w:pPr>
              <w:pStyle w:val="a6"/>
              <w:contextualSpacing/>
              <w:jc w:val="both"/>
              <w:rPr>
                <w:rFonts w:ascii="Times New Roman" w:hAnsi="Times New Roman"/>
                <w:sz w:val="24"/>
                <w:szCs w:val="24"/>
              </w:rPr>
            </w:pPr>
            <w:r w:rsidRPr="000B0CC9">
              <w:rPr>
                <w:rFonts w:ascii="Times New Roman" w:hAnsi="Times New Roman"/>
                <w:sz w:val="24"/>
                <w:szCs w:val="24"/>
              </w:rPr>
              <w:t>взвешивать, измерять продукты, входящие в состав горячих блюд, кулинарных изделий и закусок из яиц, творога, сыра, муки в соответствии с рецептурой;</w:t>
            </w:r>
          </w:p>
          <w:p w:rsidR="00BF637F" w:rsidRPr="000B0CC9" w:rsidRDefault="00BF637F" w:rsidP="000B0CC9">
            <w:pPr>
              <w:pStyle w:val="a6"/>
              <w:contextualSpacing/>
              <w:jc w:val="both"/>
              <w:rPr>
                <w:rFonts w:ascii="Times New Roman" w:hAnsi="Times New Roman"/>
                <w:sz w:val="24"/>
                <w:szCs w:val="24"/>
              </w:rPr>
            </w:pPr>
            <w:r w:rsidRPr="000B0CC9">
              <w:rPr>
                <w:rFonts w:ascii="Times New Roman" w:hAnsi="Times New Roman"/>
                <w:sz w:val="24"/>
                <w:szCs w:val="24"/>
              </w:rPr>
              <w:t>осуществлять взаимозаменяемость продуктов в соответствии с нормами закладки, особенностями заказа, сезонностью;</w:t>
            </w:r>
          </w:p>
          <w:p w:rsidR="00BF637F" w:rsidRPr="000B0CC9" w:rsidRDefault="00BF637F" w:rsidP="000B0CC9">
            <w:pPr>
              <w:pStyle w:val="a6"/>
              <w:contextualSpacing/>
              <w:jc w:val="both"/>
              <w:rPr>
                <w:rFonts w:ascii="Times New Roman" w:hAnsi="Times New Roman"/>
                <w:sz w:val="24"/>
                <w:szCs w:val="24"/>
              </w:rPr>
            </w:pPr>
            <w:r w:rsidRPr="000B0CC9">
              <w:rPr>
                <w:rFonts w:ascii="Times New Roman" w:hAnsi="Times New Roman"/>
                <w:sz w:val="24"/>
                <w:szCs w:val="24"/>
              </w:rPr>
              <w:t>использовать региональные продукты для приготовления горячих блюд, кулинарных  изделий и закусок из яиц, творога, сыра, муки разнообразного ассортимента;</w:t>
            </w:r>
          </w:p>
          <w:p w:rsidR="00BF637F" w:rsidRPr="000B0CC9" w:rsidRDefault="00BF637F" w:rsidP="000B0CC9">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0B0CC9">
              <w:rPr>
                <w:rFonts w:ascii="Times New Roman" w:hAnsi="Times New Roman"/>
                <w:sz w:val="24"/>
                <w:szCs w:val="24"/>
              </w:rPr>
              <w:t xml:space="preserve">выбирать, применять комбинировать различные способы приготовления горячих блюд из яиц с учетом вида  основного сырья, его кулинарных свойств (варить яйца в скорлупе (до различной степени готовности) и без; готовить на пару; жарить основным способом и с добавлением других ингредиентов; фаршировать и  запекать); </w:t>
            </w:r>
          </w:p>
          <w:p w:rsidR="00BF637F" w:rsidRPr="000B0CC9" w:rsidRDefault="00BF637F" w:rsidP="000B0CC9">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0B0CC9">
              <w:rPr>
                <w:rFonts w:ascii="Times New Roman" w:hAnsi="Times New Roman"/>
                <w:sz w:val="24"/>
                <w:szCs w:val="24"/>
              </w:rPr>
              <w:t>определять степень готовности блюд из яиц; доводить до вкуса;</w:t>
            </w:r>
          </w:p>
          <w:p w:rsidR="00BF637F" w:rsidRPr="000B0CC9" w:rsidRDefault="00BF637F" w:rsidP="000B0CC9">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0B0CC9">
              <w:rPr>
                <w:rFonts w:ascii="Times New Roman" w:hAnsi="Times New Roman"/>
                <w:sz w:val="24"/>
                <w:szCs w:val="24"/>
              </w:rPr>
              <w:t xml:space="preserve">выбирать, применять комбинировать различные способы приготовления горячих блюд из творога с учетом основного сырья, </w:t>
            </w:r>
            <w:r w:rsidRPr="000B0CC9">
              <w:rPr>
                <w:rFonts w:ascii="Times New Roman" w:hAnsi="Times New Roman"/>
                <w:sz w:val="24"/>
                <w:szCs w:val="24"/>
              </w:rPr>
              <w:lastRenderedPageBreak/>
              <w:t>его</w:t>
            </w:r>
          </w:p>
          <w:p w:rsidR="00BF637F" w:rsidRPr="000B0CC9" w:rsidRDefault="00BF637F" w:rsidP="000B0CC9">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0B0CC9">
              <w:rPr>
                <w:rFonts w:ascii="Times New Roman" w:hAnsi="Times New Roman"/>
                <w:sz w:val="24"/>
                <w:szCs w:val="24"/>
              </w:rPr>
              <w:t>кулинарных свойств (протирать творог вручную и механизированным способом; формовать изделия из творога; жарить, варить на пару, запекать изделия из творога; жарить  на плоской поверхности);</w:t>
            </w:r>
          </w:p>
          <w:p w:rsidR="00BF637F" w:rsidRPr="000B0CC9" w:rsidRDefault="00BF637F" w:rsidP="000B0CC9">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0B0CC9">
              <w:rPr>
                <w:rFonts w:ascii="Times New Roman" w:hAnsi="Times New Roman"/>
                <w:sz w:val="24"/>
                <w:szCs w:val="24"/>
              </w:rPr>
              <w:t>определять степень готовности блюд из творога;</w:t>
            </w:r>
          </w:p>
          <w:p w:rsidR="00BF637F" w:rsidRPr="000B0CC9" w:rsidRDefault="00BF637F" w:rsidP="000B0CC9">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0B0CC9">
              <w:rPr>
                <w:rFonts w:ascii="Times New Roman" w:hAnsi="Times New Roman"/>
                <w:sz w:val="24"/>
                <w:szCs w:val="24"/>
              </w:rPr>
              <w:t xml:space="preserve">доводить до вкуса блюда, кулинарные изделия, закуски из яиц, творога, сыра, муки разнообразного ассортимента; </w:t>
            </w:r>
          </w:p>
          <w:p w:rsidR="00BF637F" w:rsidRPr="000B0CC9" w:rsidRDefault="00BF637F" w:rsidP="000B0CC9">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0B0CC9">
              <w:rPr>
                <w:rFonts w:ascii="Times New Roman" w:hAnsi="Times New Roman"/>
                <w:sz w:val="24"/>
                <w:szCs w:val="24"/>
              </w:rPr>
              <w:t>выбирать, применять комбинировать различные способы приготовления горячих блюд, кулинарных изделий из муки с учетом вида основного сырья, его кулинарных свойств (замешивать тесто дрожжевое (для оладий, блинов, пончиков, пиццы) и без дрожжевое (для лапши домашней, пельменей, вареников, чебуреков, блинчиков);</w:t>
            </w:r>
          </w:p>
          <w:p w:rsidR="00BF637F" w:rsidRPr="000B0CC9" w:rsidRDefault="00BF637F" w:rsidP="000B0CC9">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0B0CC9">
              <w:rPr>
                <w:rFonts w:ascii="Times New Roman" w:hAnsi="Times New Roman"/>
                <w:sz w:val="24"/>
                <w:szCs w:val="24"/>
              </w:rPr>
              <w:t>формовать изделия из теста (пельмени, вареники, пиццу, пончики, чебуреки и т.д.);</w:t>
            </w:r>
          </w:p>
          <w:p w:rsidR="00BF637F" w:rsidRPr="000B0CC9" w:rsidRDefault="00BF637F" w:rsidP="000B0CC9">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0B0CC9">
              <w:rPr>
                <w:rFonts w:ascii="Times New Roman" w:hAnsi="Times New Roman"/>
                <w:sz w:val="24"/>
                <w:szCs w:val="24"/>
              </w:rPr>
              <w:t>охлаждать и замораживать тесто и изделия из теста с фаршами;</w:t>
            </w:r>
          </w:p>
          <w:p w:rsidR="00BF637F" w:rsidRPr="000B0CC9" w:rsidRDefault="00BF637F" w:rsidP="000B0CC9">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0B0CC9">
              <w:rPr>
                <w:rFonts w:ascii="Times New Roman" w:hAnsi="Times New Roman"/>
                <w:sz w:val="24"/>
                <w:szCs w:val="24"/>
              </w:rPr>
              <w:t>подготавливать продукты для пиццы;</w:t>
            </w:r>
          </w:p>
          <w:p w:rsidR="00BF637F" w:rsidRPr="000B0CC9" w:rsidRDefault="00BF637F" w:rsidP="000B0CC9">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0B0CC9">
              <w:rPr>
                <w:rFonts w:ascii="Times New Roman" w:hAnsi="Times New Roman"/>
                <w:sz w:val="24"/>
                <w:szCs w:val="24"/>
              </w:rPr>
              <w:t>раскатывать тесто, нарезать лапшу домашнюю вручную</w:t>
            </w:r>
          </w:p>
          <w:p w:rsidR="00BF637F" w:rsidRPr="000B0CC9" w:rsidRDefault="00BF637F" w:rsidP="000B0CC9">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0B0CC9">
              <w:rPr>
                <w:rFonts w:ascii="Times New Roman" w:hAnsi="Times New Roman"/>
                <w:sz w:val="24"/>
                <w:szCs w:val="24"/>
              </w:rPr>
              <w:t>и механизированным способом;</w:t>
            </w:r>
          </w:p>
          <w:p w:rsidR="00BF637F" w:rsidRPr="000B0CC9" w:rsidRDefault="00BF637F" w:rsidP="000B0CC9">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0B0CC9">
              <w:rPr>
                <w:rFonts w:ascii="Times New Roman" w:hAnsi="Times New Roman"/>
                <w:sz w:val="24"/>
                <w:szCs w:val="24"/>
              </w:rPr>
              <w:t>жарить на сковороде, на плоской поверхности блинчики, блины, оладьи;</w:t>
            </w:r>
          </w:p>
          <w:p w:rsidR="00BF637F" w:rsidRPr="000B0CC9" w:rsidRDefault="00BF637F" w:rsidP="000B0CC9">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0B0CC9">
              <w:rPr>
                <w:rFonts w:ascii="Times New Roman" w:hAnsi="Times New Roman"/>
                <w:sz w:val="24"/>
                <w:szCs w:val="24"/>
              </w:rPr>
              <w:t>выпекать, варить вводе и на пару изделия из теста;</w:t>
            </w:r>
          </w:p>
          <w:p w:rsidR="00BF637F" w:rsidRPr="000B0CC9" w:rsidRDefault="00BF637F" w:rsidP="000B0CC9">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0B0CC9">
              <w:rPr>
                <w:rFonts w:ascii="Times New Roman" w:hAnsi="Times New Roman"/>
                <w:sz w:val="24"/>
                <w:szCs w:val="24"/>
              </w:rPr>
              <w:t>жарить в большом количестве жира;</w:t>
            </w:r>
          </w:p>
          <w:p w:rsidR="00BF637F" w:rsidRPr="000B0CC9" w:rsidRDefault="00BF637F" w:rsidP="000B0CC9">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0B0CC9">
              <w:rPr>
                <w:rFonts w:ascii="Times New Roman" w:hAnsi="Times New Roman"/>
                <w:sz w:val="24"/>
                <w:szCs w:val="24"/>
              </w:rPr>
              <w:t>жарить после предварительного отваривания изделий</w:t>
            </w:r>
          </w:p>
          <w:p w:rsidR="00BF637F" w:rsidRPr="000B0CC9" w:rsidRDefault="00BF637F" w:rsidP="000B0CC9">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0B0CC9">
              <w:rPr>
                <w:rFonts w:ascii="Times New Roman" w:hAnsi="Times New Roman"/>
                <w:sz w:val="24"/>
                <w:szCs w:val="24"/>
              </w:rPr>
              <w:lastRenderedPageBreak/>
              <w:t>из теста;</w:t>
            </w:r>
          </w:p>
          <w:p w:rsidR="00BF637F" w:rsidRPr="000B0CC9" w:rsidRDefault="00BF637F" w:rsidP="000B0CC9">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0B0CC9">
              <w:rPr>
                <w:rFonts w:ascii="Times New Roman" w:hAnsi="Times New Roman"/>
                <w:sz w:val="24"/>
                <w:szCs w:val="24"/>
              </w:rPr>
              <w:t>разогревать в СВЧ готовые мучные изделия;</w:t>
            </w:r>
          </w:p>
          <w:p w:rsidR="00BF637F" w:rsidRPr="000B0CC9" w:rsidRDefault="00BF637F" w:rsidP="000B0CC9">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0B0CC9">
              <w:rPr>
                <w:rFonts w:ascii="Times New Roman" w:hAnsi="Times New Roman"/>
                <w:sz w:val="24"/>
                <w:szCs w:val="24"/>
              </w:rPr>
              <w:t>определять степень готовности блюд, кулинарных изделий из муки и доводить до вкуса;</w:t>
            </w:r>
          </w:p>
          <w:p w:rsidR="00BF637F" w:rsidRPr="000B0CC9" w:rsidRDefault="00BF637F" w:rsidP="000B0CC9">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0B0CC9">
              <w:rPr>
                <w:rFonts w:ascii="Times New Roman" w:hAnsi="Times New Roman"/>
                <w:sz w:val="24"/>
                <w:szCs w:val="24"/>
              </w:rPr>
              <w:t>проверять качество готовых блюд, кулинарных изделий, закусок перед отпуском, упаковкой на вынос;</w:t>
            </w:r>
          </w:p>
          <w:p w:rsidR="00BF637F" w:rsidRPr="000B0CC9" w:rsidRDefault="00BF637F" w:rsidP="000B0CC9">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proofErr w:type="spellStart"/>
            <w:r w:rsidRPr="000B0CC9">
              <w:rPr>
                <w:rFonts w:ascii="Times New Roman" w:hAnsi="Times New Roman"/>
                <w:sz w:val="24"/>
                <w:szCs w:val="24"/>
              </w:rPr>
              <w:t>порционировать</w:t>
            </w:r>
            <w:proofErr w:type="spellEnd"/>
            <w:r w:rsidRPr="000B0CC9">
              <w:rPr>
                <w:rFonts w:ascii="Times New Roman" w:hAnsi="Times New Roman"/>
                <w:sz w:val="24"/>
                <w:szCs w:val="24"/>
              </w:rPr>
              <w:t>, сервировать и оформлять блюда, кулинарные изделия, закуски для подачи с учетом рационального использования ресурсов, соблюдением требований по безопасности готовой продукции;</w:t>
            </w:r>
          </w:p>
          <w:p w:rsidR="00BF637F" w:rsidRPr="000B0CC9" w:rsidRDefault="00BF637F" w:rsidP="000B0CC9">
            <w:pPr>
              <w:widowControl w:val="0"/>
              <w:kinsoku w:val="0"/>
              <w:overflowPunct w:val="0"/>
              <w:autoSpaceDE w:val="0"/>
              <w:autoSpaceDN w:val="0"/>
              <w:adjustRightInd w:val="0"/>
              <w:spacing w:before="1" w:after="0" w:line="240" w:lineRule="auto"/>
              <w:contextualSpacing/>
              <w:jc w:val="both"/>
              <w:rPr>
                <w:rFonts w:ascii="Times New Roman" w:hAnsi="Times New Roman"/>
                <w:sz w:val="24"/>
                <w:szCs w:val="24"/>
              </w:rPr>
            </w:pPr>
            <w:r w:rsidRPr="000B0CC9">
              <w:rPr>
                <w:rFonts w:ascii="Times New Roman" w:hAnsi="Times New Roman"/>
                <w:sz w:val="24"/>
                <w:szCs w:val="24"/>
              </w:rPr>
              <w:t xml:space="preserve">соблюдать выход при </w:t>
            </w:r>
            <w:proofErr w:type="spellStart"/>
            <w:r w:rsidRPr="000B0CC9">
              <w:rPr>
                <w:rFonts w:ascii="Times New Roman" w:hAnsi="Times New Roman"/>
                <w:sz w:val="24"/>
                <w:szCs w:val="24"/>
              </w:rPr>
              <w:t>порционировании</w:t>
            </w:r>
            <w:proofErr w:type="spellEnd"/>
            <w:r w:rsidRPr="000B0CC9">
              <w:rPr>
                <w:rFonts w:ascii="Times New Roman" w:hAnsi="Times New Roman"/>
                <w:sz w:val="24"/>
                <w:szCs w:val="24"/>
              </w:rPr>
              <w:t>;</w:t>
            </w:r>
          </w:p>
          <w:p w:rsidR="00BF637F" w:rsidRPr="000B0CC9" w:rsidRDefault="00BF637F" w:rsidP="000B0CC9">
            <w:pPr>
              <w:widowControl w:val="0"/>
              <w:kinsoku w:val="0"/>
              <w:overflowPunct w:val="0"/>
              <w:autoSpaceDE w:val="0"/>
              <w:autoSpaceDN w:val="0"/>
              <w:adjustRightInd w:val="0"/>
              <w:spacing w:before="1" w:after="0" w:line="240" w:lineRule="auto"/>
              <w:contextualSpacing/>
              <w:jc w:val="both"/>
              <w:rPr>
                <w:rFonts w:ascii="Times New Roman" w:hAnsi="Times New Roman"/>
                <w:sz w:val="24"/>
                <w:szCs w:val="24"/>
              </w:rPr>
            </w:pPr>
            <w:r w:rsidRPr="000B0CC9">
              <w:rPr>
                <w:rFonts w:ascii="Times New Roman" w:hAnsi="Times New Roman"/>
                <w:sz w:val="24"/>
                <w:szCs w:val="24"/>
              </w:rPr>
              <w:t>выдерживать температуру подачи горячих блюд, кулинарных изделий, закусок из яиц, творога, сыра, муки;</w:t>
            </w:r>
          </w:p>
          <w:p w:rsidR="00BF637F" w:rsidRPr="000B0CC9" w:rsidRDefault="00BF637F" w:rsidP="000B0CC9">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0B0CC9">
              <w:rPr>
                <w:rFonts w:ascii="Times New Roman" w:hAnsi="Times New Roman"/>
                <w:sz w:val="24"/>
                <w:szCs w:val="24"/>
              </w:rPr>
              <w:t>охлаждать и замораживать готовые горячие блюда и полуфабрикаты из теста с учетом требований к безопасности пищевых продуктов;</w:t>
            </w:r>
          </w:p>
          <w:p w:rsidR="00BF637F" w:rsidRPr="000B0CC9" w:rsidRDefault="00BF637F" w:rsidP="000B0CC9">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0B0CC9">
              <w:rPr>
                <w:rFonts w:ascii="Times New Roman" w:hAnsi="Times New Roman"/>
                <w:sz w:val="24"/>
                <w:szCs w:val="24"/>
              </w:rPr>
              <w:t>хранить свежеприготовленные, охлажденные и замороженные блюда, кулинарные изделия, полуфабрикаты для них с учетом требований по безопасности готовой продукции;</w:t>
            </w:r>
          </w:p>
          <w:p w:rsidR="00BF637F" w:rsidRPr="000B0CC9" w:rsidRDefault="00BF637F" w:rsidP="000B0CC9">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0B0CC9">
              <w:rPr>
                <w:rFonts w:ascii="Times New Roman" w:hAnsi="Times New Roman"/>
                <w:sz w:val="24"/>
                <w:szCs w:val="24"/>
              </w:rPr>
              <w:t>разогревать охлажденные и замороженные блюда, кулинарные изделия с учетом требований к безопасности готовой продукции;</w:t>
            </w:r>
          </w:p>
          <w:p w:rsidR="00BF637F" w:rsidRPr="000B0CC9" w:rsidRDefault="00BF637F" w:rsidP="000B0CC9">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0B0CC9">
              <w:rPr>
                <w:rFonts w:ascii="Times New Roman" w:hAnsi="Times New Roman"/>
                <w:sz w:val="24"/>
                <w:szCs w:val="24"/>
              </w:rPr>
              <w:t>выбирать контейнеры, эстетично упаковывать на вынос, для транспортирования</w:t>
            </w:r>
            <w:r w:rsidR="00684FF1">
              <w:rPr>
                <w:rFonts w:ascii="Times New Roman" w:hAnsi="Times New Roman"/>
                <w:sz w:val="24"/>
                <w:szCs w:val="24"/>
              </w:rPr>
              <w:t xml:space="preserve"> в том числе при </w:t>
            </w:r>
            <w:proofErr w:type="spellStart"/>
            <w:r w:rsidR="00684FF1">
              <w:rPr>
                <w:rFonts w:ascii="Times New Roman" w:hAnsi="Times New Roman"/>
                <w:sz w:val="24"/>
                <w:szCs w:val="24"/>
              </w:rPr>
              <w:t>кейтеринговом</w:t>
            </w:r>
            <w:proofErr w:type="spellEnd"/>
            <w:r w:rsidR="00684FF1">
              <w:rPr>
                <w:rFonts w:ascii="Times New Roman" w:hAnsi="Times New Roman"/>
                <w:sz w:val="24"/>
                <w:szCs w:val="24"/>
              </w:rPr>
              <w:t xml:space="preserve"> </w:t>
            </w:r>
            <w:r w:rsidR="00684FF1">
              <w:rPr>
                <w:rFonts w:ascii="Times New Roman" w:hAnsi="Times New Roman"/>
                <w:sz w:val="24"/>
                <w:szCs w:val="24"/>
              </w:rPr>
              <w:lastRenderedPageBreak/>
              <w:t>обслуживании</w:t>
            </w:r>
            <w:r w:rsidRPr="000B0CC9">
              <w:rPr>
                <w:rFonts w:ascii="Times New Roman" w:hAnsi="Times New Roman"/>
                <w:sz w:val="24"/>
                <w:szCs w:val="24"/>
              </w:rPr>
              <w:t>;</w:t>
            </w:r>
          </w:p>
          <w:p w:rsidR="00BF637F" w:rsidRPr="000B0CC9" w:rsidRDefault="00BF637F" w:rsidP="000B0CC9">
            <w:pPr>
              <w:pStyle w:val="a6"/>
              <w:contextualSpacing/>
              <w:jc w:val="both"/>
              <w:rPr>
                <w:rFonts w:ascii="Times New Roman" w:hAnsi="Times New Roman"/>
                <w:sz w:val="24"/>
                <w:szCs w:val="24"/>
              </w:rPr>
            </w:pPr>
            <w:r w:rsidRPr="000B0CC9">
              <w:rPr>
                <w:rFonts w:ascii="Times New Roman" w:hAnsi="Times New Roman"/>
                <w:sz w:val="24"/>
                <w:szCs w:val="24"/>
              </w:rPr>
              <w:t>различать пищевые и непищевые отходы, подготавливать пищевые отходы к дальнейшему использованию с учетом требований по безопасности</w:t>
            </w:r>
          </w:p>
        </w:tc>
        <w:tc>
          <w:tcPr>
            <w:tcW w:w="1389" w:type="pct"/>
            <w:shd w:val="clear" w:color="auto" w:fill="auto"/>
          </w:tcPr>
          <w:p w:rsidR="00BF637F" w:rsidRPr="000B0CC9" w:rsidRDefault="004E74F5" w:rsidP="000B0CC9">
            <w:pPr>
              <w:spacing w:after="0" w:line="240" w:lineRule="auto"/>
              <w:contextualSpacing/>
              <w:jc w:val="both"/>
              <w:rPr>
                <w:rFonts w:ascii="Times New Roman" w:hAnsi="Times New Roman"/>
                <w:sz w:val="24"/>
                <w:szCs w:val="24"/>
              </w:rPr>
            </w:pPr>
            <w:r>
              <w:rPr>
                <w:rFonts w:ascii="Times New Roman" w:hAnsi="Times New Roman"/>
                <w:sz w:val="24"/>
                <w:szCs w:val="24"/>
              </w:rPr>
              <w:lastRenderedPageBreak/>
              <w:t>р</w:t>
            </w:r>
            <w:r w:rsidR="00BF637F" w:rsidRPr="000B0CC9">
              <w:rPr>
                <w:rFonts w:ascii="Times New Roman" w:hAnsi="Times New Roman"/>
                <w:sz w:val="24"/>
                <w:szCs w:val="24"/>
              </w:rPr>
              <w:t>ецептуры и технологии приготовления, горячих блюд, кулинарных изделий, закусок из яиц, творога, сыра, муки разнообразного ассортимента;</w:t>
            </w:r>
          </w:p>
          <w:p w:rsidR="00BF637F" w:rsidRPr="000B0CC9" w:rsidRDefault="00BF637F" w:rsidP="000B0CC9">
            <w:pPr>
              <w:spacing w:after="0" w:line="240" w:lineRule="auto"/>
              <w:contextualSpacing/>
              <w:jc w:val="both"/>
              <w:rPr>
                <w:rFonts w:ascii="Times New Roman" w:hAnsi="Times New Roman"/>
                <w:sz w:val="24"/>
                <w:szCs w:val="24"/>
              </w:rPr>
            </w:pPr>
            <w:r w:rsidRPr="000B0CC9">
              <w:rPr>
                <w:rFonts w:ascii="Times New Roman" w:hAnsi="Times New Roman"/>
                <w:sz w:val="24"/>
                <w:szCs w:val="24"/>
              </w:rPr>
              <w:t>требования к качеству, срокам и условия хранения, признаки и органолептические методы определения доброкачественности сырья, используемого для приготовления горячих блюд, кулинарных изделий, закусок из яиц, творога, сыра, муки разнообразного ассортимента;</w:t>
            </w:r>
          </w:p>
          <w:p w:rsidR="00BF637F" w:rsidRPr="000B0CC9" w:rsidRDefault="00BF637F" w:rsidP="000B0CC9">
            <w:pPr>
              <w:spacing w:after="0" w:line="240" w:lineRule="auto"/>
              <w:contextualSpacing/>
              <w:jc w:val="both"/>
              <w:rPr>
                <w:rFonts w:ascii="Times New Roman" w:hAnsi="Times New Roman"/>
                <w:sz w:val="24"/>
                <w:szCs w:val="24"/>
              </w:rPr>
            </w:pPr>
            <w:r w:rsidRPr="000B0CC9">
              <w:rPr>
                <w:rFonts w:ascii="Times New Roman" w:hAnsi="Times New Roman"/>
                <w:sz w:val="24"/>
                <w:szCs w:val="24"/>
              </w:rPr>
              <w:t xml:space="preserve">назначение, виды и  правила использования технологического оборудования, производственного инвентаря, инструмента, </w:t>
            </w:r>
            <w:proofErr w:type="spellStart"/>
            <w:r w:rsidRPr="000B0CC9">
              <w:rPr>
                <w:rFonts w:ascii="Times New Roman" w:hAnsi="Times New Roman"/>
                <w:sz w:val="24"/>
                <w:szCs w:val="24"/>
              </w:rPr>
              <w:t>весоизмерительных</w:t>
            </w:r>
            <w:proofErr w:type="spellEnd"/>
            <w:r w:rsidRPr="000B0CC9">
              <w:rPr>
                <w:rFonts w:ascii="Times New Roman" w:hAnsi="Times New Roman"/>
                <w:sz w:val="24"/>
                <w:szCs w:val="24"/>
              </w:rPr>
              <w:t xml:space="preserve"> приборов, посуды, используемых при приготовлении горячих блюд, кулинарных изделий, закусок из яиц, творога, сыра, муки разнообразного ассортимента правила ухода за ними;</w:t>
            </w:r>
          </w:p>
          <w:p w:rsidR="00BF637F" w:rsidRPr="000B0CC9" w:rsidRDefault="00BF637F" w:rsidP="000B0CC9">
            <w:pPr>
              <w:pStyle w:val="a6"/>
              <w:contextualSpacing/>
              <w:jc w:val="both"/>
              <w:rPr>
                <w:rFonts w:ascii="Times New Roman" w:hAnsi="Times New Roman"/>
                <w:sz w:val="24"/>
                <w:szCs w:val="24"/>
              </w:rPr>
            </w:pPr>
            <w:r w:rsidRPr="000B0CC9">
              <w:rPr>
                <w:rFonts w:ascii="Times New Roman" w:hAnsi="Times New Roman"/>
                <w:sz w:val="24"/>
                <w:szCs w:val="24"/>
              </w:rPr>
              <w:t xml:space="preserve">способы сокращения потерь и сохранения питательной ценности пищевых продуктов, используемых при производстве и подготовке к реализации горячих блюд, кулинарных изделий, закусок из яиц, творога, сыра, муки разнообразного </w:t>
            </w:r>
            <w:r w:rsidRPr="000B0CC9">
              <w:rPr>
                <w:rFonts w:ascii="Times New Roman" w:hAnsi="Times New Roman"/>
                <w:sz w:val="24"/>
                <w:szCs w:val="24"/>
              </w:rPr>
              <w:lastRenderedPageBreak/>
              <w:t>ассортимента;</w:t>
            </w:r>
          </w:p>
          <w:p w:rsidR="00BF637F" w:rsidRPr="000B0CC9" w:rsidRDefault="00BF637F" w:rsidP="000B0CC9">
            <w:pPr>
              <w:pStyle w:val="a6"/>
              <w:contextualSpacing/>
              <w:jc w:val="both"/>
              <w:rPr>
                <w:rFonts w:ascii="Times New Roman" w:hAnsi="Times New Roman"/>
                <w:sz w:val="24"/>
                <w:szCs w:val="24"/>
              </w:rPr>
            </w:pPr>
            <w:r w:rsidRPr="000B0CC9">
              <w:rPr>
                <w:rFonts w:ascii="Times New Roman" w:hAnsi="Times New Roman"/>
                <w:sz w:val="24"/>
                <w:szCs w:val="24"/>
              </w:rPr>
              <w:t>способы применения ароматических веществ с целью улучшения вкусовых качеств горячих блюд, кулинарных изделий, закусок из яиц, творога, сыра, муки разнообразного ассортимента;</w:t>
            </w:r>
          </w:p>
          <w:p w:rsidR="00BF637F" w:rsidRPr="000B0CC9" w:rsidRDefault="00BF637F" w:rsidP="000B0CC9">
            <w:pPr>
              <w:pStyle w:val="TableParagraph"/>
              <w:kinsoku w:val="0"/>
              <w:overflowPunct w:val="0"/>
              <w:ind w:left="0"/>
              <w:contextualSpacing/>
              <w:jc w:val="both"/>
              <w:rPr>
                <w:spacing w:val="-1"/>
              </w:rPr>
            </w:pPr>
            <w:r w:rsidRPr="000B0CC9">
              <w:t xml:space="preserve">правила выбора основных продуктов и дополнительных ингредиентов с учетом их сочетаемости, </w:t>
            </w:r>
            <w:r w:rsidRPr="000B0CC9">
              <w:rPr>
                <w:spacing w:val="-1"/>
              </w:rPr>
              <w:t>взаимозаменяемости;</w:t>
            </w:r>
          </w:p>
          <w:p w:rsidR="00BF637F" w:rsidRPr="000B0CC9" w:rsidRDefault="00BF637F" w:rsidP="000B0CC9">
            <w:pPr>
              <w:pStyle w:val="TableParagraph"/>
              <w:kinsoku w:val="0"/>
              <w:overflowPunct w:val="0"/>
              <w:ind w:left="0"/>
              <w:contextualSpacing/>
              <w:jc w:val="both"/>
            </w:pPr>
            <w:r w:rsidRPr="000B0CC9">
              <w:t xml:space="preserve">критерии оценки качества основных продуктов и дополнительных ингредиентов для приготовления, оформления и подготовки к реализации горячих блюд, кулинарных изделий, закусок из яиц, творога, сыра, муки разнообразного ассортимента; </w:t>
            </w:r>
          </w:p>
          <w:p w:rsidR="00BF637F" w:rsidRPr="000B0CC9" w:rsidRDefault="00BF637F" w:rsidP="000B0CC9">
            <w:pPr>
              <w:widowControl w:val="0"/>
              <w:kinsoku w:val="0"/>
              <w:overflowPunct w:val="0"/>
              <w:autoSpaceDE w:val="0"/>
              <w:autoSpaceDN w:val="0"/>
              <w:adjustRightInd w:val="0"/>
              <w:spacing w:after="0" w:line="240" w:lineRule="auto"/>
              <w:ind w:left="34"/>
              <w:contextualSpacing/>
              <w:jc w:val="both"/>
              <w:rPr>
                <w:rFonts w:ascii="Times New Roman" w:hAnsi="Times New Roman"/>
                <w:sz w:val="24"/>
                <w:szCs w:val="24"/>
              </w:rPr>
            </w:pPr>
            <w:r w:rsidRPr="000B0CC9">
              <w:rPr>
                <w:rFonts w:ascii="Times New Roman" w:hAnsi="Times New Roman"/>
                <w:sz w:val="24"/>
                <w:szCs w:val="24"/>
              </w:rPr>
              <w:t>нормы взаимозаменяемости сырья и продуктов;</w:t>
            </w:r>
          </w:p>
          <w:p w:rsidR="00BF637F" w:rsidRPr="000B0CC9" w:rsidRDefault="00BF637F" w:rsidP="000B0CC9">
            <w:pPr>
              <w:widowControl w:val="0"/>
              <w:kinsoku w:val="0"/>
              <w:overflowPunct w:val="0"/>
              <w:autoSpaceDE w:val="0"/>
              <w:autoSpaceDN w:val="0"/>
              <w:adjustRightInd w:val="0"/>
              <w:spacing w:after="0" w:line="240" w:lineRule="auto"/>
              <w:ind w:left="34"/>
              <w:contextualSpacing/>
              <w:jc w:val="both"/>
              <w:rPr>
                <w:rFonts w:ascii="Times New Roman" w:hAnsi="Times New Roman"/>
                <w:sz w:val="24"/>
                <w:szCs w:val="24"/>
              </w:rPr>
            </w:pPr>
            <w:r w:rsidRPr="000B0CC9">
              <w:rPr>
                <w:rFonts w:ascii="Times New Roman" w:hAnsi="Times New Roman"/>
                <w:sz w:val="24"/>
                <w:szCs w:val="24"/>
              </w:rPr>
              <w:t>классификация, пищевая ценность, требования к качеству, кулинарное назначение горячих блюд, кулинарных изделий, закусок из яиц, творога, сыра, муки разнообразного ассортимента;</w:t>
            </w:r>
          </w:p>
          <w:p w:rsidR="00BF637F" w:rsidRPr="000B0CC9" w:rsidRDefault="00BF637F" w:rsidP="000B0CC9">
            <w:pPr>
              <w:widowControl w:val="0"/>
              <w:kinsoku w:val="0"/>
              <w:overflowPunct w:val="0"/>
              <w:autoSpaceDE w:val="0"/>
              <w:autoSpaceDN w:val="0"/>
              <w:adjustRightInd w:val="0"/>
              <w:spacing w:after="0" w:line="240" w:lineRule="auto"/>
              <w:ind w:left="34"/>
              <w:contextualSpacing/>
              <w:jc w:val="both"/>
              <w:rPr>
                <w:rFonts w:ascii="Times New Roman" w:hAnsi="Times New Roman"/>
                <w:sz w:val="24"/>
                <w:szCs w:val="24"/>
              </w:rPr>
            </w:pPr>
            <w:r w:rsidRPr="000B0CC9">
              <w:rPr>
                <w:rFonts w:ascii="Times New Roman" w:hAnsi="Times New Roman"/>
                <w:sz w:val="24"/>
                <w:szCs w:val="24"/>
              </w:rPr>
              <w:t>температурный режим, правила приготовления и подготовки к реализации горячих блюд, кулинарных изделий, закусок из яиц, творога, сыра, муки разнообразного ассортимента;</w:t>
            </w:r>
          </w:p>
          <w:p w:rsidR="00BF637F" w:rsidRPr="000B0CC9" w:rsidRDefault="00BF637F" w:rsidP="000B0CC9">
            <w:pPr>
              <w:pStyle w:val="TableParagraph"/>
              <w:kinsoku w:val="0"/>
              <w:overflowPunct w:val="0"/>
              <w:ind w:left="0"/>
              <w:contextualSpacing/>
              <w:jc w:val="both"/>
            </w:pPr>
            <w:r w:rsidRPr="000B0CC9">
              <w:lastRenderedPageBreak/>
              <w:t xml:space="preserve">санитарно- гигиенические требования к процессам приготовления, хранения и подачи горячих блюд, кулинарных изделий, закусок из яиц, творога, сыра, муки разнообразного ассортимента; </w:t>
            </w:r>
          </w:p>
          <w:p w:rsidR="00BF637F" w:rsidRDefault="00BF637F" w:rsidP="000B0CC9">
            <w:pPr>
              <w:pStyle w:val="TableParagraph"/>
              <w:kinsoku w:val="0"/>
              <w:overflowPunct w:val="0"/>
              <w:ind w:left="0"/>
              <w:contextualSpacing/>
              <w:jc w:val="both"/>
            </w:pPr>
            <w:r w:rsidRPr="000B0CC9">
              <w:t xml:space="preserve">техника </w:t>
            </w:r>
            <w:proofErr w:type="spellStart"/>
            <w:r w:rsidRPr="000B0CC9">
              <w:t>порционирования</w:t>
            </w:r>
            <w:proofErr w:type="spellEnd"/>
            <w:r w:rsidRPr="000B0CC9">
              <w:t xml:space="preserve"> горячих блюд, кулинарных изделий, закусок из яиц, творога, сыра, муки разнообразного ассортимента для подачи;</w:t>
            </w:r>
          </w:p>
          <w:p w:rsidR="004E74F5" w:rsidRDefault="004E74F5" w:rsidP="000B0CC9">
            <w:pPr>
              <w:pStyle w:val="TableParagraph"/>
              <w:kinsoku w:val="0"/>
              <w:overflowPunct w:val="0"/>
              <w:ind w:left="0"/>
              <w:contextualSpacing/>
              <w:jc w:val="both"/>
            </w:pPr>
            <w:r>
              <w:t xml:space="preserve">назначение, правила подбора и использования столовой посуды, приборов, белья для эстетичного оформления и подачи блюд </w:t>
            </w:r>
            <w:r w:rsidRPr="000B0CC9">
              <w:t>кулинарных изделий, закусок из яиц, творога, сыра, муки разнообразного ассортимента</w:t>
            </w:r>
            <w:r>
              <w:t>;</w:t>
            </w:r>
          </w:p>
          <w:p w:rsidR="004E74F5" w:rsidRDefault="004E74F5" w:rsidP="004E74F5">
            <w:pPr>
              <w:spacing w:line="240" w:lineRule="auto"/>
              <w:ind w:left="-6" w:firstLine="709"/>
              <w:contextualSpacing/>
              <w:jc w:val="both"/>
              <w:rPr>
                <w:rFonts w:ascii="Times New Roman" w:hAnsi="Times New Roman"/>
                <w:sz w:val="24"/>
                <w:szCs w:val="24"/>
              </w:rPr>
            </w:pPr>
            <w:r>
              <w:rPr>
                <w:rFonts w:ascii="Times New Roman" w:hAnsi="Times New Roman"/>
                <w:sz w:val="24"/>
                <w:szCs w:val="24"/>
              </w:rPr>
              <w:t xml:space="preserve">психологию цвета, назначение, правила подбора и использование цветов и оттенков в создании композиций при оформлении </w:t>
            </w:r>
            <w:r>
              <w:t xml:space="preserve">блюд </w:t>
            </w:r>
            <w:r w:rsidRPr="000B0CC9">
              <w:rPr>
                <w:rFonts w:ascii="Times New Roman" w:hAnsi="Times New Roman"/>
                <w:sz w:val="24"/>
                <w:szCs w:val="24"/>
              </w:rPr>
              <w:t>кулинарных изделий, закусок из яиц, творога, сыра, муки разнообразного ассортимента</w:t>
            </w:r>
            <w:r>
              <w:t>;</w:t>
            </w:r>
          </w:p>
          <w:p w:rsidR="004E74F5" w:rsidRDefault="00BF637F" w:rsidP="004E74F5">
            <w:pPr>
              <w:spacing w:line="240" w:lineRule="auto"/>
              <w:ind w:left="-6"/>
              <w:contextualSpacing/>
              <w:jc w:val="both"/>
              <w:rPr>
                <w:rFonts w:ascii="Times New Roman" w:hAnsi="Times New Roman"/>
                <w:sz w:val="24"/>
                <w:szCs w:val="24"/>
              </w:rPr>
            </w:pPr>
            <w:r w:rsidRPr="000B0CC9">
              <w:rPr>
                <w:rFonts w:ascii="Times New Roman" w:hAnsi="Times New Roman"/>
                <w:sz w:val="24"/>
                <w:szCs w:val="24"/>
              </w:rPr>
              <w:t>виды, назначение посуды для подачи, термосов, контейнеров для отпуска на вынос;</w:t>
            </w:r>
          </w:p>
          <w:p w:rsidR="004E74F5" w:rsidRDefault="00BF637F" w:rsidP="004E74F5">
            <w:pPr>
              <w:spacing w:line="240" w:lineRule="auto"/>
              <w:ind w:left="-6"/>
              <w:contextualSpacing/>
              <w:jc w:val="both"/>
              <w:rPr>
                <w:rFonts w:ascii="Times New Roman" w:hAnsi="Times New Roman"/>
                <w:sz w:val="24"/>
                <w:szCs w:val="24"/>
              </w:rPr>
            </w:pPr>
            <w:r w:rsidRPr="000B0CC9">
              <w:rPr>
                <w:rFonts w:ascii="Times New Roman" w:hAnsi="Times New Roman"/>
                <w:sz w:val="24"/>
                <w:szCs w:val="24"/>
              </w:rPr>
              <w:t xml:space="preserve">температура подачи горячих блюд, кулинарных изделий, закусок из яиц, творога, сыра, муки </w:t>
            </w:r>
            <w:r w:rsidRPr="000B0CC9">
              <w:rPr>
                <w:rFonts w:ascii="Times New Roman" w:hAnsi="Times New Roman"/>
                <w:sz w:val="24"/>
                <w:szCs w:val="24"/>
              </w:rPr>
              <w:lastRenderedPageBreak/>
              <w:t>разнообразного ассортимента;</w:t>
            </w:r>
          </w:p>
          <w:p w:rsidR="004E74F5" w:rsidRDefault="00BF637F" w:rsidP="004E74F5">
            <w:pPr>
              <w:spacing w:line="240" w:lineRule="auto"/>
              <w:ind w:left="-6"/>
              <w:contextualSpacing/>
              <w:jc w:val="both"/>
              <w:rPr>
                <w:rFonts w:ascii="Times New Roman" w:hAnsi="Times New Roman"/>
                <w:sz w:val="24"/>
                <w:szCs w:val="24"/>
              </w:rPr>
            </w:pPr>
            <w:r w:rsidRPr="000B0CC9">
              <w:rPr>
                <w:rFonts w:ascii="Times New Roman" w:hAnsi="Times New Roman"/>
                <w:sz w:val="24"/>
                <w:szCs w:val="24"/>
              </w:rPr>
              <w:t>правила разогревания, правила охлаждения, замораживания и хранения готовых блюд, кулинарных изделий, закусок из яиц, творога, сыра, муки разнообразного ассортимента;</w:t>
            </w:r>
          </w:p>
          <w:p w:rsidR="004E74F5" w:rsidRDefault="00BF637F" w:rsidP="004E74F5">
            <w:pPr>
              <w:spacing w:line="240" w:lineRule="auto"/>
              <w:ind w:left="-6"/>
              <w:contextualSpacing/>
              <w:jc w:val="both"/>
              <w:rPr>
                <w:rFonts w:ascii="Times New Roman" w:hAnsi="Times New Roman"/>
                <w:sz w:val="24"/>
                <w:szCs w:val="24"/>
              </w:rPr>
            </w:pPr>
            <w:r w:rsidRPr="000B0CC9">
              <w:rPr>
                <w:rFonts w:ascii="Times New Roman" w:hAnsi="Times New Roman"/>
                <w:sz w:val="24"/>
                <w:szCs w:val="24"/>
              </w:rPr>
              <w:t>требования к безопасности хранения готовых блюд, кулинарных изделий, закусок из яиц, творога, сыра, муки разнообразного ассортимента;</w:t>
            </w:r>
          </w:p>
          <w:p w:rsidR="00BF637F" w:rsidRPr="000B0CC9" w:rsidRDefault="00BF637F" w:rsidP="004E74F5">
            <w:pPr>
              <w:spacing w:line="240" w:lineRule="auto"/>
              <w:ind w:left="-6"/>
              <w:contextualSpacing/>
              <w:jc w:val="both"/>
              <w:rPr>
                <w:rFonts w:ascii="Times New Roman" w:hAnsi="Times New Roman"/>
                <w:sz w:val="24"/>
                <w:szCs w:val="24"/>
              </w:rPr>
            </w:pPr>
            <w:r w:rsidRPr="000B0CC9">
              <w:rPr>
                <w:rFonts w:ascii="Times New Roman" w:hAnsi="Times New Roman"/>
                <w:sz w:val="24"/>
                <w:szCs w:val="24"/>
              </w:rPr>
              <w:t>правила маркирования упакованных блюд, кулинарных изделий, закусок из яиц, творога, сыра, муки разнообразного ассортимента, правила заполнения этикеток</w:t>
            </w:r>
          </w:p>
        </w:tc>
      </w:tr>
      <w:tr w:rsidR="00BF637F" w:rsidRPr="000B0CC9" w:rsidTr="000B0CC9">
        <w:tc>
          <w:tcPr>
            <w:tcW w:w="5000" w:type="pct"/>
            <w:gridSpan w:val="3"/>
            <w:shd w:val="clear" w:color="auto" w:fill="auto"/>
          </w:tcPr>
          <w:p w:rsidR="00BF637F" w:rsidRPr="000B0CC9" w:rsidRDefault="00BF637F" w:rsidP="000B0CC9">
            <w:pPr>
              <w:spacing w:line="240" w:lineRule="auto"/>
              <w:contextualSpacing/>
              <w:rPr>
                <w:rFonts w:ascii="Times New Roman" w:hAnsi="Times New Roman"/>
                <w:b/>
                <w:sz w:val="24"/>
                <w:szCs w:val="24"/>
              </w:rPr>
            </w:pPr>
            <w:r w:rsidRPr="000B0CC9">
              <w:rPr>
                <w:rFonts w:ascii="Times New Roman" w:hAnsi="Times New Roman"/>
                <w:b/>
                <w:sz w:val="24"/>
                <w:szCs w:val="24"/>
              </w:rPr>
              <w:lastRenderedPageBreak/>
              <w:t>Материально технические ресурсы</w:t>
            </w:r>
          </w:p>
          <w:p w:rsidR="00BF637F" w:rsidRPr="000B0CC9" w:rsidRDefault="00BF637F" w:rsidP="000B0CC9">
            <w:pPr>
              <w:pStyle w:val="TableParagraph"/>
              <w:kinsoku w:val="0"/>
              <w:overflowPunct w:val="0"/>
              <w:ind w:left="0" w:right="262"/>
              <w:contextualSpacing/>
              <w:jc w:val="both"/>
              <w:rPr>
                <w:u w:val="single"/>
              </w:rPr>
            </w:pPr>
            <w:proofErr w:type="spellStart"/>
            <w:r w:rsidRPr="000B0CC9">
              <w:rPr>
                <w:spacing w:val="-1"/>
                <w:u w:val="single"/>
              </w:rPr>
              <w:t>Весоизмерительное</w:t>
            </w:r>
            <w:proofErr w:type="spellEnd"/>
            <w:r w:rsidRPr="000B0CC9">
              <w:rPr>
                <w:spacing w:val="-1"/>
                <w:u w:val="single"/>
              </w:rPr>
              <w:t xml:space="preserve"> </w:t>
            </w:r>
            <w:r w:rsidRPr="000B0CC9">
              <w:rPr>
                <w:u w:val="single"/>
              </w:rPr>
              <w:t xml:space="preserve">оборудование: </w:t>
            </w:r>
          </w:p>
          <w:p w:rsidR="00BF637F" w:rsidRPr="000B0CC9" w:rsidRDefault="00BF637F" w:rsidP="000B0CC9">
            <w:pPr>
              <w:pStyle w:val="TableParagraph"/>
              <w:tabs>
                <w:tab w:val="left" w:pos="2535"/>
              </w:tabs>
              <w:kinsoku w:val="0"/>
              <w:overflowPunct w:val="0"/>
              <w:ind w:left="0" w:right="-1"/>
              <w:contextualSpacing/>
              <w:jc w:val="both"/>
              <w:rPr>
                <w:spacing w:val="-1"/>
              </w:rPr>
            </w:pPr>
            <w:r w:rsidRPr="000B0CC9">
              <w:rPr>
                <w:spacing w:val="-1"/>
              </w:rPr>
              <w:t xml:space="preserve">весы механические, </w:t>
            </w:r>
            <w:r w:rsidRPr="000B0CC9">
              <w:t>весы настольные электронные.</w:t>
            </w:r>
          </w:p>
          <w:p w:rsidR="00BF637F" w:rsidRPr="000B0CC9" w:rsidRDefault="00BF637F" w:rsidP="000B0CC9">
            <w:pPr>
              <w:pStyle w:val="TableParagraph"/>
              <w:kinsoku w:val="0"/>
              <w:overflowPunct w:val="0"/>
              <w:ind w:left="0" w:right="213"/>
              <w:contextualSpacing/>
              <w:jc w:val="both"/>
            </w:pPr>
            <w:r w:rsidRPr="000B0CC9">
              <w:rPr>
                <w:u w:val="single"/>
              </w:rPr>
              <w:t>Холодильное оборудование</w:t>
            </w:r>
            <w:r w:rsidRPr="000B0CC9">
              <w:t>:</w:t>
            </w:r>
          </w:p>
          <w:p w:rsidR="00BF637F" w:rsidRPr="000B0CC9" w:rsidRDefault="00BF637F" w:rsidP="000B0CC9">
            <w:pPr>
              <w:spacing w:after="0" w:line="240" w:lineRule="auto"/>
              <w:contextualSpacing/>
              <w:jc w:val="both"/>
              <w:rPr>
                <w:rFonts w:ascii="Times New Roman" w:hAnsi="Times New Roman"/>
                <w:sz w:val="24"/>
                <w:szCs w:val="24"/>
              </w:rPr>
            </w:pPr>
            <w:r w:rsidRPr="000B0CC9">
              <w:rPr>
                <w:rFonts w:ascii="Times New Roman" w:hAnsi="Times New Roman"/>
                <w:bCs/>
                <w:kern w:val="36"/>
                <w:sz w:val="24"/>
                <w:szCs w:val="24"/>
              </w:rPr>
              <w:t xml:space="preserve">охлаждаемый прилавок-витрина, </w:t>
            </w:r>
            <w:r w:rsidRPr="000B0CC9">
              <w:rPr>
                <w:rFonts w:ascii="Times New Roman" w:hAnsi="Times New Roman"/>
                <w:sz w:val="24"/>
                <w:szCs w:val="24"/>
              </w:rPr>
              <w:t xml:space="preserve">шкаф морозильный, </w:t>
            </w:r>
            <w:r w:rsidRPr="000B0CC9">
              <w:rPr>
                <w:rFonts w:ascii="Times New Roman" w:hAnsi="Times New Roman"/>
                <w:bCs/>
                <w:sz w:val="24"/>
                <w:szCs w:val="24"/>
              </w:rPr>
              <w:t>шкаф холодильный,</w:t>
            </w:r>
            <w:r w:rsidRPr="000B0CC9">
              <w:rPr>
                <w:rFonts w:ascii="Times New Roman" w:hAnsi="Times New Roman"/>
                <w:sz w:val="24"/>
                <w:szCs w:val="24"/>
              </w:rPr>
              <w:t xml:space="preserve"> шкаф шоковой заморозки.</w:t>
            </w:r>
          </w:p>
          <w:p w:rsidR="00BF637F" w:rsidRPr="000B0CC9" w:rsidRDefault="00BF637F" w:rsidP="000B0CC9">
            <w:pPr>
              <w:pStyle w:val="TableParagraph"/>
              <w:kinsoku w:val="0"/>
              <w:overflowPunct w:val="0"/>
              <w:ind w:left="0" w:right="213"/>
              <w:contextualSpacing/>
              <w:jc w:val="both"/>
            </w:pPr>
            <w:r w:rsidRPr="000B0CC9">
              <w:rPr>
                <w:u w:val="single"/>
              </w:rPr>
              <w:t>Тепловое оборудование</w:t>
            </w:r>
            <w:r w:rsidRPr="000B0CC9">
              <w:t>:</w:t>
            </w:r>
          </w:p>
          <w:p w:rsidR="00BF637F" w:rsidRPr="000B0CC9" w:rsidRDefault="00BF637F" w:rsidP="000B0CC9">
            <w:pPr>
              <w:pStyle w:val="a6"/>
              <w:contextualSpacing/>
              <w:jc w:val="both"/>
              <w:rPr>
                <w:rFonts w:ascii="Times New Roman" w:hAnsi="Times New Roman"/>
                <w:bCs/>
                <w:sz w:val="24"/>
                <w:szCs w:val="24"/>
              </w:rPr>
            </w:pPr>
            <w:r w:rsidRPr="000B0CC9">
              <w:rPr>
                <w:rFonts w:ascii="Times New Roman" w:hAnsi="Times New Roman"/>
                <w:bCs/>
                <w:sz w:val="24"/>
                <w:szCs w:val="24"/>
              </w:rPr>
              <w:t>аппарат паровой-</w:t>
            </w:r>
            <w:proofErr w:type="spellStart"/>
            <w:proofErr w:type="gramStart"/>
            <w:r w:rsidRPr="000B0CC9">
              <w:rPr>
                <w:rFonts w:ascii="Times New Roman" w:hAnsi="Times New Roman"/>
                <w:bCs/>
                <w:sz w:val="24"/>
                <w:szCs w:val="24"/>
              </w:rPr>
              <w:t>конвекторн.эл</w:t>
            </w:r>
            <w:proofErr w:type="spellEnd"/>
            <w:r w:rsidRPr="000B0CC9">
              <w:rPr>
                <w:rFonts w:ascii="Times New Roman" w:hAnsi="Times New Roman"/>
                <w:bCs/>
                <w:sz w:val="24"/>
                <w:szCs w:val="24"/>
              </w:rPr>
              <w:t>.,</w:t>
            </w:r>
            <w:proofErr w:type="gramEnd"/>
            <w:r w:rsidRPr="000B0CC9">
              <w:rPr>
                <w:rFonts w:ascii="Times New Roman" w:hAnsi="Times New Roman"/>
                <w:bCs/>
                <w:sz w:val="24"/>
                <w:szCs w:val="24"/>
              </w:rPr>
              <w:t xml:space="preserve"> печь микроволновая, п</w:t>
            </w:r>
            <w:r w:rsidRPr="000B0CC9">
              <w:rPr>
                <w:rFonts w:ascii="Times New Roman" w:hAnsi="Times New Roman"/>
                <w:sz w:val="24"/>
                <w:szCs w:val="24"/>
              </w:rPr>
              <w:t xml:space="preserve">литы электрические или с индукционном нагревом, сковорода </w:t>
            </w:r>
            <w:r w:rsidRPr="000B0CC9">
              <w:rPr>
                <w:rFonts w:ascii="Times New Roman" w:hAnsi="Times New Roman"/>
                <w:bCs/>
                <w:sz w:val="24"/>
                <w:szCs w:val="24"/>
                <w:lang w:val="en-US"/>
              </w:rPr>
              <w:t>wok</w:t>
            </w:r>
            <w:r w:rsidRPr="000B0CC9">
              <w:rPr>
                <w:rFonts w:ascii="Times New Roman" w:hAnsi="Times New Roman"/>
                <w:sz w:val="24"/>
                <w:szCs w:val="24"/>
              </w:rPr>
              <w:t xml:space="preserve">, </w:t>
            </w:r>
            <w:proofErr w:type="spellStart"/>
            <w:r w:rsidRPr="000B0CC9">
              <w:rPr>
                <w:rFonts w:ascii="Times New Roman" w:hAnsi="Times New Roman"/>
                <w:bCs/>
                <w:sz w:val="24"/>
                <w:szCs w:val="24"/>
              </w:rPr>
              <w:t>электромармиты</w:t>
            </w:r>
            <w:proofErr w:type="spellEnd"/>
            <w:r w:rsidRPr="000B0CC9">
              <w:rPr>
                <w:rFonts w:ascii="Times New Roman" w:hAnsi="Times New Roman"/>
                <w:sz w:val="24"/>
                <w:szCs w:val="24"/>
              </w:rPr>
              <w:t xml:space="preserve">, </w:t>
            </w:r>
            <w:proofErr w:type="spellStart"/>
            <w:r w:rsidRPr="000B0CC9">
              <w:rPr>
                <w:rFonts w:ascii="Times New Roman" w:hAnsi="Times New Roman"/>
                <w:sz w:val="24"/>
                <w:szCs w:val="24"/>
              </w:rPr>
              <w:t>растечный</w:t>
            </w:r>
            <w:proofErr w:type="spellEnd"/>
            <w:r w:rsidRPr="000B0CC9">
              <w:rPr>
                <w:rFonts w:ascii="Times New Roman" w:hAnsi="Times New Roman"/>
                <w:sz w:val="24"/>
                <w:szCs w:val="24"/>
              </w:rPr>
              <w:t xml:space="preserve"> шкаф, </w:t>
            </w:r>
            <w:proofErr w:type="spellStart"/>
            <w:r w:rsidRPr="000B0CC9">
              <w:rPr>
                <w:rFonts w:ascii="Times New Roman" w:hAnsi="Times New Roman"/>
                <w:sz w:val="24"/>
                <w:szCs w:val="24"/>
              </w:rPr>
              <w:t>блинница</w:t>
            </w:r>
            <w:proofErr w:type="spellEnd"/>
            <w:r w:rsidRPr="000B0CC9">
              <w:rPr>
                <w:rFonts w:ascii="Times New Roman" w:hAnsi="Times New Roman"/>
                <w:sz w:val="24"/>
                <w:szCs w:val="24"/>
              </w:rPr>
              <w:t xml:space="preserve"> электрическая, гриль электрический, </w:t>
            </w:r>
            <w:proofErr w:type="spellStart"/>
            <w:r w:rsidRPr="000B0CC9">
              <w:rPr>
                <w:rFonts w:ascii="Times New Roman" w:hAnsi="Times New Roman"/>
                <w:sz w:val="24"/>
                <w:szCs w:val="24"/>
              </w:rPr>
              <w:t>саломандра</w:t>
            </w:r>
            <w:proofErr w:type="spellEnd"/>
            <w:r w:rsidRPr="000B0CC9">
              <w:rPr>
                <w:rFonts w:ascii="Times New Roman" w:hAnsi="Times New Roman"/>
                <w:sz w:val="24"/>
                <w:szCs w:val="24"/>
              </w:rPr>
              <w:t>, фритюрница</w:t>
            </w:r>
          </w:p>
          <w:p w:rsidR="00BF637F" w:rsidRPr="000B0CC9" w:rsidRDefault="00BF637F" w:rsidP="000B0CC9">
            <w:pPr>
              <w:pStyle w:val="TableParagraph"/>
              <w:kinsoku w:val="0"/>
              <w:overflowPunct w:val="0"/>
              <w:ind w:left="0" w:right="213"/>
              <w:contextualSpacing/>
              <w:jc w:val="both"/>
              <w:rPr>
                <w:u w:val="single"/>
              </w:rPr>
            </w:pPr>
            <w:r w:rsidRPr="000B0CC9">
              <w:rPr>
                <w:u w:val="single"/>
              </w:rPr>
              <w:t xml:space="preserve">Механическое оборудование: </w:t>
            </w:r>
          </w:p>
          <w:p w:rsidR="00BF637F" w:rsidRPr="000B0CC9" w:rsidRDefault="00BF637F" w:rsidP="000B0CC9">
            <w:pPr>
              <w:spacing w:after="0" w:line="240" w:lineRule="auto"/>
              <w:contextualSpacing/>
              <w:jc w:val="both"/>
              <w:rPr>
                <w:rFonts w:ascii="Times New Roman" w:hAnsi="Times New Roman"/>
                <w:sz w:val="24"/>
                <w:szCs w:val="24"/>
              </w:rPr>
            </w:pPr>
            <w:r w:rsidRPr="000B0CC9">
              <w:rPr>
                <w:rFonts w:ascii="Times New Roman" w:hAnsi="Times New Roman"/>
                <w:sz w:val="24"/>
                <w:szCs w:val="24"/>
              </w:rPr>
              <w:t xml:space="preserve">блендер (ручной с дополнительной насадкой для взбивания), </w:t>
            </w:r>
            <w:r w:rsidRPr="000B0CC9">
              <w:rPr>
                <w:rFonts w:ascii="Times New Roman" w:hAnsi="Times New Roman"/>
                <w:bCs/>
                <w:kern w:val="36"/>
                <w:sz w:val="24"/>
                <w:szCs w:val="24"/>
              </w:rPr>
              <w:t>куттер,</w:t>
            </w:r>
            <w:r w:rsidRPr="000B0CC9">
              <w:rPr>
                <w:rFonts w:ascii="Times New Roman" w:hAnsi="Times New Roman"/>
                <w:sz w:val="24"/>
                <w:szCs w:val="24"/>
              </w:rPr>
              <w:t xml:space="preserve"> машина для вакуумной упаковки, мясорубка, </w:t>
            </w:r>
            <w:r w:rsidRPr="000B0CC9">
              <w:rPr>
                <w:rFonts w:ascii="Times New Roman" w:hAnsi="Times New Roman"/>
                <w:bCs/>
                <w:kern w:val="36"/>
                <w:sz w:val="24"/>
                <w:szCs w:val="24"/>
              </w:rPr>
              <w:t xml:space="preserve">овощерезка, привод универсальный с механизмами, процессор кухонный, </w:t>
            </w:r>
            <w:r w:rsidRPr="000B0CC9">
              <w:rPr>
                <w:rFonts w:ascii="Times New Roman" w:hAnsi="Times New Roman"/>
                <w:sz w:val="24"/>
                <w:szCs w:val="24"/>
              </w:rPr>
              <w:t>диспансер для подогрева тарелок</w:t>
            </w:r>
            <w:r w:rsidRPr="000B0CC9">
              <w:rPr>
                <w:rFonts w:ascii="Times New Roman" w:hAnsi="Times New Roman"/>
                <w:bCs/>
                <w:kern w:val="36"/>
                <w:sz w:val="24"/>
                <w:szCs w:val="24"/>
              </w:rPr>
              <w:t>,</w:t>
            </w:r>
            <w:r w:rsidRPr="000B0CC9">
              <w:rPr>
                <w:rFonts w:ascii="Times New Roman" w:hAnsi="Times New Roman"/>
                <w:sz w:val="24"/>
                <w:szCs w:val="24"/>
              </w:rPr>
              <w:t xml:space="preserve"> тестомесильная машина, тестораскаточная машина, пресс для пиццы</w:t>
            </w:r>
          </w:p>
          <w:p w:rsidR="00BF637F" w:rsidRPr="000B0CC9" w:rsidRDefault="00BF637F" w:rsidP="000B0CC9">
            <w:pPr>
              <w:pStyle w:val="TableParagraph"/>
              <w:kinsoku w:val="0"/>
              <w:overflowPunct w:val="0"/>
              <w:ind w:left="0" w:right="475"/>
              <w:contextualSpacing/>
              <w:jc w:val="both"/>
            </w:pPr>
            <w:r w:rsidRPr="000B0CC9">
              <w:rPr>
                <w:u w:val="single"/>
              </w:rPr>
              <w:t>Оборудование для упаковки, оценки качества и безопасности пищевых продуктов</w:t>
            </w:r>
            <w:r w:rsidRPr="000B0CC9">
              <w:t xml:space="preserve">: </w:t>
            </w:r>
          </w:p>
          <w:p w:rsidR="00BF637F" w:rsidRPr="000B0CC9" w:rsidRDefault="00BF637F" w:rsidP="000B0CC9">
            <w:pPr>
              <w:pStyle w:val="TableParagraph"/>
              <w:kinsoku w:val="0"/>
              <w:overflowPunct w:val="0"/>
              <w:ind w:left="0" w:right="-1"/>
              <w:contextualSpacing/>
              <w:jc w:val="both"/>
            </w:pPr>
            <w:r w:rsidRPr="000B0CC9">
              <w:t xml:space="preserve">овоскоп,  </w:t>
            </w:r>
            <w:proofErr w:type="spellStart"/>
            <w:r w:rsidRPr="000B0CC9">
              <w:t>нитраттестер</w:t>
            </w:r>
            <w:proofErr w:type="spellEnd"/>
            <w:r w:rsidRPr="000B0CC9">
              <w:t xml:space="preserve">,  машина для вакуумной упаковки, </w:t>
            </w:r>
            <w:proofErr w:type="spellStart"/>
            <w:r w:rsidRPr="000B0CC9">
              <w:t>термоупаковщик</w:t>
            </w:r>
            <w:proofErr w:type="spellEnd"/>
          </w:p>
          <w:p w:rsidR="00BF637F" w:rsidRPr="000B0CC9" w:rsidRDefault="00BF637F" w:rsidP="000B0CC9">
            <w:pPr>
              <w:pStyle w:val="TableParagraph"/>
              <w:kinsoku w:val="0"/>
              <w:overflowPunct w:val="0"/>
              <w:ind w:left="0" w:right="-1"/>
              <w:contextualSpacing/>
              <w:jc w:val="both"/>
            </w:pPr>
            <w:r w:rsidRPr="000B0CC9">
              <w:rPr>
                <w:u w:val="single"/>
              </w:rPr>
              <w:t>Оборудование для мытья посуды</w:t>
            </w:r>
            <w:r w:rsidRPr="000B0CC9">
              <w:t xml:space="preserve">: </w:t>
            </w:r>
          </w:p>
          <w:p w:rsidR="00BF637F" w:rsidRPr="000B0CC9" w:rsidRDefault="00BF637F" w:rsidP="000B0CC9">
            <w:pPr>
              <w:pStyle w:val="TableParagraph"/>
              <w:kinsoku w:val="0"/>
              <w:overflowPunct w:val="0"/>
              <w:ind w:left="0" w:right="475"/>
              <w:contextualSpacing/>
              <w:jc w:val="both"/>
            </w:pPr>
            <w:r w:rsidRPr="000B0CC9">
              <w:t>машина посудомоечная.</w:t>
            </w:r>
          </w:p>
          <w:p w:rsidR="00BF637F" w:rsidRPr="000B0CC9" w:rsidRDefault="00BF637F" w:rsidP="000B0CC9">
            <w:pPr>
              <w:pStyle w:val="TableParagraph"/>
              <w:tabs>
                <w:tab w:val="left" w:pos="2535"/>
              </w:tabs>
              <w:kinsoku w:val="0"/>
              <w:overflowPunct w:val="0"/>
              <w:ind w:left="0" w:right="-1"/>
              <w:contextualSpacing/>
              <w:jc w:val="both"/>
            </w:pPr>
            <w:r w:rsidRPr="000B0CC9">
              <w:rPr>
                <w:u w:val="single"/>
              </w:rPr>
              <w:t>Вспомогательное оборудование</w:t>
            </w:r>
            <w:r w:rsidRPr="000B0CC9">
              <w:t xml:space="preserve">: </w:t>
            </w:r>
          </w:p>
          <w:p w:rsidR="00BF637F" w:rsidRPr="000B0CC9" w:rsidRDefault="00BF637F" w:rsidP="000B0CC9">
            <w:pPr>
              <w:pStyle w:val="a6"/>
              <w:contextualSpacing/>
              <w:jc w:val="both"/>
              <w:rPr>
                <w:rFonts w:ascii="Times New Roman" w:hAnsi="Times New Roman"/>
                <w:bCs/>
                <w:sz w:val="24"/>
                <w:szCs w:val="24"/>
              </w:rPr>
            </w:pPr>
            <w:r w:rsidRPr="000B0CC9">
              <w:rPr>
                <w:rFonts w:ascii="Times New Roman" w:hAnsi="Times New Roman"/>
                <w:bCs/>
                <w:sz w:val="24"/>
                <w:szCs w:val="24"/>
              </w:rPr>
              <w:t>ванны моечные,</w:t>
            </w:r>
          </w:p>
          <w:p w:rsidR="00BF637F" w:rsidRPr="000B0CC9" w:rsidRDefault="00BF637F" w:rsidP="000B0CC9">
            <w:pPr>
              <w:spacing w:after="0" w:line="240" w:lineRule="auto"/>
              <w:contextualSpacing/>
              <w:jc w:val="both"/>
              <w:rPr>
                <w:rFonts w:ascii="Times New Roman" w:hAnsi="Times New Roman"/>
                <w:bCs/>
                <w:kern w:val="36"/>
                <w:sz w:val="24"/>
                <w:szCs w:val="24"/>
              </w:rPr>
            </w:pPr>
            <w:r w:rsidRPr="000B0CC9">
              <w:rPr>
                <w:rFonts w:ascii="Times New Roman" w:hAnsi="Times New Roman"/>
                <w:sz w:val="24"/>
                <w:szCs w:val="24"/>
              </w:rPr>
              <w:t xml:space="preserve">производственный стол с моечной ванной, </w:t>
            </w:r>
            <w:r w:rsidRPr="000B0CC9">
              <w:rPr>
                <w:rFonts w:ascii="Times New Roman" w:hAnsi="Times New Roman"/>
                <w:bCs/>
                <w:sz w:val="24"/>
                <w:szCs w:val="24"/>
              </w:rPr>
              <w:t xml:space="preserve">стеллажи кухонные, столы производственные, </w:t>
            </w:r>
            <w:r w:rsidRPr="000B0CC9">
              <w:rPr>
                <w:rFonts w:ascii="Times New Roman" w:hAnsi="Times New Roman"/>
                <w:bCs/>
                <w:kern w:val="36"/>
                <w:sz w:val="24"/>
                <w:szCs w:val="24"/>
              </w:rPr>
              <w:t>стол с гранитной поверхностью</w:t>
            </w:r>
          </w:p>
          <w:p w:rsidR="00BF637F" w:rsidRPr="000B0CC9" w:rsidRDefault="00BF637F" w:rsidP="000B0CC9">
            <w:pPr>
              <w:pStyle w:val="TableParagraph"/>
              <w:kinsoku w:val="0"/>
              <w:overflowPunct w:val="0"/>
              <w:ind w:left="0" w:right="154"/>
              <w:contextualSpacing/>
              <w:jc w:val="both"/>
            </w:pPr>
            <w:r w:rsidRPr="000B0CC9">
              <w:rPr>
                <w:u w:val="single"/>
              </w:rPr>
              <w:t>Инвентарь, инструменты, кухонная посуда</w:t>
            </w:r>
            <w:r w:rsidRPr="000B0CC9">
              <w:t xml:space="preserve">: </w:t>
            </w:r>
          </w:p>
          <w:p w:rsidR="00BF637F" w:rsidRPr="000B0CC9" w:rsidRDefault="00BF637F" w:rsidP="000B0CC9">
            <w:pPr>
              <w:pStyle w:val="a6"/>
              <w:contextualSpacing/>
              <w:jc w:val="both"/>
              <w:rPr>
                <w:rFonts w:ascii="Times New Roman" w:hAnsi="Times New Roman"/>
                <w:sz w:val="24"/>
                <w:szCs w:val="24"/>
              </w:rPr>
            </w:pPr>
            <w:r w:rsidRPr="000B0CC9">
              <w:rPr>
                <w:rFonts w:ascii="Times New Roman" w:hAnsi="Times New Roman"/>
                <w:bCs/>
                <w:sz w:val="24"/>
                <w:szCs w:val="24"/>
              </w:rPr>
              <w:t>блендер, столовая посуда и приборы, в</w:t>
            </w:r>
            <w:r w:rsidRPr="000B0CC9">
              <w:rPr>
                <w:rFonts w:ascii="Times New Roman" w:hAnsi="Times New Roman"/>
                <w:sz w:val="24"/>
                <w:szCs w:val="24"/>
              </w:rPr>
              <w:t xml:space="preserve">енчики, веселки, вилки для вынимания мяса, воронки различного диаметра, </w:t>
            </w:r>
            <w:proofErr w:type="spellStart"/>
            <w:r w:rsidRPr="000B0CC9">
              <w:rPr>
                <w:rFonts w:ascii="Times New Roman" w:hAnsi="Times New Roman"/>
                <w:sz w:val="24"/>
                <w:szCs w:val="24"/>
              </w:rPr>
              <w:t>гастроемкости</w:t>
            </w:r>
            <w:proofErr w:type="spellEnd"/>
            <w:r w:rsidRPr="000B0CC9">
              <w:rPr>
                <w:rFonts w:ascii="Times New Roman" w:hAnsi="Times New Roman"/>
                <w:sz w:val="24"/>
                <w:szCs w:val="24"/>
              </w:rPr>
              <w:t>, горшки для запекания, доски разделочные, дуршлаги</w:t>
            </w:r>
            <w:r w:rsidRPr="000B0CC9">
              <w:rPr>
                <w:rFonts w:ascii="Times New Roman" w:hAnsi="Times New Roman"/>
                <w:bCs/>
                <w:sz w:val="24"/>
                <w:szCs w:val="24"/>
              </w:rPr>
              <w:t>, е</w:t>
            </w:r>
            <w:r w:rsidRPr="000B0CC9">
              <w:rPr>
                <w:rFonts w:ascii="Times New Roman" w:hAnsi="Times New Roman"/>
                <w:sz w:val="24"/>
                <w:szCs w:val="24"/>
              </w:rPr>
              <w:t>мкости д/соусов, кастрюли различной вместимостью, кольца для выкладки гарниров, контейнеры для СВЧ, кружки мерные, ложки гарнирные, ложки для снятия пены, лопатки кулинарные, миски, набор мерных ложек, ножи поварские, открывалка д/</w:t>
            </w:r>
            <w:proofErr w:type="spellStart"/>
            <w:r w:rsidRPr="000B0CC9">
              <w:rPr>
                <w:rFonts w:ascii="Times New Roman" w:hAnsi="Times New Roman"/>
                <w:sz w:val="24"/>
                <w:szCs w:val="24"/>
              </w:rPr>
              <w:t>консерв</w:t>
            </w:r>
            <w:proofErr w:type="spellEnd"/>
            <w:r w:rsidRPr="000B0CC9">
              <w:rPr>
                <w:rFonts w:ascii="Times New Roman" w:hAnsi="Times New Roman"/>
                <w:sz w:val="24"/>
                <w:szCs w:val="24"/>
              </w:rPr>
              <w:t xml:space="preserve">, прессы для чеснока, рукавицы термостойкие д/кухни, сковороды различного диаметра, скребки кухонные, совки для сыпучих продуктов, сотейники, сита, терки универсальные, термометр для печей, </w:t>
            </w:r>
            <w:proofErr w:type="spellStart"/>
            <w:r w:rsidRPr="000B0CC9">
              <w:rPr>
                <w:rFonts w:ascii="Times New Roman" w:hAnsi="Times New Roman"/>
                <w:sz w:val="24"/>
                <w:szCs w:val="24"/>
              </w:rPr>
              <w:t>толкушки</w:t>
            </w:r>
            <w:proofErr w:type="spellEnd"/>
            <w:r w:rsidRPr="000B0CC9">
              <w:rPr>
                <w:rFonts w:ascii="Times New Roman" w:hAnsi="Times New Roman"/>
                <w:sz w:val="24"/>
                <w:szCs w:val="24"/>
              </w:rPr>
              <w:t xml:space="preserve">, </w:t>
            </w:r>
            <w:proofErr w:type="spellStart"/>
            <w:r w:rsidRPr="000B0CC9">
              <w:rPr>
                <w:rFonts w:ascii="Times New Roman" w:hAnsi="Times New Roman"/>
                <w:sz w:val="24"/>
                <w:szCs w:val="24"/>
              </w:rPr>
              <w:t>шенуа</w:t>
            </w:r>
            <w:proofErr w:type="spellEnd"/>
            <w:r w:rsidRPr="000B0CC9">
              <w:rPr>
                <w:rFonts w:ascii="Times New Roman" w:hAnsi="Times New Roman"/>
                <w:sz w:val="24"/>
                <w:szCs w:val="24"/>
              </w:rPr>
              <w:t>, щипцы универсальные, шумовки, с</w:t>
            </w:r>
            <w:r w:rsidRPr="000B0CC9">
              <w:rPr>
                <w:rFonts w:ascii="Times New Roman" w:eastAsia="Batang" w:hAnsi="Times New Roman"/>
                <w:sz w:val="24"/>
                <w:szCs w:val="24"/>
              </w:rPr>
              <w:t>коворода гриль</w:t>
            </w:r>
            <w:r w:rsidRPr="000B0CC9">
              <w:rPr>
                <w:rFonts w:ascii="Times New Roman" w:hAnsi="Times New Roman"/>
                <w:sz w:val="24"/>
                <w:szCs w:val="24"/>
              </w:rPr>
              <w:t>, к</w:t>
            </w:r>
            <w:r w:rsidRPr="000B0CC9">
              <w:rPr>
                <w:rFonts w:ascii="Times New Roman" w:eastAsia="Batang" w:hAnsi="Times New Roman"/>
                <w:sz w:val="24"/>
                <w:szCs w:val="24"/>
              </w:rPr>
              <w:t>орзины для отходов.</w:t>
            </w:r>
          </w:p>
          <w:p w:rsidR="00BF637F" w:rsidRPr="000B0CC9" w:rsidRDefault="00BF637F" w:rsidP="000B0CC9">
            <w:pPr>
              <w:pStyle w:val="a6"/>
              <w:contextualSpacing/>
              <w:jc w:val="both"/>
              <w:rPr>
                <w:rFonts w:ascii="Times New Roman" w:hAnsi="Times New Roman"/>
                <w:bCs/>
                <w:sz w:val="24"/>
                <w:szCs w:val="24"/>
              </w:rPr>
            </w:pPr>
            <w:r w:rsidRPr="000B0CC9">
              <w:rPr>
                <w:rFonts w:ascii="Times New Roman" w:hAnsi="Times New Roman"/>
                <w:sz w:val="24"/>
                <w:szCs w:val="24"/>
                <w:u w:val="single"/>
              </w:rPr>
              <w:t>Расходные материалы:</w:t>
            </w:r>
          </w:p>
          <w:p w:rsidR="00BF637F" w:rsidRPr="000B0CC9" w:rsidRDefault="00BF637F" w:rsidP="000B0CC9">
            <w:pPr>
              <w:pStyle w:val="TableParagraph"/>
              <w:kinsoku w:val="0"/>
              <w:overflowPunct w:val="0"/>
              <w:ind w:left="0"/>
              <w:contextualSpacing/>
              <w:jc w:val="both"/>
            </w:pPr>
            <w:proofErr w:type="spellStart"/>
            <w:r w:rsidRPr="000B0CC9">
              <w:t>стрейч</w:t>
            </w:r>
            <w:proofErr w:type="spellEnd"/>
            <w:r w:rsidRPr="000B0CC9">
              <w:t xml:space="preserve"> пленка для пищевых продуктов,</w:t>
            </w:r>
          </w:p>
          <w:p w:rsidR="00BF637F" w:rsidRPr="000B0CC9" w:rsidRDefault="00BF637F" w:rsidP="000B0CC9">
            <w:pPr>
              <w:pStyle w:val="TableParagraph"/>
              <w:kinsoku w:val="0"/>
              <w:overflowPunct w:val="0"/>
              <w:ind w:left="0"/>
              <w:contextualSpacing/>
              <w:jc w:val="both"/>
            </w:pPr>
            <w:r w:rsidRPr="000B0CC9">
              <w:t>пакеты для вакуумного аппарата, шпагат, контейнеры одноразовые для пищевых продуктов,</w:t>
            </w:r>
          </w:p>
          <w:p w:rsidR="00BF637F" w:rsidRPr="000B0CC9" w:rsidRDefault="00BF637F" w:rsidP="000B0CC9">
            <w:pPr>
              <w:spacing w:line="240" w:lineRule="auto"/>
              <w:contextualSpacing/>
              <w:rPr>
                <w:rFonts w:ascii="Times New Roman" w:hAnsi="Times New Roman"/>
                <w:sz w:val="24"/>
                <w:szCs w:val="24"/>
              </w:rPr>
            </w:pPr>
            <w:r w:rsidRPr="000B0CC9">
              <w:rPr>
                <w:rFonts w:ascii="Times New Roman" w:hAnsi="Times New Roman"/>
                <w:sz w:val="24"/>
                <w:szCs w:val="24"/>
              </w:rPr>
              <w:t>перчатки силиконовые</w:t>
            </w:r>
          </w:p>
        </w:tc>
      </w:tr>
    </w:tbl>
    <w:p w:rsidR="00BF637F" w:rsidRDefault="00BF637F" w:rsidP="00400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3118"/>
        <w:gridCol w:w="2658"/>
      </w:tblGrid>
      <w:tr w:rsidR="00BF637F" w:rsidRPr="00684FF1" w:rsidTr="002776FB">
        <w:tc>
          <w:tcPr>
            <w:tcW w:w="9570" w:type="dxa"/>
            <w:gridSpan w:val="3"/>
            <w:shd w:val="clear" w:color="auto" w:fill="auto"/>
          </w:tcPr>
          <w:p w:rsidR="00BF637F" w:rsidRPr="00B503B3" w:rsidRDefault="00BF637F" w:rsidP="00B503B3">
            <w:pPr>
              <w:spacing w:line="240" w:lineRule="auto"/>
              <w:contextualSpacing/>
              <w:rPr>
                <w:rFonts w:ascii="Times New Roman" w:hAnsi="Times New Roman"/>
                <w:b/>
                <w:sz w:val="24"/>
                <w:szCs w:val="24"/>
              </w:rPr>
            </w:pPr>
            <w:r w:rsidRPr="00B503B3">
              <w:rPr>
                <w:rFonts w:ascii="Times New Roman" w:hAnsi="Times New Roman"/>
                <w:sz w:val="24"/>
                <w:szCs w:val="24"/>
              </w:rPr>
              <w:t>ПК 2.</w:t>
            </w:r>
            <w:r w:rsidR="00B503B3" w:rsidRPr="00B503B3">
              <w:rPr>
                <w:rFonts w:ascii="Times New Roman" w:hAnsi="Times New Roman"/>
                <w:sz w:val="24"/>
                <w:szCs w:val="24"/>
              </w:rPr>
              <w:t>6</w:t>
            </w:r>
            <w:r w:rsidRPr="00B503B3">
              <w:rPr>
                <w:rFonts w:ascii="Times New Roman" w:hAnsi="Times New Roman"/>
                <w:sz w:val="24"/>
                <w:szCs w:val="24"/>
              </w:rPr>
              <w:t>.</w:t>
            </w:r>
            <w:r w:rsidR="00B503B3" w:rsidRPr="00B503B3">
              <w:rPr>
                <w:rFonts w:ascii="Times New Roman" w:hAnsi="Times New Roman"/>
              </w:rPr>
              <w:t xml:space="preserve"> Осуществлять приготовление, творческое оформление и подготовку к реализации горячих блюд из рыбы, нерыбного водного сырья сложного ассортимента с учетом потребностей различных категорий потребителей, видов и форм обслуживания</w:t>
            </w:r>
          </w:p>
        </w:tc>
      </w:tr>
      <w:tr w:rsidR="00BF637F" w:rsidRPr="00684FF1" w:rsidTr="002776FB">
        <w:tc>
          <w:tcPr>
            <w:tcW w:w="3794" w:type="dxa"/>
            <w:shd w:val="clear" w:color="auto" w:fill="auto"/>
          </w:tcPr>
          <w:p w:rsidR="00BF637F" w:rsidRPr="00684FF1" w:rsidRDefault="00BF637F" w:rsidP="00684FF1">
            <w:pPr>
              <w:spacing w:line="240" w:lineRule="auto"/>
              <w:contextualSpacing/>
              <w:rPr>
                <w:rFonts w:ascii="Times New Roman" w:hAnsi="Times New Roman"/>
                <w:b/>
                <w:sz w:val="24"/>
                <w:szCs w:val="24"/>
              </w:rPr>
            </w:pPr>
            <w:r w:rsidRPr="00684FF1">
              <w:rPr>
                <w:rFonts w:ascii="Times New Roman" w:hAnsi="Times New Roman"/>
                <w:b/>
                <w:sz w:val="24"/>
                <w:szCs w:val="24"/>
              </w:rPr>
              <w:t>Действия</w:t>
            </w:r>
          </w:p>
        </w:tc>
        <w:tc>
          <w:tcPr>
            <w:tcW w:w="3118" w:type="dxa"/>
            <w:shd w:val="clear" w:color="auto" w:fill="auto"/>
          </w:tcPr>
          <w:p w:rsidR="00BF637F" w:rsidRPr="00684FF1" w:rsidRDefault="00BF637F" w:rsidP="00684FF1">
            <w:pPr>
              <w:spacing w:line="240" w:lineRule="auto"/>
              <w:contextualSpacing/>
              <w:rPr>
                <w:rFonts w:ascii="Times New Roman" w:hAnsi="Times New Roman"/>
                <w:b/>
                <w:sz w:val="24"/>
                <w:szCs w:val="24"/>
              </w:rPr>
            </w:pPr>
            <w:r w:rsidRPr="00684FF1">
              <w:rPr>
                <w:rFonts w:ascii="Times New Roman" w:hAnsi="Times New Roman"/>
                <w:b/>
                <w:sz w:val="24"/>
                <w:szCs w:val="24"/>
              </w:rPr>
              <w:t>Умения</w:t>
            </w:r>
          </w:p>
        </w:tc>
        <w:tc>
          <w:tcPr>
            <w:tcW w:w="2658" w:type="dxa"/>
            <w:shd w:val="clear" w:color="auto" w:fill="auto"/>
          </w:tcPr>
          <w:p w:rsidR="00BF637F" w:rsidRPr="00684FF1" w:rsidRDefault="00BF637F" w:rsidP="00684FF1">
            <w:pPr>
              <w:spacing w:line="240" w:lineRule="auto"/>
              <w:contextualSpacing/>
              <w:rPr>
                <w:rFonts w:ascii="Times New Roman" w:hAnsi="Times New Roman"/>
                <w:b/>
                <w:sz w:val="24"/>
                <w:szCs w:val="24"/>
              </w:rPr>
            </w:pPr>
            <w:r w:rsidRPr="00684FF1">
              <w:rPr>
                <w:rFonts w:ascii="Times New Roman" w:hAnsi="Times New Roman"/>
                <w:b/>
                <w:sz w:val="24"/>
                <w:szCs w:val="24"/>
              </w:rPr>
              <w:t>Знания</w:t>
            </w:r>
          </w:p>
        </w:tc>
      </w:tr>
      <w:tr w:rsidR="00BF637F" w:rsidRPr="00684FF1" w:rsidTr="002776FB">
        <w:tc>
          <w:tcPr>
            <w:tcW w:w="3794" w:type="dxa"/>
            <w:shd w:val="clear" w:color="auto" w:fill="auto"/>
          </w:tcPr>
          <w:p w:rsidR="00BF637F" w:rsidRPr="00684FF1" w:rsidRDefault="00FC46D9" w:rsidP="00684FF1">
            <w:pPr>
              <w:pStyle w:val="a6"/>
              <w:contextualSpacing/>
              <w:jc w:val="both"/>
              <w:rPr>
                <w:rFonts w:ascii="Times New Roman" w:hAnsi="Times New Roman"/>
                <w:sz w:val="24"/>
                <w:szCs w:val="24"/>
              </w:rPr>
            </w:pPr>
            <w:r>
              <w:rPr>
                <w:rFonts w:ascii="Times New Roman" w:hAnsi="Times New Roman"/>
                <w:sz w:val="24"/>
                <w:szCs w:val="24"/>
              </w:rPr>
              <w:t>о</w:t>
            </w:r>
            <w:r w:rsidR="00BF637F" w:rsidRPr="00684FF1">
              <w:rPr>
                <w:rFonts w:ascii="Times New Roman" w:hAnsi="Times New Roman"/>
                <w:sz w:val="24"/>
                <w:szCs w:val="24"/>
              </w:rPr>
              <w:t xml:space="preserve">ценка наличия запасов сырья для приготовления, оформления и </w:t>
            </w:r>
            <w:r w:rsidR="00BF637F" w:rsidRPr="00684FF1">
              <w:rPr>
                <w:rFonts w:ascii="Times New Roman" w:hAnsi="Times New Roman"/>
                <w:sz w:val="24"/>
                <w:szCs w:val="24"/>
              </w:rPr>
              <w:lastRenderedPageBreak/>
              <w:t>подготовки к реализации горячих блюд, кулинарных изделий, закусок из рыбы, нерыбного водного сырья разнообразного ассортимента;</w:t>
            </w:r>
          </w:p>
          <w:p w:rsidR="00BF637F" w:rsidRPr="00684FF1" w:rsidRDefault="00BF637F" w:rsidP="00684FF1">
            <w:pPr>
              <w:pStyle w:val="ConsPlusNormal"/>
              <w:contextualSpacing/>
              <w:jc w:val="both"/>
              <w:rPr>
                <w:rFonts w:ascii="Times New Roman" w:hAnsi="Times New Roman" w:cs="Times New Roman"/>
                <w:sz w:val="24"/>
                <w:szCs w:val="24"/>
              </w:rPr>
            </w:pPr>
            <w:r w:rsidRPr="00684FF1">
              <w:rPr>
                <w:rFonts w:ascii="Times New Roman" w:hAnsi="Times New Roman" w:cs="Times New Roman"/>
                <w:sz w:val="24"/>
                <w:szCs w:val="24"/>
              </w:rPr>
              <w:t>подготовка сырья и полуфабрикатов для приготовления, оформления и подготовки к реализации горячих блюд, кулинарных изделий, закусок из рыбы, нерыбного водного сырья разнообразного ассортимента;</w:t>
            </w:r>
          </w:p>
          <w:p w:rsidR="00BF637F" w:rsidRPr="00684FF1" w:rsidRDefault="00BF637F" w:rsidP="00684FF1">
            <w:pPr>
              <w:pStyle w:val="ConsPlusNormal"/>
              <w:contextualSpacing/>
              <w:jc w:val="both"/>
              <w:rPr>
                <w:rFonts w:ascii="Times New Roman" w:hAnsi="Times New Roman" w:cs="Times New Roman"/>
                <w:sz w:val="24"/>
                <w:szCs w:val="24"/>
              </w:rPr>
            </w:pPr>
            <w:r w:rsidRPr="00684FF1">
              <w:rPr>
                <w:rFonts w:ascii="Times New Roman" w:hAnsi="Times New Roman" w:cs="Times New Roman"/>
                <w:sz w:val="24"/>
                <w:szCs w:val="24"/>
              </w:rPr>
              <w:t xml:space="preserve">безопасная эксплуатация технологического оборудования, производственного инвентаря, инструментов, </w:t>
            </w:r>
            <w:proofErr w:type="spellStart"/>
            <w:r w:rsidRPr="00684FF1">
              <w:rPr>
                <w:rFonts w:ascii="Times New Roman" w:hAnsi="Times New Roman" w:cs="Times New Roman"/>
                <w:sz w:val="24"/>
                <w:szCs w:val="24"/>
              </w:rPr>
              <w:t>весоизмерительных</w:t>
            </w:r>
            <w:proofErr w:type="spellEnd"/>
            <w:r w:rsidRPr="00684FF1">
              <w:rPr>
                <w:rFonts w:ascii="Times New Roman" w:hAnsi="Times New Roman" w:cs="Times New Roman"/>
                <w:sz w:val="24"/>
                <w:szCs w:val="24"/>
              </w:rPr>
              <w:t xml:space="preserve"> приборов;</w:t>
            </w:r>
          </w:p>
          <w:p w:rsidR="00BF637F" w:rsidRPr="00684FF1" w:rsidRDefault="00BF637F" w:rsidP="00684FF1">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684FF1">
              <w:rPr>
                <w:rFonts w:ascii="Times New Roman" w:hAnsi="Times New Roman"/>
                <w:sz w:val="24"/>
                <w:szCs w:val="24"/>
              </w:rPr>
              <w:t>приготовление горячих блюд, кулинарных изделий, закусок из рыбы, нерыбного водного сырья разнообразного ассортимента;</w:t>
            </w:r>
          </w:p>
          <w:p w:rsidR="00BF637F" w:rsidRPr="00684FF1" w:rsidRDefault="00BF637F" w:rsidP="00684FF1">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684FF1">
              <w:rPr>
                <w:rFonts w:ascii="Times New Roman" w:hAnsi="Times New Roman"/>
                <w:sz w:val="24"/>
                <w:szCs w:val="24"/>
              </w:rPr>
              <w:t>хранение, отпуск блюд и кулинарных изделий, закусок из рыбы, нерыбного водного сырья разнообразного ассортимента;</w:t>
            </w:r>
          </w:p>
          <w:p w:rsidR="00BF637F" w:rsidRPr="00684FF1" w:rsidRDefault="00BF637F" w:rsidP="00684FF1">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684FF1">
              <w:rPr>
                <w:rFonts w:ascii="Times New Roman" w:hAnsi="Times New Roman"/>
                <w:sz w:val="24"/>
                <w:szCs w:val="24"/>
              </w:rPr>
              <w:t>упаковка, складирование неиспользованного сырья, пищевых продуктов;</w:t>
            </w:r>
          </w:p>
          <w:p w:rsidR="00BF637F" w:rsidRPr="00684FF1" w:rsidRDefault="00BF637F" w:rsidP="00684FF1">
            <w:pPr>
              <w:pStyle w:val="ConsPlusNormal"/>
              <w:contextualSpacing/>
              <w:jc w:val="both"/>
              <w:rPr>
                <w:rFonts w:ascii="Times New Roman" w:hAnsi="Times New Roman" w:cs="Times New Roman"/>
                <w:sz w:val="24"/>
                <w:szCs w:val="24"/>
              </w:rPr>
            </w:pPr>
            <w:r w:rsidRPr="00684FF1">
              <w:rPr>
                <w:rFonts w:ascii="Times New Roman" w:hAnsi="Times New Roman" w:cs="Times New Roman"/>
                <w:sz w:val="24"/>
                <w:szCs w:val="24"/>
              </w:rPr>
              <w:t>утилизация отходов</w:t>
            </w:r>
          </w:p>
          <w:p w:rsidR="00BF637F" w:rsidRPr="00684FF1" w:rsidRDefault="00BF637F" w:rsidP="00684FF1">
            <w:pPr>
              <w:pStyle w:val="a6"/>
              <w:contextualSpacing/>
              <w:jc w:val="both"/>
              <w:rPr>
                <w:rFonts w:ascii="Times New Roman" w:hAnsi="Times New Roman"/>
                <w:sz w:val="24"/>
                <w:szCs w:val="24"/>
              </w:rPr>
            </w:pPr>
          </w:p>
        </w:tc>
        <w:tc>
          <w:tcPr>
            <w:tcW w:w="3118" w:type="dxa"/>
            <w:shd w:val="clear" w:color="auto" w:fill="auto"/>
          </w:tcPr>
          <w:p w:rsidR="00BF637F" w:rsidRPr="00684FF1" w:rsidRDefault="00FC46D9" w:rsidP="00684FF1">
            <w:pPr>
              <w:spacing w:after="0" w:line="240" w:lineRule="auto"/>
              <w:contextualSpacing/>
              <w:jc w:val="both"/>
              <w:rPr>
                <w:rFonts w:ascii="Times New Roman" w:hAnsi="Times New Roman"/>
                <w:sz w:val="24"/>
                <w:szCs w:val="24"/>
              </w:rPr>
            </w:pPr>
            <w:r>
              <w:rPr>
                <w:rFonts w:ascii="Times New Roman" w:hAnsi="Times New Roman"/>
                <w:sz w:val="24"/>
                <w:szCs w:val="24"/>
              </w:rPr>
              <w:lastRenderedPageBreak/>
              <w:t>с</w:t>
            </w:r>
            <w:r w:rsidR="00BF637F" w:rsidRPr="00684FF1">
              <w:rPr>
                <w:rFonts w:ascii="Times New Roman" w:hAnsi="Times New Roman"/>
                <w:sz w:val="24"/>
                <w:szCs w:val="24"/>
              </w:rPr>
              <w:t xml:space="preserve">облюдать стандарты чистоты на рабочем месте </w:t>
            </w:r>
            <w:r w:rsidR="00BF637F" w:rsidRPr="00684FF1">
              <w:rPr>
                <w:rFonts w:ascii="Times New Roman" w:hAnsi="Times New Roman"/>
                <w:sz w:val="24"/>
                <w:szCs w:val="24"/>
              </w:rPr>
              <w:lastRenderedPageBreak/>
              <w:t>приготовления оформления и подготовки к реализации горячих блюд, кулинарных изделий, закусок из рыбы, нерыбного водного сырья разнообразного ассортимента;</w:t>
            </w:r>
          </w:p>
          <w:p w:rsidR="00BF637F" w:rsidRDefault="00BF637F" w:rsidP="00684FF1">
            <w:pPr>
              <w:pStyle w:val="a6"/>
              <w:contextualSpacing/>
              <w:jc w:val="both"/>
              <w:rPr>
                <w:rFonts w:ascii="Times New Roman" w:hAnsi="Times New Roman"/>
                <w:sz w:val="24"/>
                <w:szCs w:val="24"/>
              </w:rPr>
            </w:pPr>
            <w:r w:rsidRPr="00684FF1">
              <w:rPr>
                <w:rFonts w:ascii="Times New Roman" w:hAnsi="Times New Roman"/>
                <w:sz w:val="24"/>
                <w:szCs w:val="24"/>
              </w:rPr>
              <w:t>применять стандарты и нормативно-техническую документацию, используемую при приготовлении, оформлении и подготовке к реализации горячих блюд, кулинарных изделий, закусок из рыбы, нерыбного водного сырья разнообразного ассортимента;</w:t>
            </w:r>
          </w:p>
          <w:p w:rsidR="00684FF1" w:rsidRPr="00684FF1" w:rsidRDefault="00684FF1" w:rsidP="00684FF1">
            <w:pPr>
              <w:spacing w:line="240" w:lineRule="auto"/>
              <w:ind w:left="-6" w:firstLine="709"/>
              <w:contextualSpacing/>
              <w:jc w:val="both"/>
              <w:rPr>
                <w:rFonts w:ascii="Times New Roman" w:hAnsi="Times New Roman"/>
                <w:sz w:val="24"/>
                <w:szCs w:val="24"/>
              </w:rPr>
            </w:pPr>
            <w:r w:rsidRPr="00684FF1">
              <w:rPr>
                <w:rFonts w:ascii="Times New Roman" w:hAnsi="Times New Roman"/>
                <w:sz w:val="24"/>
                <w:szCs w:val="24"/>
              </w:rPr>
              <w:t>оценивать наличие сырья для приготовления, оформления и подготовки к реализации горячих блюд, кулинарных изделий, закусок из рыбы, нерыбного водного сырья разнообразного ассортимента;</w:t>
            </w:r>
          </w:p>
          <w:p w:rsidR="00684FF1" w:rsidRDefault="00684FF1" w:rsidP="00684FF1">
            <w:pPr>
              <w:spacing w:line="240" w:lineRule="auto"/>
              <w:ind w:left="-6" w:firstLine="709"/>
              <w:contextualSpacing/>
              <w:jc w:val="both"/>
              <w:rPr>
                <w:rFonts w:ascii="Times New Roman" w:hAnsi="Times New Roman"/>
                <w:sz w:val="24"/>
                <w:szCs w:val="24"/>
              </w:rPr>
            </w:pPr>
            <w:r w:rsidRPr="00834C13">
              <w:rPr>
                <w:rFonts w:ascii="Times New Roman" w:hAnsi="Times New Roman"/>
                <w:sz w:val="24"/>
                <w:szCs w:val="24"/>
              </w:rPr>
              <w:t>осуществлять подбор соответствующей посуды для подачи горячих, холодных блюд и закусок, приборов, элементов оформления стола в сибирском стиле</w:t>
            </w:r>
            <w:r>
              <w:rPr>
                <w:rFonts w:ascii="Times New Roman" w:hAnsi="Times New Roman"/>
                <w:sz w:val="24"/>
                <w:szCs w:val="24"/>
              </w:rPr>
              <w:t>;</w:t>
            </w:r>
          </w:p>
          <w:p w:rsidR="00FC46D9" w:rsidRDefault="00684FF1" w:rsidP="00684FF1">
            <w:pPr>
              <w:spacing w:line="240" w:lineRule="auto"/>
              <w:ind w:left="-6" w:firstLine="709"/>
              <w:contextualSpacing/>
              <w:jc w:val="both"/>
              <w:rPr>
                <w:rFonts w:ascii="Times New Roman" w:hAnsi="Times New Roman"/>
                <w:sz w:val="24"/>
                <w:szCs w:val="24"/>
              </w:rPr>
            </w:pPr>
            <w:r w:rsidRPr="00834C13">
              <w:rPr>
                <w:rFonts w:ascii="Times New Roman" w:hAnsi="Times New Roman"/>
                <w:sz w:val="24"/>
                <w:szCs w:val="24"/>
              </w:rPr>
              <w:t>осуществлять подбор соответствующей посуды для подачи горячих</w:t>
            </w:r>
            <w:r>
              <w:rPr>
                <w:rFonts w:ascii="Times New Roman" w:hAnsi="Times New Roman"/>
                <w:sz w:val="24"/>
                <w:szCs w:val="24"/>
              </w:rPr>
              <w:t xml:space="preserve"> рыбных, мясных, овощных блюд</w:t>
            </w:r>
            <w:r w:rsidRPr="00834C13">
              <w:rPr>
                <w:rFonts w:ascii="Times New Roman" w:hAnsi="Times New Roman"/>
                <w:sz w:val="24"/>
                <w:szCs w:val="24"/>
              </w:rPr>
              <w:t>, приборов, элементов оформления стола в сибирском стиле</w:t>
            </w:r>
            <w:r>
              <w:rPr>
                <w:rFonts w:ascii="Times New Roman" w:hAnsi="Times New Roman"/>
                <w:sz w:val="24"/>
                <w:szCs w:val="24"/>
              </w:rPr>
              <w:t>;</w:t>
            </w:r>
          </w:p>
          <w:p w:rsidR="00684FF1" w:rsidRDefault="00684FF1" w:rsidP="00684FF1">
            <w:pPr>
              <w:spacing w:line="240" w:lineRule="auto"/>
              <w:ind w:left="-6" w:firstLine="709"/>
              <w:contextualSpacing/>
              <w:jc w:val="both"/>
              <w:rPr>
                <w:rFonts w:ascii="Times New Roman" w:hAnsi="Times New Roman"/>
                <w:sz w:val="24"/>
                <w:szCs w:val="24"/>
              </w:rPr>
            </w:pPr>
            <w:r w:rsidRPr="00834C13">
              <w:rPr>
                <w:rFonts w:ascii="Times New Roman" w:hAnsi="Times New Roman"/>
                <w:sz w:val="24"/>
                <w:szCs w:val="24"/>
              </w:rPr>
              <w:t>создавать ориг</w:t>
            </w:r>
            <w:r>
              <w:rPr>
                <w:rFonts w:ascii="Times New Roman" w:hAnsi="Times New Roman"/>
                <w:sz w:val="24"/>
                <w:szCs w:val="24"/>
              </w:rPr>
              <w:t>и</w:t>
            </w:r>
            <w:r w:rsidRPr="00834C13">
              <w:rPr>
                <w:rFonts w:ascii="Times New Roman" w:hAnsi="Times New Roman"/>
                <w:sz w:val="24"/>
                <w:szCs w:val="24"/>
              </w:rPr>
              <w:t xml:space="preserve">нальные элементы оформления блюд и закусок, используя папоротник, кедровые, </w:t>
            </w:r>
            <w:r>
              <w:rPr>
                <w:rFonts w:ascii="Times New Roman" w:hAnsi="Times New Roman"/>
                <w:sz w:val="24"/>
                <w:szCs w:val="24"/>
              </w:rPr>
              <w:t>грецкие орехи, бруснику, клюкву;</w:t>
            </w:r>
          </w:p>
          <w:p w:rsidR="00684FF1" w:rsidRDefault="00684FF1" w:rsidP="00684FF1">
            <w:pPr>
              <w:spacing w:line="240" w:lineRule="auto"/>
              <w:ind w:left="-6" w:firstLine="709"/>
              <w:contextualSpacing/>
              <w:jc w:val="both"/>
              <w:rPr>
                <w:rFonts w:ascii="Times New Roman" w:hAnsi="Times New Roman"/>
                <w:sz w:val="24"/>
                <w:szCs w:val="24"/>
              </w:rPr>
            </w:pPr>
            <w:r w:rsidRPr="00834C13">
              <w:rPr>
                <w:rFonts w:ascii="Times New Roman" w:hAnsi="Times New Roman"/>
                <w:sz w:val="24"/>
                <w:szCs w:val="24"/>
              </w:rPr>
              <w:t xml:space="preserve">создавать оригинальные элементы украшения из рыбы, нерыбного водного сырья, в том числе сибирских пород </w:t>
            </w:r>
            <w:r w:rsidRPr="00834C13">
              <w:rPr>
                <w:rFonts w:ascii="Times New Roman" w:hAnsi="Times New Roman"/>
                <w:sz w:val="24"/>
                <w:szCs w:val="24"/>
              </w:rPr>
              <w:lastRenderedPageBreak/>
              <w:t xml:space="preserve">рыб, разнообразного </w:t>
            </w:r>
            <w:r>
              <w:rPr>
                <w:rFonts w:ascii="Times New Roman" w:hAnsi="Times New Roman"/>
                <w:sz w:val="24"/>
                <w:szCs w:val="24"/>
              </w:rPr>
              <w:t xml:space="preserve">ассортимента с помощью </w:t>
            </w:r>
            <w:proofErr w:type="spellStart"/>
            <w:r>
              <w:rPr>
                <w:rFonts w:ascii="Times New Roman" w:hAnsi="Times New Roman"/>
                <w:sz w:val="24"/>
                <w:szCs w:val="24"/>
              </w:rPr>
              <w:t>слайсера</w:t>
            </w:r>
            <w:proofErr w:type="spellEnd"/>
            <w:r>
              <w:rPr>
                <w:rFonts w:ascii="Times New Roman" w:hAnsi="Times New Roman"/>
                <w:sz w:val="24"/>
                <w:szCs w:val="24"/>
              </w:rPr>
              <w:t>;</w:t>
            </w:r>
          </w:p>
          <w:p w:rsidR="00684FF1" w:rsidRDefault="00BF637F" w:rsidP="00FC46D9">
            <w:pPr>
              <w:spacing w:line="240" w:lineRule="auto"/>
              <w:ind w:left="-6"/>
              <w:contextualSpacing/>
              <w:jc w:val="both"/>
              <w:rPr>
                <w:rFonts w:ascii="Times New Roman" w:hAnsi="Times New Roman"/>
                <w:sz w:val="24"/>
                <w:szCs w:val="24"/>
              </w:rPr>
            </w:pPr>
            <w:r w:rsidRPr="00684FF1">
              <w:rPr>
                <w:rFonts w:ascii="Times New Roman" w:hAnsi="Times New Roman"/>
                <w:sz w:val="24"/>
                <w:szCs w:val="24"/>
              </w:rPr>
              <w:t>безопасно, в соответствии с инструкциями и регламентами эксплуатировать технологическое оборудование, инструменты, инвентарь в процессе приготовления, оформления и подготовки к реализации горячих блюд, кулинарных изделий, закусок из рыбы, нерыбного водного сырья разнообразного ассортимента;</w:t>
            </w:r>
          </w:p>
          <w:p w:rsidR="00684FF1" w:rsidRDefault="00BF637F" w:rsidP="00684FF1">
            <w:pPr>
              <w:spacing w:line="240" w:lineRule="auto"/>
              <w:ind w:left="-6"/>
              <w:contextualSpacing/>
              <w:jc w:val="both"/>
              <w:rPr>
                <w:rFonts w:ascii="Times New Roman" w:hAnsi="Times New Roman"/>
                <w:sz w:val="24"/>
                <w:szCs w:val="24"/>
              </w:rPr>
            </w:pPr>
            <w:r w:rsidRPr="00684FF1">
              <w:rPr>
                <w:rFonts w:ascii="Times New Roman" w:hAnsi="Times New Roman"/>
                <w:sz w:val="24"/>
                <w:szCs w:val="24"/>
              </w:rPr>
              <w:t>соблюдать стандарты чистоты на рабочем месте;</w:t>
            </w:r>
          </w:p>
          <w:p w:rsidR="00684FF1" w:rsidRDefault="00BF637F" w:rsidP="00684FF1">
            <w:pPr>
              <w:spacing w:line="240" w:lineRule="auto"/>
              <w:ind w:left="-6"/>
              <w:contextualSpacing/>
              <w:jc w:val="both"/>
              <w:rPr>
                <w:rFonts w:ascii="Times New Roman" w:hAnsi="Times New Roman"/>
                <w:sz w:val="24"/>
                <w:szCs w:val="24"/>
              </w:rPr>
            </w:pPr>
            <w:r w:rsidRPr="00684FF1">
              <w:rPr>
                <w:rFonts w:ascii="Times New Roman" w:hAnsi="Times New Roman"/>
                <w:sz w:val="24"/>
                <w:szCs w:val="24"/>
              </w:rPr>
              <w:t>распознавать недоброкачественные продукты;</w:t>
            </w:r>
          </w:p>
          <w:p w:rsidR="00684FF1" w:rsidRDefault="00BF637F" w:rsidP="00684FF1">
            <w:pPr>
              <w:spacing w:line="240" w:lineRule="auto"/>
              <w:ind w:left="-6"/>
              <w:contextualSpacing/>
              <w:jc w:val="both"/>
              <w:rPr>
                <w:rFonts w:ascii="Times New Roman" w:hAnsi="Times New Roman"/>
                <w:sz w:val="24"/>
                <w:szCs w:val="24"/>
              </w:rPr>
            </w:pPr>
            <w:r w:rsidRPr="00684FF1">
              <w:rPr>
                <w:rFonts w:ascii="Times New Roman" w:hAnsi="Times New Roman"/>
                <w:sz w:val="24"/>
                <w:szCs w:val="24"/>
              </w:rPr>
              <w:t xml:space="preserve">выбирать, применять комбинировать различные способы приготовления горячих блюд, кулинарных изделий, закусок из рыбы, нерыбного водного сырья с учетом их вида и кулинарных свойств (варить рыбу порционными кусками вводе или в молоке; готовить на пару; припускать рыбу; жарить порционные куски рыбы, рыбу целиком, изделия из рыбной котлетной массы основным способом, во фритюре; на решетке гриля и плоской поверхности; фаршировать, тушить, запекать с гарниром и без; варить креветок, раков, гребешков, филе кальмаров, морскую капусту в воде и других жидкостях; бланшировать и  отваривать мясо крабов; припускать мидий в небольшом количестве жидкости и собственном соку; жарить кальмаров, креветок, мидий на решетке гриля; </w:t>
            </w:r>
            <w:r w:rsidRPr="00684FF1">
              <w:rPr>
                <w:rFonts w:ascii="Times New Roman" w:hAnsi="Times New Roman"/>
                <w:sz w:val="24"/>
                <w:szCs w:val="24"/>
              </w:rPr>
              <w:lastRenderedPageBreak/>
              <w:t>основным способом, в большом количестве жира);</w:t>
            </w:r>
          </w:p>
          <w:p w:rsidR="00684FF1" w:rsidRDefault="00BF637F" w:rsidP="00684FF1">
            <w:pPr>
              <w:spacing w:line="240" w:lineRule="auto"/>
              <w:ind w:left="-6"/>
              <w:contextualSpacing/>
              <w:jc w:val="both"/>
              <w:rPr>
                <w:rFonts w:ascii="Times New Roman" w:hAnsi="Times New Roman"/>
                <w:sz w:val="24"/>
                <w:szCs w:val="24"/>
              </w:rPr>
            </w:pPr>
            <w:r w:rsidRPr="00684FF1">
              <w:rPr>
                <w:rFonts w:ascii="Times New Roman" w:hAnsi="Times New Roman"/>
                <w:sz w:val="24"/>
                <w:szCs w:val="24"/>
              </w:rPr>
              <w:t>определять степень готовности горячих блюд, кулинарных изделий из</w:t>
            </w:r>
            <w:r w:rsidR="00684FF1">
              <w:rPr>
                <w:rFonts w:ascii="Times New Roman" w:hAnsi="Times New Roman"/>
                <w:sz w:val="24"/>
                <w:szCs w:val="24"/>
              </w:rPr>
              <w:t xml:space="preserve"> рыбы, нерыбного водного сырья;</w:t>
            </w:r>
          </w:p>
          <w:p w:rsidR="00684FF1" w:rsidRDefault="00BF637F" w:rsidP="00684FF1">
            <w:pPr>
              <w:spacing w:line="240" w:lineRule="auto"/>
              <w:ind w:left="-6"/>
              <w:contextualSpacing/>
              <w:jc w:val="both"/>
              <w:rPr>
                <w:rFonts w:ascii="Times New Roman" w:hAnsi="Times New Roman"/>
                <w:sz w:val="24"/>
                <w:szCs w:val="24"/>
              </w:rPr>
            </w:pPr>
            <w:r w:rsidRPr="00684FF1">
              <w:rPr>
                <w:rFonts w:ascii="Times New Roman" w:hAnsi="Times New Roman"/>
                <w:sz w:val="24"/>
                <w:szCs w:val="24"/>
              </w:rPr>
              <w:t>доводить до вкуса блюда, кулинарные изделия, закуски из рыбы, нерыбного водного сырья разнообразного ассортимента;</w:t>
            </w:r>
          </w:p>
          <w:p w:rsidR="00684FF1" w:rsidRDefault="00BF637F" w:rsidP="00684FF1">
            <w:pPr>
              <w:spacing w:line="240" w:lineRule="auto"/>
              <w:ind w:left="-6"/>
              <w:contextualSpacing/>
              <w:jc w:val="both"/>
              <w:rPr>
                <w:rFonts w:ascii="Times New Roman" w:hAnsi="Times New Roman"/>
                <w:sz w:val="24"/>
                <w:szCs w:val="24"/>
              </w:rPr>
            </w:pPr>
            <w:r w:rsidRPr="00684FF1">
              <w:rPr>
                <w:rFonts w:ascii="Times New Roman" w:hAnsi="Times New Roman"/>
                <w:sz w:val="24"/>
                <w:szCs w:val="24"/>
              </w:rPr>
              <w:t>выбирать оборудование, производственный инвентарь, посуду, инструменты в соответствии со способом приготовления;</w:t>
            </w:r>
          </w:p>
          <w:p w:rsidR="00684FF1" w:rsidRDefault="00BF637F" w:rsidP="00684FF1">
            <w:pPr>
              <w:spacing w:line="240" w:lineRule="auto"/>
              <w:ind w:left="-6"/>
              <w:contextualSpacing/>
              <w:jc w:val="both"/>
              <w:rPr>
                <w:rFonts w:ascii="Times New Roman" w:hAnsi="Times New Roman"/>
                <w:sz w:val="24"/>
                <w:szCs w:val="24"/>
              </w:rPr>
            </w:pPr>
            <w:r w:rsidRPr="00684FF1">
              <w:rPr>
                <w:rFonts w:ascii="Times New Roman" w:hAnsi="Times New Roman"/>
                <w:sz w:val="24"/>
                <w:szCs w:val="24"/>
              </w:rPr>
              <w:t>проверять качество готовых горячих блюд, кулинарных изделий, закусок из рыбы, нерыбного водного сырья перед отпуском, упаковкой на вынос;</w:t>
            </w:r>
          </w:p>
          <w:p w:rsidR="00BF637F" w:rsidRDefault="00BF637F" w:rsidP="00684FF1">
            <w:pPr>
              <w:spacing w:line="240" w:lineRule="auto"/>
              <w:ind w:left="-6"/>
              <w:contextualSpacing/>
              <w:jc w:val="both"/>
              <w:rPr>
                <w:rFonts w:ascii="Times New Roman" w:hAnsi="Times New Roman"/>
                <w:sz w:val="24"/>
                <w:szCs w:val="24"/>
              </w:rPr>
            </w:pPr>
            <w:proofErr w:type="spellStart"/>
            <w:r w:rsidRPr="00684FF1">
              <w:rPr>
                <w:rFonts w:ascii="Times New Roman" w:hAnsi="Times New Roman"/>
                <w:sz w:val="24"/>
                <w:szCs w:val="24"/>
              </w:rPr>
              <w:t>порционировать</w:t>
            </w:r>
            <w:proofErr w:type="spellEnd"/>
            <w:r w:rsidRPr="00684FF1">
              <w:rPr>
                <w:rFonts w:ascii="Times New Roman" w:hAnsi="Times New Roman"/>
                <w:sz w:val="24"/>
                <w:szCs w:val="24"/>
              </w:rPr>
              <w:t>, сервировать и оформлять горячие блюда, кулинарные изделия, закуски из рыбы, нерыбного водного сырья для подачи с учетом рационального использования ресурсов, соблюдением требований по безопасности готовой продукции;</w:t>
            </w:r>
          </w:p>
          <w:p w:rsidR="00684FF1" w:rsidRPr="00834C13" w:rsidRDefault="00684FF1" w:rsidP="00684FF1">
            <w:pPr>
              <w:spacing w:after="0" w:line="240" w:lineRule="auto"/>
              <w:contextualSpacing/>
              <w:rPr>
                <w:rFonts w:ascii="Times New Roman" w:hAnsi="Times New Roman"/>
                <w:sz w:val="24"/>
                <w:szCs w:val="24"/>
              </w:rPr>
            </w:pPr>
            <w:r w:rsidRPr="00834C13">
              <w:rPr>
                <w:rFonts w:ascii="Times New Roman" w:hAnsi="Times New Roman"/>
                <w:sz w:val="24"/>
                <w:szCs w:val="24"/>
              </w:rPr>
              <w:t>подготавливать и использовать растительное сырье для дизайна и оформления кулинарных изделий и блюд, различного ассортимента в соответствии с инструкциями и регламентами</w:t>
            </w:r>
            <w:r>
              <w:rPr>
                <w:rFonts w:ascii="Times New Roman" w:hAnsi="Times New Roman"/>
                <w:sz w:val="24"/>
                <w:szCs w:val="24"/>
              </w:rPr>
              <w:t>;</w:t>
            </w:r>
          </w:p>
          <w:p w:rsidR="00BF637F" w:rsidRPr="00684FF1" w:rsidRDefault="00BF637F" w:rsidP="00684FF1">
            <w:pPr>
              <w:pStyle w:val="a6"/>
              <w:contextualSpacing/>
              <w:jc w:val="both"/>
              <w:rPr>
                <w:rFonts w:ascii="Times New Roman" w:hAnsi="Times New Roman"/>
                <w:sz w:val="24"/>
                <w:szCs w:val="24"/>
              </w:rPr>
            </w:pPr>
            <w:r w:rsidRPr="00684FF1">
              <w:rPr>
                <w:rFonts w:ascii="Times New Roman" w:hAnsi="Times New Roman"/>
                <w:sz w:val="24"/>
                <w:szCs w:val="24"/>
              </w:rPr>
              <w:t xml:space="preserve">соблюдать выход при </w:t>
            </w:r>
            <w:proofErr w:type="spellStart"/>
            <w:r w:rsidRPr="00684FF1">
              <w:rPr>
                <w:rFonts w:ascii="Times New Roman" w:hAnsi="Times New Roman"/>
                <w:sz w:val="24"/>
                <w:szCs w:val="24"/>
              </w:rPr>
              <w:t>порционировании</w:t>
            </w:r>
            <w:proofErr w:type="spellEnd"/>
            <w:r w:rsidRPr="00684FF1">
              <w:rPr>
                <w:rFonts w:ascii="Times New Roman" w:hAnsi="Times New Roman"/>
                <w:sz w:val="24"/>
                <w:szCs w:val="24"/>
              </w:rPr>
              <w:t>; выдерживать температуру подачи горячих блюд, кулинарных изделий, закусок из рыбы, нерыбного водного сырья;</w:t>
            </w:r>
          </w:p>
          <w:p w:rsidR="00BF637F" w:rsidRPr="00684FF1" w:rsidRDefault="00BF637F" w:rsidP="00684FF1">
            <w:pPr>
              <w:pStyle w:val="a6"/>
              <w:contextualSpacing/>
              <w:jc w:val="both"/>
              <w:rPr>
                <w:rFonts w:ascii="Times New Roman" w:hAnsi="Times New Roman"/>
                <w:sz w:val="24"/>
                <w:szCs w:val="24"/>
              </w:rPr>
            </w:pPr>
            <w:r w:rsidRPr="00684FF1">
              <w:rPr>
                <w:rFonts w:ascii="Times New Roman" w:hAnsi="Times New Roman"/>
                <w:sz w:val="24"/>
                <w:szCs w:val="24"/>
              </w:rPr>
              <w:t xml:space="preserve">охлаждать и замораживать готовые блюда, кулинарные </w:t>
            </w:r>
            <w:r w:rsidRPr="00684FF1">
              <w:rPr>
                <w:rFonts w:ascii="Times New Roman" w:hAnsi="Times New Roman"/>
                <w:sz w:val="24"/>
                <w:szCs w:val="24"/>
              </w:rPr>
              <w:lastRenderedPageBreak/>
              <w:t>изделия, закуски из рыбы, нерыбного водного сырья с учетом требований к безопасности пищевых продуктов;</w:t>
            </w:r>
          </w:p>
          <w:p w:rsidR="00BF637F" w:rsidRPr="00684FF1" w:rsidRDefault="00BF637F" w:rsidP="00684FF1">
            <w:pPr>
              <w:pStyle w:val="a6"/>
              <w:contextualSpacing/>
              <w:jc w:val="both"/>
              <w:rPr>
                <w:rFonts w:ascii="Times New Roman" w:hAnsi="Times New Roman"/>
                <w:sz w:val="24"/>
                <w:szCs w:val="24"/>
              </w:rPr>
            </w:pPr>
            <w:r w:rsidRPr="00684FF1">
              <w:rPr>
                <w:rFonts w:ascii="Times New Roman" w:hAnsi="Times New Roman"/>
                <w:sz w:val="24"/>
                <w:szCs w:val="24"/>
              </w:rPr>
              <w:t>хранить свежеприготовленные, охлажденные и замороженные блюда, кулинарные изделия, закуски из рыбы, нерыбного водного сырья;</w:t>
            </w:r>
          </w:p>
          <w:p w:rsidR="00BF637F" w:rsidRPr="00684FF1" w:rsidRDefault="00BF637F" w:rsidP="00684FF1">
            <w:pPr>
              <w:pStyle w:val="a6"/>
              <w:contextualSpacing/>
              <w:jc w:val="both"/>
              <w:rPr>
                <w:rFonts w:ascii="Times New Roman" w:hAnsi="Times New Roman"/>
                <w:sz w:val="24"/>
                <w:szCs w:val="24"/>
              </w:rPr>
            </w:pPr>
            <w:r w:rsidRPr="00684FF1">
              <w:rPr>
                <w:rFonts w:ascii="Times New Roman" w:hAnsi="Times New Roman"/>
                <w:sz w:val="24"/>
                <w:szCs w:val="24"/>
              </w:rPr>
              <w:t>разогревать блюда, кулинарные изделия, закуски из рыбы, нерыбного водного сырья с учетом требований к безопасности готовой продукции;</w:t>
            </w:r>
          </w:p>
          <w:p w:rsidR="00BF637F" w:rsidRPr="00684FF1" w:rsidRDefault="00BF637F" w:rsidP="00684FF1">
            <w:pPr>
              <w:pStyle w:val="a6"/>
              <w:contextualSpacing/>
              <w:jc w:val="both"/>
              <w:rPr>
                <w:rFonts w:ascii="Times New Roman" w:hAnsi="Times New Roman"/>
                <w:sz w:val="24"/>
                <w:szCs w:val="24"/>
              </w:rPr>
            </w:pPr>
            <w:r w:rsidRPr="00684FF1">
              <w:rPr>
                <w:rFonts w:ascii="Times New Roman" w:hAnsi="Times New Roman"/>
                <w:sz w:val="24"/>
                <w:szCs w:val="24"/>
              </w:rPr>
              <w:t>выбирать контейнеры, эстетично упаковывать навынос, для транспортирования</w:t>
            </w:r>
            <w:r w:rsidRPr="00684FF1">
              <w:rPr>
                <w:rFonts w:ascii="Times New Roman" w:hAnsi="Times New Roman"/>
                <w:w w:val="95"/>
                <w:sz w:val="24"/>
                <w:szCs w:val="24"/>
              </w:rPr>
              <w:t>;</w:t>
            </w:r>
          </w:p>
          <w:p w:rsidR="00BF637F" w:rsidRPr="00684FF1" w:rsidRDefault="00BF637F" w:rsidP="00684FF1">
            <w:pPr>
              <w:pStyle w:val="a6"/>
              <w:contextualSpacing/>
              <w:jc w:val="both"/>
              <w:rPr>
                <w:rFonts w:ascii="Times New Roman" w:hAnsi="Times New Roman"/>
                <w:sz w:val="24"/>
                <w:szCs w:val="24"/>
              </w:rPr>
            </w:pPr>
            <w:r w:rsidRPr="00684FF1">
              <w:rPr>
                <w:rFonts w:ascii="Times New Roman" w:hAnsi="Times New Roman"/>
                <w:sz w:val="24"/>
                <w:szCs w:val="24"/>
              </w:rPr>
              <w:t>различать пищевые и непищевые отходы, подготавливать пищевые отходы к дальнейшему использованию с учетом требований по безопасности</w:t>
            </w:r>
          </w:p>
        </w:tc>
        <w:tc>
          <w:tcPr>
            <w:tcW w:w="2658" w:type="dxa"/>
            <w:shd w:val="clear" w:color="auto" w:fill="auto"/>
          </w:tcPr>
          <w:p w:rsidR="00BF637F" w:rsidRPr="00684FF1" w:rsidRDefault="00FC46D9" w:rsidP="00684FF1">
            <w:pPr>
              <w:spacing w:after="0" w:line="240" w:lineRule="auto"/>
              <w:contextualSpacing/>
              <w:jc w:val="both"/>
              <w:rPr>
                <w:rFonts w:ascii="Times New Roman" w:hAnsi="Times New Roman"/>
                <w:sz w:val="24"/>
                <w:szCs w:val="24"/>
              </w:rPr>
            </w:pPr>
            <w:r>
              <w:rPr>
                <w:rFonts w:ascii="Times New Roman" w:hAnsi="Times New Roman"/>
                <w:sz w:val="24"/>
                <w:szCs w:val="24"/>
              </w:rPr>
              <w:lastRenderedPageBreak/>
              <w:t>р</w:t>
            </w:r>
            <w:r w:rsidR="00BF637F" w:rsidRPr="00684FF1">
              <w:rPr>
                <w:rFonts w:ascii="Times New Roman" w:hAnsi="Times New Roman"/>
                <w:sz w:val="24"/>
                <w:szCs w:val="24"/>
              </w:rPr>
              <w:t xml:space="preserve">ецептуры и технологии </w:t>
            </w:r>
            <w:r w:rsidR="00BF637F" w:rsidRPr="00684FF1">
              <w:rPr>
                <w:rFonts w:ascii="Times New Roman" w:hAnsi="Times New Roman"/>
                <w:sz w:val="24"/>
                <w:szCs w:val="24"/>
              </w:rPr>
              <w:lastRenderedPageBreak/>
              <w:t>приготовления, горячих блюд, кулинарных изделий, закусок из рыбы, нерыбного водного сырья разнообразного ассортимента;</w:t>
            </w:r>
          </w:p>
          <w:p w:rsidR="00BF637F" w:rsidRPr="00684FF1" w:rsidRDefault="00BF637F" w:rsidP="00684FF1">
            <w:pPr>
              <w:spacing w:after="0" w:line="240" w:lineRule="auto"/>
              <w:contextualSpacing/>
              <w:jc w:val="both"/>
              <w:rPr>
                <w:rFonts w:ascii="Times New Roman" w:hAnsi="Times New Roman"/>
                <w:sz w:val="24"/>
                <w:szCs w:val="24"/>
              </w:rPr>
            </w:pPr>
            <w:r w:rsidRPr="00684FF1">
              <w:rPr>
                <w:rFonts w:ascii="Times New Roman" w:hAnsi="Times New Roman"/>
                <w:sz w:val="24"/>
                <w:szCs w:val="24"/>
              </w:rPr>
              <w:t>требования к качеству, срокам и условия хранения, признаки и органолептические методы определения доброкачественности сырья, используемого для приготовления горячих блюд, кулинарных изделий, закусок из рыбы, нерыбного водного сырья разнообразного ассортимента;</w:t>
            </w:r>
          </w:p>
          <w:p w:rsidR="00BF637F" w:rsidRPr="00684FF1" w:rsidRDefault="00BF637F" w:rsidP="00684FF1">
            <w:pPr>
              <w:spacing w:after="0" w:line="240" w:lineRule="auto"/>
              <w:contextualSpacing/>
              <w:jc w:val="both"/>
              <w:rPr>
                <w:rFonts w:ascii="Times New Roman" w:hAnsi="Times New Roman"/>
                <w:sz w:val="24"/>
                <w:szCs w:val="24"/>
              </w:rPr>
            </w:pPr>
            <w:r w:rsidRPr="00684FF1">
              <w:rPr>
                <w:rFonts w:ascii="Times New Roman" w:hAnsi="Times New Roman"/>
                <w:sz w:val="24"/>
                <w:szCs w:val="24"/>
              </w:rPr>
              <w:t xml:space="preserve">назначение, виды и  правила использования технологического оборудования, производственного инвентаря, инструмента, </w:t>
            </w:r>
            <w:proofErr w:type="spellStart"/>
            <w:r w:rsidRPr="00684FF1">
              <w:rPr>
                <w:rFonts w:ascii="Times New Roman" w:hAnsi="Times New Roman"/>
                <w:sz w:val="24"/>
                <w:szCs w:val="24"/>
              </w:rPr>
              <w:t>весоизмерительных</w:t>
            </w:r>
            <w:proofErr w:type="spellEnd"/>
            <w:r w:rsidRPr="00684FF1">
              <w:rPr>
                <w:rFonts w:ascii="Times New Roman" w:hAnsi="Times New Roman"/>
                <w:sz w:val="24"/>
                <w:szCs w:val="24"/>
              </w:rPr>
              <w:t xml:space="preserve"> приборов, посуды, используемых при приготовлении горячих блюд, кулинарных изделий, закусок из рыбы, нерыбного водного сырья разнообразного ассортимента и правила ухода за ними;</w:t>
            </w:r>
          </w:p>
          <w:p w:rsidR="00BF637F" w:rsidRPr="00684FF1" w:rsidRDefault="00BF637F" w:rsidP="00684FF1">
            <w:pPr>
              <w:pStyle w:val="a6"/>
              <w:contextualSpacing/>
              <w:jc w:val="both"/>
              <w:rPr>
                <w:rFonts w:ascii="Times New Roman" w:hAnsi="Times New Roman"/>
                <w:sz w:val="24"/>
                <w:szCs w:val="24"/>
              </w:rPr>
            </w:pPr>
            <w:r w:rsidRPr="00684FF1">
              <w:rPr>
                <w:rFonts w:ascii="Times New Roman" w:hAnsi="Times New Roman"/>
                <w:sz w:val="24"/>
                <w:szCs w:val="24"/>
              </w:rPr>
              <w:t>способы сокращения потерь и сохранения питательной ценности пищевых продуктов, используемых при производстве и подготовке к реализации горячих блюд, кулинарных изделий, закусок из рыбы, нерыбного водного сырья разнообразного ассортимента;</w:t>
            </w:r>
          </w:p>
          <w:p w:rsidR="00BF637F" w:rsidRPr="00684FF1" w:rsidRDefault="00BF637F" w:rsidP="00684FF1">
            <w:pPr>
              <w:pStyle w:val="a6"/>
              <w:contextualSpacing/>
              <w:jc w:val="both"/>
              <w:rPr>
                <w:rFonts w:ascii="Times New Roman" w:hAnsi="Times New Roman"/>
                <w:sz w:val="24"/>
                <w:szCs w:val="24"/>
              </w:rPr>
            </w:pPr>
            <w:r w:rsidRPr="00684FF1">
              <w:rPr>
                <w:rFonts w:ascii="Times New Roman" w:hAnsi="Times New Roman"/>
                <w:sz w:val="24"/>
                <w:szCs w:val="24"/>
              </w:rPr>
              <w:t xml:space="preserve">способы применения </w:t>
            </w:r>
            <w:r w:rsidRPr="00684FF1">
              <w:rPr>
                <w:rFonts w:ascii="Times New Roman" w:hAnsi="Times New Roman"/>
                <w:sz w:val="24"/>
                <w:szCs w:val="24"/>
              </w:rPr>
              <w:lastRenderedPageBreak/>
              <w:t>ароматических веществ с целью улучшения вкусовых качеств горячих блюд, кулинарных изделий, закусок из рыбы, нерыбного водного сырья разнообразного ассортимента;</w:t>
            </w:r>
          </w:p>
          <w:p w:rsidR="00BF637F" w:rsidRPr="00684FF1" w:rsidRDefault="00BF637F" w:rsidP="00684FF1">
            <w:pPr>
              <w:pStyle w:val="TableParagraph"/>
              <w:kinsoku w:val="0"/>
              <w:overflowPunct w:val="0"/>
              <w:ind w:left="0"/>
              <w:contextualSpacing/>
              <w:jc w:val="both"/>
              <w:rPr>
                <w:spacing w:val="-1"/>
              </w:rPr>
            </w:pPr>
            <w:r w:rsidRPr="00684FF1">
              <w:t xml:space="preserve">правила выбора основных продуктов и дополнительных ингредиентов с учетом их сочетаемости, </w:t>
            </w:r>
            <w:r w:rsidRPr="00684FF1">
              <w:rPr>
                <w:spacing w:val="-1"/>
              </w:rPr>
              <w:t>взаимозаменяемости;</w:t>
            </w:r>
          </w:p>
          <w:p w:rsidR="00BF637F" w:rsidRPr="00684FF1" w:rsidRDefault="00BF637F" w:rsidP="00684FF1">
            <w:pPr>
              <w:pStyle w:val="TableParagraph"/>
              <w:kinsoku w:val="0"/>
              <w:overflowPunct w:val="0"/>
              <w:ind w:left="0"/>
              <w:contextualSpacing/>
              <w:jc w:val="both"/>
            </w:pPr>
            <w:r w:rsidRPr="00684FF1">
              <w:t xml:space="preserve">критерии оценки качества основных продуктов и дополнительных ингредиентов для приготовления, оформления и подготовки к реализации горячих блюд, кулинарных изделий, закусок из рыбы, нерыбного водного сырья разнообразного ассортимента; </w:t>
            </w:r>
          </w:p>
          <w:p w:rsidR="00BF637F" w:rsidRPr="00684FF1" w:rsidRDefault="00BF637F" w:rsidP="00684FF1">
            <w:pPr>
              <w:widowControl w:val="0"/>
              <w:kinsoku w:val="0"/>
              <w:overflowPunct w:val="0"/>
              <w:autoSpaceDE w:val="0"/>
              <w:autoSpaceDN w:val="0"/>
              <w:adjustRightInd w:val="0"/>
              <w:spacing w:after="0" w:line="240" w:lineRule="auto"/>
              <w:ind w:left="34"/>
              <w:contextualSpacing/>
              <w:jc w:val="both"/>
              <w:rPr>
                <w:rFonts w:ascii="Times New Roman" w:hAnsi="Times New Roman"/>
                <w:sz w:val="24"/>
                <w:szCs w:val="24"/>
              </w:rPr>
            </w:pPr>
            <w:r w:rsidRPr="00684FF1">
              <w:rPr>
                <w:rFonts w:ascii="Times New Roman" w:hAnsi="Times New Roman"/>
                <w:sz w:val="24"/>
                <w:szCs w:val="24"/>
              </w:rPr>
              <w:t>нормы взаимозаменяемости сырья и продуктов;</w:t>
            </w:r>
          </w:p>
          <w:p w:rsidR="00BF637F" w:rsidRPr="00684FF1" w:rsidRDefault="00BF637F" w:rsidP="00684FF1">
            <w:pPr>
              <w:widowControl w:val="0"/>
              <w:kinsoku w:val="0"/>
              <w:overflowPunct w:val="0"/>
              <w:autoSpaceDE w:val="0"/>
              <w:autoSpaceDN w:val="0"/>
              <w:adjustRightInd w:val="0"/>
              <w:spacing w:after="0" w:line="240" w:lineRule="auto"/>
              <w:ind w:left="34"/>
              <w:contextualSpacing/>
              <w:jc w:val="both"/>
              <w:rPr>
                <w:rFonts w:ascii="Times New Roman" w:hAnsi="Times New Roman"/>
                <w:sz w:val="24"/>
                <w:szCs w:val="24"/>
              </w:rPr>
            </w:pPr>
            <w:r w:rsidRPr="00684FF1">
              <w:rPr>
                <w:rFonts w:ascii="Times New Roman" w:hAnsi="Times New Roman"/>
                <w:sz w:val="24"/>
                <w:szCs w:val="24"/>
              </w:rPr>
              <w:t>классификация, пищевая ценность, требования к качеству, кулинарное назначение горячих блюд, кулинарных изделий, закусок из рыбы, нерыбного водного сырья разнообразного ассортимента;</w:t>
            </w:r>
          </w:p>
          <w:p w:rsidR="00BF637F" w:rsidRPr="00684FF1" w:rsidRDefault="00BF637F" w:rsidP="00684FF1">
            <w:pPr>
              <w:widowControl w:val="0"/>
              <w:kinsoku w:val="0"/>
              <w:overflowPunct w:val="0"/>
              <w:autoSpaceDE w:val="0"/>
              <w:autoSpaceDN w:val="0"/>
              <w:adjustRightInd w:val="0"/>
              <w:spacing w:after="0" w:line="240" w:lineRule="auto"/>
              <w:ind w:left="34"/>
              <w:contextualSpacing/>
              <w:jc w:val="both"/>
              <w:rPr>
                <w:rFonts w:ascii="Times New Roman" w:hAnsi="Times New Roman"/>
                <w:sz w:val="24"/>
                <w:szCs w:val="24"/>
              </w:rPr>
            </w:pPr>
            <w:r w:rsidRPr="00684FF1">
              <w:rPr>
                <w:rFonts w:ascii="Times New Roman" w:hAnsi="Times New Roman"/>
                <w:sz w:val="24"/>
                <w:szCs w:val="24"/>
              </w:rPr>
              <w:t xml:space="preserve">температурный режим, правила приготовления и подготовки к реализации горячих блюд, кулинарных изделий, закусок из рыбы, нерыбного водного сырья разнообразного </w:t>
            </w:r>
            <w:r w:rsidRPr="00684FF1">
              <w:rPr>
                <w:rFonts w:ascii="Times New Roman" w:hAnsi="Times New Roman"/>
                <w:sz w:val="24"/>
                <w:szCs w:val="24"/>
              </w:rPr>
              <w:lastRenderedPageBreak/>
              <w:t>ассортимента</w:t>
            </w:r>
            <w:r w:rsidR="00684FF1">
              <w:rPr>
                <w:rFonts w:ascii="Times New Roman" w:hAnsi="Times New Roman"/>
                <w:sz w:val="24"/>
                <w:szCs w:val="24"/>
              </w:rPr>
              <w:t xml:space="preserve"> в том числе сибирских пород рыб</w:t>
            </w:r>
            <w:r w:rsidRPr="00684FF1">
              <w:rPr>
                <w:rFonts w:ascii="Times New Roman" w:hAnsi="Times New Roman"/>
                <w:sz w:val="24"/>
                <w:szCs w:val="24"/>
              </w:rPr>
              <w:t>;</w:t>
            </w:r>
          </w:p>
          <w:p w:rsidR="00BF637F" w:rsidRPr="00684FF1" w:rsidRDefault="00BF637F" w:rsidP="00684FF1">
            <w:pPr>
              <w:pStyle w:val="TableParagraph"/>
              <w:kinsoku w:val="0"/>
              <w:overflowPunct w:val="0"/>
              <w:ind w:left="0"/>
              <w:contextualSpacing/>
              <w:jc w:val="both"/>
            </w:pPr>
            <w:r w:rsidRPr="00684FF1">
              <w:t>санитарно- гигиенические требования к процессам приготовления, хранения и подачи горячих блюд, кулинарных изделий, закусок из рыбы, нерыбного водного сырья разнообразного ассортимента</w:t>
            </w:r>
            <w:r w:rsidR="00866CDC">
              <w:t xml:space="preserve"> в том числе сибирских пород рыб</w:t>
            </w:r>
            <w:r w:rsidRPr="00684FF1">
              <w:t xml:space="preserve">; </w:t>
            </w:r>
          </w:p>
          <w:p w:rsidR="00BF637F" w:rsidRPr="00684FF1" w:rsidRDefault="00BF637F" w:rsidP="00684FF1">
            <w:pPr>
              <w:pStyle w:val="TableParagraph"/>
              <w:kinsoku w:val="0"/>
              <w:overflowPunct w:val="0"/>
              <w:ind w:left="0"/>
              <w:contextualSpacing/>
              <w:jc w:val="both"/>
            </w:pPr>
            <w:r w:rsidRPr="00684FF1">
              <w:t xml:space="preserve">техника </w:t>
            </w:r>
            <w:proofErr w:type="spellStart"/>
            <w:r w:rsidRPr="00684FF1">
              <w:t>порционирования</w:t>
            </w:r>
            <w:proofErr w:type="spellEnd"/>
            <w:r w:rsidRPr="00684FF1">
              <w:t xml:space="preserve"> горячих блюд, кулинарных изделий, закусок из рыбы, нерыбного водного сырья разнообразного ассортимента</w:t>
            </w:r>
            <w:r w:rsidR="00866CDC">
              <w:t xml:space="preserve"> в том числе сибирских пород рыб</w:t>
            </w:r>
            <w:r w:rsidRPr="00684FF1">
              <w:t>;</w:t>
            </w:r>
          </w:p>
          <w:p w:rsidR="00BF637F" w:rsidRPr="00684FF1" w:rsidRDefault="00BF637F" w:rsidP="00684FF1">
            <w:pPr>
              <w:pStyle w:val="TableParagraph"/>
              <w:kinsoku w:val="0"/>
              <w:overflowPunct w:val="0"/>
              <w:ind w:left="0"/>
              <w:contextualSpacing/>
              <w:jc w:val="both"/>
            </w:pPr>
            <w:r w:rsidRPr="00684FF1">
              <w:t>виды, назначение посуды для подачи, термосов, контейнеров для отпуска на вынос;</w:t>
            </w:r>
          </w:p>
          <w:p w:rsidR="00BF637F" w:rsidRPr="00684FF1" w:rsidRDefault="00BF637F" w:rsidP="00684FF1">
            <w:pPr>
              <w:pStyle w:val="TableParagraph"/>
              <w:kinsoku w:val="0"/>
              <w:overflowPunct w:val="0"/>
              <w:ind w:left="0"/>
              <w:contextualSpacing/>
              <w:jc w:val="both"/>
            </w:pPr>
            <w:r w:rsidRPr="00684FF1">
              <w:t>методы сервировки и подачи горячих блюд, кулинарных изделий, закусок из рыбы, нерыбного водного сырья разнообразного ассортимента</w:t>
            </w:r>
            <w:r w:rsidR="00866CDC">
              <w:t xml:space="preserve"> в том числе сибирских пород рыб</w:t>
            </w:r>
            <w:r w:rsidRPr="00684FF1">
              <w:t>;</w:t>
            </w:r>
          </w:p>
          <w:p w:rsidR="00BF637F" w:rsidRPr="00684FF1" w:rsidRDefault="00BF637F" w:rsidP="00684FF1">
            <w:pPr>
              <w:pStyle w:val="TableParagraph"/>
              <w:kinsoku w:val="0"/>
              <w:overflowPunct w:val="0"/>
              <w:ind w:left="0"/>
              <w:contextualSpacing/>
              <w:jc w:val="both"/>
            </w:pPr>
            <w:r w:rsidRPr="00684FF1">
              <w:t>температура подачи горячих блюд, кулинарных изделий, закусок из рыбы, нерыбного водного сырья разнообразного ассортимента</w:t>
            </w:r>
            <w:r w:rsidR="00866CDC">
              <w:t xml:space="preserve"> в том числе сибирских пород рыб</w:t>
            </w:r>
            <w:r w:rsidRPr="00684FF1">
              <w:t>;</w:t>
            </w:r>
          </w:p>
          <w:p w:rsidR="00BF637F" w:rsidRPr="00684FF1" w:rsidRDefault="00BF637F" w:rsidP="00684FF1">
            <w:pPr>
              <w:pStyle w:val="TableParagraph"/>
              <w:kinsoku w:val="0"/>
              <w:overflowPunct w:val="0"/>
              <w:ind w:left="0"/>
              <w:contextualSpacing/>
              <w:jc w:val="both"/>
            </w:pPr>
            <w:r w:rsidRPr="00684FF1">
              <w:t xml:space="preserve">правила разогревания, правила охлаждения, замораживания и хранения готовых блюд, кулинарных </w:t>
            </w:r>
            <w:r w:rsidRPr="00684FF1">
              <w:lastRenderedPageBreak/>
              <w:t>изделий, закусок из рыбы, нерыбного водного сырья разнообразного ассортимента</w:t>
            </w:r>
            <w:r w:rsidR="00866CDC">
              <w:t xml:space="preserve"> в том числе сибирских пород рыб</w:t>
            </w:r>
            <w:r w:rsidRPr="00684FF1">
              <w:t>;</w:t>
            </w:r>
          </w:p>
          <w:p w:rsidR="00BF637F" w:rsidRPr="00684FF1" w:rsidRDefault="00BF637F" w:rsidP="00684FF1">
            <w:pPr>
              <w:pStyle w:val="TableParagraph"/>
              <w:kinsoku w:val="0"/>
              <w:overflowPunct w:val="0"/>
              <w:ind w:left="0"/>
              <w:contextualSpacing/>
              <w:jc w:val="both"/>
            </w:pPr>
            <w:r w:rsidRPr="00684FF1">
              <w:t>требования к безопасности хранения готовых блюд, кулинарных изделий, закусок из рыбы, нерыбного водного сырья разнообразного ассортимента</w:t>
            </w:r>
            <w:r w:rsidR="00866CDC">
              <w:t xml:space="preserve"> в том числе сибирских пород рыб</w:t>
            </w:r>
            <w:r w:rsidRPr="00684FF1">
              <w:t>;</w:t>
            </w:r>
          </w:p>
          <w:p w:rsidR="00BF637F" w:rsidRDefault="00BF637F" w:rsidP="00684FF1">
            <w:pPr>
              <w:pStyle w:val="TableParagraph"/>
              <w:kinsoku w:val="0"/>
              <w:overflowPunct w:val="0"/>
              <w:ind w:left="0"/>
              <w:contextualSpacing/>
              <w:jc w:val="both"/>
            </w:pPr>
            <w:r w:rsidRPr="00684FF1">
              <w:t>правила маркирования упакованных блюд, кулинарных изделий, закусок из рыбы, нерыбного водного сырья разнообразного ассортимента</w:t>
            </w:r>
            <w:r w:rsidR="00866CDC">
              <w:t xml:space="preserve"> в том числе сибирских пород рыб;</w:t>
            </w:r>
          </w:p>
          <w:p w:rsidR="00684FF1" w:rsidRDefault="00684FF1" w:rsidP="00FC46D9">
            <w:pPr>
              <w:spacing w:line="240" w:lineRule="auto"/>
              <w:ind w:left="-6"/>
              <w:contextualSpacing/>
              <w:jc w:val="both"/>
              <w:rPr>
                <w:rFonts w:ascii="Times New Roman" w:hAnsi="Times New Roman"/>
                <w:sz w:val="24"/>
                <w:szCs w:val="24"/>
              </w:rPr>
            </w:pPr>
            <w:r w:rsidRPr="00FD1A01">
              <w:rPr>
                <w:rFonts w:ascii="Times New Roman" w:hAnsi="Times New Roman"/>
                <w:sz w:val="24"/>
                <w:szCs w:val="24"/>
              </w:rPr>
              <w:t>назначение, правила подбора и использования столовой посуды, приборов, белья для эстетичного оформления и подачи блюд, кулинарных изделий, кондитерской продукции</w:t>
            </w:r>
            <w:r>
              <w:rPr>
                <w:rFonts w:ascii="Times New Roman" w:hAnsi="Times New Roman"/>
                <w:sz w:val="24"/>
                <w:szCs w:val="24"/>
              </w:rPr>
              <w:t>;</w:t>
            </w:r>
          </w:p>
          <w:p w:rsidR="00684FF1" w:rsidRPr="00FD1A01" w:rsidRDefault="00684FF1" w:rsidP="00684FF1">
            <w:pPr>
              <w:spacing w:line="240" w:lineRule="auto"/>
              <w:ind w:left="-6" w:firstLine="709"/>
              <w:contextualSpacing/>
              <w:jc w:val="both"/>
              <w:rPr>
                <w:rFonts w:ascii="Times New Roman" w:hAnsi="Times New Roman"/>
                <w:sz w:val="24"/>
                <w:szCs w:val="24"/>
              </w:rPr>
            </w:pPr>
            <w:r>
              <w:rPr>
                <w:rFonts w:ascii="Times New Roman" w:hAnsi="Times New Roman"/>
                <w:sz w:val="24"/>
                <w:szCs w:val="24"/>
              </w:rPr>
              <w:t>психологию цвета, назначение, правила подбора и использование цветов и оттенков в создании композиций</w:t>
            </w:r>
          </w:p>
          <w:p w:rsidR="00684FF1" w:rsidRPr="00FD1A01" w:rsidRDefault="00684FF1" w:rsidP="00684FF1">
            <w:pPr>
              <w:spacing w:line="240" w:lineRule="auto"/>
              <w:ind w:left="-6" w:firstLine="709"/>
              <w:contextualSpacing/>
              <w:jc w:val="both"/>
              <w:rPr>
                <w:rFonts w:ascii="Times New Roman" w:hAnsi="Times New Roman"/>
                <w:sz w:val="24"/>
                <w:szCs w:val="24"/>
              </w:rPr>
            </w:pPr>
            <w:r w:rsidRPr="00FD1A01">
              <w:rPr>
                <w:rFonts w:ascii="Times New Roman" w:hAnsi="Times New Roman"/>
                <w:sz w:val="24"/>
                <w:szCs w:val="24"/>
              </w:rPr>
              <w:t xml:space="preserve">назначение, правила подбора и использования профессионального инструмента для </w:t>
            </w:r>
            <w:proofErr w:type="spellStart"/>
            <w:r w:rsidRPr="00FD1A01">
              <w:rPr>
                <w:rFonts w:ascii="Times New Roman" w:hAnsi="Times New Roman"/>
                <w:sz w:val="24"/>
                <w:szCs w:val="24"/>
              </w:rPr>
              <w:t>карвинга</w:t>
            </w:r>
            <w:proofErr w:type="spellEnd"/>
            <w:r>
              <w:rPr>
                <w:rFonts w:ascii="Times New Roman" w:hAnsi="Times New Roman"/>
                <w:sz w:val="24"/>
                <w:szCs w:val="24"/>
              </w:rPr>
              <w:t>;</w:t>
            </w:r>
          </w:p>
          <w:p w:rsidR="00684FF1" w:rsidRPr="00FD1A01" w:rsidRDefault="00684FF1" w:rsidP="00684FF1">
            <w:pPr>
              <w:spacing w:line="240" w:lineRule="auto"/>
              <w:ind w:left="-6" w:firstLine="709"/>
              <w:contextualSpacing/>
              <w:jc w:val="both"/>
              <w:rPr>
                <w:rFonts w:ascii="Times New Roman" w:hAnsi="Times New Roman"/>
                <w:sz w:val="24"/>
                <w:szCs w:val="24"/>
              </w:rPr>
            </w:pPr>
            <w:r w:rsidRPr="00FD1A01">
              <w:rPr>
                <w:rFonts w:ascii="Times New Roman" w:hAnsi="Times New Roman"/>
                <w:sz w:val="24"/>
                <w:szCs w:val="24"/>
              </w:rPr>
              <w:t xml:space="preserve">актуальные направления в оформлении и декорировании блюд, закусок, кулинарных изделий с учетом </w:t>
            </w:r>
            <w:r w:rsidRPr="00FD1A01">
              <w:rPr>
                <w:rFonts w:ascii="Times New Roman" w:hAnsi="Times New Roman"/>
                <w:sz w:val="24"/>
                <w:szCs w:val="24"/>
              </w:rPr>
              <w:lastRenderedPageBreak/>
              <w:t>развития рынка общественного питания сибирского региона;</w:t>
            </w:r>
          </w:p>
          <w:p w:rsidR="00684FF1" w:rsidRPr="00FD1A01" w:rsidRDefault="00684FF1" w:rsidP="00684FF1">
            <w:pPr>
              <w:spacing w:line="240" w:lineRule="auto"/>
              <w:ind w:left="-6" w:firstLine="709"/>
              <w:contextualSpacing/>
              <w:jc w:val="both"/>
              <w:rPr>
                <w:rFonts w:ascii="Times New Roman" w:hAnsi="Times New Roman"/>
                <w:sz w:val="24"/>
                <w:szCs w:val="24"/>
              </w:rPr>
            </w:pPr>
            <w:r w:rsidRPr="00FD1A01">
              <w:rPr>
                <w:rFonts w:ascii="Times New Roman" w:hAnsi="Times New Roman"/>
                <w:sz w:val="24"/>
                <w:szCs w:val="24"/>
              </w:rPr>
              <w:t xml:space="preserve">сервисные технологии проведения приемов и банкетов, </w:t>
            </w:r>
            <w:proofErr w:type="spellStart"/>
            <w:r w:rsidRPr="00FD1A01">
              <w:rPr>
                <w:rFonts w:ascii="Times New Roman" w:hAnsi="Times New Roman"/>
                <w:sz w:val="24"/>
                <w:szCs w:val="24"/>
              </w:rPr>
              <w:t>кейтерингового</w:t>
            </w:r>
            <w:proofErr w:type="spellEnd"/>
            <w:r w:rsidRPr="00FD1A01">
              <w:rPr>
                <w:rFonts w:ascii="Times New Roman" w:hAnsi="Times New Roman"/>
                <w:sz w:val="24"/>
                <w:szCs w:val="24"/>
              </w:rPr>
              <w:t xml:space="preserve"> обслуживания</w:t>
            </w:r>
            <w:r>
              <w:rPr>
                <w:rFonts w:ascii="Times New Roman" w:hAnsi="Times New Roman"/>
                <w:sz w:val="24"/>
                <w:szCs w:val="24"/>
              </w:rPr>
              <w:t>;</w:t>
            </w:r>
          </w:p>
          <w:p w:rsidR="00684FF1" w:rsidRPr="00FD1A01" w:rsidRDefault="00684FF1" w:rsidP="00684FF1">
            <w:pPr>
              <w:spacing w:line="240" w:lineRule="auto"/>
              <w:ind w:left="-6" w:firstLine="709"/>
              <w:contextualSpacing/>
              <w:jc w:val="both"/>
              <w:rPr>
                <w:rFonts w:ascii="Times New Roman" w:hAnsi="Times New Roman"/>
                <w:sz w:val="24"/>
                <w:szCs w:val="24"/>
              </w:rPr>
            </w:pPr>
            <w:r w:rsidRPr="00FD1A01">
              <w:rPr>
                <w:rFonts w:ascii="Times New Roman" w:hAnsi="Times New Roman"/>
                <w:sz w:val="24"/>
                <w:szCs w:val="24"/>
              </w:rPr>
              <w:t>принципы и приемы презентации блюд, напитков и кулинарных изделий потребителям с учетом сибирского компонента;</w:t>
            </w:r>
          </w:p>
          <w:p w:rsidR="00684FF1" w:rsidRPr="00684FF1" w:rsidRDefault="00684FF1" w:rsidP="00684FF1">
            <w:pPr>
              <w:spacing w:line="240" w:lineRule="auto"/>
              <w:ind w:left="-6" w:firstLine="709"/>
              <w:contextualSpacing/>
              <w:jc w:val="both"/>
              <w:rPr>
                <w:rFonts w:ascii="Times New Roman" w:hAnsi="Times New Roman"/>
                <w:sz w:val="24"/>
                <w:szCs w:val="24"/>
              </w:rPr>
            </w:pPr>
            <w:r w:rsidRPr="00FD1A01">
              <w:rPr>
                <w:rFonts w:ascii="Times New Roman" w:hAnsi="Times New Roman"/>
                <w:sz w:val="24"/>
                <w:szCs w:val="24"/>
              </w:rPr>
              <w:t>принципы и приемы сервировки стола в соответствие с тематикой мероприятия</w:t>
            </w:r>
            <w:r>
              <w:rPr>
                <w:rFonts w:ascii="Times New Roman" w:hAnsi="Times New Roman"/>
                <w:sz w:val="24"/>
                <w:szCs w:val="24"/>
              </w:rPr>
              <w:t>;</w:t>
            </w:r>
          </w:p>
        </w:tc>
      </w:tr>
      <w:tr w:rsidR="00BF637F" w:rsidRPr="00684FF1" w:rsidTr="002776FB">
        <w:tc>
          <w:tcPr>
            <w:tcW w:w="9570" w:type="dxa"/>
            <w:gridSpan w:val="3"/>
            <w:shd w:val="clear" w:color="auto" w:fill="auto"/>
          </w:tcPr>
          <w:p w:rsidR="00BF637F" w:rsidRPr="00684FF1" w:rsidRDefault="00BF637F" w:rsidP="00684FF1">
            <w:pPr>
              <w:spacing w:line="240" w:lineRule="auto"/>
              <w:contextualSpacing/>
              <w:rPr>
                <w:rFonts w:ascii="Times New Roman" w:hAnsi="Times New Roman"/>
                <w:b/>
                <w:sz w:val="24"/>
                <w:szCs w:val="24"/>
              </w:rPr>
            </w:pPr>
            <w:r w:rsidRPr="00684FF1">
              <w:rPr>
                <w:rFonts w:ascii="Times New Roman" w:hAnsi="Times New Roman"/>
                <w:b/>
                <w:sz w:val="24"/>
                <w:szCs w:val="24"/>
              </w:rPr>
              <w:lastRenderedPageBreak/>
              <w:t>Материально технические ресурсы</w:t>
            </w:r>
          </w:p>
          <w:p w:rsidR="00BF637F" w:rsidRPr="00684FF1" w:rsidRDefault="00BF637F" w:rsidP="00684FF1">
            <w:pPr>
              <w:pStyle w:val="TableParagraph"/>
              <w:kinsoku w:val="0"/>
              <w:overflowPunct w:val="0"/>
              <w:ind w:left="0" w:right="262"/>
              <w:contextualSpacing/>
              <w:jc w:val="both"/>
              <w:rPr>
                <w:u w:val="single"/>
              </w:rPr>
            </w:pPr>
            <w:proofErr w:type="spellStart"/>
            <w:r w:rsidRPr="00684FF1">
              <w:rPr>
                <w:spacing w:val="-1"/>
                <w:u w:val="single"/>
              </w:rPr>
              <w:t>Весоизмерительное</w:t>
            </w:r>
            <w:proofErr w:type="spellEnd"/>
            <w:r w:rsidRPr="00684FF1">
              <w:rPr>
                <w:spacing w:val="-1"/>
                <w:u w:val="single"/>
              </w:rPr>
              <w:t xml:space="preserve"> </w:t>
            </w:r>
            <w:r w:rsidRPr="00684FF1">
              <w:rPr>
                <w:u w:val="single"/>
              </w:rPr>
              <w:t xml:space="preserve">оборудование: </w:t>
            </w:r>
          </w:p>
          <w:p w:rsidR="00BF637F" w:rsidRPr="00684FF1" w:rsidRDefault="00BF637F" w:rsidP="00684FF1">
            <w:pPr>
              <w:pStyle w:val="TableParagraph"/>
              <w:tabs>
                <w:tab w:val="left" w:pos="2535"/>
              </w:tabs>
              <w:kinsoku w:val="0"/>
              <w:overflowPunct w:val="0"/>
              <w:ind w:left="0" w:right="-1"/>
              <w:contextualSpacing/>
              <w:jc w:val="both"/>
              <w:rPr>
                <w:spacing w:val="-1"/>
              </w:rPr>
            </w:pPr>
            <w:r w:rsidRPr="00684FF1">
              <w:rPr>
                <w:spacing w:val="-1"/>
              </w:rPr>
              <w:t xml:space="preserve">весы механические, </w:t>
            </w:r>
            <w:r w:rsidRPr="00684FF1">
              <w:t>весы настольные электронные.</w:t>
            </w:r>
          </w:p>
          <w:p w:rsidR="00BF637F" w:rsidRPr="00684FF1" w:rsidRDefault="00BF637F" w:rsidP="00684FF1">
            <w:pPr>
              <w:pStyle w:val="TableParagraph"/>
              <w:kinsoku w:val="0"/>
              <w:overflowPunct w:val="0"/>
              <w:ind w:left="0" w:right="213"/>
              <w:contextualSpacing/>
              <w:jc w:val="both"/>
            </w:pPr>
            <w:r w:rsidRPr="00684FF1">
              <w:rPr>
                <w:u w:val="single"/>
              </w:rPr>
              <w:t>Холодильное оборудование</w:t>
            </w:r>
            <w:r w:rsidRPr="00684FF1">
              <w:t>:</w:t>
            </w:r>
          </w:p>
          <w:p w:rsidR="00BF637F" w:rsidRPr="00684FF1" w:rsidRDefault="00BF637F" w:rsidP="00684FF1">
            <w:pPr>
              <w:spacing w:after="0" w:line="240" w:lineRule="auto"/>
              <w:contextualSpacing/>
              <w:jc w:val="both"/>
              <w:rPr>
                <w:rFonts w:ascii="Times New Roman" w:hAnsi="Times New Roman"/>
                <w:sz w:val="24"/>
                <w:szCs w:val="24"/>
              </w:rPr>
            </w:pPr>
            <w:r w:rsidRPr="00684FF1">
              <w:rPr>
                <w:rFonts w:ascii="Times New Roman" w:hAnsi="Times New Roman"/>
                <w:bCs/>
                <w:kern w:val="36"/>
                <w:sz w:val="24"/>
                <w:szCs w:val="24"/>
              </w:rPr>
              <w:t>охлаждаемый прилавок-витрина,</w:t>
            </w:r>
            <w:r w:rsidRPr="00684FF1">
              <w:rPr>
                <w:rFonts w:ascii="Times New Roman" w:hAnsi="Times New Roman"/>
                <w:sz w:val="24"/>
                <w:szCs w:val="24"/>
              </w:rPr>
              <w:t xml:space="preserve"> шкаф морозильный, </w:t>
            </w:r>
            <w:r w:rsidRPr="00684FF1">
              <w:rPr>
                <w:rFonts w:ascii="Times New Roman" w:hAnsi="Times New Roman"/>
                <w:bCs/>
                <w:sz w:val="24"/>
                <w:szCs w:val="24"/>
              </w:rPr>
              <w:t>шкаф холодильный,</w:t>
            </w:r>
            <w:r w:rsidRPr="00684FF1">
              <w:rPr>
                <w:rFonts w:ascii="Times New Roman" w:hAnsi="Times New Roman"/>
                <w:sz w:val="24"/>
                <w:szCs w:val="24"/>
              </w:rPr>
              <w:t xml:space="preserve"> шкаф шоковой заморозки.</w:t>
            </w:r>
          </w:p>
          <w:p w:rsidR="00BF637F" w:rsidRPr="00684FF1" w:rsidRDefault="00BF637F" w:rsidP="00684FF1">
            <w:pPr>
              <w:pStyle w:val="TableParagraph"/>
              <w:kinsoku w:val="0"/>
              <w:overflowPunct w:val="0"/>
              <w:ind w:left="0" w:right="213"/>
              <w:contextualSpacing/>
              <w:jc w:val="both"/>
            </w:pPr>
            <w:r w:rsidRPr="00684FF1">
              <w:rPr>
                <w:u w:val="single"/>
              </w:rPr>
              <w:t>Тепловое оборудование</w:t>
            </w:r>
            <w:r w:rsidRPr="00684FF1">
              <w:t>:</w:t>
            </w:r>
          </w:p>
          <w:p w:rsidR="00BF637F" w:rsidRPr="00684FF1" w:rsidRDefault="00BF637F" w:rsidP="00684FF1">
            <w:pPr>
              <w:pStyle w:val="a6"/>
              <w:contextualSpacing/>
              <w:jc w:val="both"/>
              <w:rPr>
                <w:rFonts w:ascii="Times New Roman" w:hAnsi="Times New Roman"/>
                <w:bCs/>
                <w:sz w:val="24"/>
                <w:szCs w:val="24"/>
              </w:rPr>
            </w:pPr>
            <w:r w:rsidRPr="00684FF1">
              <w:rPr>
                <w:rFonts w:ascii="Times New Roman" w:hAnsi="Times New Roman"/>
                <w:bCs/>
                <w:sz w:val="24"/>
                <w:szCs w:val="24"/>
              </w:rPr>
              <w:t>аппарат паровой-</w:t>
            </w:r>
            <w:proofErr w:type="spellStart"/>
            <w:proofErr w:type="gramStart"/>
            <w:r w:rsidRPr="00684FF1">
              <w:rPr>
                <w:rFonts w:ascii="Times New Roman" w:hAnsi="Times New Roman"/>
                <w:bCs/>
                <w:sz w:val="24"/>
                <w:szCs w:val="24"/>
              </w:rPr>
              <w:t>конвекторн.эл</w:t>
            </w:r>
            <w:proofErr w:type="spellEnd"/>
            <w:r w:rsidRPr="00684FF1">
              <w:rPr>
                <w:rFonts w:ascii="Times New Roman" w:hAnsi="Times New Roman"/>
                <w:bCs/>
                <w:sz w:val="24"/>
                <w:szCs w:val="24"/>
              </w:rPr>
              <w:t>.,</w:t>
            </w:r>
            <w:proofErr w:type="gramEnd"/>
            <w:r w:rsidRPr="00684FF1">
              <w:rPr>
                <w:rFonts w:ascii="Times New Roman" w:hAnsi="Times New Roman"/>
                <w:bCs/>
                <w:sz w:val="24"/>
                <w:szCs w:val="24"/>
              </w:rPr>
              <w:t xml:space="preserve"> печь микроволновая, п</w:t>
            </w:r>
            <w:r w:rsidRPr="00684FF1">
              <w:rPr>
                <w:rFonts w:ascii="Times New Roman" w:hAnsi="Times New Roman"/>
                <w:sz w:val="24"/>
                <w:szCs w:val="24"/>
              </w:rPr>
              <w:t xml:space="preserve">литы электрические или с индукционном нагревом, сковорода </w:t>
            </w:r>
            <w:r w:rsidRPr="00684FF1">
              <w:rPr>
                <w:rFonts w:ascii="Times New Roman" w:hAnsi="Times New Roman"/>
                <w:bCs/>
                <w:sz w:val="24"/>
                <w:szCs w:val="24"/>
                <w:lang w:val="en-US"/>
              </w:rPr>
              <w:t>wok</w:t>
            </w:r>
            <w:r w:rsidRPr="00684FF1">
              <w:rPr>
                <w:rFonts w:ascii="Times New Roman" w:hAnsi="Times New Roman"/>
                <w:sz w:val="24"/>
                <w:szCs w:val="24"/>
              </w:rPr>
              <w:t xml:space="preserve">, </w:t>
            </w:r>
            <w:proofErr w:type="spellStart"/>
            <w:r w:rsidRPr="00684FF1">
              <w:rPr>
                <w:rFonts w:ascii="Times New Roman" w:hAnsi="Times New Roman"/>
                <w:bCs/>
                <w:sz w:val="24"/>
                <w:szCs w:val="24"/>
              </w:rPr>
              <w:t>электромармиты</w:t>
            </w:r>
            <w:proofErr w:type="spellEnd"/>
            <w:r w:rsidRPr="00684FF1">
              <w:rPr>
                <w:rFonts w:ascii="Times New Roman" w:hAnsi="Times New Roman"/>
                <w:sz w:val="24"/>
                <w:szCs w:val="24"/>
              </w:rPr>
              <w:t xml:space="preserve">, гриль </w:t>
            </w:r>
            <w:proofErr w:type="spellStart"/>
            <w:r w:rsidRPr="00684FF1">
              <w:rPr>
                <w:rFonts w:ascii="Times New Roman" w:hAnsi="Times New Roman"/>
                <w:sz w:val="24"/>
                <w:szCs w:val="24"/>
              </w:rPr>
              <w:t>электрическийсаломандра</w:t>
            </w:r>
            <w:proofErr w:type="spellEnd"/>
            <w:r w:rsidRPr="00684FF1">
              <w:rPr>
                <w:rFonts w:ascii="Times New Roman" w:hAnsi="Times New Roman"/>
                <w:sz w:val="24"/>
                <w:szCs w:val="24"/>
              </w:rPr>
              <w:t>, фритюрница</w:t>
            </w:r>
          </w:p>
          <w:p w:rsidR="00BF637F" w:rsidRPr="00684FF1" w:rsidRDefault="00BF637F" w:rsidP="00684FF1">
            <w:pPr>
              <w:pStyle w:val="TableParagraph"/>
              <w:kinsoku w:val="0"/>
              <w:overflowPunct w:val="0"/>
              <w:ind w:left="0" w:right="213"/>
              <w:contextualSpacing/>
              <w:jc w:val="both"/>
              <w:rPr>
                <w:u w:val="single"/>
              </w:rPr>
            </w:pPr>
            <w:r w:rsidRPr="00684FF1">
              <w:rPr>
                <w:u w:val="single"/>
              </w:rPr>
              <w:t xml:space="preserve">Механическое оборудование: </w:t>
            </w:r>
          </w:p>
          <w:p w:rsidR="00BF637F" w:rsidRPr="00684FF1" w:rsidRDefault="00BF637F" w:rsidP="00684FF1">
            <w:pPr>
              <w:spacing w:after="0" w:line="240" w:lineRule="auto"/>
              <w:contextualSpacing/>
              <w:jc w:val="both"/>
              <w:rPr>
                <w:rFonts w:ascii="Times New Roman" w:hAnsi="Times New Roman"/>
                <w:sz w:val="24"/>
                <w:szCs w:val="24"/>
              </w:rPr>
            </w:pPr>
            <w:r w:rsidRPr="00684FF1">
              <w:rPr>
                <w:rFonts w:ascii="Times New Roman" w:hAnsi="Times New Roman"/>
                <w:sz w:val="24"/>
                <w:szCs w:val="24"/>
              </w:rPr>
              <w:t xml:space="preserve">блендер (ручной с дополнительной насадкой для взбивания), машина для вакуумной упаковки, мясорубка, </w:t>
            </w:r>
            <w:r w:rsidRPr="00684FF1">
              <w:rPr>
                <w:rFonts w:ascii="Times New Roman" w:hAnsi="Times New Roman"/>
                <w:bCs/>
                <w:kern w:val="36"/>
                <w:sz w:val="24"/>
                <w:szCs w:val="24"/>
              </w:rPr>
              <w:t xml:space="preserve">овощерезка, привод универсальный с механизмами, процессор кухонный, </w:t>
            </w:r>
            <w:r w:rsidRPr="00684FF1">
              <w:rPr>
                <w:rFonts w:ascii="Times New Roman" w:hAnsi="Times New Roman"/>
                <w:sz w:val="24"/>
                <w:szCs w:val="24"/>
              </w:rPr>
              <w:t>диспансер для подогрева тарелок</w:t>
            </w:r>
          </w:p>
          <w:p w:rsidR="00BF637F" w:rsidRPr="00684FF1" w:rsidRDefault="00BF637F" w:rsidP="00684FF1">
            <w:pPr>
              <w:pStyle w:val="TableParagraph"/>
              <w:kinsoku w:val="0"/>
              <w:overflowPunct w:val="0"/>
              <w:ind w:left="0" w:right="475"/>
              <w:contextualSpacing/>
              <w:jc w:val="both"/>
            </w:pPr>
            <w:r w:rsidRPr="00684FF1">
              <w:rPr>
                <w:u w:val="single"/>
              </w:rPr>
              <w:t>Оборудование для упаковки, оценки качества и безопасности пищевых продуктов</w:t>
            </w:r>
            <w:r w:rsidRPr="00684FF1">
              <w:t xml:space="preserve">: </w:t>
            </w:r>
          </w:p>
          <w:p w:rsidR="00BF637F" w:rsidRPr="00684FF1" w:rsidRDefault="00BF637F" w:rsidP="00684FF1">
            <w:pPr>
              <w:pStyle w:val="TableParagraph"/>
              <w:kinsoku w:val="0"/>
              <w:overflowPunct w:val="0"/>
              <w:ind w:left="0" w:right="-1"/>
              <w:contextualSpacing/>
              <w:jc w:val="both"/>
            </w:pPr>
            <w:r w:rsidRPr="00684FF1">
              <w:t xml:space="preserve">овоскоп,  </w:t>
            </w:r>
            <w:proofErr w:type="spellStart"/>
            <w:r w:rsidRPr="00684FF1">
              <w:t>нитраттестер</w:t>
            </w:r>
            <w:proofErr w:type="spellEnd"/>
            <w:r w:rsidRPr="00684FF1">
              <w:t xml:space="preserve">,  машина для вакуумной упаковки, </w:t>
            </w:r>
            <w:proofErr w:type="spellStart"/>
            <w:r w:rsidRPr="00684FF1">
              <w:t>термоупаковщик</w:t>
            </w:r>
            <w:proofErr w:type="spellEnd"/>
          </w:p>
          <w:p w:rsidR="00BF637F" w:rsidRPr="00684FF1" w:rsidRDefault="00BF637F" w:rsidP="00684FF1">
            <w:pPr>
              <w:pStyle w:val="TableParagraph"/>
              <w:kinsoku w:val="0"/>
              <w:overflowPunct w:val="0"/>
              <w:ind w:left="0" w:right="-1"/>
              <w:contextualSpacing/>
              <w:jc w:val="both"/>
            </w:pPr>
            <w:r w:rsidRPr="00684FF1">
              <w:rPr>
                <w:u w:val="single"/>
              </w:rPr>
              <w:t>Оборудование для мытья посуды</w:t>
            </w:r>
            <w:r w:rsidRPr="00684FF1">
              <w:t xml:space="preserve">: </w:t>
            </w:r>
          </w:p>
          <w:p w:rsidR="00BF637F" w:rsidRPr="00684FF1" w:rsidRDefault="00BF637F" w:rsidP="00684FF1">
            <w:pPr>
              <w:pStyle w:val="TableParagraph"/>
              <w:kinsoku w:val="0"/>
              <w:overflowPunct w:val="0"/>
              <w:ind w:left="0" w:right="475"/>
              <w:contextualSpacing/>
              <w:jc w:val="both"/>
            </w:pPr>
            <w:r w:rsidRPr="00684FF1">
              <w:t>машина посудомоечная.</w:t>
            </w:r>
          </w:p>
          <w:p w:rsidR="00BF637F" w:rsidRPr="00684FF1" w:rsidRDefault="00BF637F" w:rsidP="00684FF1">
            <w:pPr>
              <w:pStyle w:val="TableParagraph"/>
              <w:tabs>
                <w:tab w:val="left" w:pos="2535"/>
              </w:tabs>
              <w:kinsoku w:val="0"/>
              <w:overflowPunct w:val="0"/>
              <w:ind w:left="0" w:right="-1"/>
              <w:contextualSpacing/>
              <w:jc w:val="both"/>
            </w:pPr>
            <w:r w:rsidRPr="00684FF1">
              <w:rPr>
                <w:u w:val="single"/>
              </w:rPr>
              <w:t>Вспомогательное оборудование</w:t>
            </w:r>
            <w:r w:rsidRPr="00684FF1">
              <w:t xml:space="preserve">: </w:t>
            </w:r>
          </w:p>
          <w:p w:rsidR="00BF637F" w:rsidRPr="00684FF1" w:rsidRDefault="00BF637F" w:rsidP="00684FF1">
            <w:pPr>
              <w:pStyle w:val="a6"/>
              <w:contextualSpacing/>
              <w:jc w:val="both"/>
              <w:rPr>
                <w:rFonts w:ascii="Times New Roman" w:hAnsi="Times New Roman"/>
                <w:bCs/>
                <w:sz w:val="24"/>
                <w:szCs w:val="24"/>
              </w:rPr>
            </w:pPr>
            <w:r w:rsidRPr="00684FF1">
              <w:rPr>
                <w:rFonts w:ascii="Times New Roman" w:hAnsi="Times New Roman"/>
                <w:bCs/>
                <w:sz w:val="24"/>
                <w:szCs w:val="24"/>
              </w:rPr>
              <w:t>ванны моечные,</w:t>
            </w:r>
          </w:p>
          <w:p w:rsidR="00BF637F" w:rsidRPr="00684FF1" w:rsidRDefault="00BF637F" w:rsidP="00684FF1">
            <w:pPr>
              <w:spacing w:after="0" w:line="240" w:lineRule="auto"/>
              <w:contextualSpacing/>
              <w:jc w:val="both"/>
              <w:rPr>
                <w:rFonts w:ascii="Times New Roman" w:hAnsi="Times New Roman"/>
                <w:sz w:val="24"/>
                <w:szCs w:val="24"/>
              </w:rPr>
            </w:pPr>
            <w:r w:rsidRPr="00684FF1">
              <w:rPr>
                <w:rFonts w:ascii="Times New Roman" w:hAnsi="Times New Roman"/>
                <w:sz w:val="24"/>
                <w:szCs w:val="24"/>
              </w:rPr>
              <w:t xml:space="preserve">производственный стол с моечной ванной, </w:t>
            </w:r>
            <w:r w:rsidRPr="00684FF1">
              <w:rPr>
                <w:rFonts w:ascii="Times New Roman" w:hAnsi="Times New Roman"/>
                <w:bCs/>
                <w:sz w:val="24"/>
                <w:szCs w:val="24"/>
              </w:rPr>
              <w:t>стеллажи кухонные, столы производственные.</w:t>
            </w:r>
          </w:p>
          <w:p w:rsidR="00BF637F" w:rsidRPr="00684FF1" w:rsidRDefault="00BF637F" w:rsidP="00684FF1">
            <w:pPr>
              <w:pStyle w:val="TableParagraph"/>
              <w:kinsoku w:val="0"/>
              <w:overflowPunct w:val="0"/>
              <w:ind w:left="0" w:right="154"/>
              <w:contextualSpacing/>
              <w:jc w:val="both"/>
            </w:pPr>
            <w:r w:rsidRPr="00684FF1">
              <w:rPr>
                <w:u w:val="single"/>
              </w:rPr>
              <w:t>Инвентарь, инструменты, кухонная посуда</w:t>
            </w:r>
            <w:r w:rsidRPr="00684FF1">
              <w:t xml:space="preserve">: </w:t>
            </w:r>
          </w:p>
          <w:p w:rsidR="00BF637F" w:rsidRPr="00684FF1" w:rsidRDefault="00BF637F" w:rsidP="00684FF1">
            <w:pPr>
              <w:pStyle w:val="a6"/>
              <w:contextualSpacing/>
              <w:jc w:val="both"/>
              <w:rPr>
                <w:rFonts w:ascii="Times New Roman" w:hAnsi="Times New Roman"/>
                <w:sz w:val="24"/>
                <w:szCs w:val="24"/>
              </w:rPr>
            </w:pPr>
            <w:r w:rsidRPr="00684FF1">
              <w:rPr>
                <w:rFonts w:ascii="Times New Roman" w:hAnsi="Times New Roman"/>
                <w:bCs/>
                <w:sz w:val="24"/>
                <w:szCs w:val="24"/>
              </w:rPr>
              <w:t>блендер, столовая посуда и приборы, в</w:t>
            </w:r>
            <w:r w:rsidRPr="00684FF1">
              <w:rPr>
                <w:rFonts w:ascii="Times New Roman" w:hAnsi="Times New Roman"/>
                <w:sz w:val="24"/>
                <w:szCs w:val="24"/>
              </w:rPr>
              <w:t xml:space="preserve">енчики, веселки, </w:t>
            </w:r>
            <w:proofErr w:type="spellStart"/>
            <w:r w:rsidRPr="00684FF1">
              <w:rPr>
                <w:rFonts w:ascii="Times New Roman" w:hAnsi="Times New Roman"/>
                <w:sz w:val="24"/>
                <w:szCs w:val="24"/>
              </w:rPr>
              <w:t>гастроемкости</w:t>
            </w:r>
            <w:proofErr w:type="spellEnd"/>
            <w:r w:rsidRPr="00684FF1">
              <w:rPr>
                <w:rFonts w:ascii="Times New Roman" w:hAnsi="Times New Roman"/>
                <w:sz w:val="24"/>
                <w:szCs w:val="24"/>
              </w:rPr>
              <w:t>, горшки для запекания, доски разделочные, дуршлаги кастрюли различной вместимостью, контейнеры для СВЧ, кружки мерные, лопатки кулинарные, миски, набор мерных ложек, ножи поварские, открывалка д/</w:t>
            </w:r>
            <w:proofErr w:type="spellStart"/>
            <w:r w:rsidRPr="00684FF1">
              <w:rPr>
                <w:rFonts w:ascii="Times New Roman" w:hAnsi="Times New Roman"/>
                <w:sz w:val="24"/>
                <w:szCs w:val="24"/>
              </w:rPr>
              <w:t>консерв</w:t>
            </w:r>
            <w:proofErr w:type="spellEnd"/>
            <w:r w:rsidRPr="00684FF1">
              <w:rPr>
                <w:rFonts w:ascii="Times New Roman" w:hAnsi="Times New Roman"/>
                <w:sz w:val="24"/>
                <w:szCs w:val="24"/>
              </w:rPr>
              <w:t xml:space="preserve">, рукавицы термостойкие д/кухни, сковороды различного диаметра, скребки кухонные, сотейники, терки универсальные, термометр для печей, </w:t>
            </w:r>
            <w:proofErr w:type="spellStart"/>
            <w:r w:rsidRPr="00684FF1">
              <w:rPr>
                <w:rFonts w:ascii="Times New Roman" w:hAnsi="Times New Roman"/>
                <w:sz w:val="24"/>
                <w:szCs w:val="24"/>
              </w:rPr>
              <w:t>шенуа</w:t>
            </w:r>
            <w:proofErr w:type="spellEnd"/>
            <w:r w:rsidRPr="00684FF1">
              <w:rPr>
                <w:rFonts w:ascii="Times New Roman" w:hAnsi="Times New Roman"/>
                <w:sz w:val="24"/>
                <w:szCs w:val="24"/>
              </w:rPr>
              <w:t>, щипцы универсальные, шумовки, с</w:t>
            </w:r>
            <w:r w:rsidRPr="00684FF1">
              <w:rPr>
                <w:rFonts w:ascii="Times New Roman" w:eastAsia="Batang" w:hAnsi="Times New Roman"/>
                <w:sz w:val="24"/>
                <w:szCs w:val="24"/>
              </w:rPr>
              <w:t>коворода гриль</w:t>
            </w:r>
            <w:r w:rsidRPr="00684FF1">
              <w:rPr>
                <w:rFonts w:ascii="Times New Roman" w:hAnsi="Times New Roman"/>
                <w:sz w:val="24"/>
                <w:szCs w:val="24"/>
              </w:rPr>
              <w:t>, к</w:t>
            </w:r>
            <w:r w:rsidRPr="00684FF1">
              <w:rPr>
                <w:rFonts w:ascii="Times New Roman" w:eastAsia="Batang" w:hAnsi="Times New Roman"/>
                <w:sz w:val="24"/>
                <w:szCs w:val="24"/>
              </w:rPr>
              <w:t>орзины для отходов.</w:t>
            </w:r>
          </w:p>
          <w:p w:rsidR="00BF637F" w:rsidRPr="00684FF1" w:rsidRDefault="00BF637F" w:rsidP="00684FF1">
            <w:pPr>
              <w:pStyle w:val="a6"/>
              <w:contextualSpacing/>
              <w:jc w:val="both"/>
              <w:rPr>
                <w:rFonts w:ascii="Times New Roman" w:hAnsi="Times New Roman"/>
                <w:bCs/>
                <w:sz w:val="24"/>
                <w:szCs w:val="24"/>
              </w:rPr>
            </w:pPr>
            <w:r w:rsidRPr="00684FF1">
              <w:rPr>
                <w:rFonts w:ascii="Times New Roman" w:hAnsi="Times New Roman"/>
                <w:sz w:val="24"/>
                <w:szCs w:val="24"/>
                <w:u w:val="single"/>
              </w:rPr>
              <w:t>Расходные материалы:</w:t>
            </w:r>
          </w:p>
          <w:p w:rsidR="00BF637F" w:rsidRPr="00684FF1" w:rsidRDefault="00BF637F" w:rsidP="00684FF1">
            <w:pPr>
              <w:pStyle w:val="TableParagraph"/>
              <w:kinsoku w:val="0"/>
              <w:overflowPunct w:val="0"/>
              <w:ind w:left="0"/>
              <w:contextualSpacing/>
              <w:jc w:val="both"/>
            </w:pPr>
            <w:proofErr w:type="spellStart"/>
            <w:r w:rsidRPr="00684FF1">
              <w:t>стрейч</w:t>
            </w:r>
            <w:proofErr w:type="spellEnd"/>
            <w:r w:rsidRPr="00684FF1">
              <w:t xml:space="preserve"> пленка для пищевых продуктов,</w:t>
            </w:r>
          </w:p>
          <w:p w:rsidR="00BF637F" w:rsidRPr="00684FF1" w:rsidRDefault="00BF637F" w:rsidP="00684FF1">
            <w:pPr>
              <w:pStyle w:val="TableParagraph"/>
              <w:kinsoku w:val="0"/>
              <w:overflowPunct w:val="0"/>
              <w:ind w:left="0"/>
              <w:contextualSpacing/>
              <w:jc w:val="both"/>
            </w:pPr>
            <w:r w:rsidRPr="00684FF1">
              <w:t>пакеты для вакуумного аппарата, шпагат, контейнеры одноразовые для пищевых продуктов,</w:t>
            </w:r>
          </w:p>
          <w:p w:rsidR="00BF637F" w:rsidRPr="00684FF1" w:rsidRDefault="00BF637F" w:rsidP="00684FF1">
            <w:pPr>
              <w:spacing w:line="240" w:lineRule="auto"/>
              <w:contextualSpacing/>
              <w:rPr>
                <w:rFonts w:ascii="Times New Roman" w:hAnsi="Times New Roman"/>
                <w:sz w:val="24"/>
                <w:szCs w:val="24"/>
              </w:rPr>
            </w:pPr>
            <w:r w:rsidRPr="00684FF1">
              <w:rPr>
                <w:rFonts w:ascii="Times New Roman" w:hAnsi="Times New Roman"/>
                <w:sz w:val="24"/>
                <w:szCs w:val="24"/>
              </w:rPr>
              <w:lastRenderedPageBreak/>
              <w:t>перчатки силиконовые</w:t>
            </w:r>
          </w:p>
        </w:tc>
      </w:tr>
    </w:tbl>
    <w:p w:rsidR="00BF637F" w:rsidRDefault="00BF637F" w:rsidP="00400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3118"/>
        <w:gridCol w:w="2658"/>
      </w:tblGrid>
      <w:tr w:rsidR="00BF637F" w:rsidRPr="002776FB" w:rsidTr="002776FB">
        <w:tc>
          <w:tcPr>
            <w:tcW w:w="9570" w:type="dxa"/>
            <w:gridSpan w:val="3"/>
            <w:shd w:val="clear" w:color="auto" w:fill="auto"/>
          </w:tcPr>
          <w:p w:rsidR="00BF637F" w:rsidRPr="002776FB" w:rsidRDefault="00BF637F" w:rsidP="00B503B3">
            <w:pPr>
              <w:spacing w:line="240" w:lineRule="auto"/>
              <w:contextualSpacing/>
              <w:rPr>
                <w:rFonts w:ascii="Times New Roman" w:hAnsi="Times New Roman"/>
                <w:b/>
                <w:sz w:val="24"/>
                <w:szCs w:val="24"/>
              </w:rPr>
            </w:pPr>
            <w:r w:rsidRPr="002776FB">
              <w:rPr>
                <w:rFonts w:ascii="Times New Roman" w:hAnsi="Times New Roman"/>
                <w:sz w:val="24"/>
                <w:szCs w:val="24"/>
              </w:rPr>
              <w:t>ПК 2.</w:t>
            </w:r>
            <w:r w:rsidR="00B503B3">
              <w:rPr>
                <w:rFonts w:ascii="Times New Roman" w:hAnsi="Times New Roman"/>
                <w:sz w:val="24"/>
                <w:szCs w:val="24"/>
              </w:rPr>
              <w:t>7</w:t>
            </w:r>
            <w:r w:rsidRPr="00B503B3">
              <w:rPr>
                <w:rFonts w:ascii="Times New Roman" w:hAnsi="Times New Roman"/>
                <w:sz w:val="24"/>
                <w:szCs w:val="24"/>
              </w:rPr>
              <w:t xml:space="preserve">. </w:t>
            </w:r>
            <w:r w:rsidR="00B503B3" w:rsidRPr="00B503B3">
              <w:rPr>
                <w:rFonts w:ascii="Times New Roman" w:hAnsi="Times New Roman"/>
              </w:rPr>
              <w:t>Осуществлять приготовление, творческое оформление и подготовку к реализации горячих блюд из мяса, домашней птицы, дичи, кролика сложного ассортимента с учетом потребностей различных категорий потребителей, видов и форм</w:t>
            </w:r>
            <w:r w:rsidR="00B503B3" w:rsidRPr="00B503B3">
              <w:rPr>
                <w:rFonts w:ascii="Times New Roman" w:hAnsi="Times New Roman"/>
                <w:spacing w:val="-13"/>
              </w:rPr>
              <w:t xml:space="preserve"> </w:t>
            </w:r>
            <w:r w:rsidR="00B503B3" w:rsidRPr="00B503B3">
              <w:rPr>
                <w:rFonts w:ascii="Times New Roman" w:hAnsi="Times New Roman"/>
              </w:rPr>
              <w:t>обслуживания</w:t>
            </w:r>
          </w:p>
        </w:tc>
      </w:tr>
      <w:tr w:rsidR="00BF637F" w:rsidRPr="002776FB" w:rsidTr="002776FB">
        <w:tc>
          <w:tcPr>
            <w:tcW w:w="3794" w:type="dxa"/>
            <w:shd w:val="clear" w:color="auto" w:fill="auto"/>
          </w:tcPr>
          <w:p w:rsidR="00BF637F" w:rsidRPr="002776FB" w:rsidRDefault="00BF637F" w:rsidP="002776FB">
            <w:pPr>
              <w:spacing w:line="240" w:lineRule="auto"/>
              <w:contextualSpacing/>
              <w:rPr>
                <w:rFonts w:ascii="Times New Roman" w:hAnsi="Times New Roman"/>
                <w:b/>
                <w:sz w:val="24"/>
                <w:szCs w:val="24"/>
              </w:rPr>
            </w:pPr>
            <w:r w:rsidRPr="002776FB">
              <w:rPr>
                <w:rFonts w:ascii="Times New Roman" w:hAnsi="Times New Roman"/>
                <w:b/>
                <w:sz w:val="24"/>
                <w:szCs w:val="24"/>
              </w:rPr>
              <w:t>Действия</w:t>
            </w:r>
          </w:p>
        </w:tc>
        <w:tc>
          <w:tcPr>
            <w:tcW w:w="3118" w:type="dxa"/>
            <w:shd w:val="clear" w:color="auto" w:fill="auto"/>
          </w:tcPr>
          <w:p w:rsidR="00BF637F" w:rsidRPr="002776FB" w:rsidRDefault="00BF637F" w:rsidP="002776FB">
            <w:pPr>
              <w:spacing w:line="240" w:lineRule="auto"/>
              <w:contextualSpacing/>
              <w:rPr>
                <w:rFonts w:ascii="Times New Roman" w:hAnsi="Times New Roman"/>
                <w:b/>
                <w:sz w:val="24"/>
                <w:szCs w:val="24"/>
              </w:rPr>
            </w:pPr>
            <w:r w:rsidRPr="002776FB">
              <w:rPr>
                <w:rFonts w:ascii="Times New Roman" w:hAnsi="Times New Roman"/>
                <w:b/>
                <w:sz w:val="24"/>
                <w:szCs w:val="24"/>
              </w:rPr>
              <w:t>Умения</w:t>
            </w:r>
          </w:p>
        </w:tc>
        <w:tc>
          <w:tcPr>
            <w:tcW w:w="2658" w:type="dxa"/>
            <w:shd w:val="clear" w:color="auto" w:fill="auto"/>
          </w:tcPr>
          <w:p w:rsidR="00BF637F" w:rsidRPr="002776FB" w:rsidRDefault="00BF637F" w:rsidP="002776FB">
            <w:pPr>
              <w:spacing w:line="240" w:lineRule="auto"/>
              <w:contextualSpacing/>
              <w:rPr>
                <w:rFonts w:ascii="Times New Roman" w:hAnsi="Times New Roman"/>
                <w:b/>
                <w:sz w:val="24"/>
                <w:szCs w:val="24"/>
              </w:rPr>
            </w:pPr>
            <w:r w:rsidRPr="002776FB">
              <w:rPr>
                <w:rFonts w:ascii="Times New Roman" w:hAnsi="Times New Roman"/>
                <w:b/>
                <w:sz w:val="24"/>
                <w:szCs w:val="24"/>
              </w:rPr>
              <w:t>Знания</w:t>
            </w:r>
          </w:p>
        </w:tc>
      </w:tr>
      <w:tr w:rsidR="00BF637F" w:rsidRPr="002776FB" w:rsidTr="002776FB">
        <w:tc>
          <w:tcPr>
            <w:tcW w:w="3794" w:type="dxa"/>
            <w:shd w:val="clear" w:color="auto" w:fill="auto"/>
          </w:tcPr>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Оценка наличия запасов сырья для приготовления, оформления и подготовки к реализации горячих блюд, кулинарных изделий, закусок из мяса, домашней птицы, дичи и кролика разнообразного ассортимента;</w:t>
            </w:r>
          </w:p>
          <w:p w:rsidR="00BF637F" w:rsidRPr="002776FB" w:rsidRDefault="00BF637F" w:rsidP="002776FB">
            <w:pPr>
              <w:pStyle w:val="ConsPlusNormal"/>
              <w:contextualSpacing/>
              <w:jc w:val="both"/>
              <w:rPr>
                <w:rFonts w:ascii="Times New Roman" w:hAnsi="Times New Roman" w:cs="Times New Roman"/>
                <w:sz w:val="24"/>
                <w:szCs w:val="24"/>
              </w:rPr>
            </w:pPr>
            <w:r w:rsidRPr="002776FB">
              <w:rPr>
                <w:rFonts w:ascii="Times New Roman" w:hAnsi="Times New Roman" w:cs="Times New Roman"/>
                <w:sz w:val="24"/>
                <w:szCs w:val="24"/>
              </w:rPr>
              <w:t>подготовка сырья и полуфабрикатов для приготовления, оформления и подготовки к реализации горячих блюд, кулинарных изделий, закусок из мяса, домашней птицы, дичи и кролика разнообразного ассортимента;</w:t>
            </w:r>
          </w:p>
          <w:p w:rsidR="00BF637F" w:rsidRPr="002776FB" w:rsidRDefault="00BF637F" w:rsidP="002776FB">
            <w:pPr>
              <w:pStyle w:val="ConsPlusNormal"/>
              <w:contextualSpacing/>
              <w:jc w:val="both"/>
              <w:rPr>
                <w:rFonts w:ascii="Times New Roman" w:hAnsi="Times New Roman" w:cs="Times New Roman"/>
                <w:sz w:val="24"/>
                <w:szCs w:val="24"/>
              </w:rPr>
            </w:pPr>
            <w:r w:rsidRPr="002776FB">
              <w:rPr>
                <w:rFonts w:ascii="Times New Roman" w:hAnsi="Times New Roman" w:cs="Times New Roman"/>
                <w:sz w:val="24"/>
                <w:szCs w:val="24"/>
              </w:rPr>
              <w:t xml:space="preserve">безопасная эксплуатация технологического оборудования, производственного инвентаря, инструментов, </w:t>
            </w:r>
            <w:proofErr w:type="spellStart"/>
            <w:r w:rsidRPr="002776FB">
              <w:rPr>
                <w:rFonts w:ascii="Times New Roman" w:hAnsi="Times New Roman" w:cs="Times New Roman"/>
                <w:sz w:val="24"/>
                <w:szCs w:val="24"/>
              </w:rPr>
              <w:t>весоизмерительных</w:t>
            </w:r>
            <w:proofErr w:type="spellEnd"/>
            <w:r w:rsidRPr="002776FB">
              <w:rPr>
                <w:rFonts w:ascii="Times New Roman" w:hAnsi="Times New Roman" w:cs="Times New Roman"/>
                <w:sz w:val="24"/>
                <w:szCs w:val="24"/>
              </w:rPr>
              <w:t xml:space="preserve"> приборов;</w:t>
            </w:r>
          </w:p>
          <w:p w:rsidR="00BF637F" w:rsidRPr="002776FB" w:rsidRDefault="00BF637F" w:rsidP="002776FB">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2776FB">
              <w:rPr>
                <w:rFonts w:ascii="Times New Roman" w:hAnsi="Times New Roman"/>
                <w:sz w:val="24"/>
                <w:szCs w:val="24"/>
              </w:rPr>
              <w:t>приготовление горячих блюд, кулинарных изделий, закусок из мяса, мясных продуктов, домашней птицы, дичи, кролика;</w:t>
            </w:r>
          </w:p>
          <w:p w:rsidR="00BF637F" w:rsidRPr="002776FB" w:rsidRDefault="00BF637F" w:rsidP="002776FB">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2776FB">
              <w:rPr>
                <w:rFonts w:ascii="Times New Roman" w:hAnsi="Times New Roman"/>
                <w:sz w:val="24"/>
                <w:szCs w:val="24"/>
              </w:rPr>
              <w:t>хранение, отпуск горячих блюд, кулинарных изделий, закусок из мяса, мясных продуктов, домашней птицы, дичи, кролика разнообразного ассортимента;</w:t>
            </w:r>
          </w:p>
          <w:p w:rsidR="00BF637F" w:rsidRPr="002776FB" w:rsidRDefault="00BF637F" w:rsidP="002776FB">
            <w:pPr>
              <w:widowControl w:val="0"/>
              <w:kinsoku w:val="0"/>
              <w:overflowPunct w:val="0"/>
              <w:autoSpaceDE w:val="0"/>
              <w:autoSpaceDN w:val="0"/>
              <w:adjustRightInd w:val="0"/>
              <w:spacing w:after="0" w:line="240" w:lineRule="auto"/>
              <w:ind w:right="-6"/>
              <w:contextualSpacing/>
              <w:jc w:val="both"/>
              <w:rPr>
                <w:rFonts w:ascii="Times New Roman" w:hAnsi="Times New Roman"/>
                <w:sz w:val="24"/>
                <w:szCs w:val="24"/>
              </w:rPr>
            </w:pPr>
            <w:r w:rsidRPr="002776FB">
              <w:rPr>
                <w:rFonts w:ascii="Times New Roman" w:hAnsi="Times New Roman"/>
                <w:sz w:val="24"/>
                <w:szCs w:val="24"/>
              </w:rPr>
              <w:t>упаковка, складирование неиспользованного сырья, пищевых продуктов;</w:t>
            </w:r>
          </w:p>
          <w:p w:rsidR="00BF637F" w:rsidRPr="002776FB" w:rsidRDefault="00BF637F" w:rsidP="002776FB">
            <w:pPr>
              <w:pStyle w:val="ConsPlusNormal"/>
              <w:contextualSpacing/>
              <w:jc w:val="both"/>
              <w:rPr>
                <w:rFonts w:ascii="Times New Roman" w:hAnsi="Times New Roman" w:cs="Times New Roman"/>
                <w:sz w:val="24"/>
                <w:szCs w:val="24"/>
              </w:rPr>
            </w:pPr>
            <w:r w:rsidRPr="002776FB">
              <w:rPr>
                <w:rFonts w:ascii="Times New Roman" w:hAnsi="Times New Roman" w:cs="Times New Roman"/>
                <w:sz w:val="24"/>
                <w:szCs w:val="24"/>
              </w:rPr>
              <w:t>утилизация отходов</w:t>
            </w:r>
          </w:p>
          <w:p w:rsidR="00BF637F" w:rsidRPr="002776FB" w:rsidRDefault="00BF637F" w:rsidP="002776FB">
            <w:pPr>
              <w:pStyle w:val="a6"/>
              <w:contextualSpacing/>
              <w:jc w:val="both"/>
              <w:rPr>
                <w:rFonts w:ascii="Times New Roman" w:hAnsi="Times New Roman"/>
                <w:sz w:val="24"/>
                <w:szCs w:val="24"/>
              </w:rPr>
            </w:pPr>
          </w:p>
        </w:tc>
        <w:tc>
          <w:tcPr>
            <w:tcW w:w="3118" w:type="dxa"/>
            <w:shd w:val="clear" w:color="auto" w:fill="auto"/>
          </w:tcPr>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sz w:val="24"/>
                <w:szCs w:val="24"/>
              </w:rPr>
              <w:t>Соблюдать стандарты чистоты на рабочем месте приготовления оформления и подготовки к реализации горячих блюд, кулинарных изделий, закусок из мяса, домашней птицы, дичи и кролика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применять стандарты и нормативно-техническую документацию, используемую при приготовлении, оформлении и подготовке к реализации горячих блюд, кулинарных изделий, закусок из мяса, домашней птицы, дичи и кролика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оценивать наличие сырья для приготовления, оформления и подготовки к реализации горячих блюд, кулинарных изделий, закусок из мяса, домашней птицы, дичи и кролика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безопасно, в соответствии с инструкциями и регламентами эксплуатировать технологическое оборудование, инструменты, инвентарь в процессе приготовления, оформления и подготовки к реализации горячих блюд, кулинарных изделий, закусок из мяса, домашней птицы, дичи и кролика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соблюдать стандарты чистоты на рабочем месте;</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 xml:space="preserve">распознавать </w:t>
            </w:r>
            <w:r w:rsidRPr="002776FB">
              <w:rPr>
                <w:rFonts w:ascii="Times New Roman" w:hAnsi="Times New Roman"/>
                <w:sz w:val="24"/>
                <w:szCs w:val="24"/>
              </w:rPr>
              <w:lastRenderedPageBreak/>
              <w:t>недоброкачественные продукты;</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использовать региональные продукты для приготовления горячих блюд кулинарных изделий, закусок из мяса, домашней птицы, дичи, кролика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выбирать, применять комбинировать различные способы приготовления горячих блюд, кулинарных изделий, закусок из мяса, мясных продуктов, домашней птицы, дичи, кролика с учетом их вида и кулинарных свойств (варить мясо, мясные продукты, подготовленные тушки домашней птицы, дичь и основным способом;</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 xml:space="preserve">варить изделия из мясной котлетной массы, котлетной массы из домашней птицы на пару; припускать мясо, мясные продукты, птицу порционными кусками, изделия из котлетной массы; жарить мясо крупным куском, подготовленные тушки птицы, дичи, кролика целиком; жарить порционные куски мяса, мясных продуктов, домашней птицы, дичи, кролика, изделия из котлетной массы основным способом, во фритюре; жарить порционные куски мяса, мясных продуктов, домашней птицы, дичи, кролика, изделия из котлетной, натуральной рублей массы на решетке гриля и плоской поверхности; жарить мясо, мясные продукты, домашнюю птицу, кролика мелкими кусками; жарить пластованные тушки птицы </w:t>
            </w:r>
            <w:r w:rsidRPr="002776FB">
              <w:rPr>
                <w:rFonts w:ascii="Times New Roman" w:hAnsi="Times New Roman"/>
                <w:sz w:val="24"/>
                <w:szCs w:val="24"/>
              </w:rPr>
              <w:lastRenderedPageBreak/>
              <w:t>под прессом; жарить на шпажках, на гриле; тушить мясо крупным, порционным и мелкими кусками с гарниром и без; запекать мясо, мясные продукты, домашнюю птицу, дичь, кролика в сыром виде и после предварительной варки, тушения, обжаривания с гарниром, соусом и без; бланшировать, отваривать мясные продукты;</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определять степень готовности горячих блюд, кулинарных изделий из мяса, мясных продуктов, домашней птицы, дичи, кролика;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доводить до вкуса блюда, кулинарные изделия, закуски из мяса, домашней птицы, дичи и кролика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проверять качество готовых горячих блюд, кулинарных изделий, закусок из мяса, мясных продуктов, домашней птицы, дичи, кролика перед отпуском, упаковкой на вынос;</w:t>
            </w:r>
          </w:p>
          <w:p w:rsidR="00BF637F" w:rsidRPr="002776FB" w:rsidRDefault="00BF637F" w:rsidP="002776FB">
            <w:pPr>
              <w:pStyle w:val="a6"/>
              <w:contextualSpacing/>
              <w:jc w:val="both"/>
              <w:rPr>
                <w:rFonts w:ascii="Times New Roman" w:hAnsi="Times New Roman"/>
                <w:sz w:val="24"/>
                <w:szCs w:val="24"/>
              </w:rPr>
            </w:pPr>
            <w:proofErr w:type="spellStart"/>
            <w:r w:rsidRPr="002776FB">
              <w:rPr>
                <w:rFonts w:ascii="Times New Roman" w:hAnsi="Times New Roman"/>
                <w:sz w:val="24"/>
                <w:szCs w:val="24"/>
              </w:rPr>
              <w:t>порционировать</w:t>
            </w:r>
            <w:proofErr w:type="spellEnd"/>
            <w:r w:rsidRPr="002776FB">
              <w:rPr>
                <w:rFonts w:ascii="Times New Roman" w:hAnsi="Times New Roman"/>
                <w:sz w:val="24"/>
                <w:szCs w:val="24"/>
              </w:rPr>
              <w:t>, сервировать и оформлять горячие блюда, кулинарные изделия, закуски из мяса, мясных продуктов, домашней птицы, дичи, кролика для подачи с учетом рационального использования ресурсов, соблюдением требований по безопасности готовой продукции;</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 xml:space="preserve">соблюдать выход при </w:t>
            </w:r>
            <w:proofErr w:type="spellStart"/>
            <w:r w:rsidRPr="002776FB">
              <w:rPr>
                <w:rFonts w:ascii="Times New Roman" w:hAnsi="Times New Roman"/>
                <w:sz w:val="24"/>
                <w:szCs w:val="24"/>
              </w:rPr>
              <w:t>порционировании</w:t>
            </w:r>
            <w:proofErr w:type="spellEnd"/>
            <w:r w:rsidRPr="002776FB">
              <w:rPr>
                <w:rFonts w:ascii="Times New Roman" w:hAnsi="Times New Roman"/>
                <w:sz w:val="24"/>
                <w:szCs w:val="24"/>
              </w:rPr>
              <w:t>;</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 xml:space="preserve">выдерживать температуру подачи горячих блюд, кулинарных изделий, закусок из мяса, мясных продуктов, домашней птицы, дичи, кролика; охлаждать и замораживать </w:t>
            </w:r>
            <w:r w:rsidRPr="002776FB">
              <w:rPr>
                <w:rFonts w:ascii="Times New Roman" w:hAnsi="Times New Roman"/>
                <w:sz w:val="24"/>
                <w:szCs w:val="24"/>
              </w:rPr>
              <w:lastRenderedPageBreak/>
              <w:t>готовые  горячие блюда, кулинарные изделия, закуски из мяса, мясных продуктов, домашней птицы, дичи, кролика с учетом требований к безопасности пищевых продуктов;</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хранить свежеприготовленные</w:t>
            </w:r>
            <w:r w:rsidRPr="002776FB">
              <w:rPr>
                <w:rFonts w:ascii="Times New Roman" w:hAnsi="Times New Roman"/>
                <w:w w:val="95"/>
                <w:sz w:val="24"/>
                <w:szCs w:val="24"/>
              </w:rPr>
              <w:t xml:space="preserve">, </w:t>
            </w:r>
            <w:r w:rsidRPr="002776FB">
              <w:rPr>
                <w:rFonts w:ascii="Times New Roman" w:hAnsi="Times New Roman"/>
                <w:sz w:val="24"/>
                <w:szCs w:val="24"/>
              </w:rPr>
              <w:t>охлажденные и замороженные блюда, кулинарные изделия, закуски из мяса, мясных продуктов, домашней птицы, дичи, кролика;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разогревать блюда, кулинарные изделия, закуски из мяса, мясных продуктов, домашней птицы, дичи, кролика с учетом требований к безопасности готовой продукции;</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различать пищевые и непищевые отходы, подготавливать пищевые отходы к дальнейшему использованию с учетом требований по безопасности</w:t>
            </w:r>
          </w:p>
          <w:p w:rsidR="00866CDC" w:rsidRPr="002776FB" w:rsidRDefault="00866CDC" w:rsidP="002776FB">
            <w:pPr>
              <w:pStyle w:val="a6"/>
              <w:contextualSpacing/>
              <w:jc w:val="both"/>
              <w:rPr>
                <w:rFonts w:ascii="Times New Roman" w:hAnsi="Times New Roman"/>
                <w:sz w:val="24"/>
                <w:szCs w:val="24"/>
              </w:rPr>
            </w:pPr>
            <w:r w:rsidRPr="002776FB">
              <w:rPr>
                <w:rFonts w:ascii="Times New Roman" w:hAnsi="Times New Roman"/>
                <w:sz w:val="24"/>
                <w:szCs w:val="24"/>
              </w:rPr>
              <w:t>комбинировать различные способы приготовления и сочетания основных продуктов с дополнительными ингредиентами сибирского региона для создания гармоничных блюд</w:t>
            </w:r>
            <w:r w:rsidR="00FC46D9" w:rsidRPr="002776FB">
              <w:rPr>
                <w:rFonts w:ascii="Times New Roman" w:hAnsi="Times New Roman"/>
                <w:sz w:val="24"/>
                <w:szCs w:val="24"/>
              </w:rPr>
              <w:t>;</w:t>
            </w:r>
          </w:p>
          <w:p w:rsidR="00866CDC" w:rsidRPr="002776FB" w:rsidRDefault="00866CDC"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осуществлять подбор соответствующей посуды для подачи </w:t>
            </w:r>
            <w:r w:rsidR="00FC46D9" w:rsidRPr="002776FB">
              <w:rPr>
                <w:rFonts w:ascii="Times New Roman" w:hAnsi="Times New Roman"/>
                <w:sz w:val="24"/>
                <w:szCs w:val="24"/>
              </w:rPr>
              <w:t>горячих блюд, кулинарных изделий, закусок из мяса, домашней птицы, дичи и кролика разнообразного ассортимента</w:t>
            </w:r>
            <w:r w:rsidRPr="002776FB">
              <w:rPr>
                <w:rFonts w:ascii="Times New Roman" w:hAnsi="Times New Roman"/>
                <w:sz w:val="24"/>
                <w:szCs w:val="24"/>
              </w:rPr>
              <w:t>, приборов, элементов оформления стола в сибирском стиле;</w:t>
            </w:r>
          </w:p>
          <w:p w:rsidR="00866CDC" w:rsidRPr="002776FB" w:rsidRDefault="00866CDC"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создавать оригинальные элементы оформления </w:t>
            </w:r>
            <w:r w:rsidR="00FC46D9" w:rsidRPr="002776FB">
              <w:rPr>
                <w:rFonts w:ascii="Times New Roman" w:hAnsi="Times New Roman"/>
                <w:sz w:val="24"/>
                <w:szCs w:val="24"/>
              </w:rPr>
              <w:t xml:space="preserve">горячих блюд, кулинарных изделий, закусок из мяса, домашней птицы, дичи и </w:t>
            </w:r>
            <w:r w:rsidR="00FC46D9" w:rsidRPr="002776FB">
              <w:rPr>
                <w:rFonts w:ascii="Times New Roman" w:hAnsi="Times New Roman"/>
                <w:sz w:val="24"/>
                <w:szCs w:val="24"/>
              </w:rPr>
              <w:lastRenderedPageBreak/>
              <w:t>кролика разнообразного ассортимента</w:t>
            </w:r>
            <w:r w:rsidRPr="002776FB">
              <w:rPr>
                <w:rFonts w:ascii="Times New Roman" w:hAnsi="Times New Roman"/>
                <w:sz w:val="24"/>
                <w:szCs w:val="24"/>
              </w:rPr>
              <w:t>, используя папоротник, кедровые, грецкие орехи, бруснику, клюкву;</w:t>
            </w:r>
          </w:p>
          <w:p w:rsidR="00866CDC" w:rsidRPr="002776FB" w:rsidRDefault="00866CDC"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соблюдать правила сочетаемости цветовой гаммы в оформлении блюд</w:t>
            </w:r>
            <w:r w:rsidR="00FC46D9" w:rsidRPr="002776FB">
              <w:rPr>
                <w:rFonts w:ascii="Times New Roman" w:hAnsi="Times New Roman"/>
                <w:sz w:val="24"/>
                <w:szCs w:val="24"/>
              </w:rPr>
              <w:t xml:space="preserve"> горячих блюд, кулинарных изделий, закусок из мяса, домашней птицы, дичи и кролика разнообразного ассортимент</w:t>
            </w:r>
          </w:p>
        </w:tc>
        <w:tc>
          <w:tcPr>
            <w:tcW w:w="2658" w:type="dxa"/>
            <w:shd w:val="clear" w:color="auto" w:fill="auto"/>
          </w:tcPr>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sz w:val="24"/>
                <w:szCs w:val="24"/>
              </w:rPr>
              <w:lastRenderedPageBreak/>
              <w:t>Рецептуры и технологии приготовления, горячих блюд, кулинарных изделий, закусок из мяса, домашней птицы, дичи и кролика разнообразного ассортимента;</w:t>
            </w:r>
          </w:p>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sz w:val="24"/>
                <w:szCs w:val="24"/>
              </w:rPr>
              <w:t>требования к качеству, срокам и условия хранения, признаки и органолептические методы определения доброкачественности сырья, используемого для приготовления горячих блюд, кулинарных изделий, закусок из мяса, домашней птицы, дичи и кролика разнообразного ассортимента;</w:t>
            </w:r>
          </w:p>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sz w:val="24"/>
                <w:szCs w:val="24"/>
              </w:rPr>
              <w:t xml:space="preserve">назначение, виды и  правила использования технологического оборудования, производственного инвентаря, инструмента, </w:t>
            </w:r>
            <w:proofErr w:type="spellStart"/>
            <w:r w:rsidRPr="002776FB">
              <w:rPr>
                <w:rFonts w:ascii="Times New Roman" w:hAnsi="Times New Roman"/>
                <w:sz w:val="24"/>
                <w:szCs w:val="24"/>
              </w:rPr>
              <w:t>весоизмерительных</w:t>
            </w:r>
            <w:proofErr w:type="spellEnd"/>
            <w:r w:rsidRPr="002776FB">
              <w:rPr>
                <w:rFonts w:ascii="Times New Roman" w:hAnsi="Times New Roman"/>
                <w:sz w:val="24"/>
                <w:szCs w:val="24"/>
              </w:rPr>
              <w:t xml:space="preserve"> приборов, посуды, используемых при приготовлении горячих блюд, кулинарных изделий, закусок из мяса, домашней птицы, дичи и кролика разнообразного ассортимента и правила ухода за ними;</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 xml:space="preserve">способы сокращения потерь и сохранения питательной ценности пищевых продуктов, используемых при </w:t>
            </w:r>
            <w:r w:rsidRPr="002776FB">
              <w:rPr>
                <w:rFonts w:ascii="Times New Roman" w:hAnsi="Times New Roman"/>
                <w:sz w:val="24"/>
                <w:szCs w:val="24"/>
              </w:rPr>
              <w:lastRenderedPageBreak/>
              <w:t>производстве и подготовке к реализации горячих блюд, кулинарных изделий, закусок из мяса, домашней птицы, дичи и кролика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способы применения ароматических веществ с целью улучшения вкусовых качеств горячих блюд, кулинарных изделий, закусок из мяса, домашней птицы, дичи и кролика разнообразного ассортимента;</w:t>
            </w:r>
          </w:p>
          <w:p w:rsidR="00BF637F" w:rsidRPr="002776FB" w:rsidRDefault="00BF637F" w:rsidP="002776FB">
            <w:pPr>
              <w:pStyle w:val="TableParagraph"/>
              <w:kinsoku w:val="0"/>
              <w:overflowPunct w:val="0"/>
              <w:ind w:left="0"/>
              <w:contextualSpacing/>
              <w:jc w:val="both"/>
              <w:rPr>
                <w:spacing w:val="-1"/>
              </w:rPr>
            </w:pPr>
            <w:r w:rsidRPr="002776FB">
              <w:t xml:space="preserve">правила выбора основных продуктов и дополнительных ингредиентов с учетом их сочетаемости, </w:t>
            </w:r>
            <w:r w:rsidRPr="002776FB">
              <w:rPr>
                <w:spacing w:val="-1"/>
              </w:rPr>
              <w:t>взаимозаменяемости;</w:t>
            </w:r>
          </w:p>
          <w:p w:rsidR="00BF637F" w:rsidRPr="002776FB" w:rsidRDefault="00BF637F" w:rsidP="002776FB">
            <w:pPr>
              <w:pStyle w:val="TableParagraph"/>
              <w:kinsoku w:val="0"/>
              <w:overflowPunct w:val="0"/>
              <w:ind w:left="0"/>
              <w:contextualSpacing/>
              <w:jc w:val="both"/>
            </w:pPr>
            <w:r w:rsidRPr="002776FB">
              <w:t xml:space="preserve">критерии оценки качества основных продуктов и дополнительных ингредиентов для приготовления, оформления и подготовки к реализации горячих блюд, кулинарных изделий, закусок из мяса, домашней птицы, дичи и кролика разнообразного ассортимента; </w:t>
            </w:r>
          </w:p>
          <w:p w:rsidR="00BF637F" w:rsidRPr="002776FB" w:rsidRDefault="00BF637F" w:rsidP="002776FB">
            <w:pPr>
              <w:widowControl w:val="0"/>
              <w:kinsoku w:val="0"/>
              <w:overflowPunct w:val="0"/>
              <w:autoSpaceDE w:val="0"/>
              <w:autoSpaceDN w:val="0"/>
              <w:adjustRightInd w:val="0"/>
              <w:spacing w:after="0" w:line="240" w:lineRule="auto"/>
              <w:ind w:left="34"/>
              <w:contextualSpacing/>
              <w:jc w:val="both"/>
              <w:rPr>
                <w:rFonts w:ascii="Times New Roman" w:hAnsi="Times New Roman"/>
                <w:sz w:val="24"/>
                <w:szCs w:val="24"/>
              </w:rPr>
            </w:pPr>
            <w:r w:rsidRPr="002776FB">
              <w:rPr>
                <w:rFonts w:ascii="Times New Roman" w:hAnsi="Times New Roman"/>
                <w:sz w:val="24"/>
                <w:szCs w:val="24"/>
              </w:rPr>
              <w:t>нормы взаимозаменяемости сырья и продуктов;</w:t>
            </w:r>
          </w:p>
          <w:p w:rsidR="00BF637F" w:rsidRPr="002776FB" w:rsidRDefault="00BF637F" w:rsidP="002776FB">
            <w:pPr>
              <w:widowControl w:val="0"/>
              <w:kinsoku w:val="0"/>
              <w:overflowPunct w:val="0"/>
              <w:autoSpaceDE w:val="0"/>
              <w:autoSpaceDN w:val="0"/>
              <w:adjustRightInd w:val="0"/>
              <w:spacing w:after="0" w:line="240" w:lineRule="auto"/>
              <w:ind w:left="34"/>
              <w:contextualSpacing/>
              <w:jc w:val="both"/>
              <w:rPr>
                <w:rFonts w:ascii="Times New Roman" w:hAnsi="Times New Roman"/>
                <w:sz w:val="24"/>
                <w:szCs w:val="24"/>
              </w:rPr>
            </w:pPr>
            <w:r w:rsidRPr="002776FB">
              <w:rPr>
                <w:rFonts w:ascii="Times New Roman" w:hAnsi="Times New Roman"/>
                <w:sz w:val="24"/>
                <w:szCs w:val="24"/>
              </w:rPr>
              <w:t xml:space="preserve">классификация, пищевая ценность, требования к качеству, кулинарное назначение горячих блюд, кулинарных изделий, закусок из мяса, домашней птицы, дичи и кролика разнообразного </w:t>
            </w:r>
            <w:r w:rsidRPr="002776FB">
              <w:rPr>
                <w:rFonts w:ascii="Times New Roman" w:hAnsi="Times New Roman"/>
                <w:sz w:val="24"/>
                <w:szCs w:val="24"/>
              </w:rPr>
              <w:lastRenderedPageBreak/>
              <w:t>ассортимента;</w:t>
            </w:r>
          </w:p>
          <w:p w:rsidR="00BF637F" w:rsidRPr="002776FB" w:rsidRDefault="00BF637F" w:rsidP="002776FB">
            <w:pPr>
              <w:widowControl w:val="0"/>
              <w:kinsoku w:val="0"/>
              <w:overflowPunct w:val="0"/>
              <w:autoSpaceDE w:val="0"/>
              <w:autoSpaceDN w:val="0"/>
              <w:adjustRightInd w:val="0"/>
              <w:spacing w:after="0" w:line="240" w:lineRule="auto"/>
              <w:ind w:left="34"/>
              <w:contextualSpacing/>
              <w:jc w:val="both"/>
              <w:rPr>
                <w:rFonts w:ascii="Times New Roman" w:hAnsi="Times New Roman"/>
                <w:sz w:val="24"/>
                <w:szCs w:val="24"/>
              </w:rPr>
            </w:pPr>
            <w:r w:rsidRPr="002776FB">
              <w:rPr>
                <w:rFonts w:ascii="Times New Roman" w:hAnsi="Times New Roman"/>
                <w:sz w:val="24"/>
                <w:szCs w:val="24"/>
              </w:rPr>
              <w:t>температурный режим, правила приготовления и подготовки к реализации горячих блюд, кулинарных изделий, закусок из мяса, домашней птицы, дичи и кролика разнообразного ассортимента;</w:t>
            </w:r>
          </w:p>
          <w:p w:rsidR="00BF637F" w:rsidRPr="002776FB" w:rsidRDefault="00BF637F" w:rsidP="002776FB">
            <w:pPr>
              <w:pStyle w:val="TableParagraph"/>
              <w:kinsoku w:val="0"/>
              <w:overflowPunct w:val="0"/>
              <w:ind w:left="0"/>
              <w:contextualSpacing/>
              <w:jc w:val="both"/>
            </w:pPr>
            <w:r w:rsidRPr="002776FB">
              <w:t xml:space="preserve">санитарно- гигиенические требования к процессам приготовления, хранения и подачи горячих блюд, кулинарных изделий, закусок из мяса, домашней птицы, дичи и кролика разнообразного ассортимента; </w:t>
            </w:r>
          </w:p>
          <w:p w:rsidR="00BF637F" w:rsidRPr="002776FB" w:rsidRDefault="00BF637F" w:rsidP="002776FB">
            <w:pPr>
              <w:pStyle w:val="TableParagraph"/>
              <w:kinsoku w:val="0"/>
              <w:overflowPunct w:val="0"/>
              <w:ind w:left="0"/>
              <w:contextualSpacing/>
              <w:jc w:val="both"/>
            </w:pPr>
            <w:r w:rsidRPr="002776FB">
              <w:t xml:space="preserve">техника </w:t>
            </w:r>
            <w:proofErr w:type="spellStart"/>
            <w:r w:rsidRPr="002776FB">
              <w:t>порционирования</w:t>
            </w:r>
            <w:proofErr w:type="spellEnd"/>
            <w:r w:rsidRPr="002776FB">
              <w:t xml:space="preserve"> горячих блюд, кулинарных изделий, закусок из мяса, домашней птицы, дичи и кролика разнообразного ассортимента;</w:t>
            </w:r>
          </w:p>
          <w:p w:rsidR="00BF637F" w:rsidRPr="002776FB" w:rsidRDefault="00BF637F" w:rsidP="002776FB">
            <w:pPr>
              <w:pStyle w:val="TableParagraph"/>
              <w:kinsoku w:val="0"/>
              <w:overflowPunct w:val="0"/>
              <w:ind w:left="0"/>
              <w:contextualSpacing/>
              <w:jc w:val="both"/>
            </w:pPr>
            <w:r w:rsidRPr="002776FB">
              <w:t>виды, назначение посуды для подачи, термосов, контейнеров для отпуска на вынос;</w:t>
            </w:r>
          </w:p>
          <w:p w:rsidR="00BF637F" w:rsidRPr="002776FB" w:rsidRDefault="00BF637F" w:rsidP="002776FB">
            <w:pPr>
              <w:pStyle w:val="TableParagraph"/>
              <w:kinsoku w:val="0"/>
              <w:overflowPunct w:val="0"/>
              <w:ind w:left="0"/>
              <w:contextualSpacing/>
              <w:jc w:val="both"/>
            </w:pPr>
            <w:r w:rsidRPr="002776FB">
              <w:t>методы сервировки и подачи горячих блюд, кулинарных изделий, закусок из мяса, домашней птицы, дичи и кролика разнообразного ассортимента;</w:t>
            </w:r>
          </w:p>
          <w:p w:rsidR="00BF637F" w:rsidRPr="002776FB" w:rsidRDefault="00BF637F" w:rsidP="002776FB">
            <w:pPr>
              <w:pStyle w:val="TableParagraph"/>
              <w:kinsoku w:val="0"/>
              <w:overflowPunct w:val="0"/>
              <w:ind w:left="0"/>
              <w:contextualSpacing/>
              <w:jc w:val="both"/>
            </w:pPr>
            <w:r w:rsidRPr="002776FB">
              <w:t>температура подачи горячих блюд, кулинарных изделий, закусок из мяса, домашней птицы, дичи и кролика разнообразного ассортимента;</w:t>
            </w:r>
          </w:p>
          <w:p w:rsidR="00BF637F" w:rsidRPr="002776FB" w:rsidRDefault="00BF637F" w:rsidP="002776FB">
            <w:pPr>
              <w:pStyle w:val="TableParagraph"/>
              <w:kinsoku w:val="0"/>
              <w:overflowPunct w:val="0"/>
              <w:ind w:left="0"/>
              <w:contextualSpacing/>
              <w:jc w:val="both"/>
            </w:pPr>
            <w:r w:rsidRPr="002776FB">
              <w:lastRenderedPageBreak/>
              <w:t>правила разогревания, правила охлаждения, замораживания и хранения блюд, кулинарных изделий, закусок из мяса, домашней птицы, дичи и кролика разнообразного ассортимента;</w:t>
            </w:r>
          </w:p>
          <w:p w:rsidR="00BF637F" w:rsidRPr="002776FB" w:rsidRDefault="00BF637F" w:rsidP="002776FB">
            <w:pPr>
              <w:pStyle w:val="TableParagraph"/>
              <w:kinsoku w:val="0"/>
              <w:overflowPunct w:val="0"/>
              <w:ind w:left="0"/>
              <w:contextualSpacing/>
              <w:jc w:val="both"/>
            </w:pPr>
            <w:r w:rsidRPr="002776FB">
              <w:t>требования к безопасности хранения блюд, кулинарных изделий, закусок из мяса, домашней птицы, дичи и кролика разнообразного ассортимента;</w:t>
            </w:r>
          </w:p>
          <w:p w:rsidR="00BF637F" w:rsidRPr="002776FB" w:rsidRDefault="00BF637F" w:rsidP="002776FB">
            <w:pPr>
              <w:pStyle w:val="TableParagraph"/>
              <w:kinsoku w:val="0"/>
              <w:overflowPunct w:val="0"/>
              <w:ind w:left="0"/>
              <w:contextualSpacing/>
              <w:jc w:val="both"/>
            </w:pPr>
            <w:r w:rsidRPr="002776FB">
              <w:t>правила маркирования упакованных блюд, кулинарных изделий, закусок из мяса, домашней птицы, дичи и кролика разнообразного ассортимента</w:t>
            </w:r>
          </w:p>
          <w:p w:rsidR="00866CDC" w:rsidRPr="002776FB" w:rsidRDefault="00866CDC" w:rsidP="002776FB">
            <w:pPr>
              <w:pStyle w:val="TableParagraph"/>
              <w:kinsoku w:val="0"/>
              <w:overflowPunct w:val="0"/>
              <w:ind w:left="0"/>
              <w:contextualSpacing/>
              <w:jc w:val="both"/>
            </w:pPr>
            <w:r w:rsidRPr="002776FB">
              <w:t>назначение, правила подбора и использования столовой посуды, приборов, белья для эстетичного оформления и подачи блюд,</w:t>
            </w:r>
          </w:p>
          <w:p w:rsidR="00866CDC" w:rsidRPr="002776FB" w:rsidRDefault="00866CDC"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психологию цвета, назначение, правила подбора и использование цветов и оттенков в создании композиций</w:t>
            </w:r>
            <w:r w:rsidR="00FC46D9" w:rsidRPr="002776FB">
              <w:rPr>
                <w:rFonts w:ascii="Times New Roman" w:hAnsi="Times New Roman"/>
                <w:sz w:val="24"/>
                <w:szCs w:val="24"/>
              </w:rPr>
              <w:t xml:space="preserve"> из горячих блюд, кулинарных изделий, закусок из мяса, домашней птицы, дичи и кролика разнообразного ассортимента;</w:t>
            </w:r>
          </w:p>
          <w:p w:rsidR="00866CDC" w:rsidRPr="002776FB" w:rsidRDefault="00866CDC"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назначение, правила подбора и использования профессионального инструмента для </w:t>
            </w:r>
            <w:proofErr w:type="spellStart"/>
            <w:r w:rsidRPr="002776FB">
              <w:rPr>
                <w:rFonts w:ascii="Times New Roman" w:hAnsi="Times New Roman"/>
                <w:sz w:val="24"/>
                <w:szCs w:val="24"/>
              </w:rPr>
              <w:t>карвинга</w:t>
            </w:r>
            <w:proofErr w:type="spellEnd"/>
            <w:r w:rsidRPr="002776FB">
              <w:rPr>
                <w:rFonts w:ascii="Times New Roman" w:hAnsi="Times New Roman"/>
                <w:sz w:val="24"/>
                <w:szCs w:val="24"/>
              </w:rPr>
              <w:t>;</w:t>
            </w:r>
          </w:p>
          <w:p w:rsidR="00866CDC" w:rsidRPr="002776FB" w:rsidRDefault="00866CDC"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актуальные направления в </w:t>
            </w:r>
            <w:r w:rsidRPr="002776FB">
              <w:rPr>
                <w:rFonts w:ascii="Times New Roman" w:hAnsi="Times New Roman"/>
                <w:sz w:val="24"/>
                <w:szCs w:val="24"/>
              </w:rPr>
              <w:lastRenderedPageBreak/>
              <w:t xml:space="preserve">оформлении и декорировании </w:t>
            </w:r>
            <w:r w:rsidR="00FC46D9" w:rsidRPr="002776FB">
              <w:rPr>
                <w:rFonts w:ascii="Times New Roman" w:hAnsi="Times New Roman"/>
                <w:sz w:val="24"/>
                <w:szCs w:val="24"/>
              </w:rPr>
              <w:t xml:space="preserve">горячих блюд, кулинарных изделий, закусок из мяса, домашней птицы, дичи и кролика разнообразного ассортимента </w:t>
            </w:r>
            <w:r w:rsidRPr="002776FB">
              <w:rPr>
                <w:rFonts w:ascii="Times New Roman" w:hAnsi="Times New Roman"/>
                <w:sz w:val="24"/>
                <w:szCs w:val="24"/>
              </w:rPr>
              <w:t>с учетом развития рынка общественного питания сибирского региона;</w:t>
            </w:r>
          </w:p>
          <w:p w:rsidR="00866CDC" w:rsidRPr="002776FB" w:rsidRDefault="00866CDC"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принципы и приемы презентации </w:t>
            </w:r>
            <w:r w:rsidR="00FC46D9" w:rsidRPr="002776FB">
              <w:rPr>
                <w:rFonts w:ascii="Times New Roman" w:hAnsi="Times New Roman"/>
                <w:sz w:val="24"/>
                <w:szCs w:val="24"/>
              </w:rPr>
              <w:t xml:space="preserve">горячих блюд, кулинарных изделий, закусок из мяса, домашней птицы, дичи и кролика разнообразного ассортимента </w:t>
            </w:r>
            <w:r w:rsidRPr="002776FB">
              <w:rPr>
                <w:rFonts w:ascii="Times New Roman" w:hAnsi="Times New Roman"/>
                <w:sz w:val="24"/>
                <w:szCs w:val="24"/>
              </w:rPr>
              <w:t>с учетом сибирского компонента;</w:t>
            </w:r>
          </w:p>
          <w:p w:rsidR="00866CDC" w:rsidRPr="002776FB" w:rsidRDefault="00866CDC"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принципы и приемы сервировки стола в соответствие с тематикой мероприятия;</w:t>
            </w:r>
          </w:p>
        </w:tc>
      </w:tr>
      <w:tr w:rsidR="00BF637F" w:rsidRPr="002776FB" w:rsidTr="002776FB">
        <w:tc>
          <w:tcPr>
            <w:tcW w:w="9570" w:type="dxa"/>
            <w:gridSpan w:val="3"/>
            <w:shd w:val="clear" w:color="auto" w:fill="auto"/>
          </w:tcPr>
          <w:p w:rsidR="00BF637F" w:rsidRPr="002776FB" w:rsidRDefault="00BF637F" w:rsidP="002776FB">
            <w:pPr>
              <w:spacing w:line="240" w:lineRule="auto"/>
              <w:contextualSpacing/>
              <w:rPr>
                <w:rFonts w:ascii="Times New Roman" w:hAnsi="Times New Roman"/>
                <w:b/>
                <w:sz w:val="24"/>
                <w:szCs w:val="24"/>
              </w:rPr>
            </w:pPr>
            <w:r w:rsidRPr="002776FB">
              <w:rPr>
                <w:rFonts w:ascii="Times New Roman" w:hAnsi="Times New Roman"/>
                <w:b/>
                <w:sz w:val="24"/>
                <w:szCs w:val="24"/>
              </w:rPr>
              <w:lastRenderedPageBreak/>
              <w:t>Материально технические ресурсы</w:t>
            </w:r>
          </w:p>
          <w:p w:rsidR="00BF637F" w:rsidRPr="002776FB" w:rsidRDefault="00BF637F" w:rsidP="002776FB">
            <w:pPr>
              <w:pStyle w:val="TableParagraph"/>
              <w:kinsoku w:val="0"/>
              <w:overflowPunct w:val="0"/>
              <w:ind w:left="0" w:right="262"/>
              <w:contextualSpacing/>
              <w:jc w:val="both"/>
              <w:rPr>
                <w:u w:val="single"/>
              </w:rPr>
            </w:pPr>
            <w:proofErr w:type="spellStart"/>
            <w:r w:rsidRPr="002776FB">
              <w:rPr>
                <w:spacing w:val="-1"/>
                <w:u w:val="single"/>
              </w:rPr>
              <w:t>Весоизмерительное</w:t>
            </w:r>
            <w:proofErr w:type="spellEnd"/>
            <w:r w:rsidRPr="002776FB">
              <w:rPr>
                <w:spacing w:val="-1"/>
                <w:u w:val="single"/>
              </w:rPr>
              <w:t xml:space="preserve"> </w:t>
            </w:r>
            <w:r w:rsidRPr="002776FB">
              <w:rPr>
                <w:u w:val="single"/>
              </w:rPr>
              <w:t xml:space="preserve">оборудование: </w:t>
            </w:r>
          </w:p>
          <w:p w:rsidR="00BF637F" w:rsidRPr="002776FB" w:rsidRDefault="00BF637F" w:rsidP="002776FB">
            <w:pPr>
              <w:pStyle w:val="TableParagraph"/>
              <w:tabs>
                <w:tab w:val="left" w:pos="2535"/>
              </w:tabs>
              <w:kinsoku w:val="0"/>
              <w:overflowPunct w:val="0"/>
              <w:ind w:left="0" w:right="-1"/>
              <w:contextualSpacing/>
              <w:jc w:val="both"/>
              <w:rPr>
                <w:spacing w:val="-1"/>
              </w:rPr>
            </w:pPr>
            <w:r w:rsidRPr="002776FB">
              <w:rPr>
                <w:spacing w:val="-1"/>
              </w:rPr>
              <w:t xml:space="preserve">весы механические, </w:t>
            </w:r>
            <w:r w:rsidRPr="002776FB">
              <w:t>весы настольные электронные.</w:t>
            </w:r>
          </w:p>
          <w:p w:rsidR="00BF637F" w:rsidRPr="002776FB" w:rsidRDefault="00BF637F" w:rsidP="002776FB">
            <w:pPr>
              <w:pStyle w:val="TableParagraph"/>
              <w:kinsoku w:val="0"/>
              <w:overflowPunct w:val="0"/>
              <w:ind w:left="0" w:right="213"/>
              <w:contextualSpacing/>
              <w:jc w:val="both"/>
            </w:pPr>
            <w:r w:rsidRPr="002776FB">
              <w:rPr>
                <w:u w:val="single"/>
              </w:rPr>
              <w:t>Холодильное оборудование</w:t>
            </w:r>
            <w:r w:rsidRPr="002776FB">
              <w:t>:</w:t>
            </w:r>
          </w:p>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bCs/>
                <w:kern w:val="36"/>
                <w:sz w:val="24"/>
                <w:szCs w:val="24"/>
              </w:rPr>
              <w:t xml:space="preserve">охлаждаемый прилавок-витрина, </w:t>
            </w:r>
            <w:r w:rsidRPr="002776FB">
              <w:rPr>
                <w:rFonts w:ascii="Times New Roman" w:hAnsi="Times New Roman"/>
                <w:sz w:val="24"/>
                <w:szCs w:val="24"/>
              </w:rPr>
              <w:t xml:space="preserve">шкаф морозильный, </w:t>
            </w:r>
            <w:r w:rsidRPr="002776FB">
              <w:rPr>
                <w:rFonts w:ascii="Times New Roman" w:hAnsi="Times New Roman"/>
                <w:bCs/>
                <w:sz w:val="24"/>
                <w:szCs w:val="24"/>
              </w:rPr>
              <w:t>шкаф холодильный,</w:t>
            </w:r>
            <w:r w:rsidRPr="002776FB">
              <w:rPr>
                <w:rFonts w:ascii="Times New Roman" w:hAnsi="Times New Roman"/>
                <w:sz w:val="24"/>
                <w:szCs w:val="24"/>
              </w:rPr>
              <w:t xml:space="preserve"> шкаф шоковой заморозки.</w:t>
            </w:r>
          </w:p>
          <w:p w:rsidR="00BF637F" w:rsidRPr="002776FB" w:rsidRDefault="00BF637F" w:rsidP="002776FB">
            <w:pPr>
              <w:pStyle w:val="TableParagraph"/>
              <w:kinsoku w:val="0"/>
              <w:overflowPunct w:val="0"/>
              <w:ind w:left="0" w:right="213"/>
              <w:contextualSpacing/>
              <w:jc w:val="both"/>
            </w:pPr>
            <w:r w:rsidRPr="002776FB">
              <w:rPr>
                <w:u w:val="single"/>
              </w:rPr>
              <w:t>Тепловое оборудование</w:t>
            </w:r>
            <w:r w:rsidRPr="002776FB">
              <w:t>:</w:t>
            </w:r>
          </w:p>
          <w:p w:rsidR="00BF637F" w:rsidRPr="002776FB" w:rsidRDefault="00BF637F" w:rsidP="002776FB">
            <w:pPr>
              <w:pStyle w:val="a6"/>
              <w:contextualSpacing/>
              <w:jc w:val="both"/>
              <w:rPr>
                <w:rFonts w:ascii="Times New Roman" w:hAnsi="Times New Roman"/>
                <w:bCs/>
                <w:sz w:val="24"/>
                <w:szCs w:val="24"/>
              </w:rPr>
            </w:pPr>
            <w:r w:rsidRPr="002776FB">
              <w:rPr>
                <w:rFonts w:ascii="Times New Roman" w:hAnsi="Times New Roman"/>
                <w:bCs/>
                <w:sz w:val="24"/>
                <w:szCs w:val="24"/>
              </w:rPr>
              <w:t>аппарат паровой-</w:t>
            </w:r>
            <w:proofErr w:type="spellStart"/>
            <w:proofErr w:type="gramStart"/>
            <w:r w:rsidRPr="002776FB">
              <w:rPr>
                <w:rFonts w:ascii="Times New Roman" w:hAnsi="Times New Roman"/>
                <w:bCs/>
                <w:sz w:val="24"/>
                <w:szCs w:val="24"/>
              </w:rPr>
              <w:t>конвекторн.эл</w:t>
            </w:r>
            <w:proofErr w:type="spellEnd"/>
            <w:r w:rsidRPr="002776FB">
              <w:rPr>
                <w:rFonts w:ascii="Times New Roman" w:hAnsi="Times New Roman"/>
                <w:bCs/>
                <w:sz w:val="24"/>
                <w:szCs w:val="24"/>
              </w:rPr>
              <w:t>.,</w:t>
            </w:r>
            <w:proofErr w:type="gramEnd"/>
            <w:r w:rsidRPr="002776FB">
              <w:rPr>
                <w:rFonts w:ascii="Times New Roman" w:hAnsi="Times New Roman"/>
                <w:bCs/>
                <w:sz w:val="24"/>
                <w:szCs w:val="24"/>
              </w:rPr>
              <w:t xml:space="preserve"> печь микроволновая, п</w:t>
            </w:r>
            <w:r w:rsidRPr="002776FB">
              <w:rPr>
                <w:rFonts w:ascii="Times New Roman" w:hAnsi="Times New Roman"/>
                <w:sz w:val="24"/>
                <w:szCs w:val="24"/>
              </w:rPr>
              <w:t xml:space="preserve">литы электрические или с индукционном нагревом, сковорода </w:t>
            </w:r>
            <w:r w:rsidRPr="002776FB">
              <w:rPr>
                <w:rFonts w:ascii="Times New Roman" w:hAnsi="Times New Roman"/>
                <w:bCs/>
                <w:sz w:val="24"/>
                <w:szCs w:val="24"/>
                <w:lang w:val="en-US"/>
              </w:rPr>
              <w:t>wok</w:t>
            </w:r>
            <w:r w:rsidRPr="002776FB">
              <w:rPr>
                <w:rFonts w:ascii="Times New Roman" w:hAnsi="Times New Roman"/>
                <w:sz w:val="24"/>
                <w:szCs w:val="24"/>
              </w:rPr>
              <w:t xml:space="preserve">, </w:t>
            </w:r>
            <w:proofErr w:type="spellStart"/>
            <w:r w:rsidRPr="002776FB">
              <w:rPr>
                <w:rFonts w:ascii="Times New Roman" w:hAnsi="Times New Roman"/>
                <w:bCs/>
                <w:sz w:val="24"/>
                <w:szCs w:val="24"/>
              </w:rPr>
              <w:t>электромармиты</w:t>
            </w:r>
            <w:proofErr w:type="spellEnd"/>
            <w:r w:rsidRPr="002776FB">
              <w:rPr>
                <w:rFonts w:ascii="Times New Roman" w:hAnsi="Times New Roman"/>
                <w:sz w:val="24"/>
                <w:szCs w:val="24"/>
              </w:rPr>
              <w:t>, гриль электрический фритюрница</w:t>
            </w:r>
          </w:p>
          <w:p w:rsidR="00BF637F" w:rsidRPr="002776FB" w:rsidRDefault="00BF637F" w:rsidP="002776FB">
            <w:pPr>
              <w:pStyle w:val="TableParagraph"/>
              <w:kinsoku w:val="0"/>
              <w:overflowPunct w:val="0"/>
              <w:ind w:left="0" w:right="213"/>
              <w:contextualSpacing/>
              <w:jc w:val="both"/>
              <w:rPr>
                <w:u w:val="single"/>
              </w:rPr>
            </w:pPr>
            <w:r w:rsidRPr="002776FB">
              <w:rPr>
                <w:u w:val="single"/>
              </w:rPr>
              <w:t xml:space="preserve">Механическое оборудование: </w:t>
            </w:r>
          </w:p>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sz w:val="24"/>
                <w:szCs w:val="24"/>
              </w:rPr>
              <w:t xml:space="preserve">блендер (ручной с дополнительной насадкой для взбивания), </w:t>
            </w:r>
            <w:r w:rsidRPr="002776FB">
              <w:rPr>
                <w:rFonts w:ascii="Times New Roman" w:hAnsi="Times New Roman"/>
                <w:bCs/>
                <w:kern w:val="36"/>
                <w:sz w:val="24"/>
                <w:szCs w:val="24"/>
              </w:rPr>
              <w:t>куттер,</w:t>
            </w:r>
            <w:r w:rsidRPr="002776FB">
              <w:rPr>
                <w:rFonts w:ascii="Times New Roman" w:hAnsi="Times New Roman"/>
                <w:sz w:val="24"/>
                <w:szCs w:val="24"/>
              </w:rPr>
              <w:t xml:space="preserve"> машина для вакуумной упаковки, мясорубка, </w:t>
            </w:r>
            <w:r w:rsidRPr="002776FB">
              <w:rPr>
                <w:rFonts w:ascii="Times New Roman" w:hAnsi="Times New Roman"/>
                <w:bCs/>
                <w:kern w:val="36"/>
                <w:sz w:val="24"/>
                <w:szCs w:val="24"/>
              </w:rPr>
              <w:t xml:space="preserve">овощерезка, привод универсальный с механизмами, процессор кухонный, </w:t>
            </w:r>
            <w:r w:rsidRPr="002776FB">
              <w:rPr>
                <w:rFonts w:ascii="Times New Roman" w:hAnsi="Times New Roman"/>
                <w:sz w:val="24"/>
                <w:szCs w:val="24"/>
              </w:rPr>
              <w:t>диспансер для подогрева тарелок</w:t>
            </w:r>
          </w:p>
          <w:p w:rsidR="00BF637F" w:rsidRPr="002776FB" w:rsidRDefault="00BF637F" w:rsidP="002776FB">
            <w:pPr>
              <w:pStyle w:val="TableParagraph"/>
              <w:kinsoku w:val="0"/>
              <w:overflowPunct w:val="0"/>
              <w:ind w:left="0" w:right="475"/>
              <w:contextualSpacing/>
              <w:jc w:val="both"/>
            </w:pPr>
            <w:r w:rsidRPr="002776FB">
              <w:rPr>
                <w:u w:val="single"/>
              </w:rPr>
              <w:t>Оборудование для упаковки, оценки качества и безопасности пищевых продуктов</w:t>
            </w:r>
            <w:r w:rsidRPr="002776FB">
              <w:t xml:space="preserve">: </w:t>
            </w:r>
          </w:p>
          <w:p w:rsidR="00BF637F" w:rsidRPr="002776FB" w:rsidRDefault="00BF637F" w:rsidP="002776FB">
            <w:pPr>
              <w:pStyle w:val="TableParagraph"/>
              <w:kinsoku w:val="0"/>
              <w:overflowPunct w:val="0"/>
              <w:ind w:left="0" w:right="-1"/>
              <w:contextualSpacing/>
              <w:jc w:val="both"/>
            </w:pPr>
            <w:r w:rsidRPr="002776FB">
              <w:t xml:space="preserve">овоскоп,  </w:t>
            </w:r>
            <w:proofErr w:type="spellStart"/>
            <w:r w:rsidRPr="002776FB">
              <w:t>нитраттестер</w:t>
            </w:r>
            <w:proofErr w:type="spellEnd"/>
            <w:r w:rsidRPr="002776FB">
              <w:t xml:space="preserve">,  машина для вакуумной упаковки, </w:t>
            </w:r>
            <w:proofErr w:type="spellStart"/>
            <w:r w:rsidRPr="002776FB">
              <w:t>термоупаковщик</w:t>
            </w:r>
            <w:proofErr w:type="spellEnd"/>
          </w:p>
          <w:p w:rsidR="00BF637F" w:rsidRPr="002776FB" w:rsidRDefault="00BF637F" w:rsidP="002776FB">
            <w:pPr>
              <w:pStyle w:val="TableParagraph"/>
              <w:kinsoku w:val="0"/>
              <w:overflowPunct w:val="0"/>
              <w:ind w:left="0" w:right="-1"/>
              <w:contextualSpacing/>
              <w:jc w:val="both"/>
            </w:pPr>
            <w:r w:rsidRPr="002776FB">
              <w:rPr>
                <w:u w:val="single"/>
              </w:rPr>
              <w:t>Оборудование для мытья посуды</w:t>
            </w:r>
            <w:r w:rsidRPr="002776FB">
              <w:t xml:space="preserve">: </w:t>
            </w:r>
          </w:p>
          <w:p w:rsidR="00BF637F" w:rsidRPr="002776FB" w:rsidRDefault="00BF637F" w:rsidP="002776FB">
            <w:pPr>
              <w:pStyle w:val="TableParagraph"/>
              <w:kinsoku w:val="0"/>
              <w:overflowPunct w:val="0"/>
              <w:ind w:left="0" w:right="475"/>
              <w:contextualSpacing/>
              <w:jc w:val="both"/>
            </w:pPr>
            <w:r w:rsidRPr="002776FB">
              <w:t>машина посудомоечная.</w:t>
            </w:r>
          </w:p>
          <w:p w:rsidR="00BF637F" w:rsidRPr="002776FB" w:rsidRDefault="00BF637F" w:rsidP="002776FB">
            <w:pPr>
              <w:pStyle w:val="TableParagraph"/>
              <w:tabs>
                <w:tab w:val="left" w:pos="2535"/>
              </w:tabs>
              <w:kinsoku w:val="0"/>
              <w:overflowPunct w:val="0"/>
              <w:ind w:left="0" w:right="-1"/>
              <w:contextualSpacing/>
              <w:jc w:val="both"/>
            </w:pPr>
            <w:r w:rsidRPr="002776FB">
              <w:rPr>
                <w:u w:val="single"/>
              </w:rPr>
              <w:t>Вспомогательное оборудование</w:t>
            </w:r>
            <w:r w:rsidRPr="002776FB">
              <w:t xml:space="preserve">: </w:t>
            </w:r>
          </w:p>
          <w:p w:rsidR="00BF637F" w:rsidRPr="002776FB" w:rsidRDefault="00BF637F" w:rsidP="002776FB">
            <w:pPr>
              <w:pStyle w:val="a6"/>
              <w:contextualSpacing/>
              <w:jc w:val="both"/>
              <w:rPr>
                <w:rFonts w:ascii="Times New Roman" w:hAnsi="Times New Roman"/>
                <w:bCs/>
                <w:sz w:val="24"/>
                <w:szCs w:val="24"/>
              </w:rPr>
            </w:pPr>
            <w:r w:rsidRPr="002776FB">
              <w:rPr>
                <w:rFonts w:ascii="Times New Roman" w:hAnsi="Times New Roman"/>
                <w:bCs/>
                <w:sz w:val="24"/>
                <w:szCs w:val="24"/>
              </w:rPr>
              <w:t>ванны моечные,</w:t>
            </w:r>
          </w:p>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sz w:val="24"/>
                <w:szCs w:val="24"/>
              </w:rPr>
              <w:t xml:space="preserve">производственный стол с моечной ванной, </w:t>
            </w:r>
            <w:r w:rsidRPr="002776FB">
              <w:rPr>
                <w:rFonts w:ascii="Times New Roman" w:hAnsi="Times New Roman"/>
                <w:bCs/>
                <w:sz w:val="24"/>
                <w:szCs w:val="24"/>
              </w:rPr>
              <w:t>стеллажи кухонные, столы производственные.</w:t>
            </w:r>
          </w:p>
          <w:p w:rsidR="00BF637F" w:rsidRPr="002776FB" w:rsidRDefault="00BF637F" w:rsidP="002776FB">
            <w:pPr>
              <w:pStyle w:val="TableParagraph"/>
              <w:kinsoku w:val="0"/>
              <w:overflowPunct w:val="0"/>
              <w:ind w:left="0" w:right="154"/>
              <w:contextualSpacing/>
              <w:jc w:val="both"/>
            </w:pPr>
            <w:r w:rsidRPr="002776FB">
              <w:rPr>
                <w:u w:val="single"/>
              </w:rPr>
              <w:t>Инвентарь, инструменты, кухонная посуда</w:t>
            </w:r>
            <w:r w:rsidRPr="002776FB">
              <w:t xml:space="preserve">: </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bCs/>
                <w:sz w:val="24"/>
                <w:szCs w:val="24"/>
              </w:rPr>
              <w:t xml:space="preserve">блендер, столовая посуда и приборы, </w:t>
            </w:r>
            <w:r w:rsidRPr="002776FB">
              <w:rPr>
                <w:rFonts w:ascii="Times New Roman" w:hAnsi="Times New Roman"/>
                <w:sz w:val="24"/>
                <w:szCs w:val="24"/>
              </w:rPr>
              <w:t xml:space="preserve">вилки для вынимания мяса, </w:t>
            </w:r>
            <w:proofErr w:type="spellStart"/>
            <w:r w:rsidRPr="002776FB">
              <w:rPr>
                <w:rFonts w:ascii="Times New Roman" w:hAnsi="Times New Roman"/>
                <w:sz w:val="24"/>
                <w:szCs w:val="24"/>
              </w:rPr>
              <w:t>гастроемкости</w:t>
            </w:r>
            <w:proofErr w:type="spellEnd"/>
            <w:r w:rsidRPr="002776FB">
              <w:rPr>
                <w:rFonts w:ascii="Times New Roman" w:hAnsi="Times New Roman"/>
                <w:sz w:val="24"/>
                <w:szCs w:val="24"/>
              </w:rPr>
              <w:t xml:space="preserve">, горшки для запекания, доски разделочные, кастрюли различной вместимостью, контейнеры для СВЧ, кружки мерные, лопатки кулинарные, миски, набор мерных ложек, ножи поварские, прессы для чеснока, рукавицы термостойкие д/кухни, сковороды различного диаметра, </w:t>
            </w:r>
            <w:r w:rsidRPr="002776FB">
              <w:rPr>
                <w:rFonts w:ascii="Times New Roman" w:hAnsi="Times New Roman"/>
                <w:sz w:val="24"/>
                <w:szCs w:val="24"/>
              </w:rPr>
              <w:lastRenderedPageBreak/>
              <w:t>скребки кухонные, совки для сыпучих продуктов, сотейники, терки универсальные, термометр для печей, щипцы универсальные, шумовки, с</w:t>
            </w:r>
            <w:r w:rsidRPr="002776FB">
              <w:rPr>
                <w:rFonts w:ascii="Times New Roman" w:eastAsia="Batang" w:hAnsi="Times New Roman"/>
                <w:sz w:val="24"/>
                <w:szCs w:val="24"/>
              </w:rPr>
              <w:t>коворода гриль</w:t>
            </w:r>
            <w:r w:rsidRPr="002776FB">
              <w:rPr>
                <w:rFonts w:ascii="Times New Roman" w:hAnsi="Times New Roman"/>
                <w:sz w:val="24"/>
                <w:szCs w:val="24"/>
              </w:rPr>
              <w:t>, к</w:t>
            </w:r>
            <w:r w:rsidRPr="002776FB">
              <w:rPr>
                <w:rFonts w:ascii="Times New Roman" w:eastAsia="Batang" w:hAnsi="Times New Roman"/>
                <w:sz w:val="24"/>
                <w:szCs w:val="24"/>
              </w:rPr>
              <w:t>орзины для отходов.</w:t>
            </w:r>
          </w:p>
          <w:p w:rsidR="00BF637F" w:rsidRPr="002776FB" w:rsidRDefault="00BF637F" w:rsidP="002776FB">
            <w:pPr>
              <w:pStyle w:val="a6"/>
              <w:contextualSpacing/>
              <w:jc w:val="both"/>
              <w:rPr>
                <w:rFonts w:ascii="Times New Roman" w:hAnsi="Times New Roman"/>
                <w:bCs/>
                <w:sz w:val="24"/>
                <w:szCs w:val="24"/>
              </w:rPr>
            </w:pPr>
            <w:r w:rsidRPr="002776FB">
              <w:rPr>
                <w:rFonts w:ascii="Times New Roman" w:hAnsi="Times New Roman"/>
                <w:sz w:val="24"/>
                <w:szCs w:val="24"/>
                <w:u w:val="single"/>
              </w:rPr>
              <w:t>Расходные материалы:</w:t>
            </w:r>
          </w:p>
          <w:p w:rsidR="00BF637F" w:rsidRPr="002776FB" w:rsidRDefault="00BF637F" w:rsidP="002776FB">
            <w:pPr>
              <w:pStyle w:val="TableParagraph"/>
              <w:kinsoku w:val="0"/>
              <w:overflowPunct w:val="0"/>
              <w:ind w:left="0"/>
              <w:contextualSpacing/>
              <w:jc w:val="both"/>
            </w:pPr>
            <w:proofErr w:type="spellStart"/>
            <w:r w:rsidRPr="002776FB">
              <w:t>стрейч</w:t>
            </w:r>
            <w:proofErr w:type="spellEnd"/>
            <w:r w:rsidRPr="002776FB">
              <w:t xml:space="preserve"> пленка для пищевых продуктов,</w:t>
            </w:r>
          </w:p>
          <w:p w:rsidR="00BF637F" w:rsidRPr="002776FB" w:rsidRDefault="00BF637F" w:rsidP="002776FB">
            <w:pPr>
              <w:pStyle w:val="TableParagraph"/>
              <w:kinsoku w:val="0"/>
              <w:overflowPunct w:val="0"/>
              <w:ind w:left="0"/>
              <w:contextualSpacing/>
              <w:jc w:val="both"/>
            </w:pPr>
            <w:r w:rsidRPr="002776FB">
              <w:t>пакеты для вакуумного аппарата, шпагат, контейнеры одноразовые для пищевых продуктов,</w:t>
            </w:r>
          </w:p>
          <w:p w:rsidR="00BF637F" w:rsidRPr="002776FB" w:rsidRDefault="00BF637F" w:rsidP="002776FB">
            <w:pPr>
              <w:spacing w:line="240" w:lineRule="auto"/>
              <w:contextualSpacing/>
              <w:rPr>
                <w:rFonts w:ascii="Times New Roman" w:hAnsi="Times New Roman"/>
                <w:sz w:val="24"/>
                <w:szCs w:val="24"/>
              </w:rPr>
            </w:pPr>
            <w:r w:rsidRPr="002776FB">
              <w:rPr>
                <w:rFonts w:ascii="Times New Roman" w:hAnsi="Times New Roman"/>
                <w:sz w:val="24"/>
                <w:szCs w:val="24"/>
              </w:rPr>
              <w:t>перчатки силиконовые</w:t>
            </w:r>
          </w:p>
        </w:tc>
      </w:tr>
    </w:tbl>
    <w:p w:rsidR="00BF637F" w:rsidRDefault="00BF637F" w:rsidP="00400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7"/>
        <w:gridCol w:w="3266"/>
        <w:gridCol w:w="2638"/>
      </w:tblGrid>
      <w:tr w:rsidR="00BF637F" w:rsidRPr="002776FB" w:rsidTr="002776FB">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BF637F" w:rsidRPr="002776FB" w:rsidRDefault="00BF637F" w:rsidP="002776FB">
            <w:pPr>
              <w:spacing w:line="240" w:lineRule="auto"/>
              <w:contextualSpacing/>
              <w:rPr>
                <w:rFonts w:ascii="Times New Roman" w:hAnsi="Times New Roman"/>
                <w:b/>
                <w:sz w:val="24"/>
                <w:szCs w:val="24"/>
              </w:rPr>
            </w:pPr>
            <w:r w:rsidRPr="002776FB">
              <w:rPr>
                <w:rFonts w:ascii="Times New Roman" w:hAnsi="Times New Roman"/>
                <w:sz w:val="24"/>
                <w:szCs w:val="24"/>
              </w:rPr>
              <w:t xml:space="preserve">ПК 3.3. </w:t>
            </w:r>
            <w:r w:rsidR="0001790D" w:rsidRPr="0001790D">
              <w:rPr>
                <w:rFonts w:ascii="Times New Roman" w:hAnsi="Times New Roman"/>
              </w:rPr>
              <w:t>Осуществлять приготовление, творческое оформление и подготовку к реализации салатов сложного ассортимента с учетом потребностей различных категорий потребителей, видов и форм обслуживания</w:t>
            </w:r>
          </w:p>
        </w:tc>
      </w:tr>
      <w:tr w:rsidR="00BF637F" w:rsidRPr="002776FB" w:rsidTr="002776FB">
        <w:tc>
          <w:tcPr>
            <w:tcW w:w="1916" w:type="pct"/>
            <w:shd w:val="clear" w:color="auto" w:fill="auto"/>
          </w:tcPr>
          <w:p w:rsidR="00BF637F" w:rsidRPr="002776FB" w:rsidRDefault="00BF637F" w:rsidP="002776FB">
            <w:pPr>
              <w:spacing w:line="240" w:lineRule="auto"/>
              <w:contextualSpacing/>
              <w:rPr>
                <w:rFonts w:ascii="Times New Roman" w:hAnsi="Times New Roman"/>
                <w:b/>
                <w:sz w:val="24"/>
                <w:szCs w:val="24"/>
              </w:rPr>
            </w:pPr>
            <w:r w:rsidRPr="002776FB">
              <w:rPr>
                <w:rFonts w:ascii="Times New Roman" w:hAnsi="Times New Roman"/>
                <w:b/>
                <w:sz w:val="24"/>
                <w:szCs w:val="24"/>
              </w:rPr>
              <w:t>Действия</w:t>
            </w:r>
          </w:p>
        </w:tc>
        <w:tc>
          <w:tcPr>
            <w:tcW w:w="1706" w:type="pct"/>
            <w:shd w:val="clear" w:color="auto" w:fill="auto"/>
          </w:tcPr>
          <w:p w:rsidR="00BF637F" w:rsidRPr="002776FB" w:rsidRDefault="00BF637F" w:rsidP="002776FB">
            <w:pPr>
              <w:spacing w:line="240" w:lineRule="auto"/>
              <w:contextualSpacing/>
              <w:rPr>
                <w:rFonts w:ascii="Times New Roman" w:hAnsi="Times New Roman"/>
                <w:b/>
                <w:sz w:val="24"/>
                <w:szCs w:val="24"/>
              </w:rPr>
            </w:pPr>
            <w:r w:rsidRPr="002776FB">
              <w:rPr>
                <w:rFonts w:ascii="Times New Roman" w:hAnsi="Times New Roman"/>
                <w:b/>
                <w:sz w:val="24"/>
                <w:szCs w:val="24"/>
              </w:rPr>
              <w:t>Умения</w:t>
            </w:r>
          </w:p>
        </w:tc>
        <w:tc>
          <w:tcPr>
            <w:tcW w:w="1378" w:type="pct"/>
            <w:shd w:val="clear" w:color="auto" w:fill="auto"/>
          </w:tcPr>
          <w:p w:rsidR="00BF637F" w:rsidRPr="002776FB" w:rsidRDefault="00BF637F" w:rsidP="002776FB">
            <w:pPr>
              <w:spacing w:line="240" w:lineRule="auto"/>
              <w:contextualSpacing/>
              <w:rPr>
                <w:rFonts w:ascii="Times New Roman" w:hAnsi="Times New Roman"/>
                <w:b/>
                <w:sz w:val="24"/>
                <w:szCs w:val="24"/>
              </w:rPr>
            </w:pPr>
            <w:r w:rsidRPr="002776FB">
              <w:rPr>
                <w:rFonts w:ascii="Times New Roman" w:hAnsi="Times New Roman"/>
                <w:b/>
                <w:sz w:val="24"/>
                <w:szCs w:val="24"/>
              </w:rPr>
              <w:t>Знания</w:t>
            </w:r>
          </w:p>
        </w:tc>
      </w:tr>
      <w:tr w:rsidR="00BF637F" w:rsidRPr="002776FB" w:rsidTr="002776FB">
        <w:tc>
          <w:tcPr>
            <w:tcW w:w="1916" w:type="pct"/>
            <w:shd w:val="clear" w:color="auto" w:fill="auto"/>
          </w:tcPr>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Оценка наличия запасов сырья для приготовления, оформления и подготовки к реализации салатов разнообразного ассортимента;</w:t>
            </w:r>
          </w:p>
          <w:p w:rsidR="00BF637F" w:rsidRPr="002776FB" w:rsidRDefault="00BF637F" w:rsidP="002776FB">
            <w:pPr>
              <w:pStyle w:val="ConsPlusNormal"/>
              <w:contextualSpacing/>
              <w:jc w:val="both"/>
              <w:rPr>
                <w:rFonts w:ascii="Times New Roman" w:hAnsi="Times New Roman" w:cs="Times New Roman"/>
                <w:sz w:val="24"/>
                <w:szCs w:val="24"/>
              </w:rPr>
            </w:pPr>
            <w:r w:rsidRPr="002776FB">
              <w:rPr>
                <w:rFonts w:ascii="Times New Roman" w:hAnsi="Times New Roman" w:cs="Times New Roman"/>
                <w:sz w:val="24"/>
                <w:szCs w:val="24"/>
              </w:rPr>
              <w:t>подготовка сырья и полуфабрикатов для приготовления оформления и подготовки к реализации салатов разнообразного ассортимента;</w:t>
            </w:r>
          </w:p>
          <w:p w:rsidR="00BF637F" w:rsidRPr="002776FB" w:rsidRDefault="00BF637F" w:rsidP="002776FB">
            <w:pPr>
              <w:pStyle w:val="ConsPlusNormal"/>
              <w:contextualSpacing/>
              <w:jc w:val="both"/>
              <w:rPr>
                <w:rFonts w:ascii="Times New Roman" w:hAnsi="Times New Roman" w:cs="Times New Roman"/>
                <w:sz w:val="24"/>
                <w:szCs w:val="24"/>
              </w:rPr>
            </w:pPr>
            <w:r w:rsidRPr="002776FB">
              <w:rPr>
                <w:rFonts w:ascii="Times New Roman" w:hAnsi="Times New Roman" w:cs="Times New Roman"/>
                <w:sz w:val="24"/>
                <w:szCs w:val="24"/>
              </w:rPr>
              <w:t xml:space="preserve">безопасная эксплуатация технологического оборудования, производственного инвентаря, инструментов, </w:t>
            </w:r>
            <w:proofErr w:type="spellStart"/>
            <w:r w:rsidRPr="002776FB">
              <w:rPr>
                <w:rFonts w:ascii="Times New Roman" w:hAnsi="Times New Roman" w:cs="Times New Roman"/>
                <w:sz w:val="24"/>
                <w:szCs w:val="24"/>
              </w:rPr>
              <w:t>весоизмерительных</w:t>
            </w:r>
            <w:proofErr w:type="spellEnd"/>
            <w:r w:rsidRPr="002776FB">
              <w:rPr>
                <w:rFonts w:ascii="Times New Roman" w:hAnsi="Times New Roman" w:cs="Times New Roman"/>
                <w:sz w:val="24"/>
                <w:szCs w:val="24"/>
              </w:rPr>
              <w:t xml:space="preserve"> приборов;</w:t>
            </w:r>
          </w:p>
          <w:p w:rsidR="00BF637F" w:rsidRPr="002776FB" w:rsidRDefault="00BF637F" w:rsidP="002776FB">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2776FB">
              <w:rPr>
                <w:rFonts w:ascii="Times New Roman" w:hAnsi="Times New Roman"/>
                <w:sz w:val="24"/>
                <w:szCs w:val="24"/>
              </w:rPr>
              <w:t>приготовление салатов разнообразного ассортимента;</w:t>
            </w:r>
          </w:p>
          <w:p w:rsidR="00BF637F" w:rsidRPr="002776FB" w:rsidRDefault="00BF637F" w:rsidP="002776FB">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2776FB">
              <w:rPr>
                <w:rFonts w:ascii="Times New Roman" w:hAnsi="Times New Roman"/>
                <w:sz w:val="24"/>
                <w:szCs w:val="24"/>
              </w:rPr>
              <w:t>хранение, отпуск салатов разнообразного ассортимента;</w:t>
            </w:r>
          </w:p>
          <w:p w:rsidR="00BF637F" w:rsidRPr="002776FB" w:rsidRDefault="00BF637F" w:rsidP="002776FB">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2776FB">
              <w:rPr>
                <w:rFonts w:ascii="Times New Roman" w:hAnsi="Times New Roman"/>
                <w:sz w:val="24"/>
                <w:szCs w:val="24"/>
              </w:rPr>
              <w:t>упаковка, складирование неиспользованного сырья, пищевых продуктов;</w:t>
            </w:r>
          </w:p>
          <w:p w:rsidR="00BF637F" w:rsidRPr="002776FB" w:rsidRDefault="00BF637F" w:rsidP="002776FB">
            <w:pPr>
              <w:pStyle w:val="ConsPlusNormal"/>
              <w:contextualSpacing/>
              <w:jc w:val="both"/>
              <w:rPr>
                <w:rFonts w:ascii="Times New Roman" w:hAnsi="Times New Roman" w:cs="Times New Roman"/>
                <w:sz w:val="24"/>
                <w:szCs w:val="24"/>
              </w:rPr>
            </w:pPr>
            <w:r w:rsidRPr="002776FB">
              <w:rPr>
                <w:rFonts w:ascii="Times New Roman" w:hAnsi="Times New Roman" w:cs="Times New Roman"/>
                <w:sz w:val="24"/>
                <w:szCs w:val="24"/>
              </w:rPr>
              <w:t>утилизация отходов</w:t>
            </w:r>
          </w:p>
          <w:p w:rsidR="00BF637F" w:rsidRPr="002776FB" w:rsidRDefault="00BF637F" w:rsidP="002776FB">
            <w:pPr>
              <w:pStyle w:val="a6"/>
              <w:contextualSpacing/>
              <w:jc w:val="both"/>
              <w:rPr>
                <w:rFonts w:ascii="Times New Roman" w:hAnsi="Times New Roman"/>
                <w:sz w:val="24"/>
                <w:szCs w:val="24"/>
              </w:rPr>
            </w:pPr>
          </w:p>
        </w:tc>
        <w:tc>
          <w:tcPr>
            <w:tcW w:w="1706" w:type="pct"/>
            <w:shd w:val="clear" w:color="auto" w:fill="auto"/>
          </w:tcPr>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sz w:val="24"/>
                <w:szCs w:val="24"/>
              </w:rPr>
              <w:t>Соблюдать стандарты чистоты на рабочем месте приготовления, оформления и подготовки к реализации салатов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применять стандарты и нормативно-техническую документацию, используемую при приготовлении, оформлении и подготовке к реализации салатов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оценивать наличие сырья для приготовления, оформления и подготовки к реализации салатов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безопасно, в соответствии с инструкциями и регламентами эксплуатировать технологическое оборудование, инструменты, инвентарь в процессе приготовления, оформления и подготовки к реализации салатов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соблюдать стандарты чистоты на рабочем месте;</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распознавать недоброкачественные продукты;</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выбирать, подготавливать пряности, приправы, специи;</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взвешивать, измерять продукты, входящие в состав салатов в соответствии с рецептурой;</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lastRenderedPageBreak/>
              <w:t>осуществлять взаимозаменяемость продуктов в соответствии с нормами закладки, особенностями заказа, сезонностью;</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выбирать, применять комбинировать различные способы приготовления салатов с учетом вида и кулинарных свойств используемых продуктов (нарезать свежие и вареные овощи, свежие фрукты вручную и механическим способом; нарезать, измельчать мясные и рыбные продукты; выбирать, подготавливать салатные заправки; прослаивать компоненты салата; смешивать различные ингредиенты салатов; заправлять салаты заправками);</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доводить салаты до вкуса;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проверять качество готовых салатов перед отпуском, упаковкой на вынос;</w:t>
            </w:r>
          </w:p>
          <w:p w:rsidR="00BF637F" w:rsidRPr="002776FB" w:rsidRDefault="00BF637F" w:rsidP="002776FB">
            <w:pPr>
              <w:pStyle w:val="a6"/>
              <w:contextualSpacing/>
              <w:jc w:val="both"/>
              <w:rPr>
                <w:rFonts w:ascii="Times New Roman" w:hAnsi="Times New Roman"/>
                <w:sz w:val="24"/>
                <w:szCs w:val="24"/>
              </w:rPr>
            </w:pPr>
            <w:proofErr w:type="spellStart"/>
            <w:r w:rsidRPr="002776FB">
              <w:rPr>
                <w:rFonts w:ascii="Times New Roman" w:hAnsi="Times New Roman"/>
                <w:sz w:val="24"/>
                <w:szCs w:val="24"/>
              </w:rPr>
              <w:t>порционировать</w:t>
            </w:r>
            <w:proofErr w:type="spellEnd"/>
            <w:r w:rsidRPr="002776FB">
              <w:rPr>
                <w:rFonts w:ascii="Times New Roman" w:hAnsi="Times New Roman"/>
                <w:sz w:val="24"/>
                <w:szCs w:val="24"/>
              </w:rPr>
              <w:t>, сервировать и оформлять салаты для подачи с учетом рационального использования ресурсов, соблюдением требований по безопасности готовой продукции;</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 xml:space="preserve">соблюдать выход при </w:t>
            </w:r>
            <w:proofErr w:type="spellStart"/>
            <w:r w:rsidRPr="002776FB">
              <w:rPr>
                <w:rFonts w:ascii="Times New Roman" w:hAnsi="Times New Roman"/>
                <w:sz w:val="24"/>
                <w:szCs w:val="24"/>
              </w:rPr>
              <w:t>порционировании</w:t>
            </w:r>
            <w:proofErr w:type="spellEnd"/>
            <w:r w:rsidRPr="002776FB">
              <w:rPr>
                <w:rFonts w:ascii="Times New Roman" w:hAnsi="Times New Roman"/>
                <w:sz w:val="24"/>
                <w:szCs w:val="24"/>
              </w:rPr>
              <w:t>; выдерживать температуру подачи салатов;</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хранить салаты</w:t>
            </w:r>
            <w:r w:rsidR="00FC46D9" w:rsidRPr="002776FB">
              <w:rPr>
                <w:rFonts w:ascii="Times New Roman" w:hAnsi="Times New Roman"/>
                <w:sz w:val="24"/>
                <w:szCs w:val="24"/>
              </w:rPr>
              <w:t xml:space="preserve"> </w:t>
            </w:r>
            <w:r w:rsidRPr="002776FB">
              <w:rPr>
                <w:rFonts w:ascii="Times New Roman" w:hAnsi="Times New Roman"/>
                <w:sz w:val="24"/>
                <w:szCs w:val="24"/>
              </w:rPr>
              <w:t>с учетом требований к безопасности готовой продукции;</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выбирать контейнеры, эстетично упаковывать на вынос, для транспортирования;</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различать пищевые и непищевые отходы, подготавливать пищевые отходы к дальнейшему использованию с учетом требований по безопасности</w:t>
            </w:r>
          </w:p>
          <w:p w:rsidR="00866CDC" w:rsidRPr="002776FB" w:rsidRDefault="00866CDC"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lastRenderedPageBreak/>
              <w:t xml:space="preserve">осуществлять подбор соответствующей посуды для подачи </w:t>
            </w:r>
            <w:r w:rsidR="00FC46D9" w:rsidRPr="002776FB">
              <w:rPr>
                <w:rFonts w:ascii="Times New Roman" w:hAnsi="Times New Roman"/>
                <w:sz w:val="24"/>
                <w:szCs w:val="24"/>
              </w:rPr>
              <w:t>салатов разнообразного ассортимента</w:t>
            </w:r>
            <w:r w:rsidRPr="002776FB">
              <w:rPr>
                <w:rFonts w:ascii="Times New Roman" w:hAnsi="Times New Roman"/>
                <w:sz w:val="24"/>
                <w:szCs w:val="24"/>
              </w:rPr>
              <w:t>;</w:t>
            </w:r>
          </w:p>
          <w:p w:rsidR="00866CDC" w:rsidRPr="002776FB" w:rsidRDefault="00866CDC"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создавать оригинальные элементы оформления </w:t>
            </w:r>
            <w:r w:rsidR="00FC46D9" w:rsidRPr="002776FB">
              <w:rPr>
                <w:rFonts w:ascii="Times New Roman" w:hAnsi="Times New Roman"/>
                <w:sz w:val="24"/>
                <w:szCs w:val="24"/>
              </w:rPr>
              <w:t>салатов разнообразного ассортимента</w:t>
            </w:r>
            <w:r w:rsidRPr="002776FB">
              <w:rPr>
                <w:rFonts w:ascii="Times New Roman" w:hAnsi="Times New Roman"/>
                <w:sz w:val="24"/>
                <w:szCs w:val="24"/>
              </w:rPr>
              <w:t>, используя папоротник, кедровые, грецкие орехи, бруснику, клюкву;</w:t>
            </w:r>
          </w:p>
          <w:p w:rsidR="00866CDC" w:rsidRPr="002776FB" w:rsidRDefault="00866CDC"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соблюдать правила сочетаемости основных продуктов и сырья при приготовлении </w:t>
            </w:r>
            <w:r w:rsidR="00FC46D9" w:rsidRPr="002776FB">
              <w:rPr>
                <w:rFonts w:ascii="Times New Roman" w:hAnsi="Times New Roman"/>
                <w:sz w:val="24"/>
                <w:szCs w:val="24"/>
              </w:rPr>
              <w:t>салатов разнообразного ассортимента</w:t>
            </w:r>
            <w:r w:rsidRPr="002776FB">
              <w:rPr>
                <w:rFonts w:ascii="Times New Roman" w:hAnsi="Times New Roman"/>
                <w:sz w:val="24"/>
                <w:szCs w:val="24"/>
              </w:rPr>
              <w:t>;</w:t>
            </w:r>
          </w:p>
          <w:p w:rsidR="00866CDC" w:rsidRPr="002776FB" w:rsidRDefault="00866CDC"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соблюдать правила сочетаемости цветовой гаммы в оформлении </w:t>
            </w:r>
            <w:r w:rsidR="00FC46D9" w:rsidRPr="002776FB">
              <w:rPr>
                <w:rFonts w:ascii="Times New Roman" w:hAnsi="Times New Roman"/>
                <w:sz w:val="24"/>
                <w:szCs w:val="24"/>
              </w:rPr>
              <w:t>салатов разнообразного ассортимента;</w:t>
            </w:r>
          </w:p>
          <w:p w:rsidR="00866CDC" w:rsidRPr="002776FB" w:rsidRDefault="00866CDC"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пользоваться инструментами для </w:t>
            </w:r>
            <w:proofErr w:type="spellStart"/>
            <w:r w:rsidRPr="002776FB">
              <w:rPr>
                <w:rFonts w:ascii="Times New Roman" w:hAnsi="Times New Roman"/>
                <w:sz w:val="24"/>
                <w:szCs w:val="24"/>
              </w:rPr>
              <w:t>карвинга</w:t>
            </w:r>
            <w:proofErr w:type="spellEnd"/>
            <w:r w:rsidRPr="002776FB">
              <w:rPr>
                <w:rFonts w:ascii="Times New Roman" w:hAnsi="Times New Roman"/>
                <w:sz w:val="24"/>
                <w:szCs w:val="24"/>
              </w:rPr>
              <w:t>;</w:t>
            </w:r>
          </w:p>
          <w:p w:rsidR="00866CDC" w:rsidRPr="002776FB" w:rsidRDefault="00866CDC"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создавать сибирский стиль в украшении стола и оформления фуршета;</w:t>
            </w:r>
          </w:p>
          <w:p w:rsidR="00866CDC" w:rsidRPr="002776FB" w:rsidRDefault="00866CDC"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составлять композиции для украшения зала, сервировки стола;</w:t>
            </w:r>
          </w:p>
          <w:p w:rsidR="00866CDC" w:rsidRPr="002776FB" w:rsidRDefault="00866CDC"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организовывать обслуживание и оказание услуг с учетом запросов различных категорий потребителей;</w:t>
            </w:r>
          </w:p>
          <w:p w:rsidR="00866CDC" w:rsidRPr="002776FB" w:rsidRDefault="00866CDC"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проявлять творческую индивидуальность;</w:t>
            </w:r>
          </w:p>
          <w:p w:rsidR="00866CDC" w:rsidRPr="002776FB" w:rsidRDefault="00866CDC" w:rsidP="002776FB">
            <w:pPr>
              <w:spacing w:after="0" w:line="240" w:lineRule="auto"/>
              <w:contextualSpacing/>
              <w:rPr>
                <w:rFonts w:ascii="Times New Roman" w:hAnsi="Times New Roman"/>
                <w:sz w:val="24"/>
                <w:szCs w:val="24"/>
              </w:rPr>
            </w:pPr>
            <w:r w:rsidRPr="002776FB">
              <w:rPr>
                <w:rFonts w:ascii="Times New Roman" w:hAnsi="Times New Roman"/>
                <w:sz w:val="24"/>
                <w:szCs w:val="24"/>
              </w:rPr>
              <w:t>осуществлять подбор соответствующего растительного сырья (цветов, декоративных и пряных трав);</w:t>
            </w:r>
          </w:p>
          <w:p w:rsidR="00866CDC" w:rsidRPr="002776FB" w:rsidRDefault="00866CDC" w:rsidP="002776FB">
            <w:pPr>
              <w:spacing w:after="0" w:line="240" w:lineRule="auto"/>
              <w:contextualSpacing/>
              <w:rPr>
                <w:rFonts w:ascii="Times New Roman" w:hAnsi="Times New Roman"/>
                <w:sz w:val="24"/>
                <w:szCs w:val="24"/>
              </w:rPr>
            </w:pPr>
            <w:r w:rsidRPr="002776FB">
              <w:rPr>
                <w:rFonts w:ascii="Times New Roman" w:hAnsi="Times New Roman"/>
                <w:sz w:val="24"/>
                <w:szCs w:val="24"/>
              </w:rPr>
              <w:t xml:space="preserve">подготавливать и использовать растительное сырье для дизайна и оформления </w:t>
            </w:r>
            <w:r w:rsidR="00FC46D9" w:rsidRPr="002776FB">
              <w:rPr>
                <w:rFonts w:ascii="Times New Roman" w:hAnsi="Times New Roman"/>
                <w:sz w:val="24"/>
                <w:szCs w:val="24"/>
              </w:rPr>
              <w:t>салатов разнообразного ассортимента</w:t>
            </w:r>
            <w:r w:rsidRPr="002776FB">
              <w:rPr>
                <w:rFonts w:ascii="Times New Roman" w:hAnsi="Times New Roman"/>
                <w:sz w:val="24"/>
                <w:szCs w:val="24"/>
              </w:rPr>
              <w:t xml:space="preserve"> в соответствии с инструкциями и регламентами;</w:t>
            </w:r>
          </w:p>
          <w:p w:rsidR="00866CDC" w:rsidRPr="002776FB" w:rsidRDefault="00866CDC" w:rsidP="002776FB">
            <w:pPr>
              <w:spacing w:after="0" w:line="240" w:lineRule="auto"/>
              <w:contextualSpacing/>
              <w:rPr>
                <w:rFonts w:ascii="Times New Roman" w:hAnsi="Times New Roman"/>
                <w:sz w:val="24"/>
                <w:szCs w:val="24"/>
              </w:rPr>
            </w:pPr>
            <w:r w:rsidRPr="002776FB">
              <w:rPr>
                <w:rFonts w:ascii="Times New Roman" w:hAnsi="Times New Roman"/>
                <w:sz w:val="24"/>
                <w:szCs w:val="24"/>
              </w:rPr>
              <w:t xml:space="preserve">использовать технику засахаривания цветов для эстетического оформления </w:t>
            </w:r>
            <w:r w:rsidR="00F05250" w:rsidRPr="002776FB">
              <w:rPr>
                <w:rFonts w:ascii="Times New Roman" w:hAnsi="Times New Roman"/>
                <w:sz w:val="24"/>
                <w:szCs w:val="24"/>
              </w:rPr>
              <w:lastRenderedPageBreak/>
              <w:t>салатов разнообразного ассортимента</w:t>
            </w:r>
            <w:r w:rsidRPr="002776FB">
              <w:rPr>
                <w:rFonts w:ascii="Times New Roman" w:hAnsi="Times New Roman"/>
                <w:sz w:val="24"/>
                <w:szCs w:val="24"/>
              </w:rPr>
              <w:t>;</w:t>
            </w:r>
          </w:p>
          <w:p w:rsidR="00866CDC" w:rsidRPr="002776FB" w:rsidRDefault="00866CDC"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комбинировать различные способы приготовления и сочетания основных продуктов с дополнительными ингредиентами сибирского региона для создания гармоничных блюд, </w:t>
            </w:r>
            <w:r w:rsidR="00F05250" w:rsidRPr="002776FB">
              <w:rPr>
                <w:rFonts w:ascii="Times New Roman" w:hAnsi="Times New Roman"/>
                <w:sz w:val="24"/>
                <w:szCs w:val="24"/>
              </w:rPr>
              <w:t>салатов разнообразного ассортимента</w:t>
            </w:r>
          </w:p>
          <w:p w:rsidR="00866CDC" w:rsidRPr="002776FB" w:rsidRDefault="00866CDC" w:rsidP="002776FB">
            <w:pPr>
              <w:spacing w:line="240" w:lineRule="auto"/>
              <w:ind w:left="-6"/>
              <w:contextualSpacing/>
              <w:jc w:val="both"/>
              <w:rPr>
                <w:rFonts w:ascii="Times New Roman" w:hAnsi="Times New Roman"/>
                <w:sz w:val="24"/>
                <w:szCs w:val="24"/>
              </w:rPr>
            </w:pPr>
          </w:p>
        </w:tc>
        <w:tc>
          <w:tcPr>
            <w:tcW w:w="1378" w:type="pct"/>
            <w:shd w:val="clear" w:color="auto" w:fill="auto"/>
          </w:tcPr>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sz w:val="24"/>
                <w:szCs w:val="24"/>
              </w:rPr>
              <w:lastRenderedPageBreak/>
              <w:t>Рецептуры и технологии приготовления салатов разнообразного ассортимента;</w:t>
            </w:r>
          </w:p>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sz w:val="24"/>
                <w:szCs w:val="24"/>
              </w:rPr>
              <w:t>требования к качеству, срокам и условия хранения, признаки и органолептические методы определения доброкачественности сырья, используемого для приготовления салатов разнообразного ассортимента;</w:t>
            </w:r>
          </w:p>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sz w:val="24"/>
                <w:szCs w:val="24"/>
              </w:rPr>
              <w:t xml:space="preserve">назначение, виды и  правила использования технологического оборудования, производственного инвентаря, инструмента, </w:t>
            </w:r>
            <w:proofErr w:type="spellStart"/>
            <w:r w:rsidRPr="002776FB">
              <w:rPr>
                <w:rFonts w:ascii="Times New Roman" w:hAnsi="Times New Roman"/>
                <w:sz w:val="24"/>
                <w:szCs w:val="24"/>
              </w:rPr>
              <w:t>весоизмерительных</w:t>
            </w:r>
            <w:proofErr w:type="spellEnd"/>
            <w:r w:rsidRPr="002776FB">
              <w:rPr>
                <w:rFonts w:ascii="Times New Roman" w:hAnsi="Times New Roman"/>
                <w:sz w:val="24"/>
                <w:szCs w:val="24"/>
              </w:rPr>
              <w:t xml:space="preserve"> приборов, посуды, используемых при приготовлении салатов разнообразного ассортимента и правила ухода за ними;</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способы сокращения потерь и сохранения питательной ценности пищевых продуктов, используемых при производстве салатов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 xml:space="preserve">способы применения ароматических веществ с целью </w:t>
            </w:r>
            <w:r w:rsidRPr="002776FB">
              <w:rPr>
                <w:rFonts w:ascii="Times New Roman" w:hAnsi="Times New Roman"/>
                <w:sz w:val="24"/>
                <w:szCs w:val="24"/>
              </w:rPr>
              <w:lastRenderedPageBreak/>
              <w:t>улучшения вкусовых качеств салатов разнообразного ассортимента;</w:t>
            </w:r>
          </w:p>
          <w:p w:rsidR="00BF637F" w:rsidRPr="002776FB" w:rsidRDefault="00BF637F" w:rsidP="002776FB">
            <w:pPr>
              <w:pStyle w:val="TableParagraph"/>
              <w:kinsoku w:val="0"/>
              <w:overflowPunct w:val="0"/>
              <w:ind w:left="0"/>
              <w:contextualSpacing/>
              <w:jc w:val="both"/>
              <w:rPr>
                <w:spacing w:val="-1"/>
              </w:rPr>
            </w:pPr>
            <w:r w:rsidRPr="002776FB">
              <w:t xml:space="preserve">правила выбора основных продуктов и дополнительных ингредиентов с учетом их сочетаемости, </w:t>
            </w:r>
            <w:r w:rsidRPr="002776FB">
              <w:rPr>
                <w:spacing w:val="-1"/>
              </w:rPr>
              <w:t>взаимозаменяемости;</w:t>
            </w:r>
          </w:p>
          <w:p w:rsidR="00BF637F" w:rsidRPr="002776FB" w:rsidRDefault="00BF637F" w:rsidP="002776FB">
            <w:pPr>
              <w:pStyle w:val="TableParagraph"/>
              <w:kinsoku w:val="0"/>
              <w:overflowPunct w:val="0"/>
              <w:ind w:left="0"/>
              <w:contextualSpacing/>
              <w:jc w:val="both"/>
            </w:pPr>
            <w:r w:rsidRPr="002776FB">
              <w:t xml:space="preserve">критерии оценки качества основных продуктов и дополнительных ингредиентов для приготовления, оформления и подготовки к реализации салатов разнообразного ассортимента; </w:t>
            </w:r>
          </w:p>
          <w:p w:rsidR="00BF637F" w:rsidRPr="002776FB" w:rsidRDefault="00BF637F" w:rsidP="002776FB">
            <w:pPr>
              <w:widowControl w:val="0"/>
              <w:kinsoku w:val="0"/>
              <w:overflowPunct w:val="0"/>
              <w:autoSpaceDE w:val="0"/>
              <w:autoSpaceDN w:val="0"/>
              <w:adjustRightInd w:val="0"/>
              <w:spacing w:after="0" w:line="240" w:lineRule="auto"/>
              <w:ind w:left="34"/>
              <w:contextualSpacing/>
              <w:jc w:val="both"/>
              <w:rPr>
                <w:rFonts w:ascii="Times New Roman" w:hAnsi="Times New Roman"/>
                <w:sz w:val="24"/>
                <w:szCs w:val="24"/>
              </w:rPr>
            </w:pPr>
            <w:r w:rsidRPr="002776FB">
              <w:rPr>
                <w:rFonts w:ascii="Times New Roman" w:hAnsi="Times New Roman"/>
                <w:sz w:val="24"/>
                <w:szCs w:val="24"/>
              </w:rPr>
              <w:t>нормы взаимозаменяемости сырья и продуктов;</w:t>
            </w:r>
          </w:p>
          <w:p w:rsidR="00BF637F" w:rsidRPr="002776FB" w:rsidRDefault="00BF637F" w:rsidP="002776FB">
            <w:pPr>
              <w:widowControl w:val="0"/>
              <w:kinsoku w:val="0"/>
              <w:overflowPunct w:val="0"/>
              <w:autoSpaceDE w:val="0"/>
              <w:autoSpaceDN w:val="0"/>
              <w:adjustRightInd w:val="0"/>
              <w:spacing w:after="0" w:line="240" w:lineRule="auto"/>
              <w:ind w:left="34"/>
              <w:contextualSpacing/>
              <w:jc w:val="both"/>
              <w:rPr>
                <w:rFonts w:ascii="Times New Roman" w:hAnsi="Times New Roman"/>
                <w:sz w:val="24"/>
                <w:szCs w:val="24"/>
              </w:rPr>
            </w:pPr>
            <w:r w:rsidRPr="002776FB">
              <w:rPr>
                <w:rFonts w:ascii="Times New Roman" w:hAnsi="Times New Roman"/>
                <w:sz w:val="24"/>
                <w:szCs w:val="24"/>
              </w:rPr>
              <w:t>методы приготовления салатов, правила их выбора с учетом кулинарных свойств продуктов;</w:t>
            </w:r>
          </w:p>
          <w:p w:rsidR="00BF637F" w:rsidRPr="002776FB" w:rsidRDefault="00BF637F" w:rsidP="002776FB">
            <w:pPr>
              <w:widowControl w:val="0"/>
              <w:kinsoku w:val="0"/>
              <w:overflowPunct w:val="0"/>
              <w:autoSpaceDE w:val="0"/>
              <w:autoSpaceDN w:val="0"/>
              <w:adjustRightInd w:val="0"/>
              <w:spacing w:after="0" w:line="240" w:lineRule="auto"/>
              <w:ind w:left="34"/>
              <w:contextualSpacing/>
              <w:jc w:val="both"/>
              <w:rPr>
                <w:rFonts w:ascii="Times New Roman" w:hAnsi="Times New Roman"/>
                <w:sz w:val="24"/>
                <w:szCs w:val="24"/>
              </w:rPr>
            </w:pPr>
            <w:r w:rsidRPr="002776FB">
              <w:rPr>
                <w:rFonts w:ascii="Times New Roman" w:hAnsi="Times New Roman"/>
                <w:sz w:val="24"/>
                <w:szCs w:val="24"/>
              </w:rPr>
              <w:t>органолептические способы определения готовности салатов разнообразного ассортимента;</w:t>
            </w:r>
          </w:p>
          <w:p w:rsidR="00BF637F" w:rsidRPr="002776FB" w:rsidRDefault="00BF637F" w:rsidP="002776FB">
            <w:pPr>
              <w:widowControl w:val="0"/>
              <w:kinsoku w:val="0"/>
              <w:overflowPunct w:val="0"/>
              <w:autoSpaceDE w:val="0"/>
              <w:autoSpaceDN w:val="0"/>
              <w:adjustRightInd w:val="0"/>
              <w:spacing w:after="0" w:line="240" w:lineRule="auto"/>
              <w:ind w:left="34"/>
              <w:contextualSpacing/>
              <w:jc w:val="both"/>
              <w:rPr>
                <w:rFonts w:ascii="Times New Roman" w:hAnsi="Times New Roman"/>
                <w:sz w:val="24"/>
                <w:szCs w:val="24"/>
              </w:rPr>
            </w:pPr>
            <w:r w:rsidRPr="002776FB">
              <w:rPr>
                <w:rFonts w:ascii="Times New Roman" w:hAnsi="Times New Roman"/>
                <w:sz w:val="24"/>
                <w:szCs w:val="24"/>
              </w:rPr>
              <w:t xml:space="preserve">ассортимент пряностей, приправ, используемых при приготовлении салатных заправок, их сочетаемость с основными продуктами, входящими в салат; </w:t>
            </w:r>
          </w:p>
          <w:p w:rsidR="00BF637F" w:rsidRPr="002776FB" w:rsidRDefault="00BF637F" w:rsidP="002776FB">
            <w:pPr>
              <w:pStyle w:val="TableParagraph"/>
              <w:kinsoku w:val="0"/>
              <w:overflowPunct w:val="0"/>
              <w:ind w:left="0"/>
              <w:contextualSpacing/>
              <w:jc w:val="both"/>
            </w:pPr>
            <w:r w:rsidRPr="002776FB">
              <w:t xml:space="preserve">техника </w:t>
            </w:r>
            <w:proofErr w:type="spellStart"/>
            <w:r w:rsidRPr="002776FB">
              <w:t>порционирования</w:t>
            </w:r>
            <w:proofErr w:type="spellEnd"/>
            <w:r w:rsidRPr="002776FB">
              <w:t xml:space="preserve"> салатов разнообразного ассортимента для подачи;</w:t>
            </w:r>
          </w:p>
          <w:p w:rsidR="00BF637F" w:rsidRPr="002776FB" w:rsidRDefault="00BF637F" w:rsidP="002776FB">
            <w:pPr>
              <w:pStyle w:val="TableParagraph"/>
              <w:kinsoku w:val="0"/>
              <w:overflowPunct w:val="0"/>
              <w:ind w:left="0"/>
              <w:contextualSpacing/>
              <w:jc w:val="both"/>
            </w:pPr>
            <w:r w:rsidRPr="002776FB">
              <w:t>виды, назначение посуды для подачи, термосов, контейнеров для отпуска на вынос;</w:t>
            </w:r>
          </w:p>
          <w:p w:rsidR="00BF637F" w:rsidRPr="002776FB" w:rsidRDefault="00BF637F" w:rsidP="002776FB">
            <w:pPr>
              <w:pStyle w:val="TableParagraph"/>
              <w:kinsoku w:val="0"/>
              <w:overflowPunct w:val="0"/>
              <w:ind w:left="0"/>
              <w:contextualSpacing/>
              <w:jc w:val="both"/>
            </w:pPr>
            <w:r w:rsidRPr="002776FB">
              <w:t xml:space="preserve">методы сервировки и </w:t>
            </w:r>
            <w:r w:rsidRPr="002776FB">
              <w:lastRenderedPageBreak/>
              <w:t>подачи салатов разнообразного ассортимента;</w:t>
            </w:r>
          </w:p>
          <w:p w:rsidR="00BF637F" w:rsidRPr="002776FB" w:rsidRDefault="00BF637F" w:rsidP="002776FB">
            <w:pPr>
              <w:pStyle w:val="TableParagraph"/>
              <w:kinsoku w:val="0"/>
              <w:overflowPunct w:val="0"/>
              <w:ind w:left="0"/>
              <w:contextualSpacing/>
              <w:jc w:val="both"/>
            </w:pPr>
            <w:r w:rsidRPr="002776FB">
              <w:t>температура подачи салатов разнообразного ассортимента;</w:t>
            </w:r>
          </w:p>
          <w:p w:rsidR="00BF637F" w:rsidRPr="002776FB" w:rsidRDefault="00BF637F" w:rsidP="002776FB">
            <w:pPr>
              <w:pStyle w:val="TableParagraph"/>
              <w:kinsoku w:val="0"/>
              <w:overflowPunct w:val="0"/>
              <w:ind w:left="0"/>
              <w:contextualSpacing/>
              <w:jc w:val="both"/>
            </w:pPr>
            <w:r w:rsidRPr="002776FB">
              <w:t>правила разогревания, правила охлаждения, замораживания и хранения готовых салатов разнообразного ассортимента;</w:t>
            </w:r>
          </w:p>
          <w:p w:rsidR="00BF637F" w:rsidRPr="002776FB" w:rsidRDefault="00BF637F" w:rsidP="002776FB">
            <w:pPr>
              <w:pStyle w:val="TableParagraph"/>
              <w:kinsoku w:val="0"/>
              <w:overflowPunct w:val="0"/>
              <w:ind w:left="0"/>
              <w:contextualSpacing/>
              <w:jc w:val="both"/>
            </w:pPr>
            <w:r w:rsidRPr="002776FB">
              <w:t>требования к безопасности хранения салатов разнообразного ассортимента;</w:t>
            </w:r>
          </w:p>
          <w:p w:rsidR="00BF637F" w:rsidRPr="002776FB" w:rsidRDefault="00BF637F" w:rsidP="002776FB">
            <w:pPr>
              <w:pStyle w:val="TableParagraph"/>
              <w:kinsoku w:val="0"/>
              <w:overflowPunct w:val="0"/>
              <w:ind w:left="0"/>
              <w:contextualSpacing/>
              <w:jc w:val="both"/>
            </w:pPr>
            <w:r w:rsidRPr="002776FB">
              <w:t>правила маркирования упакованных салатов разнообразного ассортимента, правила заполнения этикеток</w:t>
            </w:r>
          </w:p>
          <w:p w:rsidR="00866CDC" w:rsidRPr="002776FB" w:rsidRDefault="00866CDC"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назначение, правила подбора и использования столовой посуды, приборов, белья для эстетичного оформления и подачи </w:t>
            </w:r>
            <w:r w:rsidR="00F05250" w:rsidRPr="002776FB">
              <w:rPr>
                <w:rFonts w:ascii="Times New Roman" w:hAnsi="Times New Roman"/>
                <w:sz w:val="24"/>
                <w:szCs w:val="24"/>
              </w:rPr>
              <w:t>салатов разнообразного ассортимента</w:t>
            </w:r>
            <w:r w:rsidRPr="002776FB">
              <w:rPr>
                <w:rFonts w:ascii="Times New Roman" w:hAnsi="Times New Roman"/>
                <w:sz w:val="24"/>
                <w:szCs w:val="24"/>
              </w:rPr>
              <w:t>;</w:t>
            </w:r>
          </w:p>
          <w:p w:rsidR="00866CDC" w:rsidRPr="002776FB" w:rsidRDefault="00866CDC"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психологию цвета, назначение, правила подбора и использование цветов и оттенков в создании композиций</w:t>
            </w:r>
            <w:r w:rsidR="00F05250" w:rsidRPr="002776FB">
              <w:rPr>
                <w:rFonts w:ascii="Times New Roman" w:hAnsi="Times New Roman"/>
                <w:sz w:val="24"/>
                <w:szCs w:val="24"/>
              </w:rPr>
              <w:t>;</w:t>
            </w:r>
          </w:p>
          <w:p w:rsidR="00866CDC" w:rsidRPr="002776FB" w:rsidRDefault="00866CDC"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назначение, правила подбора и использования профессионального инструмента для </w:t>
            </w:r>
            <w:proofErr w:type="spellStart"/>
            <w:r w:rsidRPr="002776FB">
              <w:rPr>
                <w:rFonts w:ascii="Times New Roman" w:hAnsi="Times New Roman"/>
                <w:sz w:val="24"/>
                <w:szCs w:val="24"/>
              </w:rPr>
              <w:t>карвинга</w:t>
            </w:r>
            <w:proofErr w:type="spellEnd"/>
            <w:r w:rsidRPr="002776FB">
              <w:rPr>
                <w:rFonts w:ascii="Times New Roman" w:hAnsi="Times New Roman"/>
                <w:sz w:val="24"/>
                <w:szCs w:val="24"/>
              </w:rPr>
              <w:t>;</w:t>
            </w:r>
          </w:p>
          <w:p w:rsidR="00866CDC" w:rsidRPr="002776FB" w:rsidRDefault="00866CDC"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актуальные направления в оформлении и декорировании </w:t>
            </w:r>
            <w:r w:rsidR="00F05250" w:rsidRPr="002776FB">
              <w:rPr>
                <w:rFonts w:ascii="Times New Roman" w:hAnsi="Times New Roman"/>
                <w:sz w:val="24"/>
                <w:szCs w:val="24"/>
              </w:rPr>
              <w:t>салатов разнообразного ассортимента</w:t>
            </w:r>
            <w:r w:rsidRPr="002776FB">
              <w:rPr>
                <w:rFonts w:ascii="Times New Roman" w:hAnsi="Times New Roman"/>
                <w:sz w:val="24"/>
                <w:szCs w:val="24"/>
              </w:rPr>
              <w:t xml:space="preserve"> с учетом развития рынка общественного </w:t>
            </w:r>
            <w:r w:rsidRPr="002776FB">
              <w:rPr>
                <w:rFonts w:ascii="Times New Roman" w:hAnsi="Times New Roman"/>
                <w:sz w:val="24"/>
                <w:szCs w:val="24"/>
              </w:rPr>
              <w:lastRenderedPageBreak/>
              <w:t>питания сибирского региона;</w:t>
            </w:r>
          </w:p>
          <w:p w:rsidR="00866CDC" w:rsidRPr="002776FB" w:rsidRDefault="00866CDC"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принципы и приемы презентации </w:t>
            </w:r>
            <w:r w:rsidR="00F05250" w:rsidRPr="002776FB">
              <w:rPr>
                <w:rFonts w:ascii="Times New Roman" w:hAnsi="Times New Roman"/>
                <w:sz w:val="24"/>
                <w:szCs w:val="24"/>
              </w:rPr>
              <w:t xml:space="preserve">салатов разнообразного ассортимента </w:t>
            </w:r>
            <w:r w:rsidRPr="002776FB">
              <w:rPr>
                <w:rFonts w:ascii="Times New Roman" w:hAnsi="Times New Roman"/>
                <w:sz w:val="24"/>
                <w:szCs w:val="24"/>
              </w:rPr>
              <w:t>потребителям с учетом сибирского компонента;</w:t>
            </w:r>
          </w:p>
          <w:p w:rsidR="00866CDC" w:rsidRPr="002776FB" w:rsidRDefault="00866CDC" w:rsidP="002776FB">
            <w:pPr>
              <w:pStyle w:val="TableParagraph"/>
              <w:kinsoku w:val="0"/>
              <w:overflowPunct w:val="0"/>
              <w:ind w:left="0"/>
              <w:contextualSpacing/>
              <w:jc w:val="both"/>
            </w:pPr>
          </w:p>
        </w:tc>
      </w:tr>
      <w:tr w:rsidR="00BF637F" w:rsidRPr="002776FB" w:rsidTr="002776FB">
        <w:tc>
          <w:tcPr>
            <w:tcW w:w="5000" w:type="pct"/>
            <w:gridSpan w:val="3"/>
            <w:shd w:val="clear" w:color="auto" w:fill="auto"/>
          </w:tcPr>
          <w:p w:rsidR="00BF637F" w:rsidRPr="002776FB" w:rsidRDefault="00BF637F" w:rsidP="002776FB">
            <w:pPr>
              <w:spacing w:line="240" w:lineRule="auto"/>
              <w:contextualSpacing/>
              <w:rPr>
                <w:rFonts w:ascii="Times New Roman" w:hAnsi="Times New Roman"/>
                <w:b/>
                <w:sz w:val="24"/>
                <w:szCs w:val="24"/>
              </w:rPr>
            </w:pPr>
            <w:r w:rsidRPr="002776FB">
              <w:rPr>
                <w:rFonts w:ascii="Times New Roman" w:hAnsi="Times New Roman"/>
                <w:b/>
                <w:sz w:val="24"/>
                <w:szCs w:val="24"/>
              </w:rPr>
              <w:lastRenderedPageBreak/>
              <w:t>Материально технические ресурсы</w:t>
            </w:r>
          </w:p>
          <w:p w:rsidR="00BF637F" w:rsidRPr="002776FB" w:rsidRDefault="00BF637F" w:rsidP="002776FB">
            <w:pPr>
              <w:widowControl w:val="0"/>
              <w:kinsoku w:val="0"/>
              <w:overflowPunct w:val="0"/>
              <w:autoSpaceDE w:val="0"/>
              <w:autoSpaceDN w:val="0"/>
              <w:adjustRightInd w:val="0"/>
              <w:spacing w:after="0" w:line="240" w:lineRule="auto"/>
              <w:ind w:right="262"/>
              <w:contextualSpacing/>
              <w:jc w:val="both"/>
              <w:rPr>
                <w:rFonts w:ascii="Times New Roman" w:hAnsi="Times New Roman"/>
                <w:sz w:val="24"/>
                <w:szCs w:val="24"/>
                <w:u w:val="single"/>
              </w:rPr>
            </w:pPr>
            <w:proofErr w:type="spellStart"/>
            <w:r w:rsidRPr="002776FB">
              <w:rPr>
                <w:rFonts w:ascii="Times New Roman" w:hAnsi="Times New Roman"/>
                <w:spacing w:val="-1"/>
                <w:sz w:val="24"/>
                <w:szCs w:val="24"/>
                <w:u w:val="single"/>
              </w:rPr>
              <w:t>Весоизмерительное</w:t>
            </w:r>
            <w:proofErr w:type="spellEnd"/>
            <w:r w:rsidRPr="002776FB">
              <w:rPr>
                <w:rFonts w:ascii="Times New Roman" w:hAnsi="Times New Roman"/>
                <w:spacing w:val="-1"/>
                <w:sz w:val="24"/>
                <w:szCs w:val="24"/>
                <w:u w:val="single"/>
              </w:rPr>
              <w:t xml:space="preserve"> </w:t>
            </w:r>
            <w:r w:rsidRPr="002776FB">
              <w:rPr>
                <w:rFonts w:ascii="Times New Roman" w:hAnsi="Times New Roman"/>
                <w:sz w:val="24"/>
                <w:szCs w:val="24"/>
                <w:u w:val="single"/>
              </w:rPr>
              <w:t xml:space="preserve">оборудование: </w:t>
            </w:r>
          </w:p>
          <w:p w:rsidR="00BF637F" w:rsidRPr="002776FB" w:rsidRDefault="00BF637F" w:rsidP="002776FB">
            <w:pPr>
              <w:widowControl w:val="0"/>
              <w:kinsoku w:val="0"/>
              <w:overflowPunct w:val="0"/>
              <w:autoSpaceDE w:val="0"/>
              <w:autoSpaceDN w:val="0"/>
              <w:adjustRightInd w:val="0"/>
              <w:spacing w:after="0" w:line="240" w:lineRule="auto"/>
              <w:ind w:right="262"/>
              <w:contextualSpacing/>
              <w:jc w:val="both"/>
              <w:rPr>
                <w:rFonts w:ascii="Times New Roman" w:hAnsi="Times New Roman"/>
                <w:spacing w:val="-1"/>
                <w:sz w:val="24"/>
                <w:szCs w:val="24"/>
              </w:rPr>
            </w:pPr>
            <w:r w:rsidRPr="002776FB">
              <w:rPr>
                <w:rFonts w:ascii="Times New Roman" w:hAnsi="Times New Roman"/>
                <w:spacing w:val="-1"/>
                <w:sz w:val="24"/>
                <w:szCs w:val="24"/>
              </w:rPr>
              <w:t xml:space="preserve">весы механические, </w:t>
            </w:r>
            <w:r w:rsidRPr="002776FB">
              <w:rPr>
                <w:rFonts w:ascii="Times New Roman" w:hAnsi="Times New Roman"/>
                <w:sz w:val="24"/>
                <w:szCs w:val="24"/>
              </w:rPr>
              <w:t>весы настольные электронные</w:t>
            </w:r>
          </w:p>
          <w:p w:rsidR="00BF637F" w:rsidRPr="002776FB" w:rsidRDefault="00BF637F" w:rsidP="002776FB">
            <w:pPr>
              <w:widowControl w:val="0"/>
              <w:kinsoku w:val="0"/>
              <w:overflowPunct w:val="0"/>
              <w:autoSpaceDE w:val="0"/>
              <w:autoSpaceDN w:val="0"/>
              <w:adjustRightInd w:val="0"/>
              <w:spacing w:after="0" w:line="240" w:lineRule="auto"/>
              <w:ind w:right="213"/>
              <w:contextualSpacing/>
              <w:jc w:val="both"/>
              <w:rPr>
                <w:rFonts w:ascii="Times New Roman" w:hAnsi="Times New Roman"/>
                <w:sz w:val="24"/>
                <w:szCs w:val="24"/>
              </w:rPr>
            </w:pPr>
            <w:r w:rsidRPr="002776FB">
              <w:rPr>
                <w:rFonts w:ascii="Times New Roman" w:hAnsi="Times New Roman"/>
                <w:sz w:val="24"/>
                <w:szCs w:val="24"/>
                <w:u w:val="single"/>
              </w:rPr>
              <w:t>Холодильное оборудование</w:t>
            </w:r>
            <w:r w:rsidRPr="002776FB">
              <w:rPr>
                <w:rFonts w:ascii="Times New Roman" w:hAnsi="Times New Roman"/>
                <w:sz w:val="24"/>
                <w:szCs w:val="24"/>
              </w:rPr>
              <w:t>:</w:t>
            </w:r>
          </w:p>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bCs/>
                <w:kern w:val="36"/>
                <w:sz w:val="24"/>
                <w:szCs w:val="24"/>
              </w:rPr>
              <w:t>охлаждаемый прилавок-витрина</w:t>
            </w:r>
            <w:r w:rsidRPr="002776FB">
              <w:rPr>
                <w:rFonts w:ascii="Times New Roman" w:hAnsi="Times New Roman"/>
                <w:sz w:val="24"/>
                <w:szCs w:val="24"/>
              </w:rPr>
              <w:t>, с</w:t>
            </w:r>
            <w:r w:rsidRPr="002776FB">
              <w:rPr>
                <w:rFonts w:ascii="Times New Roman" w:hAnsi="Times New Roman"/>
                <w:bCs/>
                <w:kern w:val="36"/>
                <w:sz w:val="24"/>
                <w:szCs w:val="24"/>
              </w:rPr>
              <w:t>тол холодильный с охлаждаемой горкой</w:t>
            </w:r>
            <w:r w:rsidRPr="002776FB">
              <w:rPr>
                <w:rFonts w:ascii="Times New Roman" w:hAnsi="Times New Roman"/>
                <w:sz w:val="24"/>
                <w:szCs w:val="24"/>
              </w:rPr>
              <w:t xml:space="preserve">, шкаф морозильный, </w:t>
            </w:r>
            <w:r w:rsidRPr="002776FB">
              <w:rPr>
                <w:rFonts w:ascii="Times New Roman" w:hAnsi="Times New Roman"/>
                <w:bCs/>
                <w:sz w:val="24"/>
                <w:szCs w:val="24"/>
              </w:rPr>
              <w:t>каф холодильный, ш</w:t>
            </w:r>
            <w:r w:rsidRPr="002776FB">
              <w:rPr>
                <w:rFonts w:ascii="Times New Roman" w:hAnsi="Times New Roman"/>
                <w:sz w:val="24"/>
                <w:szCs w:val="24"/>
              </w:rPr>
              <w:t xml:space="preserve">каф шоковой заморозки </w:t>
            </w:r>
          </w:p>
          <w:p w:rsidR="00BF637F" w:rsidRPr="002776FB" w:rsidRDefault="00BF637F" w:rsidP="002776FB">
            <w:pPr>
              <w:widowControl w:val="0"/>
              <w:kinsoku w:val="0"/>
              <w:overflowPunct w:val="0"/>
              <w:autoSpaceDE w:val="0"/>
              <w:autoSpaceDN w:val="0"/>
              <w:adjustRightInd w:val="0"/>
              <w:spacing w:after="0" w:line="240" w:lineRule="auto"/>
              <w:ind w:right="213"/>
              <w:contextualSpacing/>
              <w:jc w:val="both"/>
              <w:rPr>
                <w:rFonts w:ascii="Times New Roman" w:hAnsi="Times New Roman"/>
                <w:sz w:val="24"/>
                <w:szCs w:val="24"/>
              </w:rPr>
            </w:pPr>
            <w:r w:rsidRPr="002776FB">
              <w:rPr>
                <w:rFonts w:ascii="Times New Roman" w:hAnsi="Times New Roman"/>
                <w:sz w:val="24"/>
                <w:szCs w:val="24"/>
                <w:u w:val="single"/>
              </w:rPr>
              <w:t>Тепловое оборудование</w:t>
            </w:r>
            <w:r w:rsidRPr="002776FB">
              <w:rPr>
                <w:rFonts w:ascii="Times New Roman" w:hAnsi="Times New Roman"/>
                <w:sz w:val="24"/>
                <w:szCs w:val="24"/>
              </w:rPr>
              <w:t>:</w:t>
            </w:r>
          </w:p>
          <w:p w:rsidR="00BF637F" w:rsidRPr="002776FB" w:rsidRDefault="00BF637F" w:rsidP="002776FB">
            <w:pPr>
              <w:spacing w:after="0" w:line="240" w:lineRule="auto"/>
              <w:contextualSpacing/>
              <w:jc w:val="both"/>
              <w:rPr>
                <w:rFonts w:ascii="Times New Roman" w:hAnsi="Times New Roman"/>
                <w:bCs/>
                <w:sz w:val="24"/>
                <w:szCs w:val="24"/>
              </w:rPr>
            </w:pPr>
            <w:r w:rsidRPr="002776FB">
              <w:rPr>
                <w:rFonts w:ascii="Times New Roman" w:hAnsi="Times New Roman"/>
                <w:bCs/>
                <w:sz w:val="24"/>
                <w:szCs w:val="24"/>
              </w:rPr>
              <w:t xml:space="preserve">печь микроволновая серии, плита электрическая или </w:t>
            </w:r>
            <w:r w:rsidRPr="002776FB">
              <w:rPr>
                <w:rFonts w:ascii="Times New Roman" w:hAnsi="Times New Roman"/>
                <w:sz w:val="24"/>
                <w:szCs w:val="24"/>
              </w:rPr>
              <w:t>электрическая (с индукционным нагревом)</w:t>
            </w:r>
          </w:p>
          <w:p w:rsidR="00BF637F" w:rsidRPr="002776FB" w:rsidRDefault="00BF637F" w:rsidP="002776FB">
            <w:pPr>
              <w:widowControl w:val="0"/>
              <w:kinsoku w:val="0"/>
              <w:overflowPunct w:val="0"/>
              <w:autoSpaceDE w:val="0"/>
              <w:autoSpaceDN w:val="0"/>
              <w:adjustRightInd w:val="0"/>
              <w:spacing w:after="0" w:line="240" w:lineRule="auto"/>
              <w:ind w:right="213"/>
              <w:contextualSpacing/>
              <w:jc w:val="both"/>
              <w:rPr>
                <w:rFonts w:ascii="Times New Roman" w:hAnsi="Times New Roman"/>
                <w:sz w:val="24"/>
                <w:szCs w:val="24"/>
                <w:u w:val="single"/>
              </w:rPr>
            </w:pPr>
            <w:r w:rsidRPr="002776FB">
              <w:rPr>
                <w:rFonts w:ascii="Times New Roman" w:hAnsi="Times New Roman"/>
                <w:sz w:val="24"/>
                <w:szCs w:val="24"/>
                <w:u w:val="single"/>
              </w:rPr>
              <w:t xml:space="preserve">Механическое оборудование: </w:t>
            </w:r>
          </w:p>
          <w:p w:rsidR="00BF637F" w:rsidRPr="002776FB" w:rsidRDefault="00BF637F" w:rsidP="002776FB">
            <w:pPr>
              <w:spacing w:after="0" w:line="240" w:lineRule="auto"/>
              <w:contextualSpacing/>
              <w:jc w:val="both"/>
              <w:rPr>
                <w:rFonts w:ascii="Times New Roman" w:hAnsi="Times New Roman"/>
                <w:bCs/>
                <w:kern w:val="36"/>
                <w:sz w:val="24"/>
                <w:szCs w:val="24"/>
              </w:rPr>
            </w:pPr>
            <w:r w:rsidRPr="002776FB">
              <w:rPr>
                <w:rFonts w:ascii="Times New Roman" w:hAnsi="Times New Roman"/>
                <w:sz w:val="24"/>
                <w:szCs w:val="24"/>
              </w:rPr>
              <w:t>блендер (ручной с дополнительной насадкой для взбивания), машина для вакуумной упаковки, о</w:t>
            </w:r>
            <w:r w:rsidRPr="002776FB">
              <w:rPr>
                <w:rFonts w:ascii="Times New Roman" w:hAnsi="Times New Roman"/>
                <w:bCs/>
                <w:kern w:val="36"/>
                <w:sz w:val="24"/>
                <w:szCs w:val="24"/>
              </w:rPr>
              <w:t>вощерезка</w:t>
            </w:r>
            <w:r w:rsidRPr="002776FB">
              <w:rPr>
                <w:rFonts w:ascii="Times New Roman" w:hAnsi="Times New Roman"/>
                <w:sz w:val="24"/>
                <w:szCs w:val="24"/>
              </w:rPr>
              <w:t>, п</w:t>
            </w:r>
            <w:r w:rsidRPr="002776FB">
              <w:rPr>
                <w:rFonts w:ascii="Times New Roman" w:hAnsi="Times New Roman"/>
                <w:bCs/>
                <w:kern w:val="36"/>
                <w:sz w:val="24"/>
                <w:szCs w:val="24"/>
              </w:rPr>
              <w:t>ривод универсальный с механизмами, процессор кухонный</w:t>
            </w:r>
            <w:r w:rsidRPr="002776FB">
              <w:rPr>
                <w:rFonts w:ascii="Times New Roman" w:hAnsi="Times New Roman"/>
                <w:sz w:val="24"/>
                <w:szCs w:val="24"/>
              </w:rPr>
              <w:t xml:space="preserve">, </w:t>
            </w:r>
            <w:proofErr w:type="spellStart"/>
            <w:r w:rsidRPr="002776FB">
              <w:rPr>
                <w:rFonts w:ascii="Times New Roman" w:hAnsi="Times New Roman"/>
                <w:sz w:val="24"/>
                <w:szCs w:val="24"/>
              </w:rPr>
              <w:t>слайсер</w:t>
            </w:r>
            <w:proofErr w:type="spellEnd"/>
            <w:r w:rsidRPr="002776FB">
              <w:rPr>
                <w:rFonts w:ascii="Times New Roman" w:hAnsi="Times New Roman"/>
                <w:sz w:val="24"/>
                <w:szCs w:val="24"/>
              </w:rPr>
              <w:t>, соковыжималка</w:t>
            </w:r>
          </w:p>
          <w:p w:rsidR="00BF637F" w:rsidRPr="002776FB" w:rsidRDefault="00BF637F" w:rsidP="002776FB">
            <w:pPr>
              <w:widowControl w:val="0"/>
              <w:tabs>
                <w:tab w:val="left" w:pos="1885"/>
                <w:tab w:val="left" w:pos="2736"/>
                <w:tab w:val="left" w:pos="2876"/>
                <w:tab w:val="left" w:pos="3019"/>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r w:rsidRPr="002776FB">
              <w:rPr>
                <w:rFonts w:ascii="Times New Roman" w:hAnsi="Times New Roman"/>
                <w:sz w:val="24"/>
                <w:szCs w:val="24"/>
                <w:u w:val="single"/>
              </w:rPr>
              <w:t>Оборудование для упаковки, оценки качества и безопасности пищевых продуктов</w:t>
            </w:r>
            <w:r w:rsidRPr="002776FB">
              <w:rPr>
                <w:rFonts w:ascii="Times New Roman" w:hAnsi="Times New Roman"/>
                <w:sz w:val="24"/>
                <w:szCs w:val="24"/>
              </w:rPr>
              <w:t xml:space="preserve">: </w:t>
            </w:r>
          </w:p>
          <w:p w:rsidR="00BF637F" w:rsidRPr="002776FB" w:rsidRDefault="00BF637F" w:rsidP="002776FB">
            <w:pPr>
              <w:widowControl w:val="0"/>
              <w:tabs>
                <w:tab w:val="left" w:pos="1885"/>
                <w:tab w:val="left" w:pos="2736"/>
                <w:tab w:val="left" w:pos="2876"/>
                <w:tab w:val="left" w:pos="3019"/>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r w:rsidRPr="002776FB">
              <w:rPr>
                <w:rFonts w:ascii="Times New Roman" w:hAnsi="Times New Roman"/>
                <w:sz w:val="24"/>
                <w:szCs w:val="24"/>
              </w:rPr>
              <w:t xml:space="preserve">овоскоп, </w:t>
            </w:r>
          </w:p>
          <w:p w:rsidR="00BF637F" w:rsidRPr="002776FB" w:rsidRDefault="00BF637F" w:rsidP="002776FB">
            <w:pPr>
              <w:widowControl w:val="0"/>
              <w:tabs>
                <w:tab w:val="left" w:pos="1885"/>
                <w:tab w:val="left" w:pos="2736"/>
                <w:tab w:val="left" w:pos="2876"/>
                <w:tab w:val="left" w:pos="3019"/>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proofErr w:type="spellStart"/>
            <w:r w:rsidRPr="002776FB">
              <w:rPr>
                <w:rFonts w:ascii="Times New Roman" w:hAnsi="Times New Roman"/>
                <w:sz w:val="24"/>
                <w:szCs w:val="24"/>
              </w:rPr>
              <w:t>нитраттестер</w:t>
            </w:r>
            <w:proofErr w:type="spellEnd"/>
            <w:r w:rsidRPr="002776FB">
              <w:rPr>
                <w:rFonts w:ascii="Times New Roman" w:hAnsi="Times New Roman"/>
                <w:sz w:val="24"/>
                <w:szCs w:val="24"/>
              </w:rPr>
              <w:t xml:space="preserve">, </w:t>
            </w:r>
          </w:p>
          <w:p w:rsidR="00BF637F" w:rsidRPr="002776FB" w:rsidRDefault="00BF637F" w:rsidP="002776FB">
            <w:pPr>
              <w:widowControl w:val="0"/>
              <w:tabs>
                <w:tab w:val="left" w:pos="1885"/>
                <w:tab w:val="left" w:pos="2736"/>
                <w:tab w:val="left" w:pos="2876"/>
                <w:tab w:val="left" w:pos="3019"/>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r w:rsidRPr="002776FB">
              <w:rPr>
                <w:rFonts w:ascii="Times New Roman" w:hAnsi="Times New Roman"/>
                <w:sz w:val="24"/>
                <w:szCs w:val="24"/>
              </w:rPr>
              <w:t xml:space="preserve">машина для вакуумной упаковки, </w:t>
            </w:r>
          </w:p>
          <w:p w:rsidR="00BF637F" w:rsidRPr="002776FB" w:rsidRDefault="00BF637F" w:rsidP="002776FB">
            <w:pPr>
              <w:widowControl w:val="0"/>
              <w:tabs>
                <w:tab w:val="left" w:pos="1885"/>
                <w:tab w:val="left" w:pos="2736"/>
                <w:tab w:val="left" w:pos="2876"/>
                <w:tab w:val="left" w:pos="3019"/>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proofErr w:type="spellStart"/>
            <w:r w:rsidRPr="002776FB">
              <w:rPr>
                <w:rFonts w:ascii="Times New Roman" w:hAnsi="Times New Roman"/>
                <w:sz w:val="24"/>
                <w:szCs w:val="24"/>
              </w:rPr>
              <w:t>термоупаковщик</w:t>
            </w:r>
            <w:proofErr w:type="spellEnd"/>
          </w:p>
          <w:p w:rsidR="00BF637F" w:rsidRPr="002776FB" w:rsidRDefault="00BF637F" w:rsidP="002776FB">
            <w:pPr>
              <w:widowControl w:val="0"/>
              <w:tabs>
                <w:tab w:val="left" w:pos="1885"/>
                <w:tab w:val="left" w:pos="2736"/>
                <w:tab w:val="left" w:pos="2876"/>
                <w:tab w:val="left" w:pos="3019"/>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r w:rsidRPr="002776FB">
              <w:rPr>
                <w:rFonts w:ascii="Times New Roman" w:hAnsi="Times New Roman"/>
                <w:sz w:val="24"/>
                <w:szCs w:val="24"/>
                <w:u w:val="single"/>
              </w:rPr>
              <w:t>Оборудование для мытья посуды</w:t>
            </w:r>
            <w:r w:rsidRPr="002776FB">
              <w:rPr>
                <w:rFonts w:ascii="Times New Roman" w:hAnsi="Times New Roman"/>
                <w:sz w:val="24"/>
                <w:szCs w:val="24"/>
              </w:rPr>
              <w:t xml:space="preserve">: </w:t>
            </w:r>
          </w:p>
          <w:p w:rsidR="00BF637F" w:rsidRPr="002776FB" w:rsidRDefault="00BF637F" w:rsidP="002776FB">
            <w:pPr>
              <w:widowControl w:val="0"/>
              <w:tabs>
                <w:tab w:val="left" w:pos="1885"/>
                <w:tab w:val="left" w:pos="2736"/>
                <w:tab w:val="left" w:pos="2876"/>
                <w:tab w:val="left" w:pos="3019"/>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r w:rsidRPr="002776FB">
              <w:rPr>
                <w:rFonts w:ascii="Times New Roman" w:hAnsi="Times New Roman"/>
                <w:sz w:val="24"/>
                <w:szCs w:val="24"/>
              </w:rPr>
              <w:t>машина посудомоечная.</w:t>
            </w:r>
          </w:p>
          <w:p w:rsidR="00BF637F" w:rsidRPr="002776FB" w:rsidRDefault="00BF637F" w:rsidP="002776FB">
            <w:pPr>
              <w:widowControl w:val="0"/>
              <w:tabs>
                <w:tab w:val="left" w:pos="1885"/>
                <w:tab w:val="left" w:pos="2736"/>
                <w:tab w:val="left" w:pos="2876"/>
                <w:tab w:val="left" w:pos="3019"/>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r w:rsidRPr="002776FB">
              <w:rPr>
                <w:rFonts w:ascii="Times New Roman" w:hAnsi="Times New Roman"/>
                <w:sz w:val="24"/>
                <w:szCs w:val="24"/>
                <w:u w:val="single"/>
              </w:rPr>
              <w:t>Вспомогательное оборудование</w:t>
            </w:r>
            <w:r w:rsidRPr="002776FB">
              <w:rPr>
                <w:rFonts w:ascii="Times New Roman" w:hAnsi="Times New Roman"/>
                <w:sz w:val="24"/>
                <w:szCs w:val="24"/>
              </w:rPr>
              <w:t xml:space="preserve">: </w:t>
            </w:r>
          </w:p>
          <w:p w:rsidR="00BF637F" w:rsidRPr="002776FB" w:rsidRDefault="00BF637F" w:rsidP="002776FB">
            <w:pPr>
              <w:tabs>
                <w:tab w:val="left" w:pos="1885"/>
                <w:tab w:val="left" w:pos="2736"/>
                <w:tab w:val="left" w:pos="2876"/>
                <w:tab w:val="left" w:pos="3019"/>
              </w:tabs>
              <w:spacing w:after="0" w:line="240" w:lineRule="auto"/>
              <w:contextualSpacing/>
              <w:jc w:val="both"/>
              <w:rPr>
                <w:rFonts w:ascii="Times New Roman" w:eastAsia="Batang" w:hAnsi="Times New Roman"/>
                <w:bCs/>
                <w:kern w:val="36"/>
                <w:sz w:val="24"/>
                <w:szCs w:val="24"/>
                <w:lang w:eastAsia="ko-KR"/>
              </w:rPr>
            </w:pPr>
            <w:r w:rsidRPr="002776FB">
              <w:rPr>
                <w:rFonts w:ascii="Times New Roman" w:hAnsi="Times New Roman"/>
                <w:bCs/>
                <w:sz w:val="24"/>
                <w:szCs w:val="24"/>
              </w:rPr>
              <w:t xml:space="preserve">ванны моечные, </w:t>
            </w:r>
            <w:r w:rsidRPr="002776FB">
              <w:rPr>
                <w:rFonts w:ascii="Times New Roman" w:hAnsi="Times New Roman"/>
                <w:sz w:val="24"/>
                <w:szCs w:val="24"/>
              </w:rPr>
              <w:t xml:space="preserve">производственные столы с моечной ванной, </w:t>
            </w:r>
            <w:r w:rsidRPr="002776FB">
              <w:rPr>
                <w:rFonts w:ascii="Times New Roman" w:hAnsi="Times New Roman"/>
                <w:bCs/>
                <w:kern w:val="36"/>
                <w:sz w:val="24"/>
                <w:szCs w:val="24"/>
              </w:rPr>
              <w:t>с</w:t>
            </w:r>
            <w:r w:rsidRPr="002776FB">
              <w:rPr>
                <w:rFonts w:ascii="Times New Roman" w:hAnsi="Times New Roman"/>
                <w:bCs/>
                <w:sz w:val="24"/>
                <w:szCs w:val="24"/>
              </w:rPr>
              <w:t>теллажи кухонные, б</w:t>
            </w:r>
            <w:r w:rsidRPr="002776FB">
              <w:rPr>
                <w:rFonts w:ascii="Times New Roman" w:eastAsia="Batang" w:hAnsi="Times New Roman"/>
                <w:bCs/>
                <w:kern w:val="36"/>
                <w:sz w:val="24"/>
                <w:szCs w:val="24"/>
                <w:lang w:eastAsia="ko-KR"/>
              </w:rPr>
              <w:t xml:space="preserve">арная станция для </w:t>
            </w:r>
            <w:proofErr w:type="spellStart"/>
            <w:r w:rsidRPr="002776FB">
              <w:rPr>
                <w:rFonts w:ascii="Times New Roman" w:eastAsia="Batang" w:hAnsi="Times New Roman"/>
                <w:bCs/>
                <w:kern w:val="36"/>
                <w:sz w:val="24"/>
                <w:szCs w:val="24"/>
                <w:lang w:eastAsia="ko-KR"/>
              </w:rPr>
              <w:t>порционирования</w:t>
            </w:r>
            <w:proofErr w:type="spellEnd"/>
            <w:r w:rsidRPr="002776FB">
              <w:rPr>
                <w:rFonts w:ascii="Times New Roman" w:eastAsia="Batang" w:hAnsi="Times New Roman"/>
                <w:bCs/>
                <w:kern w:val="36"/>
                <w:sz w:val="24"/>
                <w:szCs w:val="24"/>
                <w:lang w:eastAsia="ko-KR"/>
              </w:rPr>
              <w:t xml:space="preserve"> соусов</w:t>
            </w:r>
          </w:p>
          <w:p w:rsidR="00BF637F" w:rsidRPr="002776FB" w:rsidRDefault="00BF637F" w:rsidP="002776FB">
            <w:pPr>
              <w:pStyle w:val="TableParagraph"/>
              <w:tabs>
                <w:tab w:val="left" w:pos="1885"/>
                <w:tab w:val="left" w:pos="2736"/>
                <w:tab w:val="left" w:pos="2876"/>
                <w:tab w:val="left" w:pos="3019"/>
              </w:tabs>
              <w:kinsoku w:val="0"/>
              <w:overflowPunct w:val="0"/>
              <w:ind w:left="0" w:right="154"/>
              <w:contextualSpacing/>
              <w:jc w:val="both"/>
            </w:pPr>
            <w:r w:rsidRPr="002776FB">
              <w:rPr>
                <w:u w:val="single"/>
              </w:rPr>
              <w:t>Инвентарь, инструменты, кухонная посуда</w:t>
            </w:r>
            <w:r w:rsidRPr="002776FB">
              <w:t xml:space="preserve">: </w:t>
            </w:r>
          </w:p>
          <w:p w:rsidR="00BF637F" w:rsidRPr="002776FB" w:rsidRDefault="00BF637F" w:rsidP="002776FB">
            <w:pPr>
              <w:tabs>
                <w:tab w:val="left" w:pos="1885"/>
                <w:tab w:val="left" w:pos="2736"/>
                <w:tab w:val="left" w:pos="2876"/>
                <w:tab w:val="left" w:pos="3019"/>
              </w:tabs>
              <w:spacing w:after="0" w:line="240" w:lineRule="auto"/>
              <w:contextualSpacing/>
              <w:jc w:val="both"/>
              <w:rPr>
                <w:rFonts w:ascii="Times New Roman" w:eastAsia="Batang" w:hAnsi="Times New Roman"/>
                <w:bCs/>
                <w:kern w:val="36"/>
                <w:sz w:val="24"/>
                <w:szCs w:val="24"/>
                <w:lang w:eastAsia="ko-KR"/>
              </w:rPr>
            </w:pPr>
            <w:r w:rsidRPr="002776FB">
              <w:rPr>
                <w:rFonts w:ascii="Times New Roman" w:hAnsi="Times New Roman"/>
                <w:bCs/>
                <w:sz w:val="24"/>
                <w:szCs w:val="24"/>
              </w:rPr>
              <w:t>блендер, столовая посуда и приборы, в</w:t>
            </w:r>
            <w:r w:rsidRPr="002776FB">
              <w:rPr>
                <w:rFonts w:ascii="Times New Roman" w:hAnsi="Times New Roman"/>
                <w:sz w:val="24"/>
                <w:szCs w:val="24"/>
              </w:rPr>
              <w:t xml:space="preserve">енчики, воронки различного диаметра, </w:t>
            </w:r>
            <w:proofErr w:type="spellStart"/>
            <w:r w:rsidRPr="002776FB">
              <w:rPr>
                <w:rFonts w:ascii="Times New Roman" w:hAnsi="Times New Roman"/>
                <w:sz w:val="24"/>
                <w:szCs w:val="24"/>
              </w:rPr>
              <w:t>гастроемкости</w:t>
            </w:r>
            <w:proofErr w:type="spellEnd"/>
            <w:r w:rsidRPr="002776FB">
              <w:rPr>
                <w:rFonts w:ascii="Times New Roman" w:hAnsi="Times New Roman"/>
                <w:sz w:val="24"/>
                <w:szCs w:val="24"/>
              </w:rPr>
              <w:t xml:space="preserve">, доски разделочные, </w:t>
            </w:r>
            <w:r w:rsidRPr="002776FB">
              <w:rPr>
                <w:rFonts w:ascii="Times New Roman" w:eastAsia="Batang" w:hAnsi="Times New Roman"/>
                <w:bCs/>
                <w:kern w:val="36"/>
                <w:sz w:val="24"/>
                <w:szCs w:val="24"/>
                <w:lang w:eastAsia="ko-KR"/>
              </w:rPr>
              <w:t xml:space="preserve">набор инструментов для </w:t>
            </w:r>
            <w:proofErr w:type="spellStart"/>
            <w:r w:rsidRPr="002776FB">
              <w:rPr>
                <w:rFonts w:ascii="Times New Roman" w:eastAsia="Batang" w:hAnsi="Times New Roman"/>
                <w:bCs/>
                <w:kern w:val="36"/>
                <w:sz w:val="24"/>
                <w:szCs w:val="24"/>
                <w:lang w:eastAsia="ko-KR"/>
              </w:rPr>
              <w:t>карвинга</w:t>
            </w:r>
            <w:proofErr w:type="spellEnd"/>
            <w:r w:rsidRPr="002776FB">
              <w:rPr>
                <w:rFonts w:ascii="Times New Roman" w:eastAsia="Batang" w:hAnsi="Times New Roman"/>
                <w:bCs/>
                <w:kern w:val="36"/>
                <w:sz w:val="24"/>
                <w:szCs w:val="24"/>
                <w:lang w:eastAsia="ko-KR"/>
              </w:rPr>
              <w:t xml:space="preserve">,  </w:t>
            </w:r>
            <w:r w:rsidRPr="002776FB">
              <w:rPr>
                <w:rFonts w:ascii="Times New Roman" w:hAnsi="Times New Roman"/>
                <w:sz w:val="24"/>
                <w:szCs w:val="24"/>
              </w:rPr>
              <w:t>дуршлаги</w:t>
            </w:r>
            <w:r w:rsidRPr="002776FB">
              <w:rPr>
                <w:rFonts w:ascii="Times New Roman" w:hAnsi="Times New Roman"/>
                <w:bCs/>
                <w:sz w:val="24"/>
                <w:szCs w:val="24"/>
              </w:rPr>
              <w:t>, е</w:t>
            </w:r>
            <w:r w:rsidRPr="002776FB">
              <w:rPr>
                <w:rFonts w:ascii="Times New Roman" w:hAnsi="Times New Roman"/>
                <w:sz w:val="24"/>
                <w:szCs w:val="24"/>
              </w:rPr>
              <w:t>мкости д/соусов, кастрюли различной вместимостью, кольца для выкладки гарниров, контейнеры для СВЧ, кружки мерные, ложки гарнирные, ложки для снятия пены, лопатки кулинарные, миски, набор мерных ложек, ножи поварские, открывалка д/</w:t>
            </w:r>
            <w:proofErr w:type="spellStart"/>
            <w:r w:rsidRPr="002776FB">
              <w:rPr>
                <w:rFonts w:ascii="Times New Roman" w:hAnsi="Times New Roman"/>
                <w:sz w:val="24"/>
                <w:szCs w:val="24"/>
              </w:rPr>
              <w:t>консерв</w:t>
            </w:r>
            <w:proofErr w:type="spellEnd"/>
            <w:r w:rsidRPr="002776FB">
              <w:rPr>
                <w:rFonts w:ascii="Times New Roman" w:hAnsi="Times New Roman"/>
                <w:sz w:val="24"/>
                <w:szCs w:val="24"/>
              </w:rPr>
              <w:t xml:space="preserve">, прессы для чеснока, рукавицы термостойкие д/кухни, сковороды различного диаметра, скребки кухонные, совки для сыпучих продуктов, сотейники, терки универсальные, </w:t>
            </w:r>
            <w:proofErr w:type="spellStart"/>
            <w:r w:rsidRPr="002776FB">
              <w:rPr>
                <w:rFonts w:ascii="Times New Roman" w:hAnsi="Times New Roman"/>
                <w:sz w:val="24"/>
                <w:szCs w:val="24"/>
              </w:rPr>
              <w:t>шенуа</w:t>
            </w:r>
            <w:proofErr w:type="spellEnd"/>
            <w:r w:rsidRPr="002776FB">
              <w:rPr>
                <w:rFonts w:ascii="Times New Roman" w:hAnsi="Times New Roman"/>
                <w:sz w:val="24"/>
                <w:szCs w:val="24"/>
              </w:rPr>
              <w:t>, щипцы универсальные, шумовки, к</w:t>
            </w:r>
            <w:r w:rsidRPr="002776FB">
              <w:rPr>
                <w:rFonts w:ascii="Times New Roman" w:eastAsia="Batang" w:hAnsi="Times New Roman"/>
                <w:sz w:val="24"/>
                <w:szCs w:val="24"/>
              </w:rPr>
              <w:t>орзины для отходов.</w:t>
            </w:r>
          </w:p>
          <w:p w:rsidR="00BF637F" w:rsidRPr="002776FB" w:rsidRDefault="00BF637F" w:rsidP="002776FB">
            <w:pPr>
              <w:pStyle w:val="a6"/>
              <w:tabs>
                <w:tab w:val="left" w:pos="1885"/>
                <w:tab w:val="left" w:pos="2736"/>
                <w:tab w:val="left" w:pos="2876"/>
                <w:tab w:val="left" w:pos="3019"/>
              </w:tabs>
              <w:contextualSpacing/>
              <w:jc w:val="both"/>
              <w:rPr>
                <w:rFonts w:ascii="Times New Roman" w:hAnsi="Times New Roman"/>
                <w:bCs/>
                <w:sz w:val="24"/>
                <w:szCs w:val="24"/>
              </w:rPr>
            </w:pPr>
            <w:r w:rsidRPr="002776FB">
              <w:rPr>
                <w:rFonts w:ascii="Times New Roman" w:hAnsi="Times New Roman"/>
                <w:sz w:val="24"/>
                <w:szCs w:val="24"/>
                <w:u w:val="single"/>
              </w:rPr>
              <w:t>Расходные материалы:</w:t>
            </w:r>
          </w:p>
          <w:p w:rsidR="00BF637F" w:rsidRPr="002776FB" w:rsidRDefault="00BF637F" w:rsidP="002776FB">
            <w:pPr>
              <w:pStyle w:val="TableParagraph"/>
              <w:tabs>
                <w:tab w:val="left" w:pos="1885"/>
                <w:tab w:val="left" w:pos="2736"/>
                <w:tab w:val="left" w:pos="2876"/>
                <w:tab w:val="left" w:pos="3019"/>
              </w:tabs>
              <w:kinsoku w:val="0"/>
              <w:overflowPunct w:val="0"/>
              <w:ind w:left="0"/>
              <w:contextualSpacing/>
              <w:jc w:val="both"/>
            </w:pPr>
            <w:proofErr w:type="spellStart"/>
            <w:r w:rsidRPr="002776FB">
              <w:t>стрейч</w:t>
            </w:r>
            <w:proofErr w:type="spellEnd"/>
            <w:r w:rsidRPr="002776FB">
              <w:t xml:space="preserve"> пленка для пищевых продуктов,</w:t>
            </w:r>
          </w:p>
          <w:p w:rsidR="00BF637F" w:rsidRPr="002776FB" w:rsidRDefault="00BF637F" w:rsidP="002776FB">
            <w:pPr>
              <w:pStyle w:val="TableParagraph"/>
              <w:kinsoku w:val="0"/>
              <w:overflowPunct w:val="0"/>
              <w:ind w:left="0"/>
              <w:contextualSpacing/>
              <w:jc w:val="both"/>
            </w:pPr>
            <w:r w:rsidRPr="002776FB">
              <w:t>пакеты для вакуумного аппарата, шпагат, контейнеры одноразовые для пищевых продуктов,</w:t>
            </w:r>
          </w:p>
          <w:p w:rsidR="00BF637F" w:rsidRPr="002776FB" w:rsidRDefault="00BF637F" w:rsidP="002776FB">
            <w:pPr>
              <w:pStyle w:val="TableParagraph"/>
              <w:kinsoku w:val="0"/>
              <w:overflowPunct w:val="0"/>
              <w:ind w:left="0" w:right="262"/>
              <w:contextualSpacing/>
              <w:jc w:val="both"/>
            </w:pPr>
            <w:r w:rsidRPr="002776FB">
              <w:t>перчатки силиконовые</w:t>
            </w:r>
          </w:p>
        </w:tc>
      </w:tr>
    </w:tbl>
    <w:p w:rsidR="00337AB0" w:rsidRDefault="00337AB0" w:rsidP="002776F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7"/>
        <w:gridCol w:w="3266"/>
        <w:gridCol w:w="2638"/>
      </w:tblGrid>
      <w:tr w:rsidR="00BF637F" w:rsidRPr="002776FB" w:rsidTr="002776FB">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BF637F" w:rsidRPr="002776FB" w:rsidRDefault="00BF637F" w:rsidP="002776FB">
            <w:pPr>
              <w:spacing w:line="240" w:lineRule="auto"/>
              <w:contextualSpacing/>
              <w:rPr>
                <w:rFonts w:ascii="Times New Roman" w:hAnsi="Times New Roman"/>
                <w:b/>
                <w:sz w:val="24"/>
                <w:szCs w:val="24"/>
              </w:rPr>
            </w:pPr>
            <w:r w:rsidRPr="002776FB">
              <w:rPr>
                <w:rFonts w:ascii="Times New Roman" w:hAnsi="Times New Roman"/>
                <w:sz w:val="24"/>
                <w:szCs w:val="24"/>
              </w:rPr>
              <w:t>ПК 3.4</w:t>
            </w:r>
            <w:r w:rsidRPr="0001790D">
              <w:rPr>
                <w:rFonts w:ascii="Times New Roman" w:hAnsi="Times New Roman"/>
                <w:sz w:val="24"/>
                <w:szCs w:val="24"/>
              </w:rPr>
              <w:t xml:space="preserve">. </w:t>
            </w:r>
            <w:r w:rsidR="0001790D" w:rsidRPr="0001790D">
              <w:rPr>
                <w:rFonts w:ascii="Times New Roman" w:hAnsi="Times New Roman"/>
              </w:rPr>
              <w:t>Осуществлять приготовление, творческое оформление и подготовку к реализации канапе, холодных закусок сложного ассортимента с учетом потребностей различных категорий потребителей, видов и форм обслуживания</w:t>
            </w:r>
          </w:p>
        </w:tc>
      </w:tr>
      <w:tr w:rsidR="00BF637F" w:rsidRPr="002776FB" w:rsidTr="002776FB">
        <w:tc>
          <w:tcPr>
            <w:tcW w:w="1916" w:type="pct"/>
            <w:shd w:val="clear" w:color="auto" w:fill="auto"/>
          </w:tcPr>
          <w:p w:rsidR="00BF637F" w:rsidRPr="002776FB" w:rsidRDefault="00BF637F" w:rsidP="002776FB">
            <w:pPr>
              <w:spacing w:line="240" w:lineRule="auto"/>
              <w:contextualSpacing/>
              <w:rPr>
                <w:rFonts w:ascii="Times New Roman" w:hAnsi="Times New Roman"/>
                <w:b/>
                <w:sz w:val="24"/>
                <w:szCs w:val="24"/>
              </w:rPr>
            </w:pPr>
            <w:r w:rsidRPr="002776FB">
              <w:rPr>
                <w:rFonts w:ascii="Times New Roman" w:hAnsi="Times New Roman"/>
                <w:b/>
                <w:sz w:val="24"/>
                <w:szCs w:val="24"/>
              </w:rPr>
              <w:lastRenderedPageBreak/>
              <w:t>Действия</w:t>
            </w:r>
          </w:p>
        </w:tc>
        <w:tc>
          <w:tcPr>
            <w:tcW w:w="1706" w:type="pct"/>
            <w:shd w:val="clear" w:color="auto" w:fill="auto"/>
          </w:tcPr>
          <w:p w:rsidR="00BF637F" w:rsidRPr="002776FB" w:rsidRDefault="00BF637F" w:rsidP="002776FB">
            <w:pPr>
              <w:spacing w:line="240" w:lineRule="auto"/>
              <w:contextualSpacing/>
              <w:rPr>
                <w:rFonts w:ascii="Times New Roman" w:hAnsi="Times New Roman"/>
                <w:b/>
                <w:sz w:val="24"/>
                <w:szCs w:val="24"/>
              </w:rPr>
            </w:pPr>
            <w:r w:rsidRPr="002776FB">
              <w:rPr>
                <w:rFonts w:ascii="Times New Roman" w:hAnsi="Times New Roman"/>
                <w:b/>
                <w:sz w:val="24"/>
                <w:szCs w:val="24"/>
              </w:rPr>
              <w:t>Умения</w:t>
            </w:r>
          </w:p>
        </w:tc>
        <w:tc>
          <w:tcPr>
            <w:tcW w:w="1378" w:type="pct"/>
            <w:shd w:val="clear" w:color="auto" w:fill="auto"/>
          </w:tcPr>
          <w:p w:rsidR="00BF637F" w:rsidRPr="002776FB" w:rsidRDefault="00BF637F" w:rsidP="002776FB">
            <w:pPr>
              <w:spacing w:line="240" w:lineRule="auto"/>
              <w:contextualSpacing/>
              <w:rPr>
                <w:rFonts w:ascii="Times New Roman" w:hAnsi="Times New Roman"/>
                <w:b/>
                <w:sz w:val="24"/>
                <w:szCs w:val="24"/>
              </w:rPr>
            </w:pPr>
            <w:r w:rsidRPr="002776FB">
              <w:rPr>
                <w:rFonts w:ascii="Times New Roman" w:hAnsi="Times New Roman"/>
                <w:b/>
                <w:sz w:val="24"/>
                <w:szCs w:val="24"/>
              </w:rPr>
              <w:t>Знания</w:t>
            </w:r>
          </w:p>
        </w:tc>
      </w:tr>
      <w:tr w:rsidR="00BF637F" w:rsidRPr="002776FB" w:rsidTr="002776FB">
        <w:tc>
          <w:tcPr>
            <w:tcW w:w="1916" w:type="pct"/>
            <w:shd w:val="clear" w:color="auto" w:fill="auto"/>
          </w:tcPr>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Оценка наличия запасов сырья для приготовления, оформления и подготовки к реализации бутербродов, канапе, холодных закусок разнообразного ассортимента;</w:t>
            </w:r>
          </w:p>
          <w:p w:rsidR="00BF637F" w:rsidRPr="002776FB" w:rsidRDefault="00BF637F" w:rsidP="002776FB">
            <w:pPr>
              <w:pStyle w:val="ConsPlusNormal"/>
              <w:contextualSpacing/>
              <w:jc w:val="both"/>
              <w:rPr>
                <w:rFonts w:ascii="Times New Roman" w:hAnsi="Times New Roman" w:cs="Times New Roman"/>
                <w:sz w:val="24"/>
                <w:szCs w:val="24"/>
              </w:rPr>
            </w:pPr>
            <w:r w:rsidRPr="002776FB">
              <w:rPr>
                <w:rFonts w:ascii="Times New Roman" w:hAnsi="Times New Roman" w:cs="Times New Roman"/>
                <w:sz w:val="24"/>
                <w:szCs w:val="24"/>
              </w:rPr>
              <w:t>подготовка сырья и полуфабрикатов для приготовления оформления и подготовки к реализации бутербродов, канапе, холодных закусок разнообразного ассортимента;</w:t>
            </w:r>
          </w:p>
          <w:p w:rsidR="00BF637F" w:rsidRPr="002776FB" w:rsidRDefault="00BF637F" w:rsidP="002776FB">
            <w:pPr>
              <w:pStyle w:val="ConsPlusNormal"/>
              <w:contextualSpacing/>
              <w:jc w:val="both"/>
              <w:rPr>
                <w:rFonts w:ascii="Times New Roman" w:hAnsi="Times New Roman" w:cs="Times New Roman"/>
                <w:sz w:val="24"/>
                <w:szCs w:val="24"/>
              </w:rPr>
            </w:pPr>
            <w:r w:rsidRPr="002776FB">
              <w:rPr>
                <w:rFonts w:ascii="Times New Roman" w:hAnsi="Times New Roman" w:cs="Times New Roman"/>
                <w:sz w:val="24"/>
                <w:szCs w:val="24"/>
              </w:rPr>
              <w:t xml:space="preserve">безопасная эксплуатация технологического оборудования, производственного инвентаря, инструментов, </w:t>
            </w:r>
            <w:proofErr w:type="spellStart"/>
            <w:r w:rsidRPr="002776FB">
              <w:rPr>
                <w:rFonts w:ascii="Times New Roman" w:hAnsi="Times New Roman" w:cs="Times New Roman"/>
                <w:sz w:val="24"/>
                <w:szCs w:val="24"/>
              </w:rPr>
              <w:t>весоизмерительных</w:t>
            </w:r>
            <w:proofErr w:type="spellEnd"/>
            <w:r w:rsidRPr="002776FB">
              <w:rPr>
                <w:rFonts w:ascii="Times New Roman" w:hAnsi="Times New Roman" w:cs="Times New Roman"/>
                <w:sz w:val="24"/>
                <w:szCs w:val="24"/>
              </w:rPr>
              <w:t xml:space="preserve"> приборов;</w:t>
            </w:r>
          </w:p>
          <w:p w:rsidR="00BF637F" w:rsidRPr="002776FB" w:rsidRDefault="00BF637F" w:rsidP="002776FB">
            <w:pPr>
              <w:pStyle w:val="ConsPlusNormal"/>
              <w:contextualSpacing/>
              <w:jc w:val="both"/>
              <w:rPr>
                <w:rFonts w:ascii="Times New Roman" w:hAnsi="Times New Roman" w:cs="Times New Roman"/>
                <w:sz w:val="24"/>
                <w:szCs w:val="24"/>
              </w:rPr>
            </w:pPr>
            <w:r w:rsidRPr="002776FB">
              <w:rPr>
                <w:rFonts w:ascii="Times New Roman" w:hAnsi="Times New Roman" w:cs="Times New Roman"/>
                <w:sz w:val="24"/>
                <w:szCs w:val="24"/>
              </w:rPr>
              <w:t xml:space="preserve">приготовление бутербродов, холодных закусок разнообразного ассортимента; </w:t>
            </w:r>
          </w:p>
          <w:p w:rsidR="00BF637F" w:rsidRPr="002776FB" w:rsidRDefault="00BF637F" w:rsidP="002776FB">
            <w:pPr>
              <w:pStyle w:val="ConsPlusNormal"/>
              <w:contextualSpacing/>
              <w:jc w:val="both"/>
              <w:rPr>
                <w:rFonts w:ascii="Times New Roman" w:hAnsi="Times New Roman" w:cs="Times New Roman"/>
                <w:sz w:val="24"/>
                <w:szCs w:val="24"/>
              </w:rPr>
            </w:pPr>
            <w:r w:rsidRPr="002776FB">
              <w:rPr>
                <w:rFonts w:ascii="Times New Roman" w:hAnsi="Times New Roman" w:cs="Times New Roman"/>
                <w:sz w:val="24"/>
                <w:szCs w:val="24"/>
              </w:rPr>
              <w:t>хранение, отпуск бутербродов, холодных закусок разнообразного ассортимента;</w:t>
            </w:r>
          </w:p>
          <w:p w:rsidR="00BF637F" w:rsidRPr="002776FB" w:rsidRDefault="00BF637F" w:rsidP="002776FB">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2776FB">
              <w:rPr>
                <w:rFonts w:ascii="Times New Roman" w:hAnsi="Times New Roman"/>
                <w:sz w:val="24"/>
                <w:szCs w:val="24"/>
              </w:rPr>
              <w:t>упаковка, складирование неиспользованного сырья, пищевых продуктов;</w:t>
            </w:r>
          </w:p>
          <w:p w:rsidR="00BF637F" w:rsidRPr="002776FB" w:rsidRDefault="00BF637F" w:rsidP="002776FB">
            <w:pPr>
              <w:pStyle w:val="ConsPlusNormal"/>
              <w:contextualSpacing/>
              <w:jc w:val="both"/>
              <w:rPr>
                <w:rFonts w:ascii="Times New Roman" w:hAnsi="Times New Roman" w:cs="Times New Roman"/>
                <w:sz w:val="24"/>
                <w:szCs w:val="24"/>
              </w:rPr>
            </w:pPr>
            <w:r w:rsidRPr="002776FB">
              <w:rPr>
                <w:rFonts w:ascii="Times New Roman" w:hAnsi="Times New Roman" w:cs="Times New Roman"/>
                <w:sz w:val="24"/>
                <w:szCs w:val="24"/>
              </w:rPr>
              <w:t>утилизация отходов</w:t>
            </w:r>
          </w:p>
          <w:p w:rsidR="00BF637F" w:rsidRPr="002776FB" w:rsidRDefault="00BF637F" w:rsidP="002776FB">
            <w:pPr>
              <w:pStyle w:val="a6"/>
              <w:contextualSpacing/>
              <w:jc w:val="both"/>
              <w:rPr>
                <w:rFonts w:ascii="Times New Roman" w:hAnsi="Times New Roman"/>
                <w:sz w:val="24"/>
                <w:szCs w:val="24"/>
              </w:rPr>
            </w:pPr>
          </w:p>
        </w:tc>
        <w:tc>
          <w:tcPr>
            <w:tcW w:w="1706" w:type="pct"/>
            <w:shd w:val="clear" w:color="auto" w:fill="auto"/>
          </w:tcPr>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sz w:val="24"/>
                <w:szCs w:val="24"/>
              </w:rPr>
              <w:t>Соблюдать стандарты чистоты на рабочем месте приготовления, оформления и подготовки к реализации бутербродов, канапе, холодных закусок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применять стандарты и нормативно-техническую документацию, используемую при приготовлении, оформлении и подготовке к реализации бутербродов, канапе, холодных закусок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оценивать наличие сырья для приготовления, оформления и подготовки к реализации бутербродов, канапе, холодных закусок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безопасно, в соответствии с инструкциями и регламентами эксплуатировать технологическое оборудование, инструменты, инвентарь в процессе приготовления, оформления и подготовки к реализации бутербродов, канапе, холодных закусок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соблюдать стандарты чистоты на рабочем месте;</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распознавать недоброкачественные продукты;</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 xml:space="preserve">выбирать, применять комбинировать различные способы приготовления бутербродов, холодных закусок с учетом вида и кулинарных свойств используемых продуктов (нарезать свежие и вареные овощи, грибы, свежие фрукты вручную и </w:t>
            </w:r>
            <w:r w:rsidRPr="002776FB">
              <w:rPr>
                <w:rFonts w:ascii="Times New Roman" w:hAnsi="Times New Roman"/>
                <w:sz w:val="24"/>
                <w:szCs w:val="24"/>
              </w:rPr>
              <w:lastRenderedPageBreak/>
              <w:t xml:space="preserve">механическим способом; вымачивать, обрабатывать на филе, нарезать и хранить соленую сельдь; мариновать овощи, репчатый лук, грибы; нарезать, измельчать мясные и рыбные продукты, сыр; охлаждать готовые блюда из различных продуктов; фаршировать куриные и перепелиные яйца; фаршировать шляпки грибов; подготавливать хлеб, обжаривать на масле или без; подготавливать масляные смеси, доводить их до нужной консистенции; вырезать украшения из овощей, грибов; измельчать, смешивать различные ингредиенты для </w:t>
            </w:r>
            <w:proofErr w:type="spellStart"/>
            <w:r w:rsidRPr="002776FB">
              <w:rPr>
                <w:rFonts w:ascii="Times New Roman" w:hAnsi="Times New Roman"/>
                <w:sz w:val="24"/>
                <w:szCs w:val="24"/>
              </w:rPr>
              <w:t>фарширования</w:t>
            </w:r>
            <w:proofErr w:type="spellEnd"/>
            <w:r w:rsidRPr="002776FB">
              <w:rPr>
                <w:rFonts w:ascii="Times New Roman" w:hAnsi="Times New Roman"/>
                <w:sz w:val="24"/>
                <w:szCs w:val="24"/>
              </w:rPr>
              <w:t>);</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доводить до вкуса бутерброды, холодные закуски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проверять качество готовых бутербродов, холодных закусок перед отпуском, упаковкой на вынос;</w:t>
            </w:r>
          </w:p>
          <w:p w:rsidR="00BF637F" w:rsidRPr="002776FB" w:rsidRDefault="00BF637F" w:rsidP="002776FB">
            <w:pPr>
              <w:pStyle w:val="a6"/>
              <w:contextualSpacing/>
              <w:jc w:val="both"/>
              <w:rPr>
                <w:rFonts w:ascii="Times New Roman" w:hAnsi="Times New Roman"/>
                <w:sz w:val="24"/>
                <w:szCs w:val="24"/>
              </w:rPr>
            </w:pPr>
            <w:proofErr w:type="spellStart"/>
            <w:r w:rsidRPr="002776FB">
              <w:rPr>
                <w:rFonts w:ascii="Times New Roman" w:hAnsi="Times New Roman"/>
                <w:sz w:val="24"/>
                <w:szCs w:val="24"/>
              </w:rPr>
              <w:t>порционировать</w:t>
            </w:r>
            <w:proofErr w:type="spellEnd"/>
            <w:r w:rsidRPr="002776FB">
              <w:rPr>
                <w:rFonts w:ascii="Times New Roman" w:hAnsi="Times New Roman"/>
                <w:sz w:val="24"/>
                <w:szCs w:val="24"/>
              </w:rPr>
              <w:t>, сервировать и оформлять бутерброды, холодные закуски для подачи с учетом рационального использования ресурсов, соблюдением требований по безопасности готовой продукции;</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 xml:space="preserve">соблюдать выход при </w:t>
            </w:r>
            <w:proofErr w:type="spellStart"/>
            <w:r w:rsidRPr="002776FB">
              <w:rPr>
                <w:rFonts w:ascii="Times New Roman" w:hAnsi="Times New Roman"/>
                <w:sz w:val="24"/>
                <w:szCs w:val="24"/>
              </w:rPr>
              <w:t>порционировании</w:t>
            </w:r>
            <w:proofErr w:type="spellEnd"/>
            <w:r w:rsidRPr="002776FB">
              <w:rPr>
                <w:rFonts w:ascii="Times New Roman" w:hAnsi="Times New Roman"/>
                <w:sz w:val="24"/>
                <w:szCs w:val="24"/>
              </w:rPr>
              <w:t xml:space="preserve"> бутербродов, холодных закусок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выдерживать температуру подачи бутербродов, холодных закусок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хранить бутерброды, холодные закуски разнообразного ассортимента с учетом требований к безопасности готовой продукции;</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lastRenderedPageBreak/>
              <w:t>выбирать контейнеры, эстетично упаковывать на вынос, для транспортирования;</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различать пищевые и непищевые отходы, подготавливать пищевые отходы к дальнейшему использованию с учетом требований по безопасности</w:t>
            </w:r>
          </w:p>
          <w:p w:rsidR="00F05250" w:rsidRPr="002776FB" w:rsidRDefault="00F05250"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осуществлять подбор соответствующей посуды для подачи бутербродов, канапе, холодных закусок разнообразного ассортимента;</w:t>
            </w:r>
          </w:p>
          <w:p w:rsidR="00F05250" w:rsidRPr="002776FB" w:rsidRDefault="00F05250"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создавать оригинальные элементы оформления бутербродов, канапе, холодных закусок разнообразного ассортимента, используя кедровые, грецкие орехи, бруснику, клюкву;</w:t>
            </w:r>
          </w:p>
          <w:p w:rsidR="00F05250" w:rsidRPr="002776FB" w:rsidRDefault="00F05250"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соблюдать правила сочетаемости основных продуктов и сырья при приготовлении бутербродов, канапе, холодных закусок разнообразного ассортимента;</w:t>
            </w:r>
          </w:p>
          <w:p w:rsidR="00F05250" w:rsidRPr="002776FB" w:rsidRDefault="00F05250"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соблюдать правила сочетаемости цветовой гаммы в оформлении бутербродов, канапе, холодных закусок разнообразного ассортимента;</w:t>
            </w:r>
          </w:p>
          <w:p w:rsidR="00F05250" w:rsidRPr="002776FB" w:rsidRDefault="00F05250"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пользоваться инструментами для </w:t>
            </w:r>
            <w:proofErr w:type="spellStart"/>
            <w:r w:rsidRPr="002776FB">
              <w:rPr>
                <w:rFonts w:ascii="Times New Roman" w:hAnsi="Times New Roman"/>
                <w:sz w:val="24"/>
                <w:szCs w:val="24"/>
              </w:rPr>
              <w:t>карвинга</w:t>
            </w:r>
            <w:proofErr w:type="spellEnd"/>
            <w:r w:rsidRPr="002776FB">
              <w:rPr>
                <w:rFonts w:ascii="Times New Roman" w:hAnsi="Times New Roman"/>
                <w:sz w:val="24"/>
                <w:szCs w:val="24"/>
              </w:rPr>
              <w:t>;</w:t>
            </w:r>
          </w:p>
          <w:p w:rsidR="00F05250" w:rsidRPr="002776FB" w:rsidRDefault="00F05250"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создавать сибирский стиль в украшении стола и оформления фуршета;</w:t>
            </w:r>
          </w:p>
          <w:p w:rsidR="00F05250" w:rsidRPr="002776FB" w:rsidRDefault="00F05250"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составлять композиции для украшения зала, сервировки стола;</w:t>
            </w:r>
          </w:p>
          <w:p w:rsidR="00F05250" w:rsidRPr="002776FB" w:rsidRDefault="00F05250"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организовывать обслуживание и оказание услуг с учетом запросов различных категорий потребителей;</w:t>
            </w:r>
          </w:p>
          <w:p w:rsidR="00F05250" w:rsidRPr="002776FB" w:rsidRDefault="00F05250"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проявлять творческую индивидуальность;</w:t>
            </w:r>
          </w:p>
          <w:p w:rsidR="00F05250" w:rsidRPr="002776FB" w:rsidRDefault="00F05250" w:rsidP="002776FB">
            <w:pPr>
              <w:spacing w:after="0" w:line="240" w:lineRule="auto"/>
              <w:contextualSpacing/>
              <w:rPr>
                <w:rFonts w:ascii="Times New Roman" w:hAnsi="Times New Roman"/>
                <w:sz w:val="24"/>
                <w:szCs w:val="24"/>
              </w:rPr>
            </w:pPr>
            <w:r w:rsidRPr="002776FB">
              <w:rPr>
                <w:rFonts w:ascii="Times New Roman" w:hAnsi="Times New Roman"/>
                <w:sz w:val="24"/>
                <w:szCs w:val="24"/>
              </w:rPr>
              <w:t xml:space="preserve">осуществлять подбор </w:t>
            </w:r>
            <w:r w:rsidRPr="002776FB">
              <w:rPr>
                <w:rFonts w:ascii="Times New Roman" w:hAnsi="Times New Roman"/>
                <w:sz w:val="24"/>
                <w:szCs w:val="24"/>
              </w:rPr>
              <w:lastRenderedPageBreak/>
              <w:t>соответствующего растительного сырья (цветов, декоративных и пряных трав);</w:t>
            </w:r>
          </w:p>
          <w:p w:rsidR="00F05250" w:rsidRPr="002776FB" w:rsidRDefault="00F05250" w:rsidP="002776FB">
            <w:pPr>
              <w:spacing w:after="0" w:line="240" w:lineRule="auto"/>
              <w:contextualSpacing/>
              <w:rPr>
                <w:rFonts w:ascii="Times New Roman" w:hAnsi="Times New Roman"/>
                <w:sz w:val="24"/>
                <w:szCs w:val="24"/>
              </w:rPr>
            </w:pPr>
            <w:r w:rsidRPr="002776FB">
              <w:rPr>
                <w:rFonts w:ascii="Times New Roman" w:hAnsi="Times New Roman"/>
                <w:sz w:val="24"/>
                <w:szCs w:val="24"/>
              </w:rPr>
              <w:t>подготавливать и использовать растительное сырье для дизайна и оформления бутербродов, канапе, холодных закусок разнообразного ассортимента в соответствии с инструкциями и регламентами;</w:t>
            </w:r>
          </w:p>
          <w:p w:rsidR="00F05250" w:rsidRPr="002776FB" w:rsidRDefault="00F05250"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комбинировать различные способы приготовления и сочетания основных продуктов с дополнительными ингредиентами сибирского региона для создания бутербродов, канапе, холодных закусок разнообразного ассортимента</w:t>
            </w:r>
          </w:p>
          <w:p w:rsidR="00F05250" w:rsidRPr="002776FB" w:rsidRDefault="00F05250" w:rsidP="002776FB">
            <w:pPr>
              <w:pStyle w:val="a6"/>
              <w:contextualSpacing/>
              <w:jc w:val="both"/>
              <w:rPr>
                <w:rFonts w:ascii="Times New Roman" w:hAnsi="Times New Roman"/>
                <w:sz w:val="24"/>
                <w:szCs w:val="24"/>
              </w:rPr>
            </w:pPr>
          </w:p>
        </w:tc>
        <w:tc>
          <w:tcPr>
            <w:tcW w:w="1378" w:type="pct"/>
            <w:shd w:val="clear" w:color="auto" w:fill="auto"/>
          </w:tcPr>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sz w:val="24"/>
                <w:szCs w:val="24"/>
              </w:rPr>
              <w:lastRenderedPageBreak/>
              <w:t>Рецептуры и технологии приготовления бутербродов, холодных закусок разнообразного ассортимента;</w:t>
            </w:r>
          </w:p>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sz w:val="24"/>
                <w:szCs w:val="24"/>
              </w:rPr>
              <w:t>требования к качеству, срокам и условия хранения, признаки и органолептические методы определения доброкачественности сырья, используемого для приготовления бутербродов, холодных закусок разнообразного ассортимента;</w:t>
            </w:r>
          </w:p>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sz w:val="24"/>
                <w:szCs w:val="24"/>
              </w:rPr>
              <w:t xml:space="preserve">назначение, виды и  правила использования технологического оборудования, производственного инвентаря, инструмента, </w:t>
            </w:r>
            <w:proofErr w:type="spellStart"/>
            <w:r w:rsidRPr="002776FB">
              <w:rPr>
                <w:rFonts w:ascii="Times New Roman" w:hAnsi="Times New Roman"/>
                <w:sz w:val="24"/>
                <w:szCs w:val="24"/>
              </w:rPr>
              <w:t>весоизмерительных</w:t>
            </w:r>
            <w:proofErr w:type="spellEnd"/>
            <w:r w:rsidRPr="002776FB">
              <w:rPr>
                <w:rFonts w:ascii="Times New Roman" w:hAnsi="Times New Roman"/>
                <w:sz w:val="24"/>
                <w:szCs w:val="24"/>
              </w:rPr>
              <w:t xml:space="preserve"> приборов, посуды, используемых при приготовлении бутербродов, холодных закусок разнообразного ассортимента и правила ухода за ними;</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способы сокращения потерь и сохранения питательной ценности пищевых продуктов, используемых при производстве бутербродов, холодных закусок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способы применения ароматических веществ с целью улучшения вкусовых качеств бутербродов, холодных закусок разнообразного ассортимента;</w:t>
            </w:r>
          </w:p>
          <w:p w:rsidR="00BF637F" w:rsidRPr="002776FB" w:rsidRDefault="00BF637F" w:rsidP="002776FB">
            <w:pPr>
              <w:pStyle w:val="TableParagraph"/>
              <w:kinsoku w:val="0"/>
              <w:overflowPunct w:val="0"/>
              <w:ind w:left="0"/>
              <w:contextualSpacing/>
              <w:jc w:val="both"/>
              <w:rPr>
                <w:spacing w:val="-1"/>
              </w:rPr>
            </w:pPr>
            <w:r w:rsidRPr="002776FB">
              <w:lastRenderedPageBreak/>
              <w:t xml:space="preserve">правила выбора основных продуктов и дополнительных ингредиентов с учетом их сочетаемости, </w:t>
            </w:r>
            <w:r w:rsidRPr="002776FB">
              <w:rPr>
                <w:spacing w:val="-1"/>
              </w:rPr>
              <w:t>взаимозаменяемости;</w:t>
            </w:r>
          </w:p>
          <w:p w:rsidR="00BF637F" w:rsidRPr="002776FB" w:rsidRDefault="00BF637F" w:rsidP="002776FB">
            <w:pPr>
              <w:pStyle w:val="TableParagraph"/>
              <w:kinsoku w:val="0"/>
              <w:overflowPunct w:val="0"/>
              <w:ind w:left="0"/>
              <w:contextualSpacing/>
              <w:jc w:val="both"/>
            </w:pPr>
            <w:r w:rsidRPr="002776FB">
              <w:t xml:space="preserve">критерии оценки качества основных продуктов и дополнительных ингредиентов для приготовления, оформления и подготовки к реализации бутербродов, холодных закусок разнообразного ассортимента; </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методы приготовления бутербродов, холодных закусок, правила их выбора с учетом кулинарных свойств продуктов;</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виды, назначение и правила безопасной эксплуатации оборудования, инвентаря и инструментов;</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ассортимент, требования к качеству, температура подачи холодных закусок;</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органолептические способы определения готовности;</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ассортимент ароматических веществ, используемых при приготовлении масляных смесей, их сочетаемость с основными продуктами, входящими в состав бутербродов, холодных закусок;</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 xml:space="preserve">нормы взаимозаменяемости основного сырья и дополнительных </w:t>
            </w:r>
            <w:r w:rsidRPr="002776FB">
              <w:rPr>
                <w:rFonts w:ascii="Times New Roman" w:hAnsi="Times New Roman"/>
                <w:sz w:val="24"/>
                <w:szCs w:val="24"/>
              </w:rPr>
              <w:lastRenderedPageBreak/>
              <w:t>ингредиентов с учетом сезонности, региональных особенностей;</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 xml:space="preserve">техника </w:t>
            </w:r>
            <w:proofErr w:type="spellStart"/>
            <w:r w:rsidRPr="002776FB">
              <w:rPr>
                <w:rFonts w:ascii="Times New Roman" w:hAnsi="Times New Roman"/>
                <w:sz w:val="24"/>
                <w:szCs w:val="24"/>
              </w:rPr>
              <w:t>порционирования</w:t>
            </w:r>
            <w:proofErr w:type="spellEnd"/>
            <w:r w:rsidRPr="002776FB">
              <w:rPr>
                <w:rFonts w:ascii="Times New Roman" w:hAnsi="Times New Roman"/>
                <w:sz w:val="24"/>
                <w:szCs w:val="24"/>
              </w:rPr>
              <w:t>, варианты оформления бутербродов, холодных закусок разнообразного ассортимента для подачи;</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виды, назначение посуды для подачи, контейнеров для отпуска на вынос бутербродов, холодных закусок разнообразного ассортимента, в том числе региональных;</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методы сервировки и подачи, температура подачи бутербродов, холодных закусок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правила хранения, требования к безопасности хранения бутербродов, холодных закусок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правила маркирования упакованных бутербродов, холодных закусок, правила заполнения этикеток</w:t>
            </w:r>
          </w:p>
          <w:p w:rsidR="00F05250" w:rsidRPr="002776FB" w:rsidRDefault="00F05250"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назначение, правила подбора и использования столовой посуды, приборов, белья для эстетичного оформления и подачи бутербродов, канапе, холодных закусок разнообразного ассортимента;</w:t>
            </w:r>
          </w:p>
          <w:p w:rsidR="00F05250" w:rsidRPr="002776FB" w:rsidRDefault="00F05250"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психологию цвета, назначение, правила подбора и </w:t>
            </w:r>
            <w:r w:rsidRPr="002776FB">
              <w:rPr>
                <w:rFonts w:ascii="Times New Roman" w:hAnsi="Times New Roman"/>
                <w:sz w:val="24"/>
                <w:szCs w:val="24"/>
              </w:rPr>
              <w:lastRenderedPageBreak/>
              <w:t>использование цветов и оттенков в создании композиций;</w:t>
            </w:r>
          </w:p>
          <w:p w:rsidR="00F05250" w:rsidRPr="002776FB" w:rsidRDefault="00F05250"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назначение, правила подбора и использования профессионального инструмента для </w:t>
            </w:r>
            <w:proofErr w:type="spellStart"/>
            <w:r w:rsidRPr="002776FB">
              <w:rPr>
                <w:rFonts w:ascii="Times New Roman" w:hAnsi="Times New Roman"/>
                <w:sz w:val="24"/>
                <w:szCs w:val="24"/>
              </w:rPr>
              <w:t>карвинга</w:t>
            </w:r>
            <w:proofErr w:type="spellEnd"/>
            <w:r w:rsidRPr="002776FB">
              <w:rPr>
                <w:rFonts w:ascii="Times New Roman" w:hAnsi="Times New Roman"/>
                <w:sz w:val="24"/>
                <w:szCs w:val="24"/>
              </w:rPr>
              <w:t>;</w:t>
            </w:r>
          </w:p>
          <w:p w:rsidR="00F05250" w:rsidRPr="002776FB" w:rsidRDefault="00F05250"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актуальные направления в оформлении и декорировании бутербродов, канапе, холодных закусок разнообразного ассортимента с учетом развития рынка общественного питания сибирского региона;</w:t>
            </w:r>
          </w:p>
          <w:p w:rsidR="00BF637F" w:rsidRPr="002776FB" w:rsidRDefault="00F05250"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принципы и приемы презентации бутербродов, канапе, холодных закусок разнообразного ассортимента потребителям с учетом сибирского компонента;</w:t>
            </w:r>
          </w:p>
        </w:tc>
      </w:tr>
      <w:tr w:rsidR="00BF637F" w:rsidRPr="002776FB" w:rsidTr="002776FB">
        <w:tc>
          <w:tcPr>
            <w:tcW w:w="5000" w:type="pct"/>
            <w:gridSpan w:val="3"/>
            <w:shd w:val="clear" w:color="auto" w:fill="auto"/>
          </w:tcPr>
          <w:p w:rsidR="00BF637F" w:rsidRPr="002776FB" w:rsidRDefault="00BF637F" w:rsidP="002776FB">
            <w:pPr>
              <w:spacing w:line="240" w:lineRule="auto"/>
              <w:contextualSpacing/>
              <w:rPr>
                <w:rFonts w:ascii="Times New Roman" w:hAnsi="Times New Roman"/>
                <w:b/>
                <w:sz w:val="24"/>
                <w:szCs w:val="24"/>
              </w:rPr>
            </w:pPr>
            <w:r w:rsidRPr="002776FB">
              <w:rPr>
                <w:rFonts w:ascii="Times New Roman" w:hAnsi="Times New Roman"/>
                <w:b/>
                <w:sz w:val="24"/>
                <w:szCs w:val="24"/>
              </w:rPr>
              <w:lastRenderedPageBreak/>
              <w:t>Материально технические ресурсы</w:t>
            </w:r>
          </w:p>
          <w:p w:rsidR="00BF637F" w:rsidRPr="002776FB" w:rsidRDefault="00BF637F" w:rsidP="002776FB">
            <w:pPr>
              <w:widowControl w:val="0"/>
              <w:kinsoku w:val="0"/>
              <w:overflowPunct w:val="0"/>
              <w:autoSpaceDE w:val="0"/>
              <w:autoSpaceDN w:val="0"/>
              <w:adjustRightInd w:val="0"/>
              <w:spacing w:after="0" w:line="240" w:lineRule="auto"/>
              <w:ind w:right="262"/>
              <w:contextualSpacing/>
              <w:jc w:val="both"/>
              <w:rPr>
                <w:rFonts w:ascii="Times New Roman" w:hAnsi="Times New Roman"/>
                <w:sz w:val="24"/>
                <w:szCs w:val="24"/>
                <w:u w:val="single"/>
              </w:rPr>
            </w:pPr>
            <w:proofErr w:type="spellStart"/>
            <w:r w:rsidRPr="002776FB">
              <w:rPr>
                <w:rFonts w:ascii="Times New Roman" w:hAnsi="Times New Roman"/>
                <w:spacing w:val="-1"/>
                <w:sz w:val="24"/>
                <w:szCs w:val="24"/>
                <w:u w:val="single"/>
              </w:rPr>
              <w:t>Весоизмерительное</w:t>
            </w:r>
            <w:proofErr w:type="spellEnd"/>
            <w:r w:rsidRPr="002776FB">
              <w:rPr>
                <w:rFonts w:ascii="Times New Roman" w:hAnsi="Times New Roman"/>
                <w:spacing w:val="-1"/>
                <w:sz w:val="24"/>
                <w:szCs w:val="24"/>
                <w:u w:val="single"/>
              </w:rPr>
              <w:t xml:space="preserve"> </w:t>
            </w:r>
            <w:r w:rsidRPr="002776FB">
              <w:rPr>
                <w:rFonts w:ascii="Times New Roman" w:hAnsi="Times New Roman"/>
                <w:sz w:val="24"/>
                <w:szCs w:val="24"/>
                <w:u w:val="single"/>
              </w:rPr>
              <w:t xml:space="preserve">оборудование: </w:t>
            </w:r>
          </w:p>
          <w:p w:rsidR="00BF637F" w:rsidRPr="002776FB" w:rsidRDefault="00BF637F" w:rsidP="002776FB">
            <w:pPr>
              <w:widowControl w:val="0"/>
              <w:kinsoku w:val="0"/>
              <w:overflowPunct w:val="0"/>
              <w:autoSpaceDE w:val="0"/>
              <w:autoSpaceDN w:val="0"/>
              <w:adjustRightInd w:val="0"/>
              <w:spacing w:after="0" w:line="240" w:lineRule="auto"/>
              <w:ind w:right="262"/>
              <w:contextualSpacing/>
              <w:jc w:val="both"/>
              <w:rPr>
                <w:rFonts w:ascii="Times New Roman" w:hAnsi="Times New Roman"/>
                <w:spacing w:val="-1"/>
                <w:sz w:val="24"/>
                <w:szCs w:val="24"/>
              </w:rPr>
            </w:pPr>
            <w:r w:rsidRPr="002776FB">
              <w:rPr>
                <w:rFonts w:ascii="Times New Roman" w:hAnsi="Times New Roman"/>
                <w:spacing w:val="-1"/>
                <w:sz w:val="24"/>
                <w:szCs w:val="24"/>
              </w:rPr>
              <w:t xml:space="preserve">весы механические, </w:t>
            </w:r>
            <w:r w:rsidRPr="002776FB">
              <w:rPr>
                <w:rFonts w:ascii="Times New Roman" w:hAnsi="Times New Roman"/>
                <w:sz w:val="24"/>
                <w:szCs w:val="24"/>
              </w:rPr>
              <w:t>весы настольные электронные</w:t>
            </w:r>
          </w:p>
          <w:p w:rsidR="00BF637F" w:rsidRPr="002776FB" w:rsidRDefault="00BF637F" w:rsidP="002776FB">
            <w:pPr>
              <w:widowControl w:val="0"/>
              <w:kinsoku w:val="0"/>
              <w:overflowPunct w:val="0"/>
              <w:autoSpaceDE w:val="0"/>
              <w:autoSpaceDN w:val="0"/>
              <w:adjustRightInd w:val="0"/>
              <w:spacing w:after="0" w:line="240" w:lineRule="auto"/>
              <w:ind w:right="213"/>
              <w:contextualSpacing/>
              <w:jc w:val="both"/>
              <w:rPr>
                <w:rFonts w:ascii="Times New Roman" w:hAnsi="Times New Roman"/>
                <w:sz w:val="24"/>
                <w:szCs w:val="24"/>
              </w:rPr>
            </w:pPr>
            <w:r w:rsidRPr="002776FB">
              <w:rPr>
                <w:rFonts w:ascii="Times New Roman" w:hAnsi="Times New Roman"/>
                <w:sz w:val="24"/>
                <w:szCs w:val="24"/>
                <w:u w:val="single"/>
              </w:rPr>
              <w:t>Холодильное оборудование</w:t>
            </w:r>
            <w:r w:rsidRPr="002776FB">
              <w:rPr>
                <w:rFonts w:ascii="Times New Roman" w:hAnsi="Times New Roman"/>
                <w:sz w:val="24"/>
                <w:szCs w:val="24"/>
              </w:rPr>
              <w:t>:</w:t>
            </w:r>
          </w:p>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bCs/>
                <w:kern w:val="36"/>
                <w:sz w:val="24"/>
                <w:szCs w:val="24"/>
              </w:rPr>
              <w:t>охлаждаемый прилавок-витрина</w:t>
            </w:r>
            <w:r w:rsidRPr="002776FB">
              <w:rPr>
                <w:rFonts w:ascii="Times New Roman" w:hAnsi="Times New Roman"/>
                <w:sz w:val="24"/>
                <w:szCs w:val="24"/>
              </w:rPr>
              <w:t>, с</w:t>
            </w:r>
            <w:r w:rsidRPr="002776FB">
              <w:rPr>
                <w:rFonts w:ascii="Times New Roman" w:hAnsi="Times New Roman"/>
                <w:bCs/>
                <w:kern w:val="36"/>
                <w:sz w:val="24"/>
                <w:szCs w:val="24"/>
              </w:rPr>
              <w:t>тол холодильный с охлаждаемой горкой</w:t>
            </w:r>
            <w:r w:rsidRPr="002776FB">
              <w:rPr>
                <w:rFonts w:ascii="Times New Roman" w:hAnsi="Times New Roman"/>
                <w:sz w:val="24"/>
                <w:szCs w:val="24"/>
              </w:rPr>
              <w:t xml:space="preserve">, шкаф морозильный, </w:t>
            </w:r>
            <w:r w:rsidRPr="002776FB">
              <w:rPr>
                <w:rFonts w:ascii="Times New Roman" w:hAnsi="Times New Roman"/>
                <w:bCs/>
                <w:sz w:val="24"/>
                <w:szCs w:val="24"/>
              </w:rPr>
              <w:t>каф холодильный, ш</w:t>
            </w:r>
            <w:r w:rsidRPr="002776FB">
              <w:rPr>
                <w:rFonts w:ascii="Times New Roman" w:hAnsi="Times New Roman"/>
                <w:sz w:val="24"/>
                <w:szCs w:val="24"/>
              </w:rPr>
              <w:t xml:space="preserve">каф шоковой заморозки </w:t>
            </w:r>
          </w:p>
          <w:p w:rsidR="00BF637F" w:rsidRPr="002776FB" w:rsidRDefault="00BF637F" w:rsidP="002776FB">
            <w:pPr>
              <w:widowControl w:val="0"/>
              <w:kinsoku w:val="0"/>
              <w:overflowPunct w:val="0"/>
              <w:autoSpaceDE w:val="0"/>
              <w:autoSpaceDN w:val="0"/>
              <w:adjustRightInd w:val="0"/>
              <w:spacing w:after="0" w:line="240" w:lineRule="auto"/>
              <w:ind w:right="213"/>
              <w:contextualSpacing/>
              <w:jc w:val="both"/>
              <w:rPr>
                <w:rFonts w:ascii="Times New Roman" w:hAnsi="Times New Roman"/>
                <w:sz w:val="24"/>
                <w:szCs w:val="24"/>
              </w:rPr>
            </w:pPr>
            <w:r w:rsidRPr="002776FB">
              <w:rPr>
                <w:rFonts w:ascii="Times New Roman" w:hAnsi="Times New Roman"/>
                <w:sz w:val="24"/>
                <w:szCs w:val="24"/>
                <w:u w:val="single"/>
              </w:rPr>
              <w:t>Тепловое оборудование</w:t>
            </w:r>
            <w:r w:rsidRPr="002776FB">
              <w:rPr>
                <w:rFonts w:ascii="Times New Roman" w:hAnsi="Times New Roman"/>
                <w:sz w:val="24"/>
                <w:szCs w:val="24"/>
              </w:rPr>
              <w:t>:</w:t>
            </w:r>
          </w:p>
          <w:p w:rsidR="00BF637F" w:rsidRPr="002776FB" w:rsidRDefault="00BF637F" w:rsidP="002776FB">
            <w:pPr>
              <w:spacing w:after="0" w:line="240" w:lineRule="auto"/>
              <w:contextualSpacing/>
              <w:jc w:val="both"/>
              <w:rPr>
                <w:rFonts w:ascii="Times New Roman" w:hAnsi="Times New Roman"/>
                <w:bCs/>
                <w:sz w:val="24"/>
                <w:szCs w:val="24"/>
              </w:rPr>
            </w:pPr>
            <w:r w:rsidRPr="002776FB">
              <w:rPr>
                <w:rFonts w:ascii="Times New Roman" w:hAnsi="Times New Roman"/>
                <w:bCs/>
                <w:sz w:val="24"/>
                <w:szCs w:val="24"/>
              </w:rPr>
              <w:t xml:space="preserve">печь микроволновая серии, плита электрическая или </w:t>
            </w:r>
            <w:r w:rsidRPr="002776FB">
              <w:rPr>
                <w:rFonts w:ascii="Times New Roman" w:hAnsi="Times New Roman"/>
                <w:sz w:val="24"/>
                <w:szCs w:val="24"/>
              </w:rPr>
              <w:t>электрическая (с индукционным нагревом)</w:t>
            </w:r>
          </w:p>
          <w:p w:rsidR="00BF637F" w:rsidRPr="002776FB" w:rsidRDefault="00BF637F" w:rsidP="002776FB">
            <w:pPr>
              <w:widowControl w:val="0"/>
              <w:kinsoku w:val="0"/>
              <w:overflowPunct w:val="0"/>
              <w:autoSpaceDE w:val="0"/>
              <w:autoSpaceDN w:val="0"/>
              <w:adjustRightInd w:val="0"/>
              <w:spacing w:after="0" w:line="240" w:lineRule="auto"/>
              <w:ind w:right="213"/>
              <w:contextualSpacing/>
              <w:jc w:val="both"/>
              <w:rPr>
                <w:rFonts w:ascii="Times New Roman" w:hAnsi="Times New Roman"/>
                <w:sz w:val="24"/>
                <w:szCs w:val="24"/>
                <w:u w:val="single"/>
              </w:rPr>
            </w:pPr>
            <w:r w:rsidRPr="002776FB">
              <w:rPr>
                <w:rFonts w:ascii="Times New Roman" w:hAnsi="Times New Roman"/>
                <w:sz w:val="24"/>
                <w:szCs w:val="24"/>
                <w:u w:val="single"/>
              </w:rPr>
              <w:t xml:space="preserve">Механическое оборудование: </w:t>
            </w:r>
          </w:p>
          <w:p w:rsidR="00BF637F" w:rsidRPr="002776FB" w:rsidRDefault="00BF637F" w:rsidP="002776FB">
            <w:pPr>
              <w:spacing w:after="0" w:line="240" w:lineRule="auto"/>
              <w:contextualSpacing/>
              <w:jc w:val="both"/>
              <w:rPr>
                <w:rFonts w:ascii="Times New Roman" w:hAnsi="Times New Roman"/>
                <w:bCs/>
                <w:kern w:val="36"/>
                <w:sz w:val="24"/>
                <w:szCs w:val="24"/>
              </w:rPr>
            </w:pPr>
            <w:r w:rsidRPr="002776FB">
              <w:rPr>
                <w:rFonts w:ascii="Times New Roman" w:hAnsi="Times New Roman"/>
                <w:sz w:val="24"/>
                <w:szCs w:val="24"/>
              </w:rPr>
              <w:t>блендер (ручной с дополнительной насадкой для взбивания), машина для вакуумной упаковки, о</w:t>
            </w:r>
            <w:r w:rsidRPr="002776FB">
              <w:rPr>
                <w:rFonts w:ascii="Times New Roman" w:hAnsi="Times New Roman"/>
                <w:bCs/>
                <w:kern w:val="36"/>
                <w:sz w:val="24"/>
                <w:szCs w:val="24"/>
              </w:rPr>
              <w:t>вощерезка</w:t>
            </w:r>
            <w:r w:rsidRPr="002776FB">
              <w:rPr>
                <w:rFonts w:ascii="Times New Roman" w:hAnsi="Times New Roman"/>
                <w:sz w:val="24"/>
                <w:szCs w:val="24"/>
              </w:rPr>
              <w:t>, п</w:t>
            </w:r>
            <w:r w:rsidRPr="002776FB">
              <w:rPr>
                <w:rFonts w:ascii="Times New Roman" w:hAnsi="Times New Roman"/>
                <w:bCs/>
                <w:kern w:val="36"/>
                <w:sz w:val="24"/>
                <w:szCs w:val="24"/>
              </w:rPr>
              <w:t>ривод универсальный с механизмами, процессор кухонный</w:t>
            </w:r>
            <w:r w:rsidRPr="002776FB">
              <w:rPr>
                <w:rFonts w:ascii="Times New Roman" w:hAnsi="Times New Roman"/>
                <w:sz w:val="24"/>
                <w:szCs w:val="24"/>
              </w:rPr>
              <w:t xml:space="preserve">, </w:t>
            </w:r>
            <w:proofErr w:type="spellStart"/>
            <w:r w:rsidRPr="002776FB">
              <w:rPr>
                <w:rFonts w:ascii="Times New Roman" w:hAnsi="Times New Roman"/>
                <w:sz w:val="24"/>
                <w:szCs w:val="24"/>
              </w:rPr>
              <w:t>слайсер</w:t>
            </w:r>
            <w:proofErr w:type="spellEnd"/>
            <w:r w:rsidRPr="002776FB">
              <w:rPr>
                <w:rFonts w:ascii="Times New Roman" w:hAnsi="Times New Roman"/>
                <w:sz w:val="24"/>
                <w:szCs w:val="24"/>
              </w:rPr>
              <w:t>, соковыжималка</w:t>
            </w:r>
          </w:p>
          <w:p w:rsidR="00BF637F" w:rsidRPr="002776FB" w:rsidRDefault="00BF637F" w:rsidP="002776FB">
            <w:pPr>
              <w:widowControl w:val="0"/>
              <w:tabs>
                <w:tab w:val="left" w:pos="1885"/>
                <w:tab w:val="left" w:pos="2736"/>
                <w:tab w:val="left" w:pos="2876"/>
                <w:tab w:val="left" w:pos="3019"/>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r w:rsidRPr="002776FB">
              <w:rPr>
                <w:rFonts w:ascii="Times New Roman" w:hAnsi="Times New Roman"/>
                <w:sz w:val="24"/>
                <w:szCs w:val="24"/>
                <w:u w:val="single"/>
              </w:rPr>
              <w:t>Оборудование для упаковки, оценки качества и безопасности пищевых продуктов</w:t>
            </w:r>
            <w:r w:rsidRPr="002776FB">
              <w:rPr>
                <w:rFonts w:ascii="Times New Roman" w:hAnsi="Times New Roman"/>
                <w:sz w:val="24"/>
                <w:szCs w:val="24"/>
              </w:rPr>
              <w:t xml:space="preserve">: </w:t>
            </w:r>
          </w:p>
          <w:p w:rsidR="00BF637F" w:rsidRPr="002776FB" w:rsidRDefault="00BF637F" w:rsidP="002776FB">
            <w:pPr>
              <w:widowControl w:val="0"/>
              <w:tabs>
                <w:tab w:val="left" w:pos="1885"/>
                <w:tab w:val="left" w:pos="2736"/>
                <w:tab w:val="left" w:pos="2876"/>
                <w:tab w:val="left" w:pos="3019"/>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r w:rsidRPr="002776FB">
              <w:rPr>
                <w:rFonts w:ascii="Times New Roman" w:hAnsi="Times New Roman"/>
                <w:sz w:val="24"/>
                <w:szCs w:val="24"/>
              </w:rPr>
              <w:t xml:space="preserve">овоскоп, </w:t>
            </w:r>
          </w:p>
          <w:p w:rsidR="00BF637F" w:rsidRPr="002776FB" w:rsidRDefault="00BF637F" w:rsidP="002776FB">
            <w:pPr>
              <w:widowControl w:val="0"/>
              <w:tabs>
                <w:tab w:val="left" w:pos="1885"/>
                <w:tab w:val="left" w:pos="2736"/>
                <w:tab w:val="left" w:pos="2876"/>
                <w:tab w:val="left" w:pos="3019"/>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proofErr w:type="spellStart"/>
            <w:r w:rsidRPr="002776FB">
              <w:rPr>
                <w:rFonts w:ascii="Times New Roman" w:hAnsi="Times New Roman"/>
                <w:sz w:val="24"/>
                <w:szCs w:val="24"/>
              </w:rPr>
              <w:t>нитраттестер</w:t>
            </w:r>
            <w:proofErr w:type="spellEnd"/>
            <w:r w:rsidRPr="002776FB">
              <w:rPr>
                <w:rFonts w:ascii="Times New Roman" w:hAnsi="Times New Roman"/>
                <w:sz w:val="24"/>
                <w:szCs w:val="24"/>
              </w:rPr>
              <w:t xml:space="preserve">, </w:t>
            </w:r>
          </w:p>
          <w:p w:rsidR="00BF637F" w:rsidRPr="002776FB" w:rsidRDefault="00BF637F" w:rsidP="002776FB">
            <w:pPr>
              <w:widowControl w:val="0"/>
              <w:tabs>
                <w:tab w:val="left" w:pos="1885"/>
                <w:tab w:val="left" w:pos="2736"/>
                <w:tab w:val="left" w:pos="2876"/>
                <w:tab w:val="left" w:pos="3019"/>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r w:rsidRPr="002776FB">
              <w:rPr>
                <w:rFonts w:ascii="Times New Roman" w:hAnsi="Times New Roman"/>
                <w:sz w:val="24"/>
                <w:szCs w:val="24"/>
              </w:rPr>
              <w:t xml:space="preserve">машина для вакуумной упаковки, </w:t>
            </w:r>
          </w:p>
          <w:p w:rsidR="00BF637F" w:rsidRPr="002776FB" w:rsidRDefault="00BF637F" w:rsidP="002776FB">
            <w:pPr>
              <w:widowControl w:val="0"/>
              <w:tabs>
                <w:tab w:val="left" w:pos="1885"/>
                <w:tab w:val="left" w:pos="2736"/>
                <w:tab w:val="left" w:pos="2876"/>
                <w:tab w:val="left" w:pos="3019"/>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proofErr w:type="spellStart"/>
            <w:r w:rsidRPr="002776FB">
              <w:rPr>
                <w:rFonts w:ascii="Times New Roman" w:hAnsi="Times New Roman"/>
                <w:sz w:val="24"/>
                <w:szCs w:val="24"/>
              </w:rPr>
              <w:t>термоупаковщик</w:t>
            </w:r>
            <w:proofErr w:type="spellEnd"/>
          </w:p>
          <w:p w:rsidR="00BF637F" w:rsidRPr="002776FB" w:rsidRDefault="00BF637F" w:rsidP="002776FB">
            <w:pPr>
              <w:widowControl w:val="0"/>
              <w:tabs>
                <w:tab w:val="left" w:pos="1885"/>
                <w:tab w:val="left" w:pos="2736"/>
                <w:tab w:val="left" w:pos="2876"/>
                <w:tab w:val="left" w:pos="3019"/>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r w:rsidRPr="002776FB">
              <w:rPr>
                <w:rFonts w:ascii="Times New Roman" w:hAnsi="Times New Roman"/>
                <w:sz w:val="24"/>
                <w:szCs w:val="24"/>
                <w:u w:val="single"/>
              </w:rPr>
              <w:t>Оборудование для мытья посуды</w:t>
            </w:r>
            <w:r w:rsidRPr="002776FB">
              <w:rPr>
                <w:rFonts w:ascii="Times New Roman" w:hAnsi="Times New Roman"/>
                <w:sz w:val="24"/>
                <w:szCs w:val="24"/>
              </w:rPr>
              <w:t xml:space="preserve">: </w:t>
            </w:r>
          </w:p>
          <w:p w:rsidR="00BF637F" w:rsidRPr="002776FB" w:rsidRDefault="00BF637F" w:rsidP="002776FB">
            <w:pPr>
              <w:widowControl w:val="0"/>
              <w:tabs>
                <w:tab w:val="left" w:pos="1885"/>
                <w:tab w:val="left" w:pos="2736"/>
                <w:tab w:val="left" w:pos="2876"/>
                <w:tab w:val="left" w:pos="3019"/>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r w:rsidRPr="002776FB">
              <w:rPr>
                <w:rFonts w:ascii="Times New Roman" w:hAnsi="Times New Roman"/>
                <w:sz w:val="24"/>
                <w:szCs w:val="24"/>
              </w:rPr>
              <w:t>машина посудомоечная.</w:t>
            </w:r>
          </w:p>
          <w:p w:rsidR="00BF637F" w:rsidRPr="002776FB" w:rsidRDefault="00BF637F" w:rsidP="002776FB">
            <w:pPr>
              <w:widowControl w:val="0"/>
              <w:tabs>
                <w:tab w:val="left" w:pos="1885"/>
                <w:tab w:val="left" w:pos="2736"/>
                <w:tab w:val="left" w:pos="2876"/>
                <w:tab w:val="left" w:pos="3019"/>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r w:rsidRPr="002776FB">
              <w:rPr>
                <w:rFonts w:ascii="Times New Roman" w:hAnsi="Times New Roman"/>
                <w:sz w:val="24"/>
                <w:szCs w:val="24"/>
                <w:u w:val="single"/>
              </w:rPr>
              <w:t>Вспомогательное оборудование</w:t>
            </w:r>
            <w:r w:rsidRPr="002776FB">
              <w:rPr>
                <w:rFonts w:ascii="Times New Roman" w:hAnsi="Times New Roman"/>
                <w:sz w:val="24"/>
                <w:szCs w:val="24"/>
              </w:rPr>
              <w:t xml:space="preserve">: </w:t>
            </w:r>
          </w:p>
          <w:p w:rsidR="00BF637F" w:rsidRPr="002776FB" w:rsidRDefault="00BF637F" w:rsidP="002776FB">
            <w:pPr>
              <w:tabs>
                <w:tab w:val="left" w:pos="1885"/>
                <w:tab w:val="left" w:pos="2736"/>
                <w:tab w:val="left" w:pos="2876"/>
                <w:tab w:val="left" w:pos="3019"/>
              </w:tabs>
              <w:spacing w:after="0" w:line="240" w:lineRule="auto"/>
              <w:contextualSpacing/>
              <w:jc w:val="both"/>
              <w:rPr>
                <w:rFonts w:ascii="Times New Roman" w:eastAsia="Batang" w:hAnsi="Times New Roman"/>
                <w:bCs/>
                <w:kern w:val="36"/>
                <w:sz w:val="24"/>
                <w:szCs w:val="24"/>
                <w:lang w:eastAsia="ko-KR"/>
              </w:rPr>
            </w:pPr>
            <w:r w:rsidRPr="002776FB">
              <w:rPr>
                <w:rFonts w:ascii="Times New Roman" w:hAnsi="Times New Roman"/>
                <w:bCs/>
                <w:sz w:val="24"/>
                <w:szCs w:val="24"/>
              </w:rPr>
              <w:t xml:space="preserve">ванны моечные, </w:t>
            </w:r>
            <w:r w:rsidRPr="002776FB">
              <w:rPr>
                <w:rFonts w:ascii="Times New Roman" w:hAnsi="Times New Roman"/>
                <w:sz w:val="24"/>
                <w:szCs w:val="24"/>
              </w:rPr>
              <w:t xml:space="preserve">производственные столы с моечной ванной, </w:t>
            </w:r>
            <w:r w:rsidRPr="002776FB">
              <w:rPr>
                <w:rFonts w:ascii="Times New Roman" w:hAnsi="Times New Roman"/>
                <w:bCs/>
                <w:kern w:val="36"/>
                <w:sz w:val="24"/>
                <w:szCs w:val="24"/>
              </w:rPr>
              <w:t>с</w:t>
            </w:r>
            <w:r w:rsidRPr="002776FB">
              <w:rPr>
                <w:rFonts w:ascii="Times New Roman" w:hAnsi="Times New Roman"/>
                <w:bCs/>
                <w:sz w:val="24"/>
                <w:szCs w:val="24"/>
              </w:rPr>
              <w:t>теллажи кухонные, б</w:t>
            </w:r>
            <w:r w:rsidRPr="002776FB">
              <w:rPr>
                <w:rFonts w:ascii="Times New Roman" w:eastAsia="Batang" w:hAnsi="Times New Roman"/>
                <w:bCs/>
                <w:kern w:val="36"/>
                <w:sz w:val="24"/>
                <w:szCs w:val="24"/>
                <w:lang w:eastAsia="ko-KR"/>
              </w:rPr>
              <w:t xml:space="preserve">арная станция для </w:t>
            </w:r>
            <w:proofErr w:type="spellStart"/>
            <w:r w:rsidRPr="002776FB">
              <w:rPr>
                <w:rFonts w:ascii="Times New Roman" w:eastAsia="Batang" w:hAnsi="Times New Roman"/>
                <w:bCs/>
                <w:kern w:val="36"/>
                <w:sz w:val="24"/>
                <w:szCs w:val="24"/>
                <w:lang w:eastAsia="ko-KR"/>
              </w:rPr>
              <w:t>порционирования</w:t>
            </w:r>
            <w:proofErr w:type="spellEnd"/>
            <w:r w:rsidRPr="002776FB">
              <w:rPr>
                <w:rFonts w:ascii="Times New Roman" w:eastAsia="Batang" w:hAnsi="Times New Roman"/>
                <w:bCs/>
                <w:kern w:val="36"/>
                <w:sz w:val="24"/>
                <w:szCs w:val="24"/>
                <w:lang w:eastAsia="ko-KR"/>
              </w:rPr>
              <w:t xml:space="preserve"> соусов</w:t>
            </w:r>
          </w:p>
          <w:p w:rsidR="00BF637F" w:rsidRPr="002776FB" w:rsidRDefault="00BF637F" w:rsidP="002776FB">
            <w:pPr>
              <w:pStyle w:val="TableParagraph"/>
              <w:tabs>
                <w:tab w:val="left" w:pos="1885"/>
                <w:tab w:val="left" w:pos="2736"/>
                <w:tab w:val="left" w:pos="2876"/>
                <w:tab w:val="left" w:pos="3019"/>
              </w:tabs>
              <w:kinsoku w:val="0"/>
              <w:overflowPunct w:val="0"/>
              <w:ind w:left="0" w:right="154"/>
              <w:contextualSpacing/>
              <w:jc w:val="both"/>
            </w:pPr>
            <w:r w:rsidRPr="002776FB">
              <w:rPr>
                <w:u w:val="single"/>
              </w:rPr>
              <w:t>Инвентарь, инструменты, кухонная посуда</w:t>
            </w:r>
            <w:r w:rsidRPr="002776FB">
              <w:t xml:space="preserve">: </w:t>
            </w:r>
          </w:p>
          <w:p w:rsidR="00BF637F" w:rsidRPr="002776FB" w:rsidRDefault="00BF637F" w:rsidP="002776FB">
            <w:pPr>
              <w:tabs>
                <w:tab w:val="left" w:pos="1885"/>
                <w:tab w:val="left" w:pos="2736"/>
                <w:tab w:val="left" w:pos="2876"/>
                <w:tab w:val="left" w:pos="3019"/>
              </w:tabs>
              <w:spacing w:after="0" w:line="240" w:lineRule="auto"/>
              <w:contextualSpacing/>
              <w:jc w:val="both"/>
              <w:rPr>
                <w:rFonts w:ascii="Times New Roman" w:eastAsia="Batang" w:hAnsi="Times New Roman"/>
                <w:bCs/>
                <w:kern w:val="36"/>
                <w:sz w:val="24"/>
                <w:szCs w:val="24"/>
                <w:lang w:eastAsia="ko-KR"/>
              </w:rPr>
            </w:pPr>
            <w:r w:rsidRPr="002776FB">
              <w:rPr>
                <w:rFonts w:ascii="Times New Roman" w:hAnsi="Times New Roman"/>
                <w:bCs/>
                <w:sz w:val="24"/>
                <w:szCs w:val="24"/>
              </w:rPr>
              <w:lastRenderedPageBreak/>
              <w:t>блендер, столовая посуда и приборы, в</w:t>
            </w:r>
            <w:r w:rsidRPr="002776FB">
              <w:rPr>
                <w:rFonts w:ascii="Times New Roman" w:hAnsi="Times New Roman"/>
                <w:sz w:val="24"/>
                <w:szCs w:val="24"/>
              </w:rPr>
              <w:t xml:space="preserve">енчики, воронки различного диаметра, </w:t>
            </w:r>
            <w:proofErr w:type="spellStart"/>
            <w:r w:rsidRPr="002776FB">
              <w:rPr>
                <w:rFonts w:ascii="Times New Roman" w:hAnsi="Times New Roman"/>
                <w:sz w:val="24"/>
                <w:szCs w:val="24"/>
              </w:rPr>
              <w:t>гастроемкости</w:t>
            </w:r>
            <w:proofErr w:type="spellEnd"/>
            <w:r w:rsidRPr="002776FB">
              <w:rPr>
                <w:rFonts w:ascii="Times New Roman" w:hAnsi="Times New Roman"/>
                <w:sz w:val="24"/>
                <w:szCs w:val="24"/>
              </w:rPr>
              <w:t xml:space="preserve">, доски разделочные, </w:t>
            </w:r>
            <w:r w:rsidRPr="002776FB">
              <w:rPr>
                <w:rFonts w:ascii="Times New Roman" w:eastAsia="Batang" w:hAnsi="Times New Roman"/>
                <w:bCs/>
                <w:kern w:val="36"/>
                <w:sz w:val="24"/>
                <w:szCs w:val="24"/>
                <w:lang w:eastAsia="ko-KR"/>
              </w:rPr>
              <w:t xml:space="preserve">набор инструментов для </w:t>
            </w:r>
            <w:proofErr w:type="spellStart"/>
            <w:r w:rsidRPr="002776FB">
              <w:rPr>
                <w:rFonts w:ascii="Times New Roman" w:eastAsia="Batang" w:hAnsi="Times New Roman"/>
                <w:bCs/>
                <w:kern w:val="36"/>
                <w:sz w:val="24"/>
                <w:szCs w:val="24"/>
                <w:lang w:eastAsia="ko-KR"/>
              </w:rPr>
              <w:t>карвинга</w:t>
            </w:r>
            <w:proofErr w:type="spellEnd"/>
            <w:r w:rsidRPr="002776FB">
              <w:rPr>
                <w:rFonts w:ascii="Times New Roman" w:eastAsia="Batang" w:hAnsi="Times New Roman"/>
                <w:bCs/>
                <w:kern w:val="36"/>
                <w:sz w:val="24"/>
                <w:szCs w:val="24"/>
                <w:lang w:eastAsia="ko-KR"/>
              </w:rPr>
              <w:t xml:space="preserve">,  </w:t>
            </w:r>
            <w:r w:rsidRPr="002776FB">
              <w:rPr>
                <w:rFonts w:ascii="Times New Roman" w:hAnsi="Times New Roman"/>
                <w:sz w:val="24"/>
                <w:szCs w:val="24"/>
              </w:rPr>
              <w:t>дуршлаги</w:t>
            </w:r>
            <w:r w:rsidRPr="002776FB">
              <w:rPr>
                <w:rFonts w:ascii="Times New Roman" w:hAnsi="Times New Roman"/>
                <w:bCs/>
                <w:sz w:val="24"/>
                <w:szCs w:val="24"/>
              </w:rPr>
              <w:t>, е</w:t>
            </w:r>
            <w:r w:rsidRPr="002776FB">
              <w:rPr>
                <w:rFonts w:ascii="Times New Roman" w:hAnsi="Times New Roman"/>
                <w:sz w:val="24"/>
                <w:szCs w:val="24"/>
              </w:rPr>
              <w:t>мкости д/соусов, кастрюли различной вместимостью, кольца для выкладки гарниров, контейнеры для СВЧ, кружки мерные, ложки гарнирные, ложки для снятия пены, лопатки кулинарные, миски, набор мерных ложек, ножи поварские, открывалка д/</w:t>
            </w:r>
            <w:proofErr w:type="spellStart"/>
            <w:r w:rsidRPr="002776FB">
              <w:rPr>
                <w:rFonts w:ascii="Times New Roman" w:hAnsi="Times New Roman"/>
                <w:sz w:val="24"/>
                <w:szCs w:val="24"/>
              </w:rPr>
              <w:t>консерв</w:t>
            </w:r>
            <w:proofErr w:type="spellEnd"/>
            <w:r w:rsidRPr="002776FB">
              <w:rPr>
                <w:rFonts w:ascii="Times New Roman" w:hAnsi="Times New Roman"/>
                <w:sz w:val="24"/>
                <w:szCs w:val="24"/>
              </w:rPr>
              <w:t xml:space="preserve">, прессы для чеснока, рукавицы термостойкие д/кухни, сковороды различного диаметра, скребки кухонные, совки для сыпучих продуктов, сотейники, терки универсальные, </w:t>
            </w:r>
            <w:proofErr w:type="spellStart"/>
            <w:r w:rsidRPr="002776FB">
              <w:rPr>
                <w:rFonts w:ascii="Times New Roman" w:hAnsi="Times New Roman"/>
                <w:sz w:val="24"/>
                <w:szCs w:val="24"/>
              </w:rPr>
              <w:t>шенуа</w:t>
            </w:r>
            <w:proofErr w:type="spellEnd"/>
            <w:r w:rsidRPr="002776FB">
              <w:rPr>
                <w:rFonts w:ascii="Times New Roman" w:hAnsi="Times New Roman"/>
                <w:sz w:val="24"/>
                <w:szCs w:val="24"/>
              </w:rPr>
              <w:t>, щипцы универсальные, шумовки, к</w:t>
            </w:r>
            <w:r w:rsidRPr="002776FB">
              <w:rPr>
                <w:rFonts w:ascii="Times New Roman" w:eastAsia="Batang" w:hAnsi="Times New Roman"/>
                <w:sz w:val="24"/>
                <w:szCs w:val="24"/>
              </w:rPr>
              <w:t>орзины для отходов.</w:t>
            </w:r>
          </w:p>
          <w:p w:rsidR="00BF637F" w:rsidRPr="002776FB" w:rsidRDefault="00BF637F" w:rsidP="002776FB">
            <w:pPr>
              <w:pStyle w:val="a6"/>
              <w:tabs>
                <w:tab w:val="left" w:pos="1885"/>
                <w:tab w:val="left" w:pos="2736"/>
                <w:tab w:val="left" w:pos="2876"/>
                <w:tab w:val="left" w:pos="3019"/>
              </w:tabs>
              <w:contextualSpacing/>
              <w:jc w:val="both"/>
              <w:rPr>
                <w:rFonts w:ascii="Times New Roman" w:hAnsi="Times New Roman"/>
                <w:bCs/>
                <w:sz w:val="24"/>
                <w:szCs w:val="24"/>
              </w:rPr>
            </w:pPr>
            <w:r w:rsidRPr="002776FB">
              <w:rPr>
                <w:rFonts w:ascii="Times New Roman" w:hAnsi="Times New Roman"/>
                <w:sz w:val="24"/>
                <w:szCs w:val="24"/>
                <w:u w:val="single"/>
              </w:rPr>
              <w:t>Расходные материалы:</w:t>
            </w:r>
          </w:p>
          <w:p w:rsidR="00BF637F" w:rsidRPr="002776FB" w:rsidRDefault="00BF637F" w:rsidP="002776FB">
            <w:pPr>
              <w:pStyle w:val="TableParagraph"/>
              <w:tabs>
                <w:tab w:val="left" w:pos="1885"/>
                <w:tab w:val="left" w:pos="2736"/>
                <w:tab w:val="left" w:pos="2876"/>
                <w:tab w:val="left" w:pos="3019"/>
              </w:tabs>
              <w:kinsoku w:val="0"/>
              <w:overflowPunct w:val="0"/>
              <w:ind w:left="0"/>
              <w:contextualSpacing/>
              <w:jc w:val="both"/>
            </w:pPr>
            <w:proofErr w:type="spellStart"/>
            <w:r w:rsidRPr="002776FB">
              <w:t>стрейч</w:t>
            </w:r>
            <w:proofErr w:type="spellEnd"/>
            <w:r w:rsidRPr="002776FB">
              <w:t xml:space="preserve"> пленка для пищевых продуктов,</w:t>
            </w:r>
          </w:p>
          <w:p w:rsidR="00BF637F" w:rsidRPr="002776FB" w:rsidRDefault="00BF637F" w:rsidP="002776FB">
            <w:pPr>
              <w:pStyle w:val="TableParagraph"/>
              <w:kinsoku w:val="0"/>
              <w:overflowPunct w:val="0"/>
              <w:ind w:left="0"/>
              <w:contextualSpacing/>
              <w:jc w:val="both"/>
            </w:pPr>
            <w:r w:rsidRPr="002776FB">
              <w:t>пакеты для вакуумного аппарата, шпагат, контейнеры одноразовые для пищевых продуктов,</w:t>
            </w:r>
          </w:p>
          <w:p w:rsidR="00BF637F" w:rsidRPr="002776FB" w:rsidRDefault="00BF637F" w:rsidP="002776FB">
            <w:pPr>
              <w:pStyle w:val="TableParagraph"/>
              <w:kinsoku w:val="0"/>
              <w:overflowPunct w:val="0"/>
              <w:ind w:left="0" w:right="262"/>
              <w:contextualSpacing/>
              <w:jc w:val="both"/>
            </w:pPr>
            <w:r w:rsidRPr="002776FB">
              <w:t>перчатки силиконовые</w:t>
            </w:r>
          </w:p>
        </w:tc>
      </w:tr>
    </w:tbl>
    <w:p w:rsidR="00337AB0" w:rsidRDefault="00337AB0" w:rsidP="002776F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7"/>
        <w:gridCol w:w="3266"/>
        <w:gridCol w:w="2638"/>
      </w:tblGrid>
      <w:tr w:rsidR="00BF637F" w:rsidRPr="002776FB" w:rsidTr="002776FB">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BF637F" w:rsidRPr="002776FB" w:rsidRDefault="00BF637F" w:rsidP="002776FB">
            <w:pPr>
              <w:spacing w:line="240" w:lineRule="auto"/>
              <w:contextualSpacing/>
              <w:rPr>
                <w:rFonts w:ascii="Times New Roman" w:hAnsi="Times New Roman"/>
                <w:b/>
                <w:sz w:val="24"/>
                <w:szCs w:val="24"/>
              </w:rPr>
            </w:pPr>
            <w:r w:rsidRPr="002776FB">
              <w:rPr>
                <w:rFonts w:ascii="Times New Roman" w:hAnsi="Times New Roman"/>
                <w:sz w:val="24"/>
                <w:szCs w:val="24"/>
              </w:rPr>
              <w:t xml:space="preserve">ПК 3.5. </w:t>
            </w:r>
            <w:r w:rsidR="0001790D" w:rsidRPr="0001790D">
              <w:rPr>
                <w:rFonts w:ascii="Times New Roman" w:hAnsi="Times New Roman"/>
              </w:rPr>
              <w:t>Осуществлять приготовление, творческое оформление и подготовку к реализации холодных блюд из рыбы, нерыбного водного сырья сложного ассортимента с учетом потребностей различных категорий потребителей, видов и форм обслуживания</w:t>
            </w:r>
          </w:p>
        </w:tc>
      </w:tr>
      <w:tr w:rsidR="00BF637F" w:rsidRPr="002776FB" w:rsidTr="002776FB">
        <w:tc>
          <w:tcPr>
            <w:tcW w:w="1916" w:type="pct"/>
            <w:shd w:val="clear" w:color="auto" w:fill="auto"/>
          </w:tcPr>
          <w:p w:rsidR="00BF637F" w:rsidRPr="002776FB" w:rsidRDefault="00BF637F" w:rsidP="002776FB">
            <w:pPr>
              <w:spacing w:line="240" w:lineRule="auto"/>
              <w:contextualSpacing/>
              <w:rPr>
                <w:rFonts w:ascii="Times New Roman" w:hAnsi="Times New Roman"/>
                <w:b/>
                <w:sz w:val="24"/>
                <w:szCs w:val="24"/>
              </w:rPr>
            </w:pPr>
            <w:r w:rsidRPr="002776FB">
              <w:rPr>
                <w:rFonts w:ascii="Times New Roman" w:hAnsi="Times New Roman"/>
                <w:b/>
                <w:sz w:val="24"/>
                <w:szCs w:val="24"/>
              </w:rPr>
              <w:t>Действия</w:t>
            </w:r>
          </w:p>
        </w:tc>
        <w:tc>
          <w:tcPr>
            <w:tcW w:w="1706" w:type="pct"/>
            <w:shd w:val="clear" w:color="auto" w:fill="auto"/>
          </w:tcPr>
          <w:p w:rsidR="00BF637F" w:rsidRPr="002776FB" w:rsidRDefault="00BF637F" w:rsidP="002776FB">
            <w:pPr>
              <w:spacing w:line="240" w:lineRule="auto"/>
              <w:contextualSpacing/>
              <w:rPr>
                <w:rFonts w:ascii="Times New Roman" w:hAnsi="Times New Roman"/>
                <w:b/>
                <w:sz w:val="24"/>
                <w:szCs w:val="24"/>
              </w:rPr>
            </w:pPr>
            <w:r w:rsidRPr="002776FB">
              <w:rPr>
                <w:rFonts w:ascii="Times New Roman" w:hAnsi="Times New Roman"/>
                <w:b/>
                <w:sz w:val="24"/>
                <w:szCs w:val="24"/>
              </w:rPr>
              <w:t>Умения</w:t>
            </w:r>
          </w:p>
        </w:tc>
        <w:tc>
          <w:tcPr>
            <w:tcW w:w="1378" w:type="pct"/>
            <w:shd w:val="clear" w:color="auto" w:fill="auto"/>
          </w:tcPr>
          <w:p w:rsidR="00BF637F" w:rsidRPr="002776FB" w:rsidRDefault="00BF637F" w:rsidP="002776FB">
            <w:pPr>
              <w:spacing w:line="240" w:lineRule="auto"/>
              <w:contextualSpacing/>
              <w:rPr>
                <w:rFonts w:ascii="Times New Roman" w:hAnsi="Times New Roman"/>
                <w:b/>
                <w:sz w:val="24"/>
                <w:szCs w:val="24"/>
              </w:rPr>
            </w:pPr>
            <w:r w:rsidRPr="002776FB">
              <w:rPr>
                <w:rFonts w:ascii="Times New Roman" w:hAnsi="Times New Roman"/>
                <w:b/>
                <w:sz w:val="24"/>
                <w:szCs w:val="24"/>
              </w:rPr>
              <w:t>Знания</w:t>
            </w:r>
          </w:p>
        </w:tc>
      </w:tr>
      <w:tr w:rsidR="00BF637F" w:rsidRPr="002776FB" w:rsidTr="002776FB">
        <w:tc>
          <w:tcPr>
            <w:tcW w:w="1916" w:type="pct"/>
            <w:shd w:val="clear" w:color="auto" w:fill="auto"/>
          </w:tcPr>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Оценка наличия запасов сырья для приготовления, оформления и подготовки к реализации холодных блюд из рыбы, нерыбного водного сырья разнообразного ассортимента;</w:t>
            </w:r>
          </w:p>
          <w:p w:rsidR="00BF637F" w:rsidRPr="002776FB" w:rsidRDefault="00BF637F" w:rsidP="002776FB">
            <w:pPr>
              <w:pStyle w:val="ConsPlusNormal"/>
              <w:contextualSpacing/>
              <w:jc w:val="both"/>
              <w:rPr>
                <w:rFonts w:ascii="Times New Roman" w:hAnsi="Times New Roman" w:cs="Times New Roman"/>
                <w:sz w:val="24"/>
                <w:szCs w:val="24"/>
              </w:rPr>
            </w:pPr>
            <w:r w:rsidRPr="002776FB">
              <w:rPr>
                <w:rFonts w:ascii="Times New Roman" w:hAnsi="Times New Roman" w:cs="Times New Roman"/>
                <w:sz w:val="24"/>
                <w:szCs w:val="24"/>
              </w:rPr>
              <w:t>подготовка сырья и полуфабрикатов для приготовления оформления и подготовки к реализации холодных блюд из рыбы, нерыбного водного сырья разнообразного ассортимента;</w:t>
            </w:r>
          </w:p>
          <w:p w:rsidR="00BF637F" w:rsidRPr="002776FB" w:rsidRDefault="00BF637F" w:rsidP="002776FB">
            <w:pPr>
              <w:pStyle w:val="ConsPlusNormal"/>
              <w:contextualSpacing/>
              <w:jc w:val="both"/>
              <w:rPr>
                <w:rFonts w:ascii="Times New Roman" w:hAnsi="Times New Roman" w:cs="Times New Roman"/>
                <w:sz w:val="24"/>
                <w:szCs w:val="24"/>
              </w:rPr>
            </w:pPr>
            <w:r w:rsidRPr="002776FB">
              <w:rPr>
                <w:rFonts w:ascii="Times New Roman" w:hAnsi="Times New Roman" w:cs="Times New Roman"/>
                <w:sz w:val="24"/>
                <w:szCs w:val="24"/>
              </w:rPr>
              <w:t xml:space="preserve">безопасная эксплуатация технологического оборудования, производственного инвентаря, инструментов, </w:t>
            </w:r>
            <w:proofErr w:type="spellStart"/>
            <w:r w:rsidRPr="002776FB">
              <w:rPr>
                <w:rFonts w:ascii="Times New Roman" w:hAnsi="Times New Roman" w:cs="Times New Roman"/>
                <w:sz w:val="24"/>
                <w:szCs w:val="24"/>
              </w:rPr>
              <w:t>весоизмерительных</w:t>
            </w:r>
            <w:proofErr w:type="spellEnd"/>
            <w:r w:rsidRPr="002776FB">
              <w:rPr>
                <w:rFonts w:ascii="Times New Roman" w:hAnsi="Times New Roman" w:cs="Times New Roman"/>
                <w:sz w:val="24"/>
                <w:szCs w:val="24"/>
              </w:rPr>
              <w:t xml:space="preserve"> приборов;</w:t>
            </w:r>
          </w:p>
          <w:p w:rsidR="00BF637F" w:rsidRPr="002776FB" w:rsidRDefault="00BF637F" w:rsidP="002776FB">
            <w:pPr>
              <w:pStyle w:val="ConsPlusNormal"/>
              <w:contextualSpacing/>
              <w:jc w:val="both"/>
              <w:rPr>
                <w:rFonts w:ascii="Times New Roman" w:hAnsi="Times New Roman" w:cs="Times New Roman"/>
                <w:sz w:val="24"/>
                <w:szCs w:val="24"/>
              </w:rPr>
            </w:pPr>
            <w:r w:rsidRPr="002776FB">
              <w:rPr>
                <w:rFonts w:ascii="Times New Roman" w:hAnsi="Times New Roman" w:cs="Times New Roman"/>
                <w:sz w:val="24"/>
                <w:szCs w:val="24"/>
              </w:rPr>
              <w:t>приготовление холодных блюд, кулинарных изделий, закусок из рыбы, нерыбного водного сырья разнообразного ассортимента;</w:t>
            </w:r>
          </w:p>
          <w:p w:rsidR="00BF637F" w:rsidRPr="002776FB" w:rsidRDefault="00BF637F" w:rsidP="002776FB">
            <w:pPr>
              <w:pStyle w:val="ConsPlusNormal"/>
              <w:contextualSpacing/>
              <w:jc w:val="both"/>
              <w:rPr>
                <w:rFonts w:ascii="Times New Roman" w:hAnsi="Times New Roman" w:cs="Times New Roman"/>
                <w:sz w:val="24"/>
                <w:szCs w:val="24"/>
              </w:rPr>
            </w:pPr>
            <w:r w:rsidRPr="002776FB">
              <w:rPr>
                <w:rFonts w:ascii="Times New Roman" w:hAnsi="Times New Roman" w:cs="Times New Roman"/>
                <w:sz w:val="24"/>
                <w:szCs w:val="24"/>
              </w:rPr>
              <w:t>хранение, отпуск холодных блюд, кулинарных изделий, закусок из рыбы, нерыбного водного сырья разнообразного ассортимента;</w:t>
            </w:r>
          </w:p>
          <w:p w:rsidR="00BF637F" w:rsidRPr="002776FB" w:rsidRDefault="00BF637F" w:rsidP="002776FB">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2776FB">
              <w:rPr>
                <w:rFonts w:ascii="Times New Roman" w:hAnsi="Times New Roman"/>
                <w:sz w:val="24"/>
                <w:szCs w:val="24"/>
              </w:rPr>
              <w:t>упаковка, складирование неиспользованного сырья, пищевых продуктов;</w:t>
            </w:r>
          </w:p>
          <w:p w:rsidR="00BF637F" w:rsidRPr="002776FB" w:rsidRDefault="00BF637F" w:rsidP="002776FB">
            <w:pPr>
              <w:pStyle w:val="ConsPlusNormal"/>
              <w:contextualSpacing/>
              <w:jc w:val="both"/>
              <w:rPr>
                <w:rFonts w:ascii="Times New Roman" w:hAnsi="Times New Roman" w:cs="Times New Roman"/>
                <w:sz w:val="24"/>
                <w:szCs w:val="24"/>
              </w:rPr>
            </w:pPr>
            <w:r w:rsidRPr="002776FB">
              <w:rPr>
                <w:rFonts w:ascii="Times New Roman" w:hAnsi="Times New Roman" w:cs="Times New Roman"/>
                <w:sz w:val="24"/>
                <w:szCs w:val="24"/>
              </w:rPr>
              <w:t>утилизация отходов</w:t>
            </w:r>
          </w:p>
          <w:p w:rsidR="00BF637F" w:rsidRPr="002776FB" w:rsidRDefault="00BF637F" w:rsidP="002776FB">
            <w:pPr>
              <w:pStyle w:val="a6"/>
              <w:contextualSpacing/>
              <w:jc w:val="both"/>
              <w:rPr>
                <w:rFonts w:ascii="Times New Roman" w:hAnsi="Times New Roman"/>
                <w:sz w:val="24"/>
                <w:szCs w:val="24"/>
              </w:rPr>
            </w:pPr>
          </w:p>
        </w:tc>
        <w:tc>
          <w:tcPr>
            <w:tcW w:w="1706" w:type="pct"/>
            <w:shd w:val="clear" w:color="auto" w:fill="auto"/>
          </w:tcPr>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sz w:val="24"/>
                <w:szCs w:val="24"/>
              </w:rPr>
              <w:t>Соблюдать стандарты чистоты на рабочем месте приготовления, оформления и подготовки к реализации холодных блюд из рыбы, нерыбного водного сырья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применять стандарты и нормативно-техническую документацию, используемую при приготовлении, оформлении и подготовке к реализации холодных блюд из рыбы, нерыбного водного сырья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оценивать наличие сырья для приготовления, оформления и подготовки к реализации холодных блюд из рыбы, нерыбного водного сырья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 xml:space="preserve">безопасно, в соответствии с инструкциями и регламентами эксплуатировать технологическое оборудование, инструменты, инвентарь в процессе приготовления, оформления и подготовки к реализации холодных блюд из рыбы, </w:t>
            </w:r>
            <w:r w:rsidRPr="002776FB">
              <w:rPr>
                <w:rFonts w:ascii="Times New Roman" w:hAnsi="Times New Roman"/>
                <w:sz w:val="24"/>
                <w:szCs w:val="24"/>
              </w:rPr>
              <w:lastRenderedPageBreak/>
              <w:t>нерыбного водного сырья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соблюдать стандарты чистоты на рабочем месте;</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распознавать недоброкачественные продукты;</w:t>
            </w:r>
          </w:p>
          <w:p w:rsidR="00BF637F" w:rsidRPr="002776FB" w:rsidRDefault="00BF637F" w:rsidP="002776FB">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2776FB">
              <w:rPr>
                <w:rFonts w:ascii="Times New Roman" w:hAnsi="Times New Roman"/>
                <w:sz w:val="24"/>
                <w:szCs w:val="24"/>
              </w:rPr>
              <w:t>выбирать, применять комбинировать различные способы приготовления холодных блюд, кулинарных изделий, закусок из рыбы, нерыбного водного сырья с учетом их вида</w:t>
            </w:r>
            <w:r w:rsidR="003C40E3" w:rsidRPr="002776FB">
              <w:rPr>
                <w:rFonts w:ascii="Times New Roman" w:hAnsi="Times New Roman"/>
                <w:sz w:val="24"/>
                <w:szCs w:val="24"/>
              </w:rPr>
              <w:t xml:space="preserve"> (в том числе сибирских пород рыб)</w:t>
            </w:r>
            <w:r w:rsidRPr="002776FB">
              <w:rPr>
                <w:rFonts w:ascii="Times New Roman" w:hAnsi="Times New Roman"/>
                <w:sz w:val="24"/>
                <w:szCs w:val="24"/>
              </w:rPr>
              <w:t xml:space="preserve"> и кулинарных свойств (охлаждать, хранить готовые рыбные продукты с учетом требований к безопасности; нарезать тонкими ломтиками рыбные продукты, малосоленую рыбу вручную и на </w:t>
            </w:r>
            <w:proofErr w:type="spellStart"/>
            <w:r w:rsidRPr="002776FB">
              <w:rPr>
                <w:rFonts w:ascii="Times New Roman" w:hAnsi="Times New Roman"/>
                <w:sz w:val="24"/>
                <w:szCs w:val="24"/>
              </w:rPr>
              <w:t>слайсере</w:t>
            </w:r>
            <w:proofErr w:type="spellEnd"/>
            <w:r w:rsidRPr="002776FB">
              <w:rPr>
                <w:rFonts w:ascii="Times New Roman" w:hAnsi="Times New Roman"/>
                <w:sz w:val="24"/>
                <w:szCs w:val="24"/>
              </w:rPr>
              <w:t>; замачивать желатин, готовить рыбное желе; украшать и заливать рыбные продукты порциями; вынимать рыбное желе из форм;</w:t>
            </w:r>
          </w:p>
          <w:p w:rsidR="00BF637F" w:rsidRPr="002776FB" w:rsidRDefault="00BF637F" w:rsidP="002776FB">
            <w:pPr>
              <w:widowControl w:val="0"/>
              <w:tabs>
                <w:tab w:val="left" w:pos="0"/>
              </w:tabs>
              <w:kinsoku w:val="0"/>
              <w:overflowPunct w:val="0"/>
              <w:autoSpaceDE w:val="0"/>
              <w:autoSpaceDN w:val="0"/>
              <w:adjustRightInd w:val="0"/>
              <w:spacing w:after="0" w:line="240" w:lineRule="auto"/>
              <w:contextualSpacing/>
              <w:jc w:val="both"/>
              <w:rPr>
                <w:rFonts w:ascii="Times New Roman" w:hAnsi="Times New Roman"/>
                <w:sz w:val="24"/>
                <w:szCs w:val="24"/>
              </w:rPr>
            </w:pPr>
            <w:r w:rsidRPr="002776FB">
              <w:rPr>
                <w:rFonts w:ascii="Times New Roman" w:hAnsi="Times New Roman"/>
                <w:sz w:val="24"/>
                <w:szCs w:val="24"/>
              </w:rPr>
              <w:t>доводить до вкуса холодные блюда из рыбы, нерыбного водного сырья разнообразного ассортимента;</w:t>
            </w:r>
          </w:p>
          <w:p w:rsidR="00BF637F" w:rsidRPr="002776FB" w:rsidRDefault="00BF637F" w:rsidP="002776FB">
            <w:pPr>
              <w:widowControl w:val="0"/>
              <w:tabs>
                <w:tab w:val="left" w:pos="0"/>
              </w:tabs>
              <w:kinsoku w:val="0"/>
              <w:overflowPunct w:val="0"/>
              <w:autoSpaceDE w:val="0"/>
              <w:autoSpaceDN w:val="0"/>
              <w:adjustRightInd w:val="0"/>
              <w:spacing w:after="0" w:line="240" w:lineRule="auto"/>
              <w:contextualSpacing/>
              <w:jc w:val="both"/>
              <w:rPr>
                <w:rFonts w:ascii="Times New Roman" w:hAnsi="Times New Roman"/>
                <w:sz w:val="24"/>
                <w:szCs w:val="24"/>
              </w:rPr>
            </w:pPr>
            <w:r w:rsidRPr="002776FB">
              <w:rPr>
                <w:rFonts w:ascii="Times New Roman" w:hAnsi="Times New Roman"/>
                <w:sz w:val="24"/>
                <w:szCs w:val="24"/>
              </w:rPr>
              <w:t>подбирать соусы, заправки, гарниры для холодных блюд с учетом их сочетаемости;</w:t>
            </w:r>
          </w:p>
          <w:p w:rsidR="00BF637F" w:rsidRPr="002776FB" w:rsidRDefault="00BF637F" w:rsidP="002776FB">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2776FB">
              <w:rPr>
                <w:rFonts w:ascii="Times New Roman" w:hAnsi="Times New Roman"/>
                <w:sz w:val="24"/>
                <w:szCs w:val="24"/>
              </w:rPr>
              <w:t>проверять качество готовых холодных блюд, кулинарных изделий, закусок из рыбы, нерыбного водного сырья перед отпуском, упаковкой на вынос;</w:t>
            </w:r>
          </w:p>
          <w:p w:rsidR="00BF637F" w:rsidRPr="002776FB" w:rsidRDefault="00BF637F" w:rsidP="002776FB">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2776FB">
              <w:rPr>
                <w:rFonts w:ascii="Times New Roman" w:hAnsi="Times New Roman"/>
                <w:sz w:val="24"/>
                <w:szCs w:val="24"/>
              </w:rPr>
              <w:t xml:space="preserve">соблюдать выход при </w:t>
            </w:r>
            <w:proofErr w:type="spellStart"/>
            <w:r w:rsidRPr="002776FB">
              <w:rPr>
                <w:rFonts w:ascii="Times New Roman" w:hAnsi="Times New Roman"/>
                <w:sz w:val="24"/>
                <w:szCs w:val="24"/>
              </w:rPr>
              <w:t>порционировании</w:t>
            </w:r>
            <w:proofErr w:type="spellEnd"/>
            <w:r w:rsidRPr="002776FB">
              <w:rPr>
                <w:rFonts w:ascii="Times New Roman" w:hAnsi="Times New Roman"/>
                <w:sz w:val="24"/>
                <w:szCs w:val="24"/>
              </w:rPr>
              <w:t>;</w:t>
            </w:r>
          </w:p>
          <w:p w:rsidR="00BF637F" w:rsidRPr="002776FB" w:rsidRDefault="00BF637F" w:rsidP="002776FB">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2776FB">
              <w:rPr>
                <w:rFonts w:ascii="Times New Roman" w:hAnsi="Times New Roman"/>
                <w:sz w:val="24"/>
                <w:szCs w:val="24"/>
              </w:rPr>
              <w:t>выдерживать температуру подачи холодных блюд, кулинарных изделий, закусок из рыбы, нерыбного водного сырья;</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 xml:space="preserve">хранить готовые холодные блюда, кулинарные изделия, закуски из рыбы, нерыбного водного сырья с учетом </w:t>
            </w:r>
            <w:r w:rsidRPr="002776FB">
              <w:rPr>
                <w:rFonts w:ascii="Times New Roman" w:hAnsi="Times New Roman"/>
                <w:sz w:val="24"/>
                <w:szCs w:val="24"/>
              </w:rPr>
              <w:lastRenderedPageBreak/>
              <w:t>требований к безопасности пищевых продуктов;</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выбирать контейнеры, эстетично упаковывать на вынос, для транспортирования;</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различать пищевые и непищевые отходы, подготавливать пищевые отходы к дальнейшему использованию с учетом требований по безопасности</w:t>
            </w:r>
          </w:p>
          <w:p w:rsidR="00F05250" w:rsidRPr="002776FB" w:rsidRDefault="00F05250"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осуществлять подбор соответствующей посуды для подачи </w:t>
            </w:r>
            <w:r w:rsidR="003C40E3" w:rsidRPr="002776FB">
              <w:rPr>
                <w:rFonts w:ascii="Times New Roman" w:hAnsi="Times New Roman"/>
                <w:sz w:val="24"/>
                <w:szCs w:val="24"/>
              </w:rPr>
              <w:t>холодных блюд из рыбы, нерыбного водного сырья разнообразного ассортимента</w:t>
            </w:r>
            <w:r w:rsidRPr="002776FB">
              <w:rPr>
                <w:rFonts w:ascii="Times New Roman" w:hAnsi="Times New Roman"/>
                <w:sz w:val="24"/>
                <w:szCs w:val="24"/>
              </w:rPr>
              <w:t>, приборов, элементов оформления стола в сибирском стиле;</w:t>
            </w:r>
          </w:p>
          <w:p w:rsidR="00F05250" w:rsidRPr="002776FB" w:rsidRDefault="00F05250"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создавать оригинальные элементы оформления </w:t>
            </w:r>
            <w:r w:rsidR="003C40E3" w:rsidRPr="002776FB">
              <w:rPr>
                <w:rFonts w:ascii="Times New Roman" w:hAnsi="Times New Roman"/>
                <w:sz w:val="24"/>
                <w:szCs w:val="24"/>
              </w:rPr>
              <w:t>холодных блюд из рыбы, нерыбного водного сырья разнообразного ассортимента</w:t>
            </w:r>
            <w:r w:rsidRPr="002776FB">
              <w:rPr>
                <w:rFonts w:ascii="Times New Roman" w:hAnsi="Times New Roman"/>
                <w:sz w:val="24"/>
                <w:szCs w:val="24"/>
              </w:rPr>
              <w:t>, используя папоротник, кедровые, грецкие орехи, бруснику, клюкву;</w:t>
            </w:r>
          </w:p>
          <w:p w:rsidR="00F05250" w:rsidRPr="002776FB" w:rsidRDefault="00F05250"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создавать оригинальные элементы украшения из рыбы, нерыбного водного сырья, в том числе сибирских пород рыб, разнообразного ассортимента с помощью </w:t>
            </w:r>
            <w:proofErr w:type="spellStart"/>
            <w:r w:rsidRPr="002776FB">
              <w:rPr>
                <w:rFonts w:ascii="Times New Roman" w:hAnsi="Times New Roman"/>
                <w:sz w:val="24"/>
                <w:szCs w:val="24"/>
              </w:rPr>
              <w:t>слайсера</w:t>
            </w:r>
            <w:proofErr w:type="spellEnd"/>
            <w:r w:rsidRPr="002776FB">
              <w:rPr>
                <w:rFonts w:ascii="Times New Roman" w:hAnsi="Times New Roman"/>
                <w:sz w:val="24"/>
                <w:szCs w:val="24"/>
              </w:rPr>
              <w:t>;</w:t>
            </w:r>
          </w:p>
          <w:p w:rsidR="00F05250" w:rsidRPr="002776FB" w:rsidRDefault="00F05250"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соблюдать правила сочетаемости основных продуктов и сырья при приготовлении </w:t>
            </w:r>
            <w:r w:rsidR="003C40E3" w:rsidRPr="002776FB">
              <w:rPr>
                <w:rFonts w:ascii="Times New Roman" w:hAnsi="Times New Roman"/>
                <w:sz w:val="24"/>
                <w:szCs w:val="24"/>
              </w:rPr>
              <w:t>холодных блюд из рыбы, нерыбного водного сырья разнообразного ассортимента</w:t>
            </w:r>
            <w:r w:rsidRPr="002776FB">
              <w:rPr>
                <w:rFonts w:ascii="Times New Roman" w:hAnsi="Times New Roman"/>
                <w:sz w:val="24"/>
                <w:szCs w:val="24"/>
              </w:rPr>
              <w:t>;</w:t>
            </w:r>
          </w:p>
          <w:p w:rsidR="00F05250" w:rsidRPr="002776FB" w:rsidRDefault="00F05250"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соблюдать правила сочетаемости цветовой гаммы в оформлении </w:t>
            </w:r>
            <w:r w:rsidR="003C40E3" w:rsidRPr="002776FB">
              <w:rPr>
                <w:rFonts w:ascii="Times New Roman" w:hAnsi="Times New Roman"/>
                <w:sz w:val="24"/>
                <w:szCs w:val="24"/>
              </w:rPr>
              <w:t>холодных блюд из рыбы, нерыбного водного сырья разнообразного ассортимента</w:t>
            </w:r>
          </w:p>
          <w:p w:rsidR="00F05250" w:rsidRPr="002776FB" w:rsidRDefault="00F05250"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составлять композиции для украшения зала, сервировки стола;</w:t>
            </w:r>
          </w:p>
          <w:p w:rsidR="00F05250" w:rsidRPr="002776FB" w:rsidRDefault="00F05250"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организовывать </w:t>
            </w:r>
            <w:r w:rsidRPr="002776FB">
              <w:rPr>
                <w:rFonts w:ascii="Times New Roman" w:hAnsi="Times New Roman"/>
                <w:sz w:val="24"/>
                <w:szCs w:val="24"/>
              </w:rPr>
              <w:lastRenderedPageBreak/>
              <w:t>обслуживание и оказание услуг с учетом запросов различных категорий потребителей;</w:t>
            </w:r>
          </w:p>
          <w:p w:rsidR="00F05250" w:rsidRPr="002776FB" w:rsidRDefault="00F05250"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проявлять творческую индивидуальность;</w:t>
            </w:r>
          </w:p>
          <w:p w:rsidR="00F05250" w:rsidRPr="002776FB" w:rsidRDefault="00F05250" w:rsidP="002776FB">
            <w:pPr>
              <w:spacing w:after="0" w:line="240" w:lineRule="auto"/>
              <w:contextualSpacing/>
              <w:rPr>
                <w:rFonts w:ascii="Times New Roman" w:hAnsi="Times New Roman"/>
                <w:sz w:val="24"/>
                <w:szCs w:val="24"/>
              </w:rPr>
            </w:pPr>
            <w:r w:rsidRPr="002776FB">
              <w:rPr>
                <w:rFonts w:ascii="Times New Roman" w:hAnsi="Times New Roman"/>
                <w:sz w:val="24"/>
                <w:szCs w:val="24"/>
              </w:rPr>
              <w:t>осуществлять подбор соответствующего растительного сырья (цветов, декоративных и пряных трав);</w:t>
            </w:r>
          </w:p>
          <w:p w:rsidR="00F05250" w:rsidRPr="002776FB" w:rsidRDefault="00F05250" w:rsidP="002776FB">
            <w:pPr>
              <w:spacing w:after="0" w:line="240" w:lineRule="auto"/>
              <w:contextualSpacing/>
              <w:rPr>
                <w:rFonts w:ascii="Times New Roman" w:hAnsi="Times New Roman"/>
                <w:sz w:val="24"/>
                <w:szCs w:val="24"/>
              </w:rPr>
            </w:pPr>
            <w:r w:rsidRPr="002776FB">
              <w:rPr>
                <w:rFonts w:ascii="Times New Roman" w:hAnsi="Times New Roman"/>
                <w:sz w:val="24"/>
                <w:szCs w:val="24"/>
              </w:rPr>
              <w:t xml:space="preserve">подготавливать и использовать растительное сырье для дизайна и оформления </w:t>
            </w:r>
            <w:r w:rsidR="003C40E3" w:rsidRPr="002776FB">
              <w:rPr>
                <w:rFonts w:ascii="Times New Roman" w:hAnsi="Times New Roman"/>
                <w:sz w:val="24"/>
                <w:szCs w:val="24"/>
              </w:rPr>
              <w:t>холодных блюд из рыбы, нерыбного водного сырья разнообразного ассортимента</w:t>
            </w:r>
            <w:r w:rsidRPr="002776FB">
              <w:rPr>
                <w:rFonts w:ascii="Times New Roman" w:hAnsi="Times New Roman"/>
                <w:sz w:val="24"/>
                <w:szCs w:val="24"/>
              </w:rPr>
              <w:t>;</w:t>
            </w:r>
          </w:p>
          <w:p w:rsidR="00F05250" w:rsidRPr="002776FB" w:rsidRDefault="00F05250" w:rsidP="002776FB">
            <w:pPr>
              <w:pStyle w:val="a6"/>
              <w:contextualSpacing/>
              <w:jc w:val="both"/>
              <w:rPr>
                <w:rFonts w:ascii="Times New Roman" w:hAnsi="Times New Roman"/>
                <w:sz w:val="24"/>
                <w:szCs w:val="24"/>
              </w:rPr>
            </w:pPr>
            <w:r w:rsidRPr="002776FB">
              <w:rPr>
                <w:rFonts w:ascii="Times New Roman" w:hAnsi="Times New Roman"/>
                <w:sz w:val="24"/>
                <w:szCs w:val="24"/>
              </w:rPr>
              <w:t>украшать столовую посуду с помощью соусов</w:t>
            </w:r>
          </w:p>
          <w:p w:rsidR="00F05250" w:rsidRPr="002776FB" w:rsidRDefault="00F05250"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комбинировать различные способы приготовления и сочетания основных продуктов с дополнительными ингредиентами сибирского региона для создания гармоничных </w:t>
            </w:r>
            <w:r w:rsidR="003C40E3" w:rsidRPr="002776FB">
              <w:rPr>
                <w:rFonts w:ascii="Times New Roman" w:hAnsi="Times New Roman"/>
                <w:sz w:val="24"/>
                <w:szCs w:val="24"/>
              </w:rPr>
              <w:t>холодных блюд из рыбы, нерыбного водного сырья разнообразного ассортимента</w:t>
            </w:r>
            <w:r w:rsidRPr="002776FB">
              <w:rPr>
                <w:rFonts w:ascii="Times New Roman" w:hAnsi="Times New Roman"/>
                <w:sz w:val="24"/>
                <w:szCs w:val="24"/>
              </w:rPr>
              <w:t>;</w:t>
            </w:r>
          </w:p>
          <w:p w:rsidR="00F05250" w:rsidRPr="002776FB" w:rsidRDefault="00F05250"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эстетично и безопасно упаковывать готовые блюда, напитки и кулинарные изделия для </w:t>
            </w:r>
            <w:proofErr w:type="spellStart"/>
            <w:r w:rsidRPr="002776FB">
              <w:rPr>
                <w:rFonts w:ascii="Times New Roman" w:hAnsi="Times New Roman"/>
                <w:sz w:val="24"/>
                <w:szCs w:val="24"/>
              </w:rPr>
              <w:t>кейтерингового</w:t>
            </w:r>
            <w:proofErr w:type="spellEnd"/>
            <w:r w:rsidRPr="002776FB">
              <w:rPr>
                <w:rFonts w:ascii="Times New Roman" w:hAnsi="Times New Roman"/>
                <w:sz w:val="24"/>
                <w:szCs w:val="24"/>
              </w:rPr>
              <w:t xml:space="preserve"> обслуживания;</w:t>
            </w:r>
          </w:p>
          <w:p w:rsidR="00F05250" w:rsidRPr="002776FB" w:rsidRDefault="00F05250" w:rsidP="002776FB">
            <w:pPr>
              <w:pStyle w:val="a6"/>
              <w:contextualSpacing/>
              <w:jc w:val="both"/>
              <w:rPr>
                <w:rFonts w:ascii="Times New Roman" w:hAnsi="Times New Roman"/>
                <w:sz w:val="24"/>
                <w:szCs w:val="24"/>
              </w:rPr>
            </w:pPr>
          </w:p>
        </w:tc>
        <w:tc>
          <w:tcPr>
            <w:tcW w:w="1378" w:type="pct"/>
            <w:shd w:val="clear" w:color="auto" w:fill="auto"/>
          </w:tcPr>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sz w:val="24"/>
                <w:szCs w:val="24"/>
              </w:rPr>
              <w:lastRenderedPageBreak/>
              <w:t>Рецептуры и технологии приготовления холодных блюд из рыбы, нерыбного водного сырья разнообразного ассортимента;</w:t>
            </w:r>
          </w:p>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sz w:val="24"/>
                <w:szCs w:val="24"/>
              </w:rPr>
              <w:t>требования к качеству, срокам и условия хранения, признаки и органолептические методы определения доброкачественности сырья, используемого для приготовления холодных блюд из рыбы, нерыбного водного сырья разнообразного ассортимента;</w:t>
            </w:r>
          </w:p>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sz w:val="24"/>
                <w:szCs w:val="24"/>
              </w:rPr>
              <w:t xml:space="preserve">назначение, виды и  правила использования технологического оборудования, производственного инвентаря, инструмента, </w:t>
            </w:r>
            <w:proofErr w:type="spellStart"/>
            <w:r w:rsidRPr="002776FB">
              <w:rPr>
                <w:rFonts w:ascii="Times New Roman" w:hAnsi="Times New Roman"/>
                <w:sz w:val="24"/>
                <w:szCs w:val="24"/>
              </w:rPr>
              <w:t>весоизмерительных</w:t>
            </w:r>
            <w:proofErr w:type="spellEnd"/>
            <w:r w:rsidRPr="002776FB">
              <w:rPr>
                <w:rFonts w:ascii="Times New Roman" w:hAnsi="Times New Roman"/>
                <w:sz w:val="24"/>
                <w:szCs w:val="24"/>
              </w:rPr>
              <w:t xml:space="preserve"> приборов, посуды, используемых при приготовлении холодных блюд из рыбы, нерыбного водного сырья </w:t>
            </w:r>
            <w:r w:rsidRPr="002776FB">
              <w:rPr>
                <w:rFonts w:ascii="Times New Roman" w:hAnsi="Times New Roman"/>
                <w:sz w:val="24"/>
                <w:szCs w:val="24"/>
              </w:rPr>
              <w:lastRenderedPageBreak/>
              <w:t>разнообразного ассортимента и правила ухода за ними;</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способы сокращения потерь и сохранения питательной ценности пищевых продуктов, используемых при производстве холодных блюд из рыбы, нерыбного водного сырья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способы применения ароматических веществ с целью улучшения вкусовых качеств холодных блюд из рыбы, нерыбного водного сырья разнообразного ассортимента;</w:t>
            </w:r>
          </w:p>
          <w:p w:rsidR="00BF637F" w:rsidRPr="002776FB" w:rsidRDefault="00BF637F" w:rsidP="002776FB">
            <w:pPr>
              <w:pStyle w:val="TableParagraph"/>
              <w:kinsoku w:val="0"/>
              <w:overflowPunct w:val="0"/>
              <w:ind w:left="0"/>
              <w:contextualSpacing/>
              <w:jc w:val="both"/>
              <w:rPr>
                <w:spacing w:val="-1"/>
              </w:rPr>
            </w:pPr>
            <w:r w:rsidRPr="002776FB">
              <w:t xml:space="preserve">правила выбора основных продуктов и дополнительных ингредиентов с учетом их сочетаемости, </w:t>
            </w:r>
            <w:r w:rsidRPr="002776FB">
              <w:rPr>
                <w:spacing w:val="-1"/>
              </w:rPr>
              <w:t>взаимозаменяемости;</w:t>
            </w:r>
          </w:p>
          <w:p w:rsidR="00BF637F" w:rsidRPr="002776FB" w:rsidRDefault="00BF637F" w:rsidP="002776FB">
            <w:pPr>
              <w:pStyle w:val="TableParagraph"/>
              <w:kinsoku w:val="0"/>
              <w:overflowPunct w:val="0"/>
              <w:ind w:left="0"/>
              <w:contextualSpacing/>
              <w:jc w:val="both"/>
            </w:pPr>
            <w:r w:rsidRPr="002776FB">
              <w:t xml:space="preserve">критерии оценки качества основных продуктов и дополнительных ингредиентов для приготовления, оформления и подготовки к реализации холодных блюд из рыбы, нерыбного водного сырья разнообразного ассортимента; </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методы приготовления холодных блюд из рыбы, нерыбного водного сырья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виды, назначение и правила безопасной эксплуатации оборудования, инвентаря  и инструментов;</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lastRenderedPageBreak/>
              <w:t>ассортимент, требования к качеству, температура подачи холодных блюд из рыбы, нерыбного водного сырья разнообразного ассортимента;</w:t>
            </w:r>
          </w:p>
          <w:p w:rsidR="00BF637F" w:rsidRPr="002776FB" w:rsidRDefault="00BF637F" w:rsidP="002776FB">
            <w:pPr>
              <w:widowControl w:val="0"/>
              <w:kinsoku w:val="0"/>
              <w:overflowPunct w:val="0"/>
              <w:autoSpaceDE w:val="0"/>
              <w:autoSpaceDN w:val="0"/>
              <w:adjustRightInd w:val="0"/>
              <w:spacing w:after="0" w:line="240" w:lineRule="auto"/>
              <w:ind w:left="39"/>
              <w:contextualSpacing/>
              <w:jc w:val="both"/>
              <w:rPr>
                <w:rFonts w:ascii="Times New Roman" w:hAnsi="Times New Roman"/>
                <w:sz w:val="24"/>
                <w:szCs w:val="24"/>
              </w:rPr>
            </w:pPr>
            <w:r w:rsidRPr="002776FB">
              <w:rPr>
                <w:rFonts w:ascii="Times New Roman" w:hAnsi="Times New Roman"/>
                <w:sz w:val="24"/>
                <w:szCs w:val="24"/>
              </w:rPr>
              <w:t>органолептические способы определения готовности холодных блюд из рыбы, нерыбного водного сырья разнообразного ассортимента;</w:t>
            </w:r>
          </w:p>
          <w:p w:rsidR="00BF637F" w:rsidRPr="002776FB" w:rsidRDefault="00BF637F" w:rsidP="002776FB">
            <w:pPr>
              <w:widowControl w:val="0"/>
              <w:kinsoku w:val="0"/>
              <w:overflowPunct w:val="0"/>
              <w:autoSpaceDE w:val="0"/>
              <w:autoSpaceDN w:val="0"/>
              <w:adjustRightInd w:val="0"/>
              <w:spacing w:after="0" w:line="240" w:lineRule="auto"/>
              <w:ind w:left="39"/>
              <w:contextualSpacing/>
              <w:jc w:val="both"/>
              <w:rPr>
                <w:rFonts w:ascii="Times New Roman" w:hAnsi="Times New Roman"/>
                <w:sz w:val="24"/>
                <w:szCs w:val="24"/>
              </w:rPr>
            </w:pPr>
            <w:r w:rsidRPr="002776FB">
              <w:rPr>
                <w:rFonts w:ascii="Times New Roman" w:hAnsi="Times New Roman"/>
                <w:sz w:val="24"/>
                <w:szCs w:val="24"/>
              </w:rPr>
              <w:t xml:space="preserve">ассортимент пряностей, приправ, используемых при приготовлении холодных блюд, кулинарных изделий, закусок из рыбы, нерыбного водного сырья, их сочетаемость с основными продуктами; </w:t>
            </w:r>
          </w:p>
          <w:p w:rsidR="00BF637F" w:rsidRPr="002776FB" w:rsidRDefault="00BF637F" w:rsidP="002776FB">
            <w:pPr>
              <w:pStyle w:val="a6"/>
              <w:ind w:left="39"/>
              <w:contextualSpacing/>
              <w:jc w:val="both"/>
              <w:rPr>
                <w:rFonts w:ascii="Times New Roman" w:hAnsi="Times New Roman"/>
                <w:sz w:val="24"/>
                <w:szCs w:val="24"/>
              </w:rPr>
            </w:pPr>
            <w:r w:rsidRPr="002776FB">
              <w:rPr>
                <w:rFonts w:ascii="Times New Roman" w:hAnsi="Times New Roman"/>
                <w:sz w:val="24"/>
                <w:szCs w:val="24"/>
              </w:rPr>
              <w:t>нормы взаимозаменяемости основного сырья и дополнительных ингредиентов с учетом сезонности, региональных особенностей;</w:t>
            </w:r>
          </w:p>
          <w:p w:rsidR="00BF637F" w:rsidRPr="002776FB" w:rsidRDefault="00BF637F" w:rsidP="002776FB">
            <w:pPr>
              <w:pStyle w:val="a6"/>
              <w:ind w:left="39"/>
              <w:contextualSpacing/>
              <w:jc w:val="both"/>
              <w:rPr>
                <w:rFonts w:ascii="Times New Roman" w:hAnsi="Times New Roman"/>
                <w:sz w:val="24"/>
                <w:szCs w:val="24"/>
              </w:rPr>
            </w:pPr>
            <w:r w:rsidRPr="002776FB">
              <w:rPr>
                <w:rFonts w:ascii="Times New Roman" w:hAnsi="Times New Roman"/>
                <w:sz w:val="24"/>
                <w:szCs w:val="24"/>
              </w:rPr>
              <w:t xml:space="preserve">техника </w:t>
            </w:r>
            <w:proofErr w:type="spellStart"/>
            <w:r w:rsidRPr="002776FB">
              <w:rPr>
                <w:rFonts w:ascii="Times New Roman" w:hAnsi="Times New Roman"/>
                <w:sz w:val="24"/>
                <w:szCs w:val="24"/>
              </w:rPr>
              <w:t>порционирования</w:t>
            </w:r>
            <w:proofErr w:type="spellEnd"/>
            <w:r w:rsidRPr="002776FB">
              <w:rPr>
                <w:rFonts w:ascii="Times New Roman" w:hAnsi="Times New Roman"/>
                <w:sz w:val="24"/>
                <w:szCs w:val="24"/>
              </w:rPr>
              <w:t>, варианты оформления холодных блюд из рыбы, нерыбного водного сырья разнообразного ассортимента для подачи;</w:t>
            </w:r>
          </w:p>
          <w:p w:rsidR="00BF637F" w:rsidRPr="002776FB" w:rsidRDefault="00BF637F" w:rsidP="002776FB">
            <w:pPr>
              <w:pStyle w:val="a6"/>
              <w:ind w:left="39"/>
              <w:contextualSpacing/>
              <w:jc w:val="both"/>
              <w:rPr>
                <w:rFonts w:ascii="Times New Roman" w:hAnsi="Times New Roman"/>
                <w:sz w:val="24"/>
                <w:szCs w:val="24"/>
              </w:rPr>
            </w:pPr>
            <w:r w:rsidRPr="002776FB">
              <w:rPr>
                <w:rFonts w:ascii="Times New Roman" w:hAnsi="Times New Roman"/>
                <w:sz w:val="24"/>
                <w:szCs w:val="24"/>
              </w:rPr>
              <w:t>виды, назначение посуды для подачи, контейнеров для отпуска на вынос холодных блюд из рыбы, нерыбного водного сырья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 xml:space="preserve">методы сервировки и </w:t>
            </w:r>
            <w:r w:rsidRPr="002776FB">
              <w:rPr>
                <w:rFonts w:ascii="Times New Roman" w:hAnsi="Times New Roman"/>
                <w:sz w:val="24"/>
                <w:szCs w:val="24"/>
              </w:rPr>
              <w:lastRenderedPageBreak/>
              <w:t>подачи, температура подачи холодных блюд из рыбы, нерыбного водного сырья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правила хранения, требования к безопасности хранения холодных блюд из рыбы, нерыбного водного сырья разнообразного ассортимента;</w:t>
            </w:r>
          </w:p>
          <w:p w:rsidR="00BF637F" w:rsidRPr="002776FB" w:rsidRDefault="00BF637F" w:rsidP="002776FB">
            <w:pPr>
              <w:pStyle w:val="TableParagraph"/>
              <w:kinsoku w:val="0"/>
              <w:overflowPunct w:val="0"/>
              <w:ind w:left="7"/>
              <w:contextualSpacing/>
              <w:jc w:val="both"/>
            </w:pPr>
            <w:r w:rsidRPr="002776FB">
              <w:t>правила маркирования упакованных холодных блюд из рыбы, нерыбного водного сырья разнообразного ассортимента</w:t>
            </w:r>
          </w:p>
          <w:p w:rsidR="00F05250" w:rsidRPr="002776FB" w:rsidRDefault="00F05250"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назначение, правила подбора и использования столовой посуды, приборов, белья для эстетичного оформления и подачи </w:t>
            </w:r>
            <w:r w:rsidR="003C40E3" w:rsidRPr="002776FB">
              <w:rPr>
                <w:rFonts w:ascii="Times New Roman" w:hAnsi="Times New Roman"/>
                <w:sz w:val="24"/>
                <w:szCs w:val="24"/>
              </w:rPr>
              <w:t>холодных блюд из рыбы, нерыбного водного сырья разнообразного ассортимента</w:t>
            </w:r>
            <w:r w:rsidRPr="002776FB">
              <w:rPr>
                <w:rFonts w:ascii="Times New Roman" w:hAnsi="Times New Roman"/>
                <w:sz w:val="24"/>
                <w:szCs w:val="24"/>
              </w:rPr>
              <w:t>;</w:t>
            </w:r>
          </w:p>
          <w:p w:rsidR="00F05250" w:rsidRPr="002776FB" w:rsidRDefault="00F05250"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психологию цвета, назначение, правила подбора и использование цветов и оттенков в создании композиций</w:t>
            </w:r>
          </w:p>
          <w:p w:rsidR="00F05250" w:rsidRPr="002776FB" w:rsidRDefault="00F05250"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актуальные направления в оформлении и декорировании </w:t>
            </w:r>
            <w:r w:rsidR="002E1509" w:rsidRPr="002776FB">
              <w:rPr>
                <w:rFonts w:ascii="Times New Roman" w:hAnsi="Times New Roman"/>
                <w:sz w:val="24"/>
                <w:szCs w:val="24"/>
              </w:rPr>
              <w:t>холодных блюд из рыбы, нерыбного водного сырья разнообразного ассортимента</w:t>
            </w:r>
            <w:r w:rsidRPr="002776FB">
              <w:rPr>
                <w:rFonts w:ascii="Times New Roman" w:hAnsi="Times New Roman"/>
                <w:sz w:val="24"/>
                <w:szCs w:val="24"/>
              </w:rPr>
              <w:t xml:space="preserve"> с учетом развития рынка общественного питания сибирского региона;</w:t>
            </w:r>
          </w:p>
          <w:p w:rsidR="00F05250" w:rsidRPr="002776FB" w:rsidRDefault="00F05250"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сервисные технологии проведения приемов и </w:t>
            </w:r>
            <w:r w:rsidRPr="002776FB">
              <w:rPr>
                <w:rFonts w:ascii="Times New Roman" w:hAnsi="Times New Roman"/>
                <w:sz w:val="24"/>
                <w:szCs w:val="24"/>
              </w:rPr>
              <w:lastRenderedPageBreak/>
              <w:t xml:space="preserve">банкетов, </w:t>
            </w:r>
            <w:proofErr w:type="spellStart"/>
            <w:r w:rsidRPr="002776FB">
              <w:rPr>
                <w:rFonts w:ascii="Times New Roman" w:hAnsi="Times New Roman"/>
                <w:sz w:val="24"/>
                <w:szCs w:val="24"/>
              </w:rPr>
              <w:t>кейтерингового</w:t>
            </w:r>
            <w:proofErr w:type="spellEnd"/>
            <w:r w:rsidRPr="002776FB">
              <w:rPr>
                <w:rFonts w:ascii="Times New Roman" w:hAnsi="Times New Roman"/>
                <w:sz w:val="24"/>
                <w:szCs w:val="24"/>
              </w:rPr>
              <w:t xml:space="preserve"> обслуживания;</w:t>
            </w:r>
          </w:p>
          <w:p w:rsidR="00F05250" w:rsidRPr="002776FB" w:rsidRDefault="00F05250"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принципы и приемы презентации </w:t>
            </w:r>
            <w:r w:rsidR="002E1509" w:rsidRPr="002776FB">
              <w:rPr>
                <w:rFonts w:ascii="Times New Roman" w:hAnsi="Times New Roman"/>
                <w:sz w:val="24"/>
                <w:szCs w:val="24"/>
              </w:rPr>
              <w:t>холодных блюд из рыбы, нерыбного водного сырья разнообразного ассортимента</w:t>
            </w:r>
            <w:r w:rsidRPr="002776FB">
              <w:rPr>
                <w:rFonts w:ascii="Times New Roman" w:hAnsi="Times New Roman"/>
                <w:sz w:val="24"/>
                <w:szCs w:val="24"/>
              </w:rPr>
              <w:t xml:space="preserve"> с учетом сибирского компонента;</w:t>
            </w:r>
          </w:p>
          <w:p w:rsidR="00F05250" w:rsidRPr="002776FB" w:rsidRDefault="00F05250"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принципы и приемы сервировки стола в соответствие с тематикой мероприятия;</w:t>
            </w:r>
          </w:p>
        </w:tc>
      </w:tr>
      <w:tr w:rsidR="00BF637F" w:rsidRPr="002776FB" w:rsidTr="002776FB">
        <w:tc>
          <w:tcPr>
            <w:tcW w:w="5000" w:type="pct"/>
            <w:gridSpan w:val="3"/>
            <w:shd w:val="clear" w:color="auto" w:fill="auto"/>
          </w:tcPr>
          <w:p w:rsidR="00BF637F" w:rsidRPr="002776FB" w:rsidRDefault="00BF637F" w:rsidP="002776FB">
            <w:pPr>
              <w:spacing w:line="240" w:lineRule="auto"/>
              <w:contextualSpacing/>
              <w:rPr>
                <w:rFonts w:ascii="Times New Roman" w:hAnsi="Times New Roman"/>
                <w:b/>
                <w:sz w:val="24"/>
                <w:szCs w:val="24"/>
              </w:rPr>
            </w:pPr>
            <w:r w:rsidRPr="002776FB">
              <w:rPr>
                <w:rFonts w:ascii="Times New Roman" w:hAnsi="Times New Roman"/>
                <w:b/>
                <w:sz w:val="24"/>
                <w:szCs w:val="24"/>
              </w:rPr>
              <w:lastRenderedPageBreak/>
              <w:t>Материально технические ресурсы</w:t>
            </w:r>
          </w:p>
          <w:p w:rsidR="00BF637F" w:rsidRPr="002776FB" w:rsidRDefault="00BF637F" w:rsidP="002776FB">
            <w:pPr>
              <w:widowControl w:val="0"/>
              <w:kinsoku w:val="0"/>
              <w:overflowPunct w:val="0"/>
              <w:autoSpaceDE w:val="0"/>
              <w:autoSpaceDN w:val="0"/>
              <w:adjustRightInd w:val="0"/>
              <w:spacing w:after="0" w:line="240" w:lineRule="auto"/>
              <w:ind w:right="262"/>
              <w:contextualSpacing/>
              <w:jc w:val="both"/>
              <w:rPr>
                <w:rFonts w:ascii="Times New Roman" w:hAnsi="Times New Roman"/>
                <w:sz w:val="24"/>
                <w:szCs w:val="24"/>
                <w:u w:val="single"/>
              </w:rPr>
            </w:pPr>
            <w:proofErr w:type="spellStart"/>
            <w:r w:rsidRPr="002776FB">
              <w:rPr>
                <w:rFonts w:ascii="Times New Roman" w:hAnsi="Times New Roman"/>
                <w:spacing w:val="-1"/>
                <w:sz w:val="24"/>
                <w:szCs w:val="24"/>
                <w:u w:val="single"/>
              </w:rPr>
              <w:t>Весоизмерительное</w:t>
            </w:r>
            <w:proofErr w:type="spellEnd"/>
            <w:r w:rsidRPr="002776FB">
              <w:rPr>
                <w:rFonts w:ascii="Times New Roman" w:hAnsi="Times New Roman"/>
                <w:spacing w:val="-1"/>
                <w:sz w:val="24"/>
                <w:szCs w:val="24"/>
                <w:u w:val="single"/>
              </w:rPr>
              <w:t xml:space="preserve"> </w:t>
            </w:r>
            <w:r w:rsidRPr="002776FB">
              <w:rPr>
                <w:rFonts w:ascii="Times New Roman" w:hAnsi="Times New Roman"/>
                <w:sz w:val="24"/>
                <w:szCs w:val="24"/>
                <w:u w:val="single"/>
              </w:rPr>
              <w:t xml:space="preserve">оборудование: </w:t>
            </w:r>
          </w:p>
          <w:p w:rsidR="00BF637F" w:rsidRPr="002776FB" w:rsidRDefault="00BF637F" w:rsidP="002776FB">
            <w:pPr>
              <w:widowControl w:val="0"/>
              <w:kinsoku w:val="0"/>
              <w:overflowPunct w:val="0"/>
              <w:autoSpaceDE w:val="0"/>
              <w:autoSpaceDN w:val="0"/>
              <w:adjustRightInd w:val="0"/>
              <w:spacing w:after="0" w:line="240" w:lineRule="auto"/>
              <w:ind w:right="262"/>
              <w:contextualSpacing/>
              <w:jc w:val="both"/>
              <w:rPr>
                <w:rFonts w:ascii="Times New Roman" w:hAnsi="Times New Roman"/>
                <w:spacing w:val="-1"/>
                <w:sz w:val="24"/>
                <w:szCs w:val="24"/>
              </w:rPr>
            </w:pPr>
            <w:r w:rsidRPr="002776FB">
              <w:rPr>
                <w:rFonts w:ascii="Times New Roman" w:hAnsi="Times New Roman"/>
                <w:spacing w:val="-1"/>
                <w:sz w:val="24"/>
                <w:szCs w:val="24"/>
              </w:rPr>
              <w:t xml:space="preserve">весы механические, </w:t>
            </w:r>
            <w:r w:rsidRPr="002776FB">
              <w:rPr>
                <w:rFonts w:ascii="Times New Roman" w:hAnsi="Times New Roman"/>
                <w:sz w:val="24"/>
                <w:szCs w:val="24"/>
              </w:rPr>
              <w:t>весы настольные электронные</w:t>
            </w:r>
          </w:p>
          <w:p w:rsidR="00BF637F" w:rsidRPr="002776FB" w:rsidRDefault="00BF637F" w:rsidP="002776FB">
            <w:pPr>
              <w:widowControl w:val="0"/>
              <w:kinsoku w:val="0"/>
              <w:overflowPunct w:val="0"/>
              <w:autoSpaceDE w:val="0"/>
              <w:autoSpaceDN w:val="0"/>
              <w:adjustRightInd w:val="0"/>
              <w:spacing w:after="0" w:line="240" w:lineRule="auto"/>
              <w:ind w:right="213"/>
              <w:contextualSpacing/>
              <w:jc w:val="both"/>
              <w:rPr>
                <w:rFonts w:ascii="Times New Roman" w:hAnsi="Times New Roman"/>
                <w:sz w:val="24"/>
                <w:szCs w:val="24"/>
              </w:rPr>
            </w:pPr>
            <w:r w:rsidRPr="002776FB">
              <w:rPr>
                <w:rFonts w:ascii="Times New Roman" w:hAnsi="Times New Roman"/>
                <w:sz w:val="24"/>
                <w:szCs w:val="24"/>
                <w:u w:val="single"/>
              </w:rPr>
              <w:t>Холодильное оборудование</w:t>
            </w:r>
            <w:r w:rsidRPr="002776FB">
              <w:rPr>
                <w:rFonts w:ascii="Times New Roman" w:hAnsi="Times New Roman"/>
                <w:sz w:val="24"/>
                <w:szCs w:val="24"/>
              </w:rPr>
              <w:t>:</w:t>
            </w:r>
          </w:p>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bCs/>
                <w:kern w:val="36"/>
                <w:sz w:val="24"/>
                <w:szCs w:val="24"/>
              </w:rPr>
              <w:t>охлаждаемый прилавок-витрина</w:t>
            </w:r>
            <w:r w:rsidRPr="002776FB">
              <w:rPr>
                <w:rFonts w:ascii="Times New Roman" w:hAnsi="Times New Roman"/>
                <w:sz w:val="24"/>
                <w:szCs w:val="24"/>
              </w:rPr>
              <w:t>, с</w:t>
            </w:r>
            <w:r w:rsidRPr="002776FB">
              <w:rPr>
                <w:rFonts w:ascii="Times New Roman" w:hAnsi="Times New Roman"/>
                <w:bCs/>
                <w:kern w:val="36"/>
                <w:sz w:val="24"/>
                <w:szCs w:val="24"/>
              </w:rPr>
              <w:t>тол холодильный с охлаждаемой горкой</w:t>
            </w:r>
            <w:r w:rsidRPr="002776FB">
              <w:rPr>
                <w:rFonts w:ascii="Times New Roman" w:hAnsi="Times New Roman"/>
                <w:sz w:val="24"/>
                <w:szCs w:val="24"/>
              </w:rPr>
              <w:t xml:space="preserve">, шкаф морозильный, </w:t>
            </w:r>
            <w:r w:rsidRPr="002776FB">
              <w:rPr>
                <w:rFonts w:ascii="Times New Roman" w:hAnsi="Times New Roman"/>
                <w:bCs/>
                <w:sz w:val="24"/>
                <w:szCs w:val="24"/>
              </w:rPr>
              <w:t>каф холодильный, ш</w:t>
            </w:r>
            <w:r w:rsidRPr="002776FB">
              <w:rPr>
                <w:rFonts w:ascii="Times New Roman" w:hAnsi="Times New Roman"/>
                <w:sz w:val="24"/>
                <w:szCs w:val="24"/>
              </w:rPr>
              <w:t xml:space="preserve">каф шоковой заморозки </w:t>
            </w:r>
          </w:p>
          <w:p w:rsidR="00BF637F" w:rsidRPr="002776FB" w:rsidRDefault="00BF637F" w:rsidP="002776FB">
            <w:pPr>
              <w:widowControl w:val="0"/>
              <w:kinsoku w:val="0"/>
              <w:overflowPunct w:val="0"/>
              <w:autoSpaceDE w:val="0"/>
              <w:autoSpaceDN w:val="0"/>
              <w:adjustRightInd w:val="0"/>
              <w:spacing w:after="0" w:line="240" w:lineRule="auto"/>
              <w:ind w:right="213"/>
              <w:contextualSpacing/>
              <w:jc w:val="both"/>
              <w:rPr>
                <w:rFonts w:ascii="Times New Roman" w:hAnsi="Times New Roman"/>
                <w:sz w:val="24"/>
                <w:szCs w:val="24"/>
              </w:rPr>
            </w:pPr>
            <w:r w:rsidRPr="002776FB">
              <w:rPr>
                <w:rFonts w:ascii="Times New Roman" w:hAnsi="Times New Roman"/>
                <w:sz w:val="24"/>
                <w:szCs w:val="24"/>
                <w:u w:val="single"/>
              </w:rPr>
              <w:t>Тепловое оборудование</w:t>
            </w:r>
            <w:r w:rsidRPr="002776FB">
              <w:rPr>
                <w:rFonts w:ascii="Times New Roman" w:hAnsi="Times New Roman"/>
                <w:sz w:val="24"/>
                <w:szCs w:val="24"/>
              </w:rPr>
              <w:t>:</w:t>
            </w:r>
          </w:p>
          <w:p w:rsidR="00BF637F" w:rsidRPr="002776FB" w:rsidRDefault="00BF637F" w:rsidP="002776FB">
            <w:pPr>
              <w:spacing w:after="0" w:line="240" w:lineRule="auto"/>
              <w:contextualSpacing/>
              <w:jc w:val="both"/>
              <w:rPr>
                <w:rFonts w:ascii="Times New Roman" w:hAnsi="Times New Roman"/>
                <w:bCs/>
                <w:sz w:val="24"/>
                <w:szCs w:val="24"/>
              </w:rPr>
            </w:pPr>
            <w:r w:rsidRPr="002776FB">
              <w:rPr>
                <w:rFonts w:ascii="Times New Roman" w:hAnsi="Times New Roman"/>
                <w:bCs/>
                <w:sz w:val="24"/>
                <w:szCs w:val="24"/>
              </w:rPr>
              <w:t xml:space="preserve">печь микроволновая серии, плита электрическая или </w:t>
            </w:r>
            <w:r w:rsidRPr="002776FB">
              <w:rPr>
                <w:rFonts w:ascii="Times New Roman" w:hAnsi="Times New Roman"/>
                <w:sz w:val="24"/>
                <w:szCs w:val="24"/>
              </w:rPr>
              <w:t>электрическая (с индукционным нагревом)</w:t>
            </w:r>
          </w:p>
          <w:p w:rsidR="00BF637F" w:rsidRPr="002776FB" w:rsidRDefault="00BF637F" w:rsidP="002776FB">
            <w:pPr>
              <w:widowControl w:val="0"/>
              <w:kinsoku w:val="0"/>
              <w:overflowPunct w:val="0"/>
              <w:autoSpaceDE w:val="0"/>
              <w:autoSpaceDN w:val="0"/>
              <w:adjustRightInd w:val="0"/>
              <w:spacing w:after="0" w:line="240" w:lineRule="auto"/>
              <w:ind w:right="213"/>
              <w:contextualSpacing/>
              <w:jc w:val="both"/>
              <w:rPr>
                <w:rFonts w:ascii="Times New Roman" w:hAnsi="Times New Roman"/>
                <w:sz w:val="24"/>
                <w:szCs w:val="24"/>
                <w:u w:val="single"/>
              </w:rPr>
            </w:pPr>
            <w:r w:rsidRPr="002776FB">
              <w:rPr>
                <w:rFonts w:ascii="Times New Roman" w:hAnsi="Times New Roman"/>
                <w:sz w:val="24"/>
                <w:szCs w:val="24"/>
                <w:u w:val="single"/>
              </w:rPr>
              <w:t xml:space="preserve">Механическое оборудование: </w:t>
            </w:r>
          </w:p>
          <w:p w:rsidR="00BF637F" w:rsidRPr="002776FB" w:rsidRDefault="00BF637F" w:rsidP="002776FB">
            <w:pPr>
              <w:spacing w:after="0" w:line="240" w:lineRule="auto"/>
              <w:contextualSpacing/>
              <w:jc w:val="both"/>
              <w:rPr>
                <w:rFonts w:ascii="Times New Roman" w:hAnsi="Times New Roman"/>
                <w:bCs/>
                <w:kern w:val="36"/>
                <w:sz w:val="24"/>
                <w:szCs w:val="24"/>
              </w:rPr>
            </w:pPr>
            <w:r w:rsidRPr="002776FB">
              <w:rPr>
                <w:rFonts w:ascii="Times New Roman" w:hAnsi="Times New Roman"/>
                <w:sz w:val="24"/>
                <w:szCs w:val="24"/>
              </w:rPr>
              <w:t>блендер (ручной с дополнительной насадкой для взбивания), машина для вакуумной упаковки, о</w:t>
            </w:r>
            <w:r w:rsidRPr="002776FB">
              <w:rPr>
                <w:rFonts w:ascii="Times New Roman" w:hAnsi="Times New Roman"/>
                <w:bCs/>
                <w:kern w:val="36"/>
                <w:sz w:val="24"/>
                <w:szCs w:val="24"/>
              </w:rPr>
              <w:t>вощерезка</w:t>
            </w:r>
            <w:r w:rsidRPr="002776FB">
              <w:rPr>
                <w:rFonts w:ascii="Times New Roman" w:hAnsi="Times New Roman"/>
                <w:sz w:val="24"/>
                <w:szCs w:val="24"/>
              </w:rPr>
              <w:t>, п</w:t>
            </w:r>
            <w:r w:rsidRPr="002776FB">
              <w:rPr>
                <w:rFonts w:ascii="Times New Roman" w:hAnsi="Times New Roman"/>
                <w:bCs/>
                <w:kern w:val="36"/>
                <w:sz w:val="24"/>
                <w:szCs w:val="24"/>
              </w:rPr>
              <w:t>ривод универсальный с механизмами, процессор кухонный</w:t>
            </w:r>
            <w:r w:rsidRPr="002776FB">
              <w:rPr>
                <w:rFonts w:ascii="Times New Roman" w:hAnsi="Times New Roman"/>
                <w:sz w:val="24"/>
                <w:szCs w:val="24"/>
              </w:rPr>
              <w:t xml:space="preserve">, </w:t>
            </w:r>
            <w:proofErr w:type="spellStart"/>
            <w:r w:rsidRPr="002776FB">
              <w:rPr>
                <w:rFonts w:ascii="Times New Roman" w:hAnsi="Times New Roman"/>
                <w:sz w:val="24"/>
                <w:szCs w:val="24"/>
              </w:rPr>
              <w:t>слайсер</w:t>
            </w:r>
            <w:proofErr w:type="spellEnd"/>
            <w:r w:rsidRPr="002776FB">
              <w:rPr>
                <w:rFonts w:ascii="Times New Roman" w:hAnsi="Times New Roman"/>
                <w:sz w:val="24"/>
                <w:szCs w:val="24"/>
              </w:rPr>
              <w:t>, соковыжималка</w:t>
            </w:r>
          </w:p>
          <w:p w:rsidR="00BF637F" w:rsidRPr="002776FB" w:rsidRDefault="00BF637F" w:rsidP="002776FB">
            <w:pPr>
              <w:widowControl w:val="0"/>
              <w:tabs>
                <w:tab w:val="left" w:pos="1885"/>
                <w:tab w:val="left" w:pos="2736"/>
                <w:tab w:val="left" w:pos="2876"/>
                <w:tab w:val="left" w:pos="3019"/>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r w:rsidRPr="002776FB">
              <w:rPr>
                <w:rFonts w:ascii="Times New Roman" w:hAnsi="Times New Roman"/>
                <w:sz w:val="24"/>
                <w:szCs w:val="24"/>
                <w:u w:val="single"/>
              </w:rPr>
              <w:t>Оборудование для упаковки, оценки качества и безопасности пищевых продуктов</w:t>
            </w:r>
            <w:r w:rsidRPr="002776FB">
              <w:rPr>
                <w:rFonts w:ascii="Times New Roman" w:hAnsi="Times New Roman"/>
                <w:sz w:val="24"/>
                <w:szCs w:val="24"/>
              </w:rPr>
              <w:t xml:space="preserve">: </w:t>
            </w:r>
          </w:p>
          <w:p w:rsidR="00BF637F" w:rsidRPr="002776FB" w:rsidRDefault="00BF637F" w:rsidP="002776FB">
            <w:pPr>
              <w:widowControl w:val="0"/>
              <w:tabs>
                <w:tab w:val="left" w:pos="1885"/>
                <w:tab w:val="left" w:pos="2736"/>
                <w:tab w:val="left" w:pos="2876"/>
                <w:tab w:val="left" w:pos="3019"/>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r w:rsidRPr="002776FB">
              <w:rPr>
                <w:rFonts w:ascii="Times New Roman" w:hAnsi="Times New Roman"/>
                <w:sz w:val="24"/>
                <w:szCs w:val="24"/>
              </w:rPr>
              <w:t xml:space="preserve">овоскоп, </w:t>
            </w:r>
          </w:p>
          <w:p w:rsidR="00BF637F" w:rsidRPr="002776FB" w:rsidRDefault="00BF637F" w:rsidP="002776FB">
            <w:pPr>
              <w:widowControl w:val="0"/>
              <w:tabs>
                <w:tab w:val="left" w:pos="1885"/>
                <w:tab w:val="left" w:pos="2736"/>
                <w:tab w:val="left" w:pos="2876"/>
                <w:tab w:val="left" w:pos="3019"/>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proofErr w:type="spellStart"/>
            <w:r w:rsidRPr="002776FB">
              <w:rPr>
                <w:rFonts w:ascii="Times New Roman" w:hAnsi="Times New Roman"/>
                <w:sz w:val="24"/>
                <w:szCs w:val="24"/>
              </w:rPr>
              <w:t>нитраттестер</w:t>
            </w:r>
            <w:proofErr w:type="spellEnd"/>
            <w:r w:rsidRPr="002776FB">
              <w:rPr>
                <w:rFonts w:ascii="Times New Roman" w:hAnsi="Times New Roman"/>
                <w:sz w:val="24"/>
                <w:szCs w:val="24"/>
              </w:rPr>
              <w:t xml:space="preserve">, </w:t>
            </w:r>
          </w:p>
          <w:p w:rsidR="00BF637F" w:rsidRPr="002776FB" w:rsidRDefault="00BF637F" w:rsidP="002776FB">
            <w:pPr>
              <w:widowControl w:val="0"/>
              <w:tabs>
                <w:tab w:val="left" w:pos="1885"/>
                <w:tab w:val="left" w:pos="2736"/>
                <w:tab w:val="left" w:pos="2876"/>
                <w:tab w:val="left" w:pos="3019"/>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r w:rsidRPr="002776FB">
              <w:rPr>
                <w:rFonts w:ascii="Times New Roman" w:hAnsi="Times New Roman"/>
                <w:sz w:val="24"/>
                <w:szCs w:val="24"/>
              </w:rPr>
              <w:t xml:space="preserve">машина для вакуумной упаковки, </w:t>
            </w:r>
          </w:p>
          <w:p w:rsidR="00BF637F" w:rsidRPr="002776FB" w:rsidRDefault="00BF637F" w:rsidP="002776FB">
            <w:pPr>
              <w:widowControl w:val="0"/>
              <w:tabs>
                <w:tab w:val="left" w:pos="1885"/>
                <w:tab w:val="left" w:pos="2736"/>
                <w:tab w:val="left" w:pos="2876"/>
                <w:tab w:val="left" w:pos="3019"/>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proofErr w:type="spellStart"/>
            <w:r w:rsidRPr="002776FB">
              <w:rPr>
                <w:rFonts w:ascii="Times New Roman" w:hAnsi="Times New Roman"/>
                <w:sz w:val="24"/>
                <w:szCs w:val="24"/>
              </w:rPr>
              <w:t>термоупаковщик</w:t>
            </w:r>
            <w:proofErr w:type="spellEnd"/>
          </w:p>
          <w:p w:rsidR="00BF637F" w:rsidRPr="002776FB" w:rsidRDefault="00BF637F" w:rsidP="002776FB">
            <w:pPr>
              <w:widowControl w:val="0"/>
              <w:tabs>
                <w:tab w:val="left" w:pos="1885"/>
                <w:tab w:val="left" w:pos="2736"/>
                <w:tab w:val="left" w:pos="2876"/>
                <w:tab w:val="left" w:pos="3019"/>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r w:rsidRPr="002776FB">
              <w:rPr>
                <w:rFonts w:ascii="Times New Roman" w:hAnsi="Times New Roman"/>
                <w:sz w:val="24"/>
                <w:szCs w:val="24"/>
                <w:u w:val="single"/>
              </w:rPr>
              <w:t>Оборудование для мытья посуды</w:t>
            </w:r>
            <w:r w:rsidRPr="002776FB">
              <w:rPr>
                <w:rFonts w:ascii="Times New Roman" w:hAnsi="Times New Roman"/>
                <w:sz w:val="24"/>
                <w:szCs w:val="24"/>
              </w:rPr>
              <w:t xml:space="preserve">: </w:t>
            </w:r>
          </w:p>
          <w:p w:rsidR="00BF637F" w:rsidRPr="002776FB" w:rsidRDefault="00BF637F" w:rsidP="002776FB">
            <w:pPr>
              <w:widowControl w:val="0"/>
              <w:tabs>
                <w:tab w:val="left" w:pos="1885"/>
                <w:tab w:val="left" w:pos="2736"/>
                <w:tab w:val="left" w:pos="2876"/>
                <w:tab w:val="left" w:pos="3019"/>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r w:rsidRPr="002776FB">
              <w:rPr>
                <w:rFonts w:ascii="Times New Roman" w:hAnsi="Times New Roman"/>
                <w:sz w:val="24"/>
                <w:szCs w:val="24"/>
              </w:rPr>
              <w:t>машина посудомоечная.</w:t>
            </w:r>
          </w:p>
          <w:p w:rsidR="00BF637F" w:rsidRPr="002776FB" w:rsidRDefault="00BF637F" w:rsidP="002776FB">
            <w:pPr>
              <w:widowControl w:val="0"/>
              <w:tabs>
                <w:tab w:val="left" w:pos="1885"/>
                <w:tab w:val="left" w:pos="2736"/>
                <w:tab w:val="left" w:pos="2876"/>
                <w:tab w:val="left" w:pos="3019"/>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r w:rsidRPr="002776FB">
              <w:rPr>
                <w:rFonts w:ascii="Times New Roman" w:hAnsi="Times New Roman"/>
                <w:sz w:val="24"/>
                <w:szCs w:val="24"/>
                <w:u w:val="single"/>
              </w:rPr>
              <w:t>Вспомогательное оборудование</w:t>
            </w:r>
            <w:r w:rsidRPr="002776FB">
              <w:rPr>
                <w:rFonts w:ascii="Times New Roman" w:hAnsi="Times New Roman"/>
                <w:sz w:val="24"/>
                <w:szCs w:val="24"/>
              </w:rPr>
              <w:t xml:space="preserve">: </w:t>
            </w:r>
          </w:p>
          <w:p w:rsidR="00BF637F" w:rsidRPr="002776FB" w:rsidRDefault="00BF637F" w:rsidP="002776FB">
            <w:pPr>
              <w:tabs>
                <w:tab w:val="left" w:pos="1885"/>
                <w:tab w:val="left" w:pos="2736"/>
                <w:tab w:val="left" w:pos="2876"/>
                <w:tab w:val="left" w:pos="3019"/>
              </w:tabs>
              <w:spacing w:after="0" w:line="240" w:lineRule="auto"/>
              <w:contextualSpacing/>
              <w:jc w:val="both"/>
              <w:rPr>
                <w:rFonts w:ascii="Times New Roman" w:eastAsia="Batang" w:hAnsi="Times New Roman"/>
                <w:bCs/>
                <w:kern w:val="36"/>
                <w:sz w:val="24"/>
                <w:szCs w:val="24"/>
                <w:lang w:eastAsia="ko-KR"/>
              </w:rPr>
            </w:pPr>
            <w:r w:rsidRPr="002776FB">
              <w:rPr>
                <w:rFonts w:ascii="Times New Roman" w:hAnsi="Times New Roman"/>
                <w:bCs/>
                <w:sz w:val="24"/>
                <w:szCs w:val="24"/>
              </w:rPr>
              <w:t xml:space="preserve">ванны моечные, </w:t>
            </w:r>
            <w:r w:rsidRPr="002776FB">
              <w:rPr>
                <w:rFonts w:ascii="Times New Roman" w:hAnsi="Times New Roman"/>
                <w:sz w:val="24"/>
                <w:szCs w:val="24"/>
              </w:rPr>
              <w:t xml:space="preserve">производственные столы с моечной ванной, </w:t>
            </w:r>
            <w:r w:rsidRPr="002776FB">
              <w:rPr>
                <w:rFonts w:ascii="Times New Roman" w:hAnsi="Times New Roman"/>
                <w:bCs/>
                <w:kern w:val="36"/>
                <w:sz w:val="24"/>
                <w:szCs w:val="24"/>
              </w:rPr>
              <w:t>с</w:t>
            </w:r>
            <w:r w:rsidRPr="002776FB">
              <w:rPr>
                <w:rFonts w:ascii="Times New Roman" w:hAnsi="Times New Roman"/>
                <w:bCs/>
                <w:sz w:val="24"/>
                <w:szCs w:val="24"/>
              </w:rPr>
              <w:t>теллажи кухонные, б</w:t>
            </w:r>
            <w:r w:rsidRPr="002776FB">
              <w:rPr>
                <w:rFonts w:ascii="Times New Roman" w:eastAsia="Batang" w:hAnsi="Times New Roman"/>
                <w:bCs/>
                <w:kern w:val="36"/>
                <w:sz w:val="24"/>
                <w:szCs w:val="24"/>
                <w:lang w:eastAsia="ko-KR"/>
              </w:rPr>
              <w:t xml:space="preserve">арная станция для </w:t>
            </w:r>
            <w:proofErr w:type="spellStart"/>
            <w:r w:rsidRPr="002776FB">
              <w:rPr>
                <w:rFonts w:ascii="Times New Roman" w:eastAsia="Batang" w:hAnsi="Times New Roman"/>
                <w:bCs/>
                <w:kern w:val="36"/>
                <w:sz w:val="24"/>
                <w:szCs w:val="24"/>
                <w:lang w:eastAsia="ko-KR"/>
              </w:rPr>
              <w:t>порционирования</w:t>
            </w:r>
            <w:proofErr w:type="spellEnd"/>
            <w:r w:rsidRPr="002776FB">
              <w:rPr>
                <w:rFonts w:ascii="Times New Roman" w:eastAsia="Batang" w:hAnsi="Times New Roman"/>
                <w:bCs/>
                <w:kern w:val="36"/>
                <w:sz w:val="24"/>
                <w:szCs w:val="24"/>
                <w:lang w:eastAsia="ko-KR"/>
              </w:rPr>
              <w:t xml:space="preserve"> соусов</w:t>
            </w:r>
          </w:p>
          <w:p w:rsidR="00BF637F" w:rsidRPr="002776FB" w:rsidRDefault="00BF637F" w:rsidP="002776FB">
            <w:pPr>
              <w:pStyle w:val="TableParagraph"/>
              <w:tabs>
                <w:tab w:val="left" w:pos="1885"/>
                <w:tab w:val="left" w:pos="2736"/>
                <w:tab w:val="left" w:pos="2876"/>
                <w:tab w:val="left" w:pos="3019"/>
              </w:tabs>
              <w:kinsoku w:val="0"/>
              <w:overflowPunct w:val="0"/>
              <w:ind w:left="0" w:right="154"/>
              <w:contextualSpacing/>
              <w:jc w:val="both"/>
            </w:pPr>
            <w:r w:rsidRPr="002776FB">
              <w:rPr>
                <w:u w:val="single"/>
              </w:rPr>
              <w:t>Инвентарь, инструменты, кухонная посуда</w:t>
            </w:r>
            <w:r w:rsidRPr="002776FB">
              <w:t xml:space="preserve">: </w:t>
            </w:r>
          </w:p>
          <w:p w:rsidR="00BF637F" w:rsidRPr="002776FB" w:rsidRDefault="00BF637F" w:rsidP="002776FB">
            <w:pPr>
              <w:tabs>
                <w:tab w:val="left" w:pos="1885"/>
                <w:tab w:val="left" w:pos="2736"/>
                <w:tab w:val="left" w:pos="2876"/>
                <w:tab w:val="left" w:pos="3019"/>
              </w:tabs>
              <w:spacing w:after="0" w:line="240" w:lineRule="auto"/>
              <w:contextualSpacing/>
              <w:jc w:val="both"/>
              <w:rPr>
                <w:rFonts w:ascii="Times New Roman" w:eastAsia="Batang" w:hAnsi="Times New Roman"/>
                <w:bCs/>
                <w:kern w:val="36"/>
                <w:sz w:val="24"/>
                <w:szCs w:val="24"/>
                <w:lang w:eastAsia="ko-KR"/>
              </w:rPr>
            </w:pPr>
            <w:r w:rsidRPr="002776FB">
              <w:rPr>
                <w:rFonts w:ascii="Times New Roman" w:hAnsi="Times New Roman"/>
                <w:bCs/>
                <w:sz w:val="24"/>
                <w:szCs w:val="24"/>
              </w:rPr>
              <w:t>блендер, столовая посуда и приборы, в</w:t>
            </w:r>
            <w:r w:rsidRPr="002776FB">
              <w:rPr>
                <w:rFonts w:ascii="Times New Roman" w:hAnsi="Times New Roman"/>
                <w:sz w:val="24"/>
                <w:szCs w:val="24"/>
              </w:rPr>
              <w:t xml:space="preserve">енчики, воронки различного диаметра, </w:t>
            </w:r>
            <w:proofErr w:type="spellStart"/>
            <w:r w:rsidRPr="002776FB">
              <w:rPr>
                <w:rFonts w:ascii="Times New Roman" w:hAnsi="Times New Roman"/>
                <w:sz w:val="24"/>
                <w:szCs w:val="24"/>
              </w:rPr>
              <w:t>гастроемкости</w:t>
            </w:r>
            <w:proofErr w:type="spellEnd"/>
            <w:r w:rsidRPr="002776FB">
              <w:rPr>
                <w:rFonts w:ascii="Times New Roman" w:hAnsi="Times New Roman"/>
                <w:sz w:val="24"/>
                <w:szCs w:val="24"/>
              </w:rPr>
              <w:t xml:space="preserve">, доски разделочные, </w:t>
            </w:r>
            <w:r w:rsidRPr="002776FB">
              <w:rPr>
                <w:rFonts w:ascii="Times New Roman" w:eastAsia="Batang" w:hAnsi="Times New Roman"/>
                <w:bCs/>
                <w:kern w:val="36"/>
                <w:sz w:val="24"/>
                <w:szCs w:val="24"/>
                <w:lang w:eastAsia="ko-KR"/>
              </w:rPr>
              <w:t xml:space="preserve">набор инструментов для </w:t>
            </w:r>
            <w:proofErr w:type="spellStart"/>
            <w:r w:rsidRPr="002776FB">
              <w:rPr>
                <w:rFonts w:ascii="Times New Roman" w:eastAsia="Batang" w:hAnsi="Times New Roman"/>
                <w:bCs/>
                <w:kern w:val="36"/>
                <w:sz w:val="24"/>
                <w:szCs w:val="24"/>
                <w:lang w:eastAsia="ko-KR"/>
              </w:rPr>
              <w:t>карвинга</w:t>
            </w:r>
            <w:proofErr w:type="spellEnd"/>
            <w:r w:rsidRPr="002776FB">
              <w:rPr>
                <w:rFonts w:ascii="Times New Roman" w:eastAsia="Batang" w:hAnsi="Times New Roman"/>
                <w:bCs/>
                <w:kern w:val="36"/>
                <w:sz w:val="24"/>
                <w:szCs w:val="24"/>
                <w:lang w:eastAsia="ko-KR"/>
              </w:rPr>
              <w:t xml:space="preserve">,  </w:t>
            </w:r>
            <w:r w:rsidRPr="002776FB">
              <w:rPr>
                <w:rFonts w:ascii="Times New Roman" w:hAnsi="Times New Roman"/>
                <w:sz w:val="24"/>
                <w:szCs w:val="24"/>
              </w:rPr>
              <w:t>дуршлаги</w:t>
            </w:r>
            <w:r w:rsidRPr="002776FB">
              <w:rPr>
                <w:rFonts w:ascii="Times New Roman" w:hAnsi="Times New Roman"/>
                <w:bCs/>
                <w:sz w:val="24"/>
                <w:szCs w:val="24"/>
              </w:rPr>
              <w:t>, е</w:t>
            </w:r>
            <w:r w:rsidRPr="002776FB">
              <w:rPr>
                <w:rFonts w:ascii="Times New Roman" w:hAnsi="Times New Roman"/>
                <w:sz w:val="24"/>
                <w:szCs w:val="24"/>
              </w:rPr>
              <w:t>мкости д/соусов, кастрюли различной вместимостью, кольца для выкладки гарниров, контейнеры для СВЧ, кружки мерные, ложки гарнирные, ложки для снятия пены, лопатки кулинарные, миски, набор мерных ложек, ножи поварские, открывалка д/</w:t>
            </w:r>
            <w:proofErr w:type="spellStart"/>
            <w:r w:rsidRPr="002776FB">
              <w:rPr>
                <w:rFonts w:ascii="Times New Roman" w:hAnsi="Times New Roman"/>
                <w:sz w:val="24"/>
                <w:szCs w:val="24"/>
              </w:rPr>
              <w:t>консерв</w:t>
            </w:r>
            <w:proofErr w:type="spellEnd"/>
            <w:r w:rsidRPr="002776FB">
              <w:rPr>
                <w:rFonts w:ascii="Times New Roman" w:hAnsi="Times New Roman"/>
                <w:sz w:val="24"/>
                <w:szCs w:val="24"/>
              </w:rPr>
              <w:t xml:space="preserve">, прессы для чеснока, рукавицы термостойкие д/кухни, сковороды различного диаметра, скребки кухонные, совки для сыпучих продуктов, сотейники, терки универсальные, </w:t>
            </w:r>
            <w:proofErr w:type="spellStart"/>
            <w:r w:rsidRPr="002776FB">
              <w:rPr>
                <w:rFonts w:ascii="Times New Roman" w:hAnsi="Times New Roman"/>
                <w:sz w:val="24"/>
                <w:szCs w:val="24"/>
              </w:rPr>
              <w:t>шенуа</w:t>
            </w:r>
            <w:proofErr w:type="spellEnd"/>
            <w:r w:rsidRPr="002776FB">
              <w:rPr>
                <w:rFonts w:ascii="Times New Roman" w:hAnsi="Times New Roman"/>
                <w:sz w:val="24"/>
                <w:szCs w:val="24"/>
              </w:rPr>
              <w:t>, щипцы универсальные, шумовки, к</w:t>
            </w:r>
            <w:r w:rsidRPr="002776FB">
              <w:rPr>
                <w:rFonts w:ascii="Times New Roman" w:eastAsia="Batang" w:hAnsi="Times New Roman"/>
                <w:sz w:val="24"/>
                <w:szCs w:val="24"/>
              </w:rPr>
              <w:t>орзины для отходов.</w:t>
            </w:r>
          </w:p>
          <w:p w:rsidR="00BF637F" w:rsidRPr="002776FB" w:rsidRDefault="00BF637F" w:rsidP="002776FB">
            <w:pPr>
              <w:pStyle w:val="a6"/>
              <w:tabs>
                <w:tab w:val="left" w:pos="1885"/>
                <w:tab w:val="left" w:pos="2736"/>
                <w:tab w:val="left" w:pos="2876"/>
                <w:tab w:val="left" w:pos="3019"/>
              </w:tabs>
              <w:contextualSpacing/>
              <w:jc w:val="both"/>
              <w:rPr>
                <w:rFonts w:ascii="Times New Roman" w:hAnsi="Times New Roman"/>
                <w:bCs/>
                <w:sz w:val="24"/>
                <w:szCs w:val="24"/>
              </w:rPr>
            </w:pPr>
            <w:r w:rsidRPr="002776FB">
              <w:rPr>
                <w:rFonts w:ascii="Times New Roman" w:hAnsi="Times New Roman"/>
                <w:sz w:val="24"/>
                <w:szCs w:val="24"/>
                <w:u w:val="single"/>
              </w:rPr>
              <w:t>Расходные материалы:</w:t>
            </w:r>
          </w:p>
          <w:p w:rsidR="00BF637F" w:rsidRPr="002776FB" w:rsidRDefault="00BF637F" w:rsidP="002776FB">
            <w:pPr>
              <w:pStyle w:val="TableParagraph"/>
              <w:tabs>
                <w:tab w:val="left" w:pos="1885"/>
                <w:tab w:val="left" w:pos="2736"/>
                <w:tab w:val="left" w:pos="2876"/>
                <w:tab w:val="left" w:pos="3019"/>
              </w:tabs>
              <w:kinsoku w:val="0"/>
              <w:overflowPunct w:val="0"/>
              <w:ind w:left="0"/>
              <w:contextualSpacing/>
              <w:jc w:val="both"/>
            </w:pPr>
            <w:proofErr w:type="spellStart"/>
            <w:r w:rsidRPr="002776FB">
              <w:t>стрейч</w:t>
            </w:r>
            <w:proofErr w:type="spellEnd"/>
            <w:r w:rsidRPr="002776FB">
              <w:t xml:space="preserve"> пленка для пищевых продуктов,</w:t>
            </w:r>
          </w:p>
          <w:p w:rsidR="00BF637F" w:rsidRPr="002776FB" w:rsidRDefault="00BF637F" w:rsidP="002776FB">
            <w:pPr>
              <w:pStyle w:val="TableParagraph"/>
              <w:kinsoku w:val="0"/>
              <w:overflowPunct w:val="0"/>
              <w:ind w:left="0"/>
              <w:contextualSpacing/>
              <w:jc w:val="both"/>
            </w:pPr>
            <w:r w:rsidRPr="002776FB">
              <w:t>пакеты для вакуумного аппарата, шпагат, контейнеры одноразовые для пищевых продуктов,</w:t>
            </w:r>
          </w:p>
          <w:p w:rsidR="00BF637F" w:rsidRPr="002776FB" w:rsidRDefault="00BF637F" w:rsidP="002776FB">
            <w:pPr>
              <w:pStyle w:val="TableParagraph"/>
              <w:kinsoku w:val="0"/>
              <w:overflowPunct w:val="0"/>
              <w:ind w:left="0" w:right="262"/>
              <w:contextualSpacing/>
              <w:jc w:val="both"/>
            </w:pPr>
            <w:r w:rsidRPr="002776FB">
              <w:t>перчатки силиконовые</w:t>
            </w:r>
          </w:p>
        </w:tc>
      </w:tr>
    </w:tbl>
    <w:p w:rsidR="00337AB0" w:rsidRDefault="00337AB0" w:rsidP="002776F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7"/>
        <w:gridCol w:w="3266"/>
        <w:gridCol w:w="2638"/>
      </w:tblGrid>
      <w:tr w:rsidR="00BF637F" w:rsidRPr="002776FB" w:rsidTr="002776FB">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BF637F" w:rsidRPr="002776FB" w:rsidRDefault="00BF637F" w:rsidP="002776FB">
            <w:pPr>
              <w:spacing w:line="240" w:lineRule="auto"/>
              <w:contextualSpacing/>
              <w:rPr>
                <w:rFonts w:ascii="Times New Roman" w:hAnsi="Times New Roman"/>
                <w:b/>
                <w:sz w:val="24"/>
                <w:szCs w:val="24"/>
              </w:rPr>
            </w:pPr>
            <w:r w:rsidRPr="002776FB">
              <w:rPr>
                <w:rFonts w:ascii="Times New Roman" w:hAnsi="Times New Roman"/>
                <w:sz w:val="24"/>
                <w:szCs w:val="24"/>
              </w:rPr>
              <w:lastRenderedPageBreak/>
              <w:t>ПК 3.6.</w:t>
            </w:r>
            <w:r w:rsidRPr="0001790D">
              <w:rPr>
                <w:rFonts w:ascii="Times New Roman" w:hAnsi="Times New Roman"/>
                <w:sz w:val="24"/>
                <w:szCs w:val="24"/>
              </w:rPr>
              <w:t xml:space="preserve"> </w:t>
            </w:r>
            <w:r w:rsidR="0001790D" w:rsidRPr="0001790D">
              <w:rPr>
                <w:rFonts w:ascii="Times New Roman" w:hAnsi="Times New Roman"/>
              </w:rPr>
              <w:t>Осуществлять приготовление, творческое оформление и подготовку к реализации холодных блюд из мяса, домашней птицы, дичи сложного ассортимента с учетом потребностей различных категорий потребителей, видов и форм обслуживания</w:t>
            </w:r>
          </w:p>
        </w:tc>
      </w:tr>
      <w:tr w:rsidR="00BF637F" w:rsidRPr="002776FB" w:rsidTr="002776FB">
        <w:tc>
          <w:tcPr>
            <w:tcW w:w="1916" w:type="pct"/>
            <w:shd w:val="clear" w:color="auto" w:fill="auto"/>
          </w:tcPr>
          <w:p w:rsidR="00BF637F" w:rsidRPr="002776FB" w:rsidRDefault="00BF637F" w:rsidP="002776FB">
            <w:pPr>
              <w:spacing w:line="240" w:lineRule="auto"/>
              <w:contextualSpacing/>
              <w:rPr>
                <w:rFonts w:ascii="Times New Roman" w:hAnsi="Times New Roman"/>
                <w:b/>
                <w:sz w:val="24"/>
                <w:szCs w:val="24"/>
              </w:rPr>
            </w:pPr>
            <w:r w:rsidRPr="002776FB">
              <w:rPr>
                <w:rFonts w:ascii="Times New Roman" w:hAnsi="Times New Roman"/>
                <w:b/>
                <w:sz w:val="24"/>
                <w:szCs w:val="24"/>
              </w:rPr>
              <w:t>Действия</w:t>
            </w:r>
          </w:p>
        </w:tc>
        <w:tc>
          <w:tcPr>
            <w:tcW w:w="1706" w:type="pct"/>
            <w:shd w:val="clear" w:color="auto" w:fill="auto"/>
          </w:tcPr>
          <w:p w:rsidR="00BF637F" w:rsidRPr="002776FB" w:rsidRDefault="00BF637F" w:rsidP="002776FB">
            <w:pPr>
              <w:spacing w:line="240" w:lineRule="auto"/>
              <w:contextualSpacing/>
              <w:rPr>
                <w:rFonts w:ascii="Times New Roman" w:hAnsi="Times New Roman"/>
                <w:b/>
                <w:sz w:val="24"/>
                <w:szCs w:val="24"/>
              </w:rPr>
            </w:pPr>
            <w:r w:rsidRPr="002776FB">
              <w:rPr>
                <w:rFonts w:ascii="Times New Roman" w:hAnsi="Times New Roman"/>
                <w:b/>
                <w:sz w:val="24"/>
                <w:szCs w:val="24"/>
              </w:rPr>
              <w:t>Умения</w:t>
            </w:r>
          </w:p>
        </w:tc>
        <w:tc>
          <w:tcPr>
            <w:tcW w:w="1378" w:type="pct"/>
            <w:shd w:val="clear" w:color="auto" w:fill="auto"/>
          </w:tcPr>
          <w:p w:rsidR="00BF637F" w:rsidRPr="002776FB" w:rsidRDefault="00BF637F" w:rsidP="002776FB">
            <w:pPr>
              <w:spacing w:line="240" w:lineRule="auto"/>
              <w:contextualSpacing/>
              <w:rPr>
                <w:rFonts w:ascii="Times New Roman" w:hAnsi="Times New Roman"/>
                <w:b/>
                <w:sz w:val="24"/>
                <w:szCs w:val="24"/>
              </w:rPr>
            </w:pPr>
            <w:r w:rsidRPr="002776FB">
              <w:rPr>
                <w:rFonts w:ascii="Times New Roman" w:hAnsi="Times New Roman"/>
                <w:b/>
                <w:sz w:val="24"/>
                <w:szCs w:val="24"/>
              </w:rPr>
              <w:t>Знания</w:t>
            </w:r>
          </w:p>
        </w:tc>
      </w:tr>
      <w:tr w:rsidR="00BF637F" w:rsidRPr="002776FB" w:rsidTr="002776FB">
        <w:tc>
          <w:tcPr>
            <w:tcW w:w="1916" w:type="pct"/>
            <w:shd w:val="clear" w:color="auto" w:fill="auto"/>
          </w:tcPr>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Оценка наличия запасов сырья для приготовления, оформления и подготовки к реализации холодных блюд из мяса, домашней птицы, дичи разнообразного ассортимента;</w:t>
            </w:r>
          </w:p>
          <w:p w:rsidR="00BF637F" w:rsidRPr="002776FB" w:rsidRDefault="00BF637F" w:rsidP="002776FB">
            <w:pPr>
              <w:pStyle w:val="ConsPlusNormal"/>
              <w:contextualSpacing/>
              <w:jc w:val="both"/>
              <w:rPr>
                <w:rFonts w:ascii="Times New Roman" w:hAnsi="Times New Roman" w:cs="Times New Roman"/>
                <w:sz w:val="24"/>
                <w:szCs w:val="24"/>
              </w:rPr>
            </w:pPr>
            <w:r w:rsidRPr="002776FB">
              <w:rPr>
                <w:rFonts w:ascii="Times New Roman" w:hAnsi="Times New Roman" w:cs="Times New Roman"/>
                <w:sz w:val="24"/>
                <w:szCs w:val="24"/>
              </w:rPr>
              <w:t>подготовка сырья и полуфабрикатов для приготовления оформления и подготовки к реализации холодных блюд из мяса, домашней птицы, дичи разнообразного ассортимента;</w:t>
            </w:r>
          </w:p>
          <w:p w:rsidR="00BF637F" w:rsidRPr="002776FB" w:rsidRDefault="00BF637F" w:rsidP="002776FB">
            <w:pPr>
              <w:pStyle w:val="ConsPlusNormal"/>
              <w:contextualSpacing/>
              <w:jc w:val="both"/>
              <w:rPr>
                <w:rFonts w:ascii="Times New Roman" w:hAnsi="Times New Roman" w:cs="Times New Roman"/>
                <w:sz w:val="24"/>
                <w:szCs w:val="24"/>
              </w:rPr>
            </w:pPr>
            <w:r w:rsidRPr="002776FB">
              <w:rPr>
                <w:rFonts w:ascii="Times New Roman" w:hAnsi="Times New Roman" w:cs="Times New Roman"/>
                <w:sz w:val="24"/>
                <w:szCs w:val="24"/>
              </w:rPr>
              <w:t xml:space="preserve">безопасная эксплуатация технологического оборудования, производственного инвентаря, инструментов, </w:t>
            </w:r>
            <w:proofErr w:type="spellStart"/>
            <w:r w:rsidRPr="002776FB">
              <w:rPr>
                <w:rFonts w:ascii="Times New Roman" w:hAnsi="Times New Roman" w:cs="Times New Roman"/>
                <w:sz w:val="24"/>
                <w:szCs w:val="24"/>
              </w:rPr>
              <w:t>весоизмерительных</w:t>
            </w:r>
            <w:proofErr w:type="spellEnd"/>
            <w:r w:rsidRPr="002776FB">
              <w:rPr>
                <w:rFonts w:ascii="Times New Roman" w:hAnsi="Times New Roman" w:cs="Times New Roman"/>
                <w:sz w:val="24"/>
                <w:szCs w:val="24"/>
              </w:rPr>
              <w:t xml:space="preserve"> приборов;</w:t>
            </w:r>
          </w:p>
          <w:p w:rsidR="00BF637F" w:rsidRPr="002776FB" w:rsidRDefault="00BF637F" w:rsidP="002776FB">
            <w:pPr>
              <w:pStyle w:val="ConsPlusNormal"/>
              <w:contextualSpacing/>
              <w:jc w:val="both"/>
              <w:rPr>
                <w:rFonts w:ascii="Times New Roman" w:hAnsi="Times New Roman" w:cs="Times New Roman"/>
                <w:sz w:val="24"/>
                <w:szCs w:val="24"/>
              </w:rPr>
            </w:pPr>
            <w:r w:rsidRPr="002776FB">
              <w:rPr>
                <w:rFonts w:ascii="Times New Roman" w:hAnsi="Times New Roman" w:cs="Times New Roman"/>
                <w:sz w:val="24"/>
                <w:szCs w:val="24"/>
              </w:rPr>
              <w:t>приготовление холодных блюд, кулинарных изделий, закусок из мяса, домашней птицы, дичи разнообразного ассортимента;</w:t>
            </w:r>
          </w:p>
          <w:p w:rsidR="00BF637F" w:rsidRPr="002776FB" w:rsidRDefault="00BF637F" w:rsidP="002776FB">
            <w:pPr>
              <w:pStyle w:val="ConsPlusNormal"/>
              <w:contextualSpacing/>
              <w:jc w:val="both"/>
              <w:rPr>
                <w:rFonts w:ascii="Times New Roman" w:hAnsi="Times New Roman" w:cs="Times New Roman"/>
                <w:sz w:val="24"/>
                <w:szCs w:val="24"/>
              </w:rPr>
            </w:pPr>
            <w:r w:rsidRPr="002776FB">
              <w:rPr>
                <w:rFonts w:ascii="Times New Roman" w:hAnsi="Times New Roman" w:cs="Times New Roman"/>
                <w:sz w:val="24"/>
                <w:szCs w:val="24"/>
              </w:rPr>
              <w:t>хранение, отпуск холодных блюд, кулинарных изделий, закусок из мяса, домашней птицы, дичи разнообразного ассортимента;</w:t>
            </w:r>
          </w:p>
          <w:p w:rsidR="00BF637F" w:rsidRPr="002776FB" w:rsidRDefault="00BF637F" w:rsidP="002776FB">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2776FB">
              <w:rPr>
                <w:rFonts w:ascii="Times New Roman" w:hAnsi="Times New Roman"/>
                <w:sz w:val="24"/>
                <w:szCs w:val="24"/>
              </w:rPr>
              <w:t>упаковка, складирование неиспользованного сырья, пищевых продуктов;</w:t>
            </w:r>
          </w:p>
          <w:p w:rsidR="00BF637F" w:rsidRPr="002776FB" w:rsidRDefault="00BF637F" w:rsidP="002776FB">
            <w:pPr>
              <w:pStyle w:val="ConsPlusNormal"/>
              <w:contextualSpacing/>
              <w:jc w:val="both"/>
              <w:rPr>
                <w:rFonts w:ascii="Times New Roman" w:hAnsi="Times New Roman" w:cs="Times New Roman"/>
                <w:sz w:val="24"/>
                <w:szCs w:val="24"/>
              </w:rPr>
            </w:pPr>
            <w:r w:rsidRPr="002776FB">
              <w:rPr>
                <w:rFonts w:ascii="Times New Roman" w:hAnsi="Times New Roman" w:cs="Times New Roman"/>
                <w:sz w:val="24"/>
                <w:szCs w:val="24"/>
              </w:rPr>
              <w:t>утилизация отходов</w:t>
            </w:r>
          </w:p>
          <w:p w:rsidR="00BF637F" w:rsidRPr="002776FB" w:rsidRDefault="00BF637F" w:rsidP="002776FB">
            <w:pPr>
              <w:pStyle w:val="a6"/>
              <w:contextualSpacing/>
              <w:jc w:val="both"/>
              <w:rPr>
                <w:rFonts w:ascii="Times New Roman" w:hAnsi="Times New Roman"/>
                <w:sz w:val="24"/>
                <w:szCs w:val="24"/>
              </w:rPr>
            </w:pPr>
          </w:p>
        </w:tc>
        <w:tc>
          <w:tcPr>
            <w:tcW w:w="1706" w:type="pct"/>
            <w:shd w:val="clear" w:color="auto" w:fill="auto"/>
          </w:tcPr>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sz w:val="24"/>
                <w:szCs w:val="24"/>
              </w:rPr>
              <w:t>Соблюдать стандарты чистоты на рабочем месте приготовления, оформления и подготовки к реализации холодных блюд из мяса, домашней птицы, дичи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применять стандарты и нормативно-техническую документацию, используемую при приготовлении, оформлении и подготовке к реализации холодных блюд из мяса, домашней птицы, дичи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оценивать наличие сырья для приготовления, оформления и подготовки к реализации холодных блюд из мяса, домашней птицы, дичи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безопасно, в соответствии с инструкциями и регламентами эксплуатировать технологическое оборудование, инструменты, инвентарь в процессе приготовления, оформления и подготовки к реализации холодных блюд из мяса, домашней птицы, дичи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соблюдать стандарты чистоты на рабочем месте;</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распознавать недоброкачественные продукты;</w:t>
            </w:r>
          </w:p>
          <w:p w:rsidR="00BF637F" w:rsidRPr="002776FB" w:rsidRDefault="00BF637F" w:rsidP="002776FB">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2776FB">
              <w:rPr>
                <w:rFonts w:ascii="Times New Roman" w:hAnsi="Times New Roman"/>
                <w:sz w:val="24"/>
                <w:szCs w:val="24"/>
              </w:rPr>
              <w:t xml:space="preserve">выбирать, применять комбинировать различные способы приготовления холодных блюд, кулинарных изделий, закусок из мяса, мясных продуктов, домашней птицы, дичи с </w:t>
            </w:r>
            <w:r w:rsidRPr="002776FB">
              <w:rPr>
                <w:rFonts w:ascii="Times New Roman" w:hAnsi="Times New Roman"/>
                <w:sz w:val="24"/>
                <w:szCs w:val="24"/>
              </w:rPr>
              <w:lastRenderedPageBreak/>
              <w:t xml:space="preserve">учетом их вида и кулинарных свойств (охлаждать, хранить готовые мясные продукты с учетом требований к безопасности; </w:t>
            </w:r>
            <w:proofErr w:type="spellStart"/>
            <w:r w:rsidRPr="002776FB">
              <w:rPr>
                <w:rFonts w:ascii="Times New Roman" w:hAnsi="Times New Roman"/>
                <w:sz w:val="24"/>
                <w:szCs w:val="24"/>
              </w:rPr>
              <w:t>порционировать</w:t>
            </w:r>
            <w:proofErr w:type="spellEnd"/>
            <w:r w:rsidRPr="002776FB">
              <w:rPr>
                <w:rFonts w:ascii="Times New Roman" w:hAnsi="Times New Roman"/>
                <w:sz w:val="24"/>
                <w:szCs w:val="24"/>
              </w:rPr>
              <w:t xml:space="preserve"> отварную, жареную, запеченную домашнюю птицу, дичь; снимать кожу с отварного языка; нарезать тонким ломтиками мясные продукты вручную и на </w:t>
            </w:r>
            <w:proofErr w:type="spellStart"/>
            <w:r w:rsidRPr="002776FB">
              <w:rPr>
                <w:rFonts w:ascii="Times New Roman" w:hAnsi="Times New Roman"/>
                <w:sz w:val="24"/>
                <w:szCs w:val="24"/>
              </w:rPr>
              <w:t>слайсере</w:t>
            </w:r>
            <w:proofErr w:type="spellEnd"/>
            <w:r w:rsidRPr="002776FB">
              <w:rPr>
                <w:rFonts w:ascii="Times New Roman" w:hAnsi="Times New Roman"/>
                <w:sz w:val="24"/>
                <w:szCs w:val="24"/>
              </w:rPr>
              <w:t>; замачивать желатин, готовить мясное, куриное желе; украшать и заливать мясные продукты порциями; вынимать готовое желе из форм);</w:t>
            </w:r>
          </w:p>
          <w:p w:rsidR="00BF637F" w:rsidRPr="002776FB" w:rsidRDefault="00BF637F" w:rsidP="002776FB">
            <w:pPr>
              <w:widowControl w:val="0"/>
              <w:tabs>
                <w:tab w:val="left" w:pos="0"/>
              </w:tabs>
              <w:kinsoku w:val="0"/>
              <w:overflowPunct w:val="0"/>
              <w:autoSpaceDE w:val="0"/>
              <w:autoSpaceDN w:val="0"/>
              <w:adjustRightInd w:val="0"/>
              <w:spacing w:after="0" w:line="240" w:lineRule="auto"/>
              <w:contextualSpacing/>
              <w:jc w:val="both"/>
              <w:rPr>
                <w:rFonts w:ascii="Times New Roman" w:hAnsi="Times New Roman"/>
                <w:sz w:val="24"/>
                <w:szCs w:val="24"/>
              </w:rPr>
            </w:pPr>
            <w:r w:rsidRPr="002776FB">
              <w:rPr>
                <w:rFonts w:ascii="Times New Roman" w:hAnsi="Times New Roman"/>
                <w:sz w:val="24"/>
                <w:szCs w:val="24"/>
              </w:rPr>
              <w:t>доводить до вкуса холодных блюд из мяса, домашней птицы, дичи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подбирать соусы, заправки, гарниры для холодных блюд из мяса, домашней птицы, дичи разнообразного ассортимента с учетом их сочетаемости;</w:t>
            </w:r>
          </w:p>
          <w:p w:rsidR="00BF637F" w:rsidRPr="002776FB" w:rsidRDefault="00BF637F" w:rsidP="002776FB">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2776FB">
              <w:rPr>
                <w:rFonts w:ascii="Times New Roman" w:hAnsi="Times New Roman"/>
                <w:sz w:val="24"/>
                <w:szCs w:val="24"/>
              </w:rPr>
              <w:t>выбирать оборудование, производственный инвентарь, посуду, инструменты в соответствии со способом приготовления;</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соблюдать санитарно - гигиенические требования при приготовлении холодных блюд, закусок из мяса, мясных продуктов, домашней птицы, дичи;</w:t>
            </w:r>
          </w:p>
          <w:p w:rsidR="00BF637F" w:rsidRPr="002776FB" w:rsidRDefault="00BF637F" w:rsidP="002776FB">
            <w:pPr>
              <w:widowControl w:val="0"/>
              <w:tabs>
                <w:tab w:val="left" w:pos="0"/>
              </w:tabs>
              <w:kinsoku w:val="0"/>
              <w:overflowPunct w:val="0"/>
              <w:autoSpaceDE w:val="0"/>
              <w:autoSpaceDN w:val="0"/>
              <w:adjustRightInd w:val="0"/>
              <w:spacing w:after="0" w:line="240" w:lineRule="auto"/>
              <w:contextualSpacing/>
              <w:jc w:val="both"/>
              <w:rPr>
                <w:rFonts w:ascii="Times New Roman" w:hAnsi="Times New Roman"/>
                <w:sz w:val="24"/>
                <w:szCs w:val="24"/>
              </w:rPr>
            </w:pPr>
            <w:r w:rsidRPr="002776FB">
              <w:rPr>
                <w:rFonts w:ascii="Times New Roman" w:hAnsi="Times New Roman"/>
                <w:sz w:val="24"/>
                <w:szCs w:val="24"/>
              </w:rPr>
              <w:t>доводить до вкуса холодные блюда из мяса, домашней птицы, дичи разнообразного ассортимента;</w:t>
            </w:r>
          </w:p>
          <w:p w:rsidR="00BF637F" w:rsidRPr="002776FB" w:rsidRDefault="00BF637F" w:rsidP="002776FB">
            <w:pPr>
              <w:widowControl w:val="0"/>
              <w:tabs>
                <w:tab w:val="left" w:pos="0"/>
              </w:tabs>
              <w:kinsoku w:val="0"/>
              <w:overflowPunct w:val="0"/>
              <w:autoSpaceDE w:val="0"/>
              <w:autoSpaceDN w:val="0"/>
              <w:adjustRightInd w:val="0"/>
              <w:spacing w:after="0" w:line="240" w:lineRule="auto"/>
              <w:contextualSpacing/>
              <w:jc w:val="both"/>
              <w:rPr>
                <w:rFonts w:ascii="Times New Roman" w:hAnsi="Times New Roman"/>
                <w:sz w:val="24"/>
                <w:szCs w:val="24"/>
              </w:rPr>
            </w:pPr>
            <w:r w:rsidRPr="002776FB">
              <w:rPr>
                <w:rFonts w:ascii="Times New Roman" w:hAnsi="Times New Roman"/>
                <w:sz w:val="24"/>
                <w:szCs w:val="24"/>
              </w:rPr>
              <w:t>подбирать соусы, заправки, гарниры для холодных блюд с учетом их сочетаемости;</w:t>
            </w:r>
          </w:p>
          <w:p w:rsidR="00BF637F" w:rsidRPr="002776FB" w:rsidRDefault="00BF637F" w:rsidP="002776FB">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2776FB">
              <w:rPr>
                <w:rFonts w:ascii="Times New Roman" w:hAnsi="Times New Roman"/>
                <w:sz w:val="24"/>
                <w:szCs w:val="24"/>
              </w:rPr>
              <w:t>проверять качество готовых холодных блюд, кулинарных изделий, закусок из мяса, домашней птицы, дичи разнообразного ассортимента;</w:t>
            </w:r>
          </w:p>
          <w:p w:rsidR="00BF637F" w:rsidRPr="002776FB" w:rsidRDefault="00BF637F" w:rsidP="002776FB">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proofErr w:type="spellStart"/>
            <w:r w:rsidRPr="002776FB">
              <w:rPr>
                <w:rFonts w:ascii="Times New Roman" w:hAnsi="Times New Roman"/>
                <w:sz w:val="24"/>
                <w:szCs w:val="24"/>
              </w:rPr>
              <w:t>порционировать</w:t>
            </w:r>
            <w:proofErr w:type="spellEnd"/>
            <w:r w:rsidRPr="002776FB">
              <w:rPr>
                <w:rFonts w:ascii="Times New Roman" w:hAnsi="Times New Roman"/>
                <w:sz w:val="24"/>
                <w:szCs w:val="24"/>
              </w:rPr>
              <w:t xml:space="preserve">, сервировать и оформлять холодные </w:t>
            </w:r>
            <w:r w:rsidRPr="002776FB">
              <w:rPr>
                <w:rFonts w:ascii="Times New Roman" w:hAnsi="Times New Roman"/>
                <w:sz w:val="24"/>
                <w:szCs w:val="24"/>
              </w:rPr>
              <w:lastRenderedPageBreak/>
              <w:t>блюда, кулинарные изделия, закуски из мяса, домашней птицы, дичи разнообразного ассортимента для подачи с учетом рационального использования ресурсов, соблюдением требований по безопасности готовой продукции;</w:t>
            </w:r>
          </w:p>
          <w:p w:rsidR="00BF637F" w:rsidRPr="002776FB" w:rsidRDefault="00BF637F" w:rsidP="002776FB">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2776FB">
              <w:rPr>
                <w:rFonts w:ascii="Times New Roman" w:hAnsi="Times New Roman"/>
                <w:sz w:val="24"/>
                <w:szCs w:val="24"/>
              </w:rPr>
              <w:t xml:space="preserve">соблюдать выход при </w:t>
            </w:r>
            <w:proofErr w:type="spellStart"/>
            <w:r w:rsidRPr="002776FB">
              <w:rPr>
                <w:rFonts w:ascii="Times New Roman" w:hAnsi="Times New Roman"/>
                <w:sz w:val="24"/>
                <w:szCs w:val="24"/>
              </w:rPr>
              <w:t>порционировании</w:t>
            </w:r>
            <w:proofErr w:type="spellEnd"/>
            <w:r w:rsidRPr="002776FB">
              <w:rPr>
                <w:rFonts w:ascii="Times New Roman" w:hAnsi="Times New Roman"/>
                <w:sz w:val="24"/>
                <w:szCs w:val="24"/>
              </w:rPr>
              <w:t>;</w:t>
            </w:r>
          </w:p>
          <w:p w:rsidR="00BF637F" w:rsidRPr="002776FB" w:rsidRDefault="00BF637F" w:rsidP="002776FB">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2776FB">
              <w:rPr>
                <w:rFonts w:ascii="Times New Roman" w:hAnsi="Times New Roman"/>
                <w:sz w:val="24"/>
                <w:szCs w:val="24"/>
              </w:rPr>
              <w:t>выдерживать температуру подачи холодных блюд, кулинарных изделий, закусок из мяса, домашней птицы, дичи разнообразного ассортимента;</w:t>
            </w:r>
          </w:p>
          <w:p w:rsidR="00BF637F" w:rsidRPr="002776FB" w:rsidRDefault="00BF637F" w:rsidP="002776FB">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2776FB">
              <w:rPr>
                <w:rFonts w:ascii="Times New Roman" w:hAnsi="Times New Roman"/>
                <w:sz w:val="24"/>
                <w:szCs w:val="24"/>
              </w:rPr>
              <w:t>хранить готовые холодные блюда, кулинарные изделия, закуски из мяса, домашней птицы, дичи разнообразного ассортимента с учетом требований к безопасности пищевых продуктов;</w:t>
            </w:r>
          </w:p>
          <w:p w:rsidR="00BF637F" w:rsidRPr="002776FB" w:rsidRDefault="00BF637F" w:rsidP="002776FB">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2776FB">
              <w:rPr>
                <w:rFonts w:ascii="Times New Roman" w:hAnsi="Times New Roman"/>
                <w:sz w:val="24"/>
                <w:szCs w:val="24"/>
              </w:rPr>
              <w:t>выбирать контейнеры, эстетично упаковывать на вынос, для транспортирования;</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различать пищевые и непищевые отходы, подготавливать пищевые отходы к дальнейшему использованию с учетом требований по безопасности</w:t>
            </w:r>
          </w:p>
          <w:p w:rsidR="002E1509" w:rsidRPr="002776FB" w:rsidRDefault="002E1509"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осуществлять подбор соответствующей посуды для подачи холодных блюд из мяса, домашней птицы, дичи разнообразного ассортимента, приборов, элементов оформления стола в сибирском стиле;</w:t>
            </w:r>
          </w:p>
          <w:p w:rsidR="002E1509" w:rsidRPr="002776FB" w:rsidRDefault="002E1509"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создавать оригинальные элементы оформления холодных блюд из мяса, домашней птицы, дичи разнообразного ассортимента, используя папоротник, кедровые, грецкие орехи, бруснику, клюкву;</w:t>
            </w:r>
          </w:p>
          <w:p w:rsidR="002E1509" w:rsidRPr="002776FB" w:rsidRDefault="002E1509"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соблюдать правила сочетаемости основных продуктов и сырья при </w:t>
            </w:r>
            <w:r w:rsidRPr="002776FB">
              <w:rPr>
                <w:rFonts w:ascii="Times New Roman" w:hAnsi="Times New Roman"/>
                <w:sz w:val="24"/>
                <w:szCs w:val="24"/>
              </w:rPr>
              <w:lastRenderedPageBreak/>
              <w:t>приготовлении холодных блюд из мяса, домашней птицы, дичи разнообразного ассортимента;</w:t>
            </w:r>
          </w:p>
          <w:p w:rsidR="002E1509" w:rsidRPr="002776FB" w:rsidRDefault="002E1509"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соблюдать правила сочетаемости цветовой гаммы в оформлении холодных блюд из мяса, домашней птицы, дичи разнообразного ассортимента </w:t>
            </w:r>
          </w:p>
          <w:p w:rsidR="002E1509" w:rsidRPr="002776FB" w:rsidRDefault="002E1509"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составлять композиции для украшения зала, сервировки стола;</w:t>
            </w:r>
          </w:p>
          <w:p w:rsidR="002E1509" w:rsidRPr="002776FB" w:rsidRDefault="002E1509"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организовывать обслуживание и оказание услуг с учетом запросов различных категорий потребителей;</w:t>
            </w:r>
          </w:p>
          <w:p w:rsidR="002E1509" w:rsidRPr="002776FB" w:rsidRDefault="002E1509"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проявлять творческую индивидуальность;</w:t>
            </w:r>
          </w:p>
          <w:p w:rsidR="002E1509" w:rsidRPr="002776FB" w:rsidRDefault="002E1509" w:rsidP="002776FB">
            <w:pPr>
              <w:spacing w:after="0" w:line="240" w:lineRule="auto"/>
              <w:contextualSpacing/>
              <w:rPr>
                <w:rFonts w:ascii="Times New Roman" w:hAnsi="Times New Roman"/>
                <w:sz w:val="24"/>
                <w:szCs w:val="24"/>
              </w:rPr>
            </w:pPr>
            <w:r w:rsidRPr="002776FB">
              <w:rPr>
                <w:rFonts w:ascii="Times New Roman" w:hAnsi="Times New Roman"/>
                <w:sz w:val="24"/>
                <w:szCs w:val="24"/>
              </w:rPr>
              <w:t>осуществлять подбор соответствующего растительного сырья (цветов, декоративных и пряных трав);</w:t>
            </w:r>
          </w:p>
          <w:p w:rsidR="002E1509" w:rsidRPr="002776FB" w:rsidRDefault="002E1509" w:rsidP="002776FB">
            <w:pPr>
              <w:spacing w:after="0" w:line="240" w:lineRule="auto"/>
              <w:contextualSpacing/>
              <w:rPr>
                <w:rFonts w:ascii="Times New Roman" w:hAnsi="Times New Roman"/>
                <w:sz w:val="24"/>
                <w:szCs w:val="24"/>
              </w:rPr>
            </w:pPr>
            <w:r w:rsidRPr="002776FB">
              <w:rPr>
                <w:rFonts w:ascii="Times New Roman" w:hAnsi="Times New Roman"/>
                <w:sz w:val="24"/>
                <w:szCs w:val="24"/>
              </w:rPr>
              <w:t>подготавливать и использовать растительное сырье для дизайна и оформления холодных блюд из мяса, домашней птицы, дичи разнообразного ассортимента;</w:t>
            </w:r>
          </w:p>
          <w:p w:rsidR="002E1509" w:rsidRPr="002776FB" w:rsidRDefault="002E1509" w:rsidP="002776FB">
            <w:pPr>
              <w:pStyle w:val="a6"/>
              <w:contextualSpacing/>
              <w:jc w:val="both"/>
              <w:rPr>
                <w:rFonts w:ascii="Times New Roman" w:hAnsi="Times New Roman"/>
                <w:sz w:val="24"/>
                <w:szCs w:val="24"/>
              </w:rPr>
            </w:pPr>
            <w:r w:rsidRPr="002776FB">
              <w:rPr>
                <w:rFonts w:ascii="Times New Roman" w:hAnsi="Times New Roman"/>
                <w:sz w:val="24"/>
                <w:szCs w:val="24"/>
              </w:rPr>
              <w:t>украшать столовую посуду с помощью соусов</w:t>
            </w:r>
          </w:p>
          <w:p w:rsidR="002E1509" w:rsidRPr="002776FB" w:rsidRDefault="002E1509"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комбинировать различные способы приготовления и сочетания основных продуктов с дополнительными ингредиентами сибирского региона для создания гармоничных холодных блюд из мяса, домашней птицы, дичи разнообразного ассортимента;</w:t>
            </w:r>
          </w:p>
          <w:p w:rsidR="002E1509" w:rsidRPr="002776FB" w:rsidRDefault="002E1509"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эстетично и безопасно упаковывать готовые блюда, напитки и кулинарные изделия для </w:t>
            </w:r>
            <w:proofErr w:type="spellStart"/>
            <w:r w:rsidRPr="002776FB">
              <w:rPr>
                <w:rFonts w:ascii="Times New Roman" w:hAnsi="Times New Roman"/>
                <w:sz w:val="24"/>
                <w:szCs w:val="24"/>
              </w:rPr>
              <w:t>кейтерингового</w:t>
            </w:r>
            <w:proofErr w:type="spellEnd"/>
            <w:r w:rsidRPr="002776FB">
              <w:rPr>
                <w:rFonts w:ascii="Times New Roman" w:hAnsi="Times New Roman"/>
                <w:sz w:val="24"/>
                <w:szCs w:val="24"/>
              </w:rPr>
              <w:t xml:space="preserve"> обслуживания;</w:t>
            </w:r>
          </w:p>
          <w:p w:rsidR="002E1509" w:rsidRPr="002776FB" w:rsidRDefault="002E1509" w:rsidP="002776FB">
            <w:pPr>
              <w:pStyle w:val="a6"/>
              <w:contextualSpacing/>
              <w:jc w:val="both"/>
              <w:rPr>
                <w:rFonts w:ascii="Times New Roman" w:hAnsi="Times New Roman"/>
                <w:sz w:val="24"/>
                <w:szCs w:val="24"/>
              </w:rPr>
            </w:pPr>
          </w:p>
        </w:tc>
        <w:tc>
          <w:tcPr>
            <w:tcW w:w="1378" w:type="pct"/>
            <w:shd w:val="clear" w:color="auto" w:fill="auto"/>
          </w:tcPr>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sz w:val="24"/>
                <w:szCs w:val="24"/>
              </w:rPr>
              <w:lastRenderedPageBreak/>
              <w:t>Рецептуры и технологии приготовления холодных блюд из мяса, домашней птицы, дичи разнообразного ассортимента;</w:t>
            </w:r>
          </w:p>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sz w:val="24"/>
                <w:szCs w:val="24"/>
              </w:rPr>
              <w:t>требования к качеству, срокам и условия хранения, признаки и органолептические методы определения доброкачественности сырья, используемого для приготовления холодных блюд из мяса, домашней птицы, дичи разнообразного ассортимента;</w:t>
            </w:r>
          </w:p>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sz w:val="24"/>
                <w:szCs w:val="24"/>
              </w:rPr>
              <w:t xml:space="preserve">назначение, виды и  правила использования технологического оборудования, производственного инвентаря, инструмента, </w:t>
            </w:r>
            <w:proofErr w:type="spellStart"/>
            <w:r w:rsidRPr="002776FB">
              <w:rPr>
                <w:rFonts w:ascii="Times New Roman" w:hAnsi="Times New Roman"/>
                <w:sz w:val="24"/>
                <w:szCs w:val="24"/>
              </w:rPr>
              <w:t>весоизмерительных</w:t>
            </w:r>
            <w:proofErr w:type="spellEnd"/>
            <w:r w:rsidRPr="002776FB">
              <w:rPr>
                <w:rFonts w:ascii="Times New Roman" w:hAnsi="Times New Roman"/>
                <w:sz w:val="24"/>
                <w:szCs w:val="24"/>
              </w:rPr>
              <w:t xml:space="preserve"> приборов, посуды, используемых при приготовлении холодных блюд из мяса, домашней птицы, дичи разнообразного ассортимента и правила ухода за ними;</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способы сокращения потерь и сохранения питательной ценности пищевых продуктов, используемых при производстве холодных блюд из мяса, домашней птицы, дичи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 xml:space="preserve">способы применения ароматических веществ с целью улучшения вкусовых качеств холодных </w:t>
            </w:r>
            <w:r w:rsidRPr="002776FB">
              <w:rPr>
                <w:rFonts w:ascii="Times New Roman" w:hAnsi="Times New Roman"/>
                <w:sz w:val="24"/>
                <w:szCs w:val="24"/>
              </w:rPr>
              <w:lastRenderedPageBreak/>
              <w:t>блюд из мяса, домашней птицы, дичи разнообразного ассортимента;</w:t>
            </w:r>
          </w:p>
          <w:p w:rsidR="00BF637F" w:rsidRPr="002776FB" w:rsidRDefault="00BF637F" w:rsidP="002776FB">
            <w:pPr>
              <w:pStyle w:val="TableParagraph"/>
              <w:kinsoku w:val="0"/>
              <w:overflowPunct w:val="0"/>
              <w:ind w:left="0"/>
              <w:contextualSpacing/>
              <w:jc w:val="both"/>
              <w:rPr>
                <w:spacing w:val="-1"/>
              </w:rPr>
            </w:pPr>
            <w:r w:rsidRPr="002776FB">
              <w:t xml:space="preserve">правила выбора основных продуктов и дополнительных ингредиентов с учетом их сочетаемости, </w:t>
            </w:r>
            <w:r w:rsidRPr="002776FB">
              <w:rPr>
                <w:spacing w:val="-1"/>
              </w:rPr>
              <w:t>взаимозаменяемости;</w:t>
            </w:r>
          </w:p>
          <w:p w:rsidR="00BF637F" w:rsidRPr="002776FB" w:rsidRDefault="00BF637F" w:rsidP="002776FB">
            <w:pPr>
              <w:pStyle w:val="TableParagraph"/>
              <w:kinsoku w:val="0"/>
              <w:overflowPunct w:val="0"/>
              <w:ind w:left="0"/>
              <w:contextualSpacing/>
              <w:jc w:val="both"/>
            </w:pPr>
            <w:r w:rsidRPr="002776FB">
              <w:t xml:space="preserve">критерии оценки качества основных продуктов и дополнительных ингредиентов для приготовления, оформления и подготовки к реализации холодных блюд из мяса, домашней птицы, дичи разнообразного ассортимента; </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методы приготовления холодных блюд из мяса, домашней птицы, дичи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виды, назначение и правила безопасной эксплуатации оборудования, инвентаря и инструментов;</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ассортимент, требования к качеству, температура подачи холодных блюд из мяса, домашней птицы, дичи разнообразного ассортимента;</w:t>
            </w:r>
          </w:p>
          <w:p w:rsidR="00BF637F" w:rsidRPr="002776FB" w:rsidRDefault="00BF637F" w:rsidP="002776FB">
            <w:pPr>
              <w:widowControl w:val="0"/>
              <w:kinsoku w:val="0"/>
              <w:overflowPunct w:val="0"/>
              <w:autoSpaceDE w:val="0"/>
              <w:autoSpaceDN w:val="0"/>
              <w:adjustRightInd w:val="0"/>
              <w:spacing w:after="0" w:line="240" w:lineRule="auto"/>
              <w:ind w:left="39"/>
              <w:contextualSpacing/>
              <w:jc w:val="both"/>
              <w:rPr>
                <w:rFonts w:ascii="Times New Roman" w:hAnsi="Times New Roman"/>
                <w:sz w:val="24"/>
                <w:szCs w:val="24"/>
              </w:rPr>
            </w:pPr>
            <w:r w:rsidRPr="002776FB">
              <w:rPr>
                <w:rFonts w:ascii="Times New Roman" w:hAnsi="Times New Roman"/>
                <w:sz w:val="24"/>
                <w:szCs w:val="24"/>
              </w:rPr>
              <w:t>органолептические способы определения готовности холодных блюд из мяса, домашней птицы, дичи разнообразного ассортимента;</w:t>
            </w:r>
          </w:p>
          <w:p w:rsidR="00BF637F" w:rsidRPr="002776FB" w:rsidRDefault="00BF637F" w:rsidP="002776FB">
            <w:pPr>
              <w:widowControl w:val="0"/>
              <w:kinsoku w:val="0"/>
              <w:overflowPunct w:val="0"/>
              <w:autoSpaceDE w:val="0"/>
              <w:autoSpaceDN w:val="0"/>
              <w:adjustRightInd w:val="0"/>
              <w:spacing w:after="0" w:line="240" w:lineRule="auto"/>
              <w:ind w:left="39"/>
              <w:contextualSpacing/>
              <w:jc w:val="both"/>
              <w:rPr>
                <w:rFonts w:ascii="Times New Roman" w:hAnsi="Times New Roman"/>
                <w:sz w:val="24"/>
                <w:szCs w:val="24"/>
              </w:rPr>
            </w:pPr>
            <w:r w:rsidRPr="002776FB">
              <w:rPr>
                <w:rFonts w:ascii="Times New Roman" w:hAnsi="Times New Roman"/>
                <w:sz w:val="24"/>
                <w:szCs w:val="24"/>
              </w:rPr>
              <w:t xml:space="preserve">ассортимент пряностей, приправ, используемых при приготовлении холодных блюд из мяса, домашней </w:t>
            </w:r>
            <w:r w:rsidRPr="002776FB">
              <w:rPr>
                <w:rFonts w:ascii="Times New Roman" w:hAnsi="Times New Roman"/>
                <w:sz w:val="24"/>
                <w:szCs w:val="24"/>
              </w:rPr>
              <w:lastRenderedPageBreak/>
              <w:t xml:space="preserve">птицы, дичи разнообразного ассортимента, их сочетаемость с основными продуктами; </w:t>
            </w:r>
          </w:p>
          <w:p w:rsidR="00BF637F" w:rsidRPr="002776FB" w:rsidRDefault="00BF637F" w:rsidP="002776FB">
            <w:pPr>
              <w:pStyle w:val="a6"/>
              <w:ind w:left="39"/>
              <w:contextualSpacing/>
              <w:jc w:val="both"/>
              <w:rPr>
                <w:rFonts w:ascii="Times New Roman" w:hAnsi="Times New Roman"/>
                <w:sz w:val="24"/>
                <w:szCs w:val="24"/>
              </w:rPr>
            </w:pPr>
            <w:r w:rsidRPr="002776FB">
              <w:rPr>
                <w:rFonts w:ascii="Times New Roman" w:hAnsi="Times New Roman"/>
                <w:sz w:val="24"/>
                <w:szCs w:val="24"/>
              </w:rPr>
              <w:t>нормы взаимозаменяемости основного сырья и дополнительных ингредиентов с учетом сезонности, региональных особенностей;</w:t>
            </w:r>
          </w:p>
          <w:p w:rsidR="00BF637F" w:rsidRPr="002776FB" w:rsidRDefault="00BF637F" w:rsidP="002776FB">
            <w:pPr>
              <w:pStyle w:val="a6"/>
              <w:ind w:left="39"/>
              <w:contextualSpacing/>
              <w:jc w:val="both"/>
              <w:rPr>
                <w:rFonts w:ascii="Times New Roman" w:hAnsi="Times New Roman"/>
                <w:sz w:val="24"/>
                <w:szCs w:val="24"/>
              </w:rPr>
            </w:pPr>
            <w:r w:rsidRPr="002776FB">
              <w:rPr>
                <w:rFonts w:ascii="Times New Roman" w:hAnsi="Times New Roman"/>
                <w:sz w:val="24"/>
                <w:szCs w:val="24"/>
              </w:rPr>
              <w:t xml:space="preserve">техника </w:t>
            </w:r>
            <w:proofErr w:type="spellStart"/>
            <w:r w:rsidRPr="002776FB">
              <w:rPr>
                <w:rFonts w:ascii="Times New Roman" w:hAnsi="Times New Roman"/>
                <w:sz w:val="24"/>
                <w:szCs w:val="24"/>
              </w:rPr>
              <w:t>порционирования</w:t>
            </w:r>
            <w:proofErr w:type="spellEnd"/>
            <w:r w:rsidRPr="002776FB">
              <w:rPr>
                <w:rFonts w:ascii="Times New Roman" w:hAnsi="Times New Roman"/>
                <w:sz w:val="24"/>
                <w:szCs w:val="24"/>
              </w:rPr>
              <w:t>, варианты оформления холодных блюд из мяса, домашней птицы, дичи разнообразного ассортимента для подачи;</w:t>
            </w:r>
          </w:p>
          <w:p w:rsidR="00BF637F" w:rsidRPr="002776FB" w:rsidRDefault="00BF637F" w:rsidP="002776FB">
            <w:pPr>
              <w:pStyle w:val="a6"/>
              <w:ind w:left="39"/>
              <w:contextualSpacing/>
              <w:jc w:val="both"/>
              <w:rPr>
                <w:rFonts w:ascii="Times New Roman" w:hAnsi="Times New Roman"/>
                <w:sz w:val="24"/>
                <w:szCs w:val="24"/>
              </w:rPr>
            </w:pPr>
            <w:r w:rsidRPr="002776FB">
              <w:rPr>
                <w:rFonts w:ascii="Times New Roman" w:hAnsi="Times New Roman"/>
                <w:sz w:val="24"/>
                <w:szCs w:val="24"/>
              </w:rPr>
              <w:t>виды, назначение посуды для подачи, контейнеров для отпуска на вынос холодных блюд из мяса, домашней птицы, дичи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правила хранения, требования к безопасности хранения холодных блюд из мяса, домашней птицы, дичи разнообразного ассортимента;</w:t>
            </w:r>
          </w:p>
          <w:p w:rsidR="00BF637F" w:rsidRPr="002776FB" w:rsidRDefault="00BF637F" w:rsidP="002776FB">
            <w:pPr>
              <w:pStyle w:val="TableParagraph"/>
              <w:kinsoku w:val="0"/>
              <w:overflowPunct w:val="0"/>
              <w:ind w:left="7"/>
              <w:contextualSpacing/>
              <w:jc w:val="both"/>
            </w:pPr>
            <w:r w:rsidRPr="002776FB">
              <w:t>правила маркирования упакованных холодных блюд из мяса, домашней птицы, дичи разнообразного ассортимента</w:t>
            </w:r>
          </w:p>
          <w:p w:rsidR="002E1509" w:rsidRPr="002776FB" w:rsidRDefault="002E1509"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назначение, правила подбора и использования столовой посуды, приборов, белья для эстетичного оформления и подачи холодных блюд из </w:t>
            </w:r>
            <w:r w:rsidRPr="002776FB">
              <w:rPr>
                <w:rFonts w:ascii="Times New Roman" w:hAnsi="Times New Roman"/>
                <w:sz w:val="24"/>
                <w:szCs w:val="24"/>
              </w:rPr>
              <w:lastRenderedPageBreak/>
              <w:t>мяса, домашней птицы, дичи разнообразного ассортимента;</w:t>
            </w:r>
          </w:p>
          <w:p w:rsidR="002E1509" w:rsidRPr="002776FB" w:rsidRDefault="002E1509"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психологию цвета, назначение, правила подбора и использование цветов и оттенков в создании композиций</w:t>
            </w:r>
          </w:p>
          <w:p w:rsidR="002E1509" w:rsidRPr="002776FB" w:rsidRDefault="002E1509"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актуальные направления в оформлении и декорировании холодных блюд из мяса, домашней птицы, дичи разнообразного ассортимента с учетом развития рынка общественного питания сибирского региона;</w:t>
            </w:r>
          </w:p>
          <w:p w:rsidR="002E1509" w:rsidRPr="002776FB" w:rsidRDefault="002E1509"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сервисные технологии проведения приемов и банкетов, </w:t>
            </w:r>
            <w:proofErr w:type="spellStart"/>
            <w:r w:rsidRPr="002776FB">
              <w:rPr>
                <w:rFonts w:ascii="Times New Roman" w:hAnsi="Times New Roman"/>
                <w:sz w:val="24"/>
                <w:szCs w:val="24"/>
              </w:rPr>
              <w:t>кейтерингового</w:t>
            </w:r>
            <w:proofErr w:type="spellEnd"/>
            <w:r w:rsidRPr="002776FB">
              <w:rPr>
                <w:rFonts w:ascii="Times New Roman" w:hAnsi="Times New Roman"/>
                <w:sz w:val="24"/>
                <w:szCs w:val="24"/>
              </w:rPr>
              <w:t xml:space="preserve"> обслуживания;</w:t>
            </w:r>
          </w:p>
          <w:p w:rsidR="002E1509" w:rsidRPr="002776FB" w:rsidRDefault="002E1509"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принципы и приемы презентации холодных блюд из мяса, домашней птицы, дичи разнообразного ассортимента с учетом сибирского компонента;</w:t>
            </w:r>
          </w:p>
          <w:p w:rsidR="002E1509" w:rsidRPr="002776FB" w:rsidRDefault="002E1509" w:rsidP="002776FB">
            <w:pPr>
              <w:pStyle w:val="TableParagraph"/>
              <w:kinsoku w:val="0"/>
              <w:overflowPunct w:val="0"/>
              <w:ind w:left="7"/>
              <w:contextualSpacing/>
              <w:jc w:val="both"/>
            </w:pPr>
            <w:r w:rsidRPr="002776FB">
              <w:t>принципы и приемы сервировки стола в соответствие с тематикой мероприятия;</w:t>
            </w:r>
          </w:p>
        </w:tc>
      </w:tr>
      <w:tr w:rsidR="00BF637F" w:rsidRPr="002776FB" w:rsidTr="002776FB">
        <w:tc>
          <w:tcPr>
            <w:tcW w:w="5000" w:type="pct"/>
            <w:gridSpan w:val="3"/>
            <w:shd w:val="clear" w:color="auto" w:fill="auto"/>
          </w:tcPr>
          <w:p w:rsidR="00BF637F" w:rsidRPr="002776FB" w:rsidRDefault="00BF637F" w:rsidP="002776FB">
            <w:pPr>
              <w:spacing w:line="240" w:lineRule="auto"/>
              <w:contextualSpacing/>
              <w:rPr>
                <w:rFonts w:ascii="Times New Roman" w:hAnsi="Times New Roman"/>
                <w:b/>
                <w:sz w:val="24"/>
                <w:szCs w:val="24"/>
              </w:rPr>
            </w:pPr>
            <w:r w:rsidRPr="002776FB">
              <w:rPr>
                <w:rFonts w:ascii="Times New Roman" w:hAnsi="Times New Roman"/>
                <w:b/>
                <w:sz w:val="24"/>
                <w:szCs w:val="24"/>
              </w:rPr>
              <w:lastRenderedPageBreak/>
              <w:t>Материально технические ресурсы</w:t>
            </w:r>
          </w:p>
          <w:p w:rsidR="00BF637F" w:rsidRPr="002776FB" w:rsidRDefault="00BF637F" w:rsidP="002776FB">
            <w:pPr>
              <w:widowControl w:val="0"/>
              <w:kinsoku w:val="0"/>
              <w:overflowPunct w:val="0"/>
              <w:autoSpaceDE w:val="0"/>
              <w:autoSpaceDN w:val="0"/>
              <w:adjustRightInd w:val="0"/>
              <w:spacing w:after="0" w:line="240" w:lineRule="auto"/>
              <w:ind w:right="262"/>
              <w:contextualSpacing/>
              <w:jc w:val="both"/>
              <w:rPr>
                <w:rFonts w:ascii="Times New Roman" w:hAnsi="Times New Roman"/>
                <w:sz w:val="24"/>
                <w:szCs w:val="24"/>
                <w:u w:val="single"/>
              </w:rPr>
            </w:pPr>
            <w:proofErr w:type="spellStart"/>
            <w:r w:rsidRPr="002776FB">
              <w:rPr>
                <w:rFonts w:ascii="Times New Roman" w:hAnsi="Times New Roman"/>
                <w:spacing w:val="-1"/>
                <w:sz w:val="24"/>
                <w:szCs w:val="24"/>
                <w:u w:val="single"/>
              </w:rPr>
              <w:t>Весоизмерительное</w:t>
            </w:r>
            <w:proofErr w:type="spellEnd"/>
            <w:r w:rsidRPr="002776FB">
              <w:rPr>
                <w:rFonts w:ascii="Times New Roman" w:hAnsi="Times New Roman"/>
                <w:spacing w:val="-1"/>
                <w:sz w:val="24"/>
                <w:szCs w:val="24"/>
                <w:u w:val="single"/>
              </w:rPr>
              <w:t xml:space="preserve"> </w:t>
            </w:r>
            <w:r w:rsidRPr="002776FB">
              <w:rPr>
                <w:rFonts w:ascii="Times New Roman" w:hAnsi="Times New Roman"/>
                <w:sz w:val="24"/>
                <w:szCs w:val="24"/>
                <w:u w:val="single"/>
              </w:rPr>
              <w:t xml:space="preserve">оборудование: </w:t>
            </w:r>
          </w:p>
          <w:p w:rsidR="00BF637F" w:rsidRPr="002776FB" w:rsidRDefault="00BF637F" w:rsidP="002776FB">
            <w:pPr>
              <w:widowControl w:val="0"/>
              <w:kinsoku w:val="0"/>
              <w:overflowPunct w:val="0"/>
              <w:autoSpaceDE w:val="0"/>
              <w:autoSpaceDN w:val="0"/>
              <w:adjustRightInd w:val="0"/>
              <w:spacing w:after="0" w:line="240" w:lineRule="auto"/>
              <w:ind w:right="262"/>
              <w:contextualSpacing/>
              <w:jc w:val="both"/>
              <w:rPr>
                <w:rFonts w:ascii="Times New Roman" w:hAnsi="Times New Roman"/>
                <w:spacing w:val="-1"/>
                <w:sz w:val="24"/>
                <w:szCs w:val="24"/>
              </w:rPr>
            </w:pPr>
            <w:r w:rsidRPr="002776FB">
              <w:rPr>
                <w:rFonts w:ascii="Times New Roman" w:hAnsi="Times New Roman"/>
                <w:spacing w:val="-1"/>
                <w:sz w:val="24"/>
                <w:szCs w:val="24"/>
              </w:rPr>
              <w:lastRenderedPageBreak/>
              <w:t xml:space="preserve">весы механические, </w:t>
            </w:r>
            <w:r w:rsidRPr="002776FB">
              <w:rPr>
                <w:rFonts w:ascii="Times New Roman" w:hAnsi="Times New Roman"/>
                <w:sz w:val="24"/>
                <w:szCs w:val="24"/>
              </w:rPr>
              <w:t>весы настольные электронные</w:t>
            </w:r>
          </w:p>
          <w:p w:rsidR="00BF637F" w:rsidRPr="002776FB" w:rsidRDefault="00BF637F" w:rsidP="002776FB">
            <w:pPr>
              <w:widowControl w:val="0"/>
              <w:kinsoku w:val="0"/>
              <w:overflowPunct w:val="0"/>
              <w:autoSpaceDE w:val="0"/>
              <w:autoSpaceDN w:val="0"/>
              <w:adjustRightInd w:val="0"/>
              <w:spacing w:after="0" w:line="240" w:lineRule="auto"/>
              <w:ind w:right="213"/>
              <w:contextualSpacing/>
              <w:jc w:val="both"/>
              <w:rPr>
                <w:rFonts w:ascii="Times New Roman" w:hAnsi="Times New Roman"/>
                <w:sz w:val="24"/>
                <w:szCs w:val="24"/>
              </w:rPr>
            </w:pPr>
            <w:r w:rsidRPr="002776FB">
              <w:rPr>
                <w:rFonts w:ascii="Times New Roman" w:hAnsi="Times New Roman"/>
                <w:sz w:val="24"/>
                <w:szCs w:val="24"/>
                <w:u w:val="single"/>
              </w:rPr>
              <w:t>Холодильное оборудование</w:t>
            </w:r>
            <w:r w:rsidRPr="002776FB">
              <w:rPr>
                <w:rFonts w:ascii="Times New Roman" w:hAnsi="Times New Roman"/>
                <w:sz w:val="24"/>
                <w:szCs w:val="24"/>
              </w:rPr>
              <w:t>:</w:t>
            </w:r>
          </w:p>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bCs/>
                <w:kern w:val="36"/>
                <w:sz w:val="24"/>
                <w:szCs w:val="24"/>
              </w:rPr>
              <w:t>охлаждаемый прилавок-витрина</w:t>
            </w:r>
            <w:r w:rsidRPr="002776FB">
              <w:rPr>
                <w:rFonts w:ascii="Times New Roman" w:hAnsi="Times New Roman"/>
                <w:sz w:val="24"/>
                <w:szCs w:val="24"/>
              </w:rPr>
              <w:t>, с</w:t>
            </w:r>
            <w:r w:rsidRPr="002776FB">
              <w:rPr>
                <w:rFonts w:ascii="Times New Roman" w:hAnsi="Times New Roman"/>
                <w:bCs/>
                <w:kern w:val="36"/>
                <w:sz w:val="24"/>
                <w:szCs w:val="24"/>
              </w:rPr>
              <w:t>тол холодильный с охлаждаемой горкой</w:t>
            </w:r>
            <w:r w:rsidRPr="002776FB">
              <w:rPr>
                <w:rFonts w:ascii="Times New Roman" w:hAnsi="Times New Roman"/>
                <w:sz w:val="24"/>
                <w:szCs w:val="24"/>
              </w:rPr>
              <w:t xml:space="preserve">, шкаф морозильный, </w:t>
            </w:r>
            <w:r w:rsidRPr="002776FB">
              <w:rPr>
                <w:rFonts w:ascii="Times New Roman" w:hAnsi="Times New Roman"/>
                <w:bCs/>
                <w:sz w:val="24"/>
                <w:szCs w:val="24"/>
              </w:rPr>
              <w:t>каф холодильный, ш</w:t>
            </w:r>
            <w:r w:rsidRPr="002776FB">
              <w:rPr>
                <w:rFonts w:ascii="Times New Roman" w:hAnsi="Times New Roman"/>
                <w:sz w:val="24"/>
                <w:szCs w:val="24"/>
              </w:rPr>
              <w:t xml:space="preserve">каф шоковой заморозки </w:t>
            </w:r>
          </w:p>
          <w:p w:rsidR="00BF637F" w:rsidRPr="002776FB" w:rsidRDefault="00BF637F" w:rsidP="002776FB">
            <w:pPr>
              <w:widowControl w:val="0"/>
              <w:kinsoku w:val="0"/>
              <w:overflowPunct w:val="0"/>
              <w:autoSpaceDE w:val="0"/>
              <w:autoSpaceDN w:val="0"/>
              <w:adjustRightInd w:val="0"/>
              <w:spacing w:after="0" w:line="240" w:lineRule="auto"/>
              <w:ind w:right="213"/>
              <w:contextualSpacing/>
              <w:jc w:val="both"/>
              <w:rPr>
                <w:rFonts w:ascii="Times New Roman" w:hAnsi="Times New Roman"/>
                <w:sz w:val="24"/>
                <w:szCs w:val="24"/>
              </w:rPr>
            </w:pPr>
            <w:r w:rsidRPr="002776FB">
              <w:rPr>
                <w:rFonts w:ascii="Times New Roman" w:hAnsi="Times New Roman"/>
                <w:sz w:val="24"/>
                <w:szCs w:val="24"/>
                <w:u w:val="single"/>
              </w:rPr>
              <w:t>Тепловое оборудование</w:t>
            </w:r>
            <w:r w:rsidRPr="002776FB">
              <w:rPr>
                <w:rFonts w:ascii="Times New Roman" w:hAnsi="Times New Roman"/>
                <w:sz w:val="24"/>
                <w:szCs w:val="24"/>
              </w:rPr>
              <w:t>:</w:t>
            </w:r>
          </w:p>
          <w:p w:rsidR="00BF637F" w:rsidRPr="002776FB" w:rsidRDefault="00BF637F" w:rsidP="002776FB">
            <w:pPr>
              <w:spacing w:after="0" w:line="240" w:lineRule="auto"/>
              <w:contextualSpacing/>
              <w:jc w:val="both"/>
              <w:rPr>
                <w:rFonts w:ascii="Times New Roman" w:hAnsi="Times New Roman"/>
                <w:bCs/>
                <w:sz w:val="24"/>
                <w:szCs w:val="24"/>
              </w:rPr>
            </w:pPr>
            <w:r w:rsidRPr="002776FB">
              <w:rPr>
                <w:rFonts w:ascii="Times New Roman" w:hAnsi="Times New Roman"/>
                <w:bCs/>
                <w:sz w:val="24"/>
                <w:szCs w:val="24"/>
              </w:rPr>
              <w:t xml:space="preserve">печь микроволновая серии, плита электрическая или </w:t>
            </w:r>
            <w:r w:rsidRPr="002776FB">
              <w:rPr>
                <w:rFonts w:ascii="Times New Roman" w:hAnsi="Times New Roman"/>
                <w:sz w:val="24"/>
                <w:szCs w:val="24"/>
              </w:rPr>
              <w:t>электрическая (с индукционным нагревом)</w:t>
            </w:r>
          </w:p>
          <w:p w:rsidR="00BF637F" w:rsidRPr="002776FB" w:rsidRDefault="00BF637F" w:rsidP="002776FB">
            <w:pPr>
              <w:widowControl w:val="0"/>
              <w:kinsoku w:val="0"/>
              <w:overflowPunct w:val="0"/>
              <w:autoSpaceDE w:val="0"/>
              <w:autoSpaceDN w:val="0"/>
              <w:adjustRightInd w:val="0"/>
              <w:spacing w:after="0" w:line="240" w:lineRule="auto"/>
              <w:ind w:right="213"/>
              <w:contextualSpacing/>
              <w:jc w:val="both"/>
              <w:rPr>
                <w:rFonts w:ascii="Times New Roman" w:hAnsi="Times New Roman"/>
                <w:sz w:val="24"/>
                <w:szCs w:val="24"/>
                <w:u w:val="single"/>
              </w:rPr>
            </w:pPr>
            <w:r w:rsidRPr="002776FB">
              <w:rPr>
                <w:rFonts w:ascii="Times New Roman" w:hAnsi="Times New Roman"/>
                <w:sz w:val="24"/>
                <w:szCs w:val="24"/>
                <w:u w:val="single"/>
              </w:rPr>
              <w:t xml:space="preserve">Механическое оборудование: </w:t>
            </w:r>
          </w:p>
          <w:p w:rsidR="00BF637F" w:rsidRPr="002776FB" w:rsidRDefault="00BF637F" w:rsidP="002776FB">
            <w:pPr>
              <w:spacing w:after="0" w:line="240" w:lineRule="auto"/>
              <w:contextualSpacing/>
              <w:jc w:val="both"/>
              <w:rPr>
                <w:rFonts w:ascii="Times New Roman" w:hAnsi="Times New Roman"/>
                <w:bCs/>
                <w:kern w:val="36"/>
                <w:sz w:val="24"/>
                <w:szCs w:val="24"/>
              </w:rPr>
            </w:pPr>
            <w:r w:rsidRPr="002776FB">
              <w:rPr>
                <w:rFonts w:ascii="Times New Roman" w:hAnsi="Times New Roman"/>
                <w:sz w:val="24"/>
                <w:szCs w:val="24"/>
              </w:rPr>
              <w:t>блендер (ручной с дополнительной насадкой для взбивания), машина для вакуумной упаковки, о</w:t>
            </w:r>
            <w:r w:rsidRPr="002776FB">
              <w:rPr>
                <w:rFonts w:ascii="Times New Roman" w:hAnsi="Times New Roman"/>
                <w:bCs/>
                <w:kern w:val="36"/>
                <w:sz w:val="24"/>
                <w:szCs w:val="24"/>
              </w:rPr>
              <w:t>вощерезка</w:t>
            </w:r>
            <w:r w:rsidRPr="002776FB">
              <w:rPr>
                <w:rFonts w:ascii="Times New Roman" w:hAnsi="Times New Roman"/>
                <w:sz w:val="24"/>
                <w:szCs w:val="24"/>
              </w:rPr>
              <w:t>, п</w:t>
            </w:r>
            <w:r w:rsidRPr="002776FB">
              <w:rPr>
                <w:rFonts w:ascii="Times New Roman" w:hAnsi="Times New Roman"/>
                <w:bCs/>
                <w:kern w:val="36"/>
                <w:sz w:val="24"/>
                <w:szCs w:val="24"/>
              </w:rPr>
              <w:t>ривод универсальный с механизмами, процессор кухонный</w:t>
            </w:r>
            <w:r w:rsidRPr="002776FB">
              <w:rPr>
                <w:rFonts w:ascii="Times New Roman" w:hAnsi="Times New Roman"/>
                <w:sz w:val="24"/>
                <w:szCs w:val="24"/>
              </w:rPr>
              <w:t xml:space="preserve">, </w:t>
            </w:r>
            <w:proofErr w:type="spellStart"/>
            <w:r w:rsidRPr="002776FB">
              <w:rPr>
                <w:rFonts w:ascii="Times New Roman" w:hAnsi="Times New Roman"/>
                <w:sz w:val="24"/>
                <w:szCs w:val="24"/>
              </w:rPr>
              <w:t>слайсер</w:t>
            </w:r>
            <w:proofErr w:type="spellEnd"/>
            <w:r w:rsidRPr="002776FB">
              <w:rPr>
                <w:rFonts w:ascii="Times New Roman" w:hAnsi="Times New Roman"/>
                <w:sz w:val="24"/>
                <w:szCs w:val="24"/>
              </w:rPr>
              <w:t>, соковыжималка</w:t>
            </w:r>
          </w:p>
          <w:p w:rsidR="00BF637F" w:rsidRPr="002776FB" w:rsidRDefault="00BF637F" w:rsidP="002776FB">
            <w:pPr>
              <w:widowControl w:val="0"/>
              <w:tabs>
                <w:tab w:val="left" w:pos="1885"/>
                <w:tab w:val="left" w:pos="2736"/>
                <w:tab w:val="left" w:pos="2876"/>
                <w:tab w:val="left" w:pos="3019"/>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r w:rsidRPr="002776FB">
              <w:rPr>
                <w:rFonts w:ascii="Times New Roman" w:hAnsi="Times New Roman"/>
                <w:sz w:val="24"/>
                <w:szCs w:val="24"/>
                <w:u w:val="single"/>
              </w:rPr>
              <w:t>Оборудование для упаковки, оценки качества и безопасности пищевых продуктов</w:t>
            </w:r>
            <w:r w:rsidRPr="002776FB">
              <w:rPr>
                <w:rFonts w:ascii="Times New Roman" w:hAnsi="Times New Roman"/>
                <w:sz w:val="24"/>
                <w:szCs w:val="24"/>
              </w:rPr>
              <w:t xml:space="preserve">: </w:t>
            </w:r>
          </w:p>
          <w:p w:rsidR="00BF637F" w:rsidRPr="002776FB" w:rsidRDefault="00BF637F" w:rsidP="002776FB">
            <w:pPr>
              <w:widowControl w:val="0"/>
              <w:tabs>
                <w:tab w:val="left" w:pos="1885"/>
                <w:tab w:val="left" w:pos="2736"/>
                <w:tab w:val="left" w:pos="2876"/>
                <w:tab w:val="left" w:pos="3019"/>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r w:rsidRPr="002776FB">
              <w:rPr>
                <w:rFonts w:ascii="Times New Roman" w:hAnsi="Times New Roman"/>
                <w:sz w:val="24"/>
                <w:szCs w:val="24"/>
              </w:rPr>
              <w:t xml:space="preserve">овоскоп, </w:t>
            </w:r>
          </w:p>
          <w:p w:rsidR="00BF637F" w:rsidRPr="002776FB" w:rsidRDefault="00BF637F" w:rsidP="002776FB">
            <w:pPr>
              <w:widowControl w:val="0"/>
              <w:tabs>
                <w:tab w:val="left" w:pos="1885"/>
                <w:tab w:val="left" w:pos="2736"/>
                <w:tab w:val="left" w:pos="2876"/>
                <w:tab w:val="left" w:pos="3019"/>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proofErr w:type="spellStart"/>
            <w:r w:rsidRPr="002776FB">
              <w:rPr>
                <w:rFonts w:ascii="Times New Roman" w:hAnsi="Times New Roman"/>
                <w:sz w:val="24"/>
                <w:szCs w:val="24"/>
              </w:rPr>
              <w:t>нитраттестер</w:t>
            </w:r>
            <w:proofErr w:type="spellEnd"/>
            <w:r w:rsidRPr="002776FB">
              <w:rPr>
                <w:rFonts w:ascii="Times New Roman" w:hAnsi="Times New Roman"/>
                <w:sz w:val="24"/>
                <w:szCs w:val="24"/>
              </w:rPr>
              <w:t xml:space="preserve">, </w:t>
            </w:r>
          </w:p>
          <w:p w:rsidR="00BF637F" w:rsidRPr="002776FB" w:rsidRDefault="00BF637F" w:rsidP="002776FB">
            <w:pPr>
              <w:widowControl w:val="0"/>
              <w:tabs>
                <w:tab w:val="left" w:pos="1885"/>
                <w:tab w:val="left" w:pos="2736"/>
                <w:tab w:val="left" w:pos="2876"/>
                <w:tab w:val="left" w:pos="3019"/>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r w:rsidRPr="002776FB">
              <w:rPr>
                <w:rFonts w:ascii="Times New Roman" w:hAnsi="Times New Roman"/>
                <w:sz w:val="24"/>
                <w:szCs w:val="24"/>
              </w:rPr>
              <w:t xml:space="preserve">машина для вакуумной упаковки, </w:t>
            </w:r>
          </w:p>
          <w:p w:rsidR="00BF637F" w:rsidRPr="002776FB" w:rsidRDefault="00BF637F" w:rsidP="002776FB">
            <w:pPr>
              <w:widowControl w:val="0"/>
              <w:tabs>
                <w:tab w:val="left" w:pos="1885"/>
                <w:tab w:val="left" w:pos="2736"/>
                <w:tab w:val="left" w:pos="2876"/>
                <w:tab w:val="left" w:pos="3019"/>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proofErr w:type="spellStart"/>
            <w:r w:rsidRPr="002776FB">
              <w:rPr>
                <w:rFonts w:ascii="Times New Roman" w:hAnsi="Times New Roman"/>
                <w:sz w:val="24"/>
                <w:szCs w:val="24"/>
              </w:rPr>
              <w:t>термоупаковщик</w:t>
            </w:r>
            <w:proofErr w:type="spellEnd"/>
          </w:p>
          <w:p w:rsidR="00BF637F" w:rsidRPr="002776FB" w:rsidRDefault="00BF637F" w:rsidP="002776FB">
            <w:pPr>
              <w:widowControl w:val="0"/>
              <w:tabs>
                <w:tab w:val="left" w:pos="1885"/>
                <w:tab w:val="left" w:pos="2736"/>
                <w:tab w:val="left" w:pos="2876"/>
                <w:tab w:val="left" w:pos="3019"/>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r w:rsidRPr="002776FB">
              <w:rPr>
                <w:rFonts w:ascii="Times New Roman" w:hAnsi="Times New Roman"/>
                <w:sz w:val="24"/>
                <w:szCs w:val="24"/>
                <w:u w:val="single"/>
              </w:rPr>
              <w:t>Оборудование для мытья посуды</w:t>
            </w:r>
            <w:r w:rsidRPr="002776FB">
              <w:rPr>
                <w:rFonts w:ascii="Times New Roman" w:hAnsi="Times New Roman"/>
                <w:sz w:val="24"/>
                <w:szCs w:val="24"/>
              </w:rPr>
              <w:t xml:space="preserve">: </w:t>
            </w:r>
          </w:p>
          <w:p w:rsidR="00BF637F" w:rsidRPr="002776FB" w:rsidRDefault="00BF637F" w:rsidP="002776FB">
            <w:pPr>
              <w:widowControl w:val="0"/>
              <w:tabs>
                <w:tab w:val="left" w:pos="1885"/>
                <w:tab w:val="left" w:pos="2736"/>
                <w:tab w:val="left" w:pos="2876"/>
                <w:tab w:val="left" w:pos="3019"/>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r w:rsidRPr="002776FB">
              <w:rPr>
                <w:rFonts w:ascii="Times New Roman" w:hAnsi="Times New Roman"/>
                <w:sz w:val="24"/>
                <w:szCs w:val="24"/>
              </w:rPr>
              <w:t>машина посудомоечная.</w:t>
            </w:r>
          </w:p>
          <w:p w:rsidR="00BF637F" w:rsidRPr="002776FB" w:rsidRDefault="00BF637F" w:rsidP="002776FB">
            <w:pPr>
              <w:widowControl w:val="0"/>
              <w:tabs>
                <w:tab w:val="left" w:pos="1885"/>
                <w:tab w:val="left" w:pos="2736"/>
                <w:tab w:val="left" w:pos="2876"/>
                <w:tab w:val="left" w:pos="3019"/>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r w:rsidRPr="002776FB">
              <w:rPr>
                <w:rFonts w:ascii="Times New Roman" w:hAnsi="Times New Roman"/>
                <w:sz w:val="24"/>
                <w:szCs w:val="24"/>
                <w:u w:val="single"/>
              </w:rPr>
              <w:t>Вспомогательное оборудование</w:t>
            </w:r>
            <w:r w:rsidRPr="002776FB">
              <w:rPr>
                <w:rFonts w:ascii="Times New Roman" w:hAnsi="Times New Roman"/>
                <w:sz w:val="24"/>
                <w:szCs w:val="24"/>
              </w:rPr>
              <w:t xml:space="preserve">: </w:t>
            </w:r>
          </w:p>
          <w:p w:rsidR="00BF637F" w:rsidRPr="002776FB" w:rsidRDefault="00BF637F" w:rsidP="002776FB">
            <w:pPr>
              <w:tabs>
                <w:tab w:val="left" w:pos="1885"/>
                <w:tab w:val="left" w:pos="2736"/>
                <w:tab w:val="left" w:pos="2876"/>
                <w:tab w:val="left" w:pos="3019"/>
              </w:tabs>
              <w:spacing w:after="0" w:line="240" w:lineRule="auto"/>
              <w:contextualSpacing/>
              <w:jc w:val="both"/>
              <w:rPr>
                <w:rFonts w:ascii="Times New Roman" w:eastAsia="Batang" w:hAnsi="Times New Roman"/>
                <w:bCs/>
                <w:kern w:val="36"/>
                <w:sz w:val="24"/>
                <w:szCs w:val="24"/>
                <w:lang w:eastAsia="ko-KR"/>
              </w:rPr>
            </w:pPr>
            <w:r w:rsidRPr="002776FB">
              <w:rPr>
                <w:rFonts w:ascii="Times New Roman" w:hAnsi="Times New Roman"/>
                <w:bCs/>
                <w:sz w:val="24"/>
                <w:szCs w:val="24"/>
              </w:rPr>
              <w:t xml:space="preserve">ванны моечные, </w:t>
            </w:r>
            <w:r w:rsidRPr="002776FB">
              <w:rPr>
                <w:rFonts w:ascii="Times New Roman" w:hAnsi="Times New Roman"/>
                <w:sz w:val="24"/>
                <w:szCs w:val="24"/>
              </w:rPr>
              <w:t xml:space="preserve">производственные столы с моечной ванной, </w:t>
            </w:r>
            <w:r w:rsidRPr="002776FB">
              <w:rPr>
                <w:rFonts w:ascii="Times New Roman" w:hAnsi="Times New Roman"/>
                <w:bCs/>
                <w:kern w:val="36"/>
                <w:sz w:val="24"/>
                <w:szCs w:val="24"/>
              </w:rPr>
              <w:t>с</w:t>
            </w:r>
            <w:r w:rsidRPr="002776FB">
              <w:rPr>
                <w:rFonts w:ascii="Times New Roman" w:hAnsi="Times New Roman"/>
                <w:bCs/>
                <w:sz w:val="24"/>
                <w:szCs w:val="24"/>
              </w:rPr>
              <w:t>теллажи кухонные, б</w:t>
            </w:r>
            <w:r w:rsidRPr="002776FB">
              <w:rPr>
                <w:rFonts w:ascii="Times New Roman" w:eastAsia="Batang" w:hAnsi="Times New Roman"/>
                <w:bCs/>
                <w:kern w:val="36"/>
                <w:sz w:val="24"/>
                <w:szCs w:val="24"/>
                <w:lang w:eastAsia="ko-KR"/>
              </w:rPr>
              <w:t xml:space="preserve">арная станция для </w:t>
            </w:r>
            <w:proofErr w:type="spellStart"/>
            <w:r w:rsidRPr="002776FB">
              <w:rPr>
                <w:rFonts w:ascii="Times New Roman" w:eastAsia="Batang" w:hAnsi="Times New Roman"/>
                <w:bCs/>
                <w:kern w:val="36"/>
                <w:sz w:val="24"/>
                <w:szCs w:val="24"/>
                <w:lang w:eastAsia="ko-KR"/>
              </w:rPr>
              <w:t>порционирования</w:t>
            </w:r>
            <w:proofErr w:type="spellEnd"/>
            <w:r w:rsidRPr="002776FB">
              <w:rPr>
                <w:rFonts w:ascii="Times New Roman" w:eastAsia="Batang" w:hAnsi="Times New Roman"/>
                <w:bCs/>
                <w:kern w:val="36"/>
                <w:sz w:val="24"/>
                <w:szCs w:val="24"/>
                <w:lang w:eastAsia="ko-KR"/>
              </w:rPr>
              <w:t xml:space="preserve"> соусов</w:t>
            </w:r>
          </w:p>
          <w:p w:rsidR="00BF637F" w:rsidRPr="002776FB" w:rsidRDefault="00BF637F" w:rsidP="002776FB">
            <w:pPr>
              <w:pStyle w:val="TableParagraph"/>
              <w:tabs>
                <w:tab w:val="left" w:pos="1885"/>
                <w:tab w:val="left" w:pos="2736"/>
                <w:tab w:val="left" w:pos="2876"/>
                <w:tab w:val="left" w:pos="3019"/>
              </w:tabs>
              <w:kinsoku w:val="0"/>
              <w:overflowPunct w:val="0"/>
              <w:ind w:left="0" w:right="154"/>
              <w:contextualSpacing/>
              <w:jc w:val="both"/>
            </w:pPr>
            <w:r w:rsidRPr="002776FB">
              <w:rPr>
                <w:u w:val="single"/>
              </w:rPr>
              <w:t>Инвентарь, инструменты, кухонная посуда</w:t>
            </w:r>
            <w:r w:rsidRPr="002776FB">
              <w:t xml:space="preserve">: </w:t>
            </w:r>
          </w:p>
          <w:p w:rsidR="00BF637F" w:rsidRPr="002776FB" w:rsidRDefault="00BF637F" w:rsidP="002776FB">
            <w:pPr>
              <w:tabs>
                <w:tab w:val="left" w:pos="1885"/>
                <w:tab w:val="left" w:pos="2736"/>
                <w:tab w:val="left" w:pos="2876"/>
                <w:tab w:val="left" w:pos="3019"/>
              </w:tabs>
              <w:spacing w:after="0" w:line="240" w:lineRule="auto"/>
              <w:contextualSpacing/>
              <w:jc w:val="both"/>
              <w:rPr>
                <w:rFonts w:ascii="Times New Roman" w:eastAsia="Batang" w:hAnsi="Times New Roman"/>
                <w:bCs/>
                <w:kern w:val="36"/>
                <w:sz w:val="24"/>
                <w:szCs w:val="24"/>
                <w:lang w:eastAsia="ko-KR"/>
              </w:rPr>
            </w:pPr>
            <w:r w:rsidRPr="002776FB">
              <w:rPr>
                <w:rFonts w:ascii="Times New Roman" w:hAnsi="Times New Roman"/>
                <w:bCs/>
                <w:sz w:val="24"/>
                <w:szCs w:val="24"/>
              </w:rPr>
              <w:t>блендер, столовая посуда и приборы, в</w:t>
            </w:r>
            <w:r w:rsidRPr="002776FB">
              <w:rPr>
                <w:rFonts w:ascii="Times New Roman" w:hAnsi="Times New Roman"/>
                <w:sz w:val="24"/>
                <w:szCs w:val="24"/>
              </w:rPr>
              <w:t xml:space="preserve">енчики, воронки различного диаметра, </w:t>
            </w:r>
            <w:proofErr w:type="spellStart"/>
            <w:r w:rsidRPr="002776FB">
              <w:rPr>
                <w:rFonts w:ascii="Times New Roman" w:hAnsi="Times New Roman"/>
                <w:sz w:val="24"/>
                <w:szCs w:val="24"/>
              </w:rPr>
              <w:t>гастроемкости</w:t>
            </w:r>
            <w:proofErr w:type="spellEnd"/>
            <w:r w:rsidRPr="002776FB">
              <w:rPr>
                <w:rFonts w:ascii="Times New Roman" w:hAnsi="Times New Roman"/>
                <w:sz w:val="24"/>
                <w:szCs w:val="24"/>
              </w:rPr>
              <w:t xml:space="preserve">, доски разделочные, </w:t>
            </w:r>
            <w:r w:rsidRPr="002776FB">
              <w:rPr>
                <w:rFonts w:ascii="Times New Roman" w:eastAsia="Batang" w:hAnsi="Times New Roman"/>
                <w:bCs/>
                <w:kern w:val="36"/>
                <w:sz w:val="24"/>
                <w:szCs w:val="24"/>
                <w:lang w:eastAsia="ko-KR"/>
              </w:rPr>
              <w:t xml:space="preserve">набор инструментов для </w:t>
            </w:r>
            <w:proofErr w:type="spellStart"/>
            <w:r w:rsidRPr="002776FB">
              <w:rPr>
                <w:rFonts w:ascii="Times New Roman" w:eastAsia="Batang" w:hAnsi="Times New Roman"/>
                <w:bCs/>
                <w:kern w:val="36"/>
                <w:sz w:val="24"/>
                <w:szCs w:val="24"/>
                <w:lang w:eastAsia="ko-KR"/>
              </w:rPr>
              <w:t>карвинга</w:t>
            </w:r>
            <w:proofErr w:type="spellEnd"/>
            <w:r w:rsidRPr="002776FB">
              <w:rPr>
                <w:rFonts w:ascii="Times New Roman" w:eastAsia="Batang" w:hAnsi="Times New Roman"/>
                <w:bCs/>
                <w:kern w:val="36"/>
                <w:sz w:val="24"/>
                <w:szCs w:val="24"/>
                <w:lang w:eastAsia="ko-KR"/>
              </w:rPr>
              <w:t xml:space="preserve">,  </w:t>
            </w:r>
            <w:r w:rsidRPr="002776FB">
              <w:rPr>
                <w:rFonts w:ascii="Times New Roman" w:hAnsi="Times New Roman"/>
                <w:sz w:val="24"/>
                <w:szCs w:val="24"/>
              </w:rPr>
              <w:t>дуршлаги</w:t>
            </w:r>
            <w:r w:rsidRPr="002776FB">
              <w:rPr>
                <w:rFonts w:ascii="Times New Roman" w:hAnsi="Times New Roman"/>
                <w:bCs/>
                <w:sz w:val="24"/>
                <w:szCs w:val="24"/>
              </w:rPr>
              <w:t>, е</w:t>
            </w:r>
            <w:r w:rsidRPr="002776FB">
              <w:rPr>
                <w:rFonts w:ascii="Times New Roman" w:hAnsi="Times New Roman"/>
                <w:sz w:val="24"/>
                <w:szCs w:val="24"/>
              </w:rPr>
              <w:t>мкости д/соусов, кастрюли различной вместимостью, кольца для выкладки гарниров, контейнеры для СВЧ, кружки мерные, ложки гарнирные, ложки для снятия пены, лопатки кулинарные, миски, набор мерных ложек, ножи поварские, открывалка д/</w:t>
            </w:r>
            <w:proofErr w:type="spellStart"/>
            <w:r w:rsidRPr="002776FB">
              <w:rPr>
                <w:rFonts w:ascii="Times New Roman" w:hAnsi="Times New Roman"/>
                <w:sz w:val="24"/>
                <w:szCs w:val="24"/>
              </w:rPr>
              <w:t>консерв</w:t>
            </w:r>
            <w:proofErr w:type="spellEnd"/>
            <w:r w:rsidRPr="002776FB">
              <w:rPr>
                <w:rFonts w:ascii="Times New Roman" w:hAnsi="Times New Roman"/>
                <w:sz w:val="24"/>
                <w:szCs w:val="24"/>
              </w:rPr>
              <w:t xml:space="preserve">, прессы для чеснока, рукавицы термостойкие д/кухни, сковороды различного диаметра, скребки кухонные, совки для сыпучих продуктов, сотейники, терки универсальные, </w:t>
            </w:r>
            <w:proofErr w:type="spellStart"/>
            <w:r w:rsidRPr="002776FB">
              <w:rPr>
                <w:rFonts w:ascii="Times New Roman" w:hAnsi="Times New Roman"/>
                <w:sz w:val="24"/>
                <w:szCs w:val="24"/>
              </w:rPr>
              <w:t>шенуа</w:t>
            </w:r>
            <w:proofErr w:type="spellEnd"/>
            <w:r w:rsidRPr="002776FB">
              <w:rPr>
                <w:rFonts w:ascii="Times New Roman" w:hAnsi="Times New Roman"/>
                <w:sz w:val="24"/>
                <w:szCs w:val="24"/>
              </w:rPr>
              <w:t>, щипцы универсальные, шумовки, к</w:t>
            </w:r>
            <w:r w:rsidRPr="002776FB">
              <w:rPr>
                <w:rFonts w:ascii="Times New Roman" w:eastAsia="Batang" w:hAnsi="Times New Roman"/>
                <w:sz w:val="24"/>
                <w:szCs w:val="24"/>
              </w:rPr>
              <w:t>орзины для отходов.</w:t>
            </w:r>
          </w:p>
          <w:p w:rsidR="00BF637F" w:rsidRPr="002776FB" w:rsidRDefault="00BF637F" w:rsidP="002776FB">
            <w:pPr>
              <w:pStyle w:val="a6"/>
              <w:tabs>
                <w:tab w:val="left" w:pos="1885"/>
                <w:tab w:val="left" w:pos="2736"/>
                <w:tab w:val="left" w:pos="2876"/>
                <w:tab w:val="left" w:pos="3019"/>
              </w:tabs>
              <w:contextualSpacing/>
              <w:jc w:val="both"/>
              <w:rPr>
                <w:rFonts w:ascii="Times New Roman" w:hAnsi="Times New Roman"/>
                <w:bCs/>
                <w:sz w:val="24"/>
                <w:szCs w:val="24"/>
              </w:rPr>
            </w:pPr>
            <w:r w:rsidRPr="002776FB">
              <w:rPr>
                <w:rFonts w:ascii="Times New Roman" w:hAnsi="Times New Roman"/>
                <w:sz w:val="24"/>
                <w:szCs w:val="24"/>
                <w:u w:val="single"/>
              </w:rPr>
              <w:t>Расходные материалы:</w:t>
            </w:r>
          </w:p>
          <w:p w:rsidR="00BF637F" w:rsidRPr="002776FB" w:rsidRDefault="00BF637F" w:rsidP="002776FB">
            <w:pPr>
              <w:pStyle w:val="TableParagraph"/>
              <w:tabs>
                <w:tab w:val="left" w:pos="1885"/>
                <w:tab w:val="left" w:pos="2736"/>
                <w:tab w:val="left" w:pos="2876"/>
                <w:tab w:val="left" w:pos="3019"/>
              </w:tabs>
              <w:kinsoku w:val="0"/>
              <w:overflowPunct w:val="0"/>
              <w:ind w:left="0"/>
              <w:contextualSpacing/>
              <w:jc w:val="both"/>
            </w:pPr>
            <w:proofErr w:type="spellStart"/>
            <w:r w:rsidRPr="002776FB">
              <w:t>стрейч</w:t>
            </w:r>
            <w:proofErr w:type="spellEnd"/>
            <w:r w:rsidRPr="002776FB">
              <w:t xml:space="preserve"> пленка для пищевых продуктов,</w:t>
            </w:r>
          </w:p>
          <w:p w:rsidR="00BF637F" w:rsidRPr="002776FB" w:rsidRDefault="00BF637F" w:rsidP="002776FB">
            <w:pPr>
              <w:pStyle w:val="TableParagraph"/>
              <w:kinsoku w:val="0"/>
              <w:overflowPunct w:val="0"/>
              <w:ind w:left="0"/>
              <w:contextualSpacing/>
              <w:jc w:val="both"/>
            </w:pPr>
            <w:r w:rsidRPr="002776FB">
              <w:t>пакеты для вакуумного аппарата, шпагат, контейнеры одноразовые для пищевых продуктов,</w:t>
            </w:r>
          </w:p>
          <w:p w:rsidR="00BF637F" w:rsidRPr="002776FB" w:rsidRDefault="00BF637F" w:rsidP="002776FB">
            <w:pPr>
              <w:pStyle w:val="TableParagraph"/>
              <w:kinsoku w:val="0"/>
              <w:overflowPunct w:val="0"/>
              <w:ind w:left="0" w:right="262"/>
              <w:contextualSpacing/>
              <w:jc w:val="both"/>
            </w:pPr>
            <w:r w:rsidRPr="002776FB">
              <w:t>перчатки силиконовые</w:t>
            </w:r>
          </w:p>
        </w:tc>
      </w:tr>
    </w:tbl>
    <w:p w:rsidR="00270756" w:rsidRDefault="0027075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7"/>
        <w:gridCol w:w="3266"/>
        <w:gridCol w:w="2638"/>
      </w:tblGrid>
      <w:tr w:rsidR="00BF637F" w:rsidRPr="002776FB" w:rsidTr="002776FB">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BF637F" w:rsidRPr="002776FB" w:rsidRDefault="00BF637F" w:rsidP="002776FB">
            <w:pPr>
              <w:spacing w:line="240" w:lineRule="auto"/>
              <w:contextualSpacing/>
              <w:rPr>
                <w:rFonts w:ascii="Times New Roman" w:hAnsi="Times New Roman"/>
                <w:b/>
                <w:sz w:val="24"/>
                <w:szCs w:val="24"/>
              </w:rPr>
            </w:pPr>
            <w:r w:rsidRPr="002776FB">
              <w:rPr>
                <w:rFonts w:ascii="Times New Roman" w:hAnsi="Times New Roman"/>
                <w:sz w:val="24"/>
                <w:szCs w:val="24"/>
              </w:rPr>
              <w:t xml:space="preserve">ПК 4.3. </w:t>
            </w:r>
            <w:r w:rsidR="0001790D" w:rsidRPr="0001790D">
              <w:rPr>
                <w:rFonts w:ascii="Times New Roman" w:hAnsi="Times New Roman"/>
              </w:rPr>
              <w:t>Осуществлять приготовление, творческое оформление и подготовку к реализации горячих десертов сложного ассортимента с учетом потребностей различных категорий потребителей, видов и форм обслуживания</w:t>
            </w:r>
          </w:p>
        </w:tc>
      </w:tr>
      <w:tr w:rsidR="00BF637F" w:rsidRPr="002776FB" w:rsidTr="002776FB">
        <w:tc>
          <w:tcPr>
            <w:tcW w:w="1916" w:type="pct"/>
            <w:shd w:val="clear" w:color="auto" w:fill="auto"/>
          </w:tcPr>
          <w:p w:rsidR="00BF637F" w:rsidRPr="002776FB" w:rsidRDefault="00BF637F" w:rsidP="002776FB">
            <w:pPr>
              <w:spacing w:line="240" w:lineRule="auto"/>
              <w:contextualSpacing/>
              <w:rPr>
                <w:rFonts w:ascii="Times New Roman" w:hAnsi="Times New Roman"/>
                <w:b/>
                <w:sz w:val="24"/>
                <w:szCs w:val="24"/>
              </w:rPr>
            </w:pPr>
            <w:r w:rsidRPr="002776FB">
              <w:rPr>
                <w:rFonts w:ascii="Times New Roman" w:hAnsi="Times New Roman"/>
                <w:b/>
                <w:sz w:val="24"/>
                <w:szCs w:val="24"/>
              </w:rPr>
              <w:t>Действия</w:t>
            </w:r>
          </w:p>
        </w:tc>
        <w:tc>
          <w:tcPr>
            <w:tcW w:w="1706" w:type="pct"/>
            <w:shd w:val="clear" w:color="auto" w:fill="auto"/>
          </w:tcPr>
          <w:p w:rsidR="00BF637F" w:rsidRPr="002776FB" w:rsidRDefault="00BF637F" w:rsidP="002776FB">
            <w:pPr>
              <w:spacing w:line="240" w:lineRule="auto"/>
              <w:contextualSpacing/>
              <w:rPr>
                <w:rFonts w:ascii="Times New Roman" w:hAnsi="Times New Roman"/>
                <w:b/>
                <w:sz w:val="24"/>
                <w:szCs w:val="24"/>
              </w:rPr>
            </w:pPr>
            <w:r w:rsidRPr="002776FB">
              <w:rPr>
                <w:rFonts w:ascii="Times New Roman" w:hAnsi="Times New Roman"/>
                <w:b/>
                <w:sz w:val="24"/>
                <w:szCs w:val="24"/>
              </w:rPr>
              <w:t>Умения</w:t>
            </w:r>
          </w:p>
        </w:tc>
        <w:tc>
          <w:tcPr>
            <w:tcW w:w="1378" w:type="pct"/>
            <w:shd w:val="clear" w:color="auto" w:fill="auto"/>
          </w:tcPr>
          <w:p w:rsidR="00BF637F" w:rsidRPr="002776FB" w:rsidRDefault="00BF637F" w:rsidP="002776FB">
            <w:pPr>
              <w:spacing w:line="240" w:lineRule="auto"/>
              <w:contextualSpacing/>
              <w:rPr>
                <w:rFonts w:ascii="Times New Roman" w:hAnsi="Times New Roman"/>
                <w:b/>
                <w:sz w:val="24"/>
                <w:szCs w:val="24"/>
              </w:rPr>
            </w:pPr>
            <w:r w:rsidRPr="002776FB">
              <w:rPr>
                <w:rFonts w:ascii="Times New Roman" w:hAnsi="Times New Roman"/>
                <w:b/>
                <w:sz w:val="24"/>
                <w:szCs w:val="24"/>
              </w:rPr>
              <w:t>Знания</w:t>
            </w:r>
          </w:p>
        </w:tc>
      </w:tr>
      <w:tr w:rsidR="00BF637F" w:rsidRPr="002776FB" w:rsidTr="002776FB">
        <w:tc>
          <w:tcPr>
            <w:tcW w:w="1916" w:type="pct"/>
            <w:shd w:val="clear" w:color="auto" w:fill="auto"/>
          </w:tcPr>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Оценка наличия запасов сырья для приготовления, оформления и подготовки к реализации горячих сладких блюд, десертов разнообразного ассортимента;</w:t>
            </w:r>
          </w:p>
          <w:p w:rsidR="00BF637F" w:rsidRPr="002776FB" w:rsidRDefault="00BF637F" w:rsidP="002776FB">
            <w:pPr>
              <w:pStyle w:val="ConsPlusNormal"/>
              <w:contextualSpacing/>
              <w:jc w:val="both"/>
              <w:rPr>
                <w:rFonts w:ascii="Times New Roman" w:hAnsi="Times New Roman" w:cs="Times New Roman"/>
                <w:sz w:val="24"/>
                <w:szCs w:val="24"/>
              </w:rPr>
            </w:pPr>
            <w:r w:rsidRPr="002776FB">
              <w:rPr>
                <w:rFonts w:ascii="Times New Roman" w:hAnsi="Times New Roman" w:cs="Times New Roman"/>
                <w:sz w:val="24"/>
                <w:szCs w:val="24"/>
              </w:rPr>
              <w:t>подготовка сырья и полуфабрикатов для приготовления, оформления и подготовки к реализации горячих сладких блюд, десертов разнообразного ассортимента;</w:t>
            </w:r>
          </w:p>
          <w:p w:rsidR="00BF637F" w:rsidRPr="002776FB" w:rsidRDefault="00BF637F" w:rsidP="002776FB">
            <w:pPr>
              <w:pStyle w:val="ConsPlusNormal"/>
              <w:contextualSpacing/>
              <w:jc w:val="both"/>
              <w:rPr>
                <w:rFonts w:ascii="Times New Roman" w:hAnsi="Times New Roman" w:cs="Times New Roman"/>
                <w:sz w:val="24"/>
                <w:szCs w:val="24"/>
              </w:rPr>
            </w:pPr>
            <w:r w:rsidRPr="002776FB">
              <w:rPr>
                <w:rFonts w:ascii="Times New Roman" w:hAnsi="Times New Roman" w:cs="Times New Roman"/>
                <w:sz w:val="24"/>
                <w:szCs w:val="24"/>
              </w:rPr>
              <w:t xml:space="preserve">безопасная эксплуатация технологического оборудования, </w:t>
            </w:r>
            <w:r w:rsidRPr="002776FB">
              <w:rPr>
                <w:rFonts w:ascii="Times New Roman" w:hAnsi="Times New Roman" w:cs="Times New Roman"/>
                <w:sz w:val="24"/>
                <w:szCs w:val="24"/>
              </w:rPr>
              <w:lastRenderedPageBreak/>
              <w:t xml:space="preserve">производственного инвентаря, инструментов, </w:t>
            </w:r>
            <w:proofErr w:type="spellStart"/>
            <w:r w:rsidRPr="002776FB">
              <w:rPr>
                <w:rFonts w:ascii="Times New Roman" w:hAnsi="Times New Roman" w:cs="Times New Roman"/>
                <w:sz w:val="24"/>
                <w:szCs w:val="24"/>
              </w:rPr>
              <w:t>весоизмерительных</w:t>
            </w:r>
            <w:proofErr w:type="spellEnd"/>
            <w:r w:rsidRPr="002776FB">
              <w:rPr>
                <w:rFonts w:ascii="Times New Roman" w:hAnsi="Times New Roman" w:cs="Times New Roman"/>
                <w:sz w:val="24"/>
                <w:szCs w:val="24"/>
              </w:rPr>
              <w:t xml:space="preserve"> приборов;</w:t>
            </w:r>
          </w:p>
          <w:p w:rsidR="00BF637F" w:rsidRPr="002776FB" w:rsidRDefault="00BF637F" w:rsidP="002776FB">
            <w:pPr>
              <w:pStyle w:val="ConsPlusNormal"/>
              <w:contextualSpacing/>
              <w:jc w:val="both"/>
              <w:rPr>
                <w:rFonts w:ascii="Times New Roman" w:hAnsi="Times New Roman" w:cs="Times New Roman"/>
                <w:sz w:val="24"/>
                <w:szCs w:val="24"/>
              </w:rPr>
            </w:pPr>
            <w:r w:rsidRPr="002776FB">
              <w:rPr>
                <w:rFonts w:ascii="Times New Roman" w:hAnsi="Times New Roman" w:cs="Times New Roman"/>
                <w:sz w:val="24"/>
                <w:szCs w:val="24"/>
              </w:rPr>
              <w:t>приготовление горячих сладких блюд, десертов;</w:t>
            </w:r>
          </w:p>
          <w:p w:rsidR="00BF637F" w:rsidRPr="002776FB" w:rsidRDefault="00BF637F" w:rsidP="002776FB">
            <w:pPr>
              <w:pStyle w:val="ConsPlusNormal"/>
              <w:contextualSpacing/>
              <w:jc w:val="both"/>
              <w:rPr>
                <w:rFonts w:ascii="Times New Roman" w:hAnsi="Times New Roman" w:cs="Times New Roman"/>
                <w:sz w:val="24"/>
                <w:szCs w:val="24"/>
              </w:rPr>
            </w:pPr>
            <w:r w:rsidRPr="002776FB">
              <w:rPr>
                <w:rFonts w:ascii="Times New Roman" w:hAnsi="Times New Roman" w:cs="Times New Roman"/>
                <w:sz w:val="24"/>
                <w:szCs w:val="24"/>
              </w:rPr>
              <w:t>хранение, отпуск горячих сладких блюд, десертов;</w:t>
            </w:r>
          </w:p>
          <w:p w:rsidR="00BF637F" w:rsidRPr="002776FB" w:rsidRDefault="00BF637F" w:rsidP="002776FB">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2776FB">
              <w:rPr>
                <w:rFonts w:ascii="Times New Roman" w:hAnsi="Times New Roman"/>
                <w:sz w:val="24"/>
                <w:szCs w:val="24"/>
              </w:rPr>
              <w:t>упаковка, складирование неиспользованного сырья, пищевых продуктов;</w:t>
            </w:r>
          </w:p>
          <w:p w:rsidR="00BF637F" w:rsidRPr="002776FB" w:rsidRDefault="00BF637F" w:rsidP="002776FB">
            <w:pPr>
              <w:pStyle w:val="ConsPlusNormal"/>
              <w:contextualSpacing/>
              <w:jc w:val="both"/>
              <w:rPr>
                <w:rFonts w:ascii="Times New Roman" w:hAnsi="Times New Roman" w:cs="Times New Roman"/>
                <w:sz w:val="24"/>
                <w:szCs w:val="24"/>
              </w:rPr>
            </w:pPr>
            <w:r w:rsidRPr="002776FB">
              <w:rPr>
                <w:rFonts w:ascii="Times New Roman" w:hAnsi="Times New Roman" w:cs="Times New Roman"/>
                <w:sz w:val="24"/>
                <w:szCs w:val="24"/>
              </w:rPr>
              <w:t>утилизация отходов</w:t>
            </w:r>
          </w:p>
          <w:p w:rsidR="00BF637F" w:rsidRPr="002776FB" w:rsidRDefault="00BF637F" w:rsidP="002776FB">
            <w:pPr>
              <w:pStyle w:val="a6"/>
              <w:contextualSpacing/>
              <w:jc w:val="both"/>
              <w:rPr>
                <w:rFonts w:ascii="Times New Roman" w:hAnsi="Times New Roman"/>
                <w:sz w:val="24"/>
                <w:szCs w:val="24"/>
              </w:rPr>
            </w:pPr>
          </w:p>
        </w:tc>
        <w:tc>
          <w:tcPr>
            <w:tcW w:w="1706" w:type="pct"/>
            <w:shd w:val="clear" w:color="auto" w:fill="auto"/>
          </w:tcPr>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sz w:val="24"/>
                <w:szCs w:val="24"/>
              </w:rPr>
              <w:lastRenderedPageBreak/>
              <w:t>Соблюдать стандарты чистоты на рабочем месте приготовления, оформления и подготовки к реализации горячих сладких блюд, десертов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 xml:space="preserve">применять стандарты и нормативно-техническую документацию, используемую при приготовлении, оформлении и подготовке к реализации </w:t>
            </w:r>
            <w:r w:rsidRPr="002776FB">
              <w:rPr>
                <w:rFonts w:ascii="Times New Roman" w:hAnsi="Times New Roman"/>
                <w:sz w:val="24"/>
                <w:szCs w:val="24"/>
              </w:rPr>
              <w:lastRenderedPageBreak/>
              <w:t>горячих сладких блюд, десертов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оценивать наличие сырья для приготовления, оформления и подготовки к реализации горячих сладких блюд, десертов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безопасно, в соответствии с инструкциями и регламентами эксплуатировать технологическое оборудование, инструменты, инвентарь в процессе приготовления, оформления и подготовки к реализации горячих сладких блюд, десертов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соблюдать стандарты чистоты на рабочем месте;</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распознавать недоброкачественные продукты;</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 xml:space="preserve">выбирать, подготавливать ароматические вещества; </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взвешивать, измерять продукты, входящие в состав холодных сладких блюд, десертов в соответствии с рецептурой;</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осуществлять взаимозаменяемость продуктов в соответствии с нормами закладки, сезонностью;</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использовать региональные продукты для приготовления горячих сладких блюд, десертов разнообразного ассортимента;</w:t>
            </w:r>
          </w:p>
          <w:p w:rsidR="00BF637F" w:rsidRPr="002776FB" w:rsidRDefault="00BF637F" w:rsidP="002776FB">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2776FB">
              <w:rPr>
                <w:rFonts w:ascii="Times New Roman" w:hAnsi="Times New Roman"/>
                <w:sz w:val="24"/>
                <w:szCs w:val="24"/>
              </w:rPr>
              <w:t xml:space="preserve">выбирать, применять комбинировать различные способы приготовления горячих сладких блюд, десертов с учетом вида основного сырья, его кулинарных свойств (готовить сладкие соусы; хранить, использовать готовые виды теста; нарезать, измельчать, </w:t>
            </w:r>
            <w:r w:rsidRPr="002776FB">
              <w:rPr>
                <w:rFonts w:ascii="Times New Roman" w:hAnsi="Times New Roman"/>
                <w:sz w:val="24"/>
                <w:szCs w:val="24"/>
              </w:rPr>
              <w:lastRenderedPageBreak/>
              <w:t>протирать вручную и механическим способом фрукты, ягоды; варить фрукты в сахарном сиропе, воде, вине; запекать фрукты в собственном соку, соусе, сливках; жарить фрукты основным способом и на гриле; проваривать на водяной бане, запекать, варить в формах на пару основы для горячих десертов; взбивать яичные белки, яичные желтки, сливки; готовить сладкие блинчики, пудинги, оладьи, омлеты, вареники с ягодами, шарлотки; смешивать и взбивать готовые сухие смеси промышленного производства; использовать и выпекать различные виды готового теста; определять степень готовности отдельных полуфабрикатов, горячих сладких блюд, десертов;</w:t>
            </w:r>
          </w:p>
          <w:p w:rsidR="00BF637F" w:rsidRPr="002776FB" w:rsidRDefault="00BF637F" w:rsidP="002776FB">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2776FB">
              <w:rPr>
                <w:rFonts w:ascii="Times New Roman" w:hAnsi="Times New Roman"/>
                <w:sz w:val="24"/>
                <w:szCs w:val="24"/>
              </w:rPr>
              <w:t>доводить до вкуса горячие сладкие блюда, десерты разнообразного ассортимента;</w:t>
            </w:r>
          </w:p>
          <w:p w:rsidR="00BF637F" w:rsidRPr="002776FB" w:rsidRDefault="00BF637F" w:rsidP="002776FB">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2776FB">
              <w:rPr>
                <w:rFonts w:ascii="Times New Roman" w:hAnsi="Times New Roman"/>
                <w:sz w:val="24"/>
                <w:szCs w:val="24"/>
              </w:rPr>
              <w:t>выбирать оборудование, производственный инвентарь, посуду, инструменты в соответствии со способом приготовления;</w:t>
            </w:r>
          </w:p>
          <w:p w:rsidR="00BF637F" w:rsidRPr="002776FB" w:rsidRDefault="00BF637F" w:rsidP="002776FB">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2776FB">
              <w:rPr>
                <w:rFonts w:ascii="Times New Roman" w:hAnsi="Times New Roman"/>
                <w:sz w:val="24"/>
                <w:szCs w:val="24"/>
              </w:rPr>
              <w:t>проверять качество готовых горячих сладких блюд, десертов перед отпуском, упаковкой на вынос;</w:t>
            </w:r>
          </w:p>
          <w:p w:rsidR="00BF637F" w:rsidRPr="002776FB" w:rsidRDefault="00BF637F" w:rsidP="002776FB">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proofErr w:type="spellStart"/>
            <w:r w:rsidRPr="002776FB">
              <w:rPr>
                <w:rFonts w:ascii="Times New Roman" w:hAnsi="Times New Roman"/>
                <w:sz w:val="24"/>
                <w:szCs w:val="24"/>
              </w:rPr>
              <w:t>порционировать</w:t>
            </w:r>
            <w:proofErr w:type="spellEnd"/>
            <w:r w:rsidRPr="002776FB">
              <w:rPr>
                <w:rFonts w:ascii="Times New Roman" w:hAnsi="Times New Roman"/>
                <w:sz w:val="24"/>
                <w:szCs w:val="24"/>
              </w:rPr>
              <w:t>, сервировать и оформлять горячие сладкие блюда, десерты для подачи с учетом рационального использования ресурсов, соблюдения требований по безопасности готовой продукции;</w:t>
            </w:r>
          </w:p>
          <w:p w:rsidR="00BF637F" w:rsidRPr="002776FB" w:rsidRDefault="00BF637F" w:rsidP="002776FB">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2776FB">
              <w:rPr>
                <w:rFonts w:ascii="Times New Roman" w:hAnsi="Times New Roman"/>
                <w:sz w:val="24"/>
                <w:szCs w:val="24"/>
              </w:rPr>
              <w:t xml:space="preserve">соблюдать выход при </w:t>
            </w:r>
            <w:proofErr w:type="spellStart"/>
            <w:r w:rsidRPr="002776FB">
              <w:rPr>
                <w:rFonts w:ascii="Times New Roman" w:hAnsi="Times New Roman"/>
                <w:sz w:val="24"/>
                <w:szCs w:val="24"/>
              </w:rPr>
              <w:t>порционировании</w:t>
            </w:r>
            <w:proofErr w:type="spellEnd"/>
            <w:r w:rsidRPr="002776FB">
              <w:rPr>
                <w:rFonts w:ascii="Times New Roman" w:hAnsi="Times New Roman"/>
                <w:sz w:val="24"/>
                <w:szCs w:val="24"/>
              </w:rPr>
              <w:t>;</w:t>
            </w:r>
          </w:p>
          <w:p w:rsidR="00BF637F" w:rsidRPr="002776FB" w:rsidRDefault="00BF637F" w:rsidP="002776FB">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2776FB">
              <w:rPr>
                <w:rFonts w:ascii="Times New Roman" w:hAnsi="Times New Roman"/>
                <w:sz w:val="24"/>
                <w:szCs w:val="24"/>
              </w:rPr>
              <w:t>выдерживать температуру подачи горячих сладких блюд, десертов;</w:t>
            </w:r>
          </w:p>
          <w:p w:rsidR="00BF637F" w:rsidRPr="002776FB" w:rsidRDefault="00BF637F" w:rsidP="002776FB">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2776FB">
              <w:rPr>
                <w:rFonts w:ascii="Times New Roman" w:hAnsi="Times New Roman"/>
                <w:sz w:val="24"/>
                <w:szCs w:val="24"/>
              </w:rPr>
              <w:t xml:space="preserve">охлаждать и замораживать </w:t>
            </w:r>
            <w:r w:rsidRPr="002776FB">
              <w:rPr>
                <w:rFonts w:ascii="Times New Roman" w:hAnsi="Times New Roman"/>
                <w:sz w:val="24"/>
                <w:szCs w:val="24"/>
              </w:rPr>
              <w:lastRenderedPageBreak/>
              <w:t>полуфабрикаты для горячих сладких блюд, десертов с учетом требований к безопасности пищевых продуктов;</w:t>
            </w:r>
          </w:p>
          <w:p w:rsidR="00BF637F" w:rsidRPr="002776FB" w:rsidRDefault="00BF637F" w:rsidP="002776FB">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2776FB">
              <w:rPr>
                <w:rFonts w:ascii="Times New Roman" w:hAnsi="Times New Roman"/>
                <w:sz w:val="24"/>
                <w:szCs w:val="24"/>
              </w:rPr>
              <w:t>хранить свежеприготовленные горячие сладкие блюда, десерты, полуфабрикаты для них с учетом требований по безопасности готовой продукции;</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 xml:space="preserve">выбирать контейнеры, эстетично упаковывать на вынос, для транспортирования; </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различать пищевые и непищевые отходы, подготавливать пищевые отходы к дальнейшему использованию с учетом требований по безопасности</w:t>
            </w:r>
          </w:p>
          <w:p w:rsidR="00AA1975" w:rsidRPr="002776FB" w:rsidRDefault="00AA1975"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создавать оригинальные элементы оформления горячих сладких блюд, десертов разнообразного ассортимента, используя кедровые, грецкие орехи, бруснику, клюкву;</w:t>
            </w:r>
          </w:p>
          <w:p w:rsidR="00AA1975" w:rsidRPr="002776FB" w:rsidRDefault="00AA1975"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соблюдать правила сочетаемости основных продуктов и сырья при приготовлении горячих сладких блюд, десертов разнообразного ассортимента;</w:t>
            </w:r>
          </w:p>
          <w:p w:rsidR="00AA1975" w:rsidRPr="002776FB" w:rsidRDefault="00AA1975"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соблюдать правила сочетаемости цветовой гаммы в оформлении горячих сладких блюд, десертов разнообразного ассортимента;</w:t>
            </w:r>
          </w:p>
          <w:p w:rsidR="00AA1975" w:rsidRPr="002776FB" w:rsidRDefault="00AA1975"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пользоваться инструментами для </w:t>
            </w:r>
            <w:proofErr w:type="spellStart"/>
            <w:r w:rsidRPr="002776FB">
              <w:rPr>
                <w:rFonts w:ascii="Times New Roman" w:hAnsi="Times New Roman"/>
                <w:sz w:val="24"/>
                <w:szCs w:val="24"/>
              </w:rPr>
              <w:t>карвинга</w:t>
            </w:r>
            <w:proofErr w:type="spellEnd"/>
            <w:r w:rsidRPr="002776FB">
              <w:rPr>
                <w:rFonts w:ascii="Times New Roman" w:hAnsi="Times New Roman"/>
                <w:sz w:val="24"/>
                <w:szCs w:val="24"/>
              </w:rPr>
              <w:t>;</w:t>
            </w:r>
          </w:p>
          <w:p w:rsidR="00AA1975" w:rsidRPr="002776FB" w:rsidRDefault="00AA1975"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создавать сибирский стиль в украшении стола и оформления фуршета;</w:t>
            </w:r>
          </w:p>
          <w:p w:rsidR="00AA1975" w:rsidRPr="002776FB" w:rsidRDefault="00AA1975"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составлять композиции для украшения зала, сервировки стола;</w:t>
            </w:r>
          </w:p>
          <w:p w:rsidR="00AA1975" w:rsidRPr="002776FB" w:rsidRDefault="00AA1975" w:rsidP="002776FB">
            <w:pPr>
              <w:spacing w:after="0" w:line="240" w:lineRule="auto"/>
              <w:contextualSpacing/>
              <w:rPr>
                <w:rFonts w:ascii="Times New Roman" w:hAnsi="Times New Roman"/>
                <w:sz w:val="24"/>
                <w:szCs w:val="24"/>
              </w:rPr>
            </w:pPr>
            <w:r w:rsidRPr="002776FB">
              <w:rPr>
                <w:rFonts w:ascii="Times New Roman" w:hAnsi="Times New Roman"/>
                <w:sz w:val="24"/>
                <w:szCs w:val="24"/>
              </w:rPr>
              <w:t xml:space="preserve">осуществлять подбор соответствующего растительного сырья (цветов, декоративных и пряных </w:t>
            </w:r>
            <w:r w:rsidRPr="002776FB">
              <w:rPr>
                <w:rFonts w:ascii="Times New Roman" w:hAnsi="Times New Roman"/>
                <w:sz w:val="24"/>
                <w:szCs w:val="24"/>
              </w:rPr>
              <w:lastRenderedPageBreak/>
              <w:t>трав);</w:t>
            </w:r>
          </w:p>
          <w:p w:rsidR="00AA1975" w:rsidRPr="002776FB" w:rsidRDefault="00AA1975" w:rsidP="002776FB">
            <w:pPr>
              <w:spacing w:after="0" w:line="240" w:lineRule="auto"/>
              <w:contextualSpacing/>
              <w:rPr>
                <w:rFonts w:ascii="Times New Roman" w:hAnsi="Times New Roman"/>
                <w:sz w:val="24"/>
                <w:szCs w:val="24"/>
              </w:rPr>
            </w:pPr>
            <w:r w:rsidRPr="002776FB">
              <w:rPr>
                <w:rFonts w:ascii="Times New Roman" w:hAnsi="Times New Roman"/>
                <w:sz w:val="24"/>
                <w:szCs w:val="24"/>
              </w:rPr>
              <w:t>подготавливать и использовать растительное сырье для дизайна и оформления горячих сладких блюд, десертов разнообразного ассортимента в соответствии с инструкциями и регламентами;</w:t>
            </w:r>
          </w:p>
          <w:p w:rsidR="00AA1975" w:rsidRPr="002776FB" w:rsidRDefault="00AA1975" w:rsidP="002776FB">
            <w:pPr>
              <w:spacing w:after="0" w:line="240" w:lineRule="auto"/>
              <w:contextualSpacing/>
              <w:rPr>
                <w:rFonts w:ascii="Times New Roman" w:hAnsi="Times New Roman"/>
                <w:sz w:val="24"/>
                <w:szCs w:val="24"/>
              </w:rPr>
            </w:pPr>
            <w:r w:rsidRPr="002776FB">
              <w:rPr>
                <w:rFonts w:ascii="Times New Roman" w:hAnsi="Times New Roman"/>
                <w:sz w:val="24"/>
                <w:szCs w:val="24"/>
              </w:rPr>
              <w:t>использовать технику засахаривания цветов для эстетического оформления горячих сладких блюд, десертов разнообразного ассортимента;</w:t>
            </w:r>
          </w:p>
          <w:p w:rsidR="00AA1975" w:rsidRPr="002776FB" w:rsidRDefault="00AA1975" w:rsidP="002776FB">
            <w:pPr>
              <w:spacing w:after="0" w:line="240" w:lineRule="auto"/>
              <w:contextualSpacing/>
              <w:rPr>
                <w:rFonts w:ascii="Times New Roman" w:hAnsi="Times New Roman"/>
                <w:sz w:val="24"/>
                <w:szCs w:val="24"/>
              </w:rPr>
            </w:pPr>
            <w:r w:rsidRPr="002776FB">
              <w:rPr>
                <w:rFonts w:ascii="Times New Roman" w:hAnsi="Times New Roman"/>
                <w:sz w:val="24"/>
                <w:szCs w:val="24"/>
              </w:rPr>
              <w:t>осуществлять приготовление джемов и варенья из цветов;</w:t>
            </w:r>
          </w:p>
          <w:p w:rsidR="00AA1975" w:rsidRPr="002776FB" w:rsidRDefault="00AA1975"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украшать столовую посуду с помощью соусов, специй, кофе, сахарной пудры;</w:t>
            </w:r>
          </w:p>
          <w:p w:rsidR="00AA1975" w:rsidRPr="002776FB" w:rsidRDefault="00AA1975"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проводить </w:t>
            </w:r>
            <w:proofErr w:type="spellStart"/>
            <w:r w:rsidRPr="002776FB">
              <w:rPr>
                <w:rFonts w:ascii="Times New Roman" w:hAnsi="Times New Roman"/>
                <w:sz w:val="24"/>
                <w:szCs w:val="24"/>
              </w:rPr>
              <w:t>фламбирование</w:t>
            </w:r>
            <w:proofErr w:type="spellEnd"/>
            <w:r w:rsidRPr="002776FB">
              <w:rPr>
                <w:rFonts w:ascii="Times New Roman" w:hAnsi="Times New Roman"/>
                <w:sz w:val="24"/>
                <w:szCs w:val="24"/>
              </w:rPr>
              <w:t xml:space="preserve"> (</w:t>
            </w:r>
            <w:proofErr w:type="spellStart"/>
            <w:r w:rsidRPr="002776FB">
              <w:rPr>
                <w:rFonts w:ascii="Times New Roman" w:hAnsi="Times New Roman"/>
                <w:sz w:val="24"/>
                <w:szCs w:val="24"/>
              </w:rPr>
              <w:t>транширование</w:t>
            </w:r>
            <w:proofErr w:type="spellEnd"/>
            <w:r w:rsidRPr="002776FB">
              <w:rPr>
                <w:rFonts w:ascii="Times New Roman" w:hAnsi="Times New Roman"/>
                <w:sz w:val="24"/>
                <w:szCs w:val="24"/>
              </w:rPr>
              <w:t>) горячих сладких блюд, десертов разнообразного ассортимента;</w:t>
            </w:r>
          </w:p>
          <w:p w:rsidR="00AA1975" w:rsidRPr="002776FB" w:rsidRDefault="00AA1975"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кратко излагать концепции, оказавшие влияние на выбор и оформление горячих сладких блюд, десертов разнообразного ассортимента;</w:t>
            </w:r>
          </w:p>
          <w:p w:rsidR="00AA1975" w:rsidRPr="002776FB" w:rsidRDefault="00AA1975"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оформлять </w:t>
            </w:r>
            <w:r w:rsidR="00064463" w:rsidRPr="002776FB">
              <w:rPr>
                <w:rFonts w:ascii="Times New Roman" w:hAnsi="Times New Roman"/>
                <w:sz w:val="24"/>
                <w:szCs w:val="24"/>
              </w:rPr>
              <w:t xml:space="preserve">горячие сладкие </w:t>
            </w:r>
            <w:proofErr w:type="spellStart"/>
            <w:r w:rsidR="00064463" w:rsidRPr="002776FB">
              <w:rPr>
                <w:rFonts w:ascii="Times New Roman" w:hAnsi="Times New Roman"/>
                <w:sz w:val="24"/>
                <w:szCs w:val="24"/>
              </w:rPr>
              <w:t>блюдп</w:t>
            </w:r>
            <w:proofErr w:type="spellEnd"/>
            <w:r w:rsidR="00064463" w:rsidRPr="002776FB">
              <w:rPr>
                <w:rFonts w:ascii="Times New Roman" w:hAnsi="Times New Roman"/>
                <w:sz w:val="24"/>
                <w:szCs w:val="24"/>
              </w:rPr>
              <w:t xml:space="preserve">, десерты разнообразного ассортимента </w:t>
            </w:r>
            <w:r w:rsidRPr="002776FB">
              <w:rPr>
                <w:rFonts w:ascii="Times New Roman" w:hAnsi="Times New Roman"/>
                <w:sz w:val="24"/>
                <w:szCs w:val="24"/>
              </w:rPr>
              <w:t xml:space="preserve">техниками: «акварельная» ручная роспись, </w:t>
            </w:r>
            <w:proofErr w:type="spellStart"/>
            <w:r w:rsidRPr="002776FB">
              <w:rPr>
                <w:rFonts w:ascii="Times New Roman" w:hAnsi="Times New Roman"/>
                <w:sz w:val="24"/>
                <w:szCs w:val="24"/>
              </w:rPr>
              <w:t>глассаж</w:t>
            </w:r>
            <w:proofErr w:type="spellEnd"/>
            <w:r w:rsidRPr="002776FB">
              <w:rPr>
                <w:rFonts w:ascii="Times New Roman" w:hAnsi="Times New Roman"/>
                <w:sz w:val="24"/>
                <w:szCs w:val="24"/>
              </w:rPr>
              <w:t xml:space="preserve">, аэрография, атласная, </w:t>
            </w:r>
            <w:proofErr w:type="spellStart"/>
            <w:r w:rsidRPr="002776FB">
              <w:rPr>
                <w:rFonts w:ascii="Times New Roman" w:hAnsi="Times New Roman"/>
                <w:sz w:val="24"/>
                <w:szCs w:val="24"/>
              </w:rPr>
              <w:t>ливная</w:t>
            </w:r>
            <w:proofErr w:type="spellEnd"/>
            <w:r w:rsidRPr="002776FB">
              <w:rPr>
                <w:rFonts w:ascii="Times New Roman" w:hAnsi="Times New Roman"/>
                <w:sz w:val="24"/>
                <w:szCs w:val="24"/>
              </w:rPr>
              <w:t xml:space="preserve"> карамель;</w:t>
            </w:r>
          </w:p>
          <w:p w:rsidR="00AA1975" w:rsidRPr="002776FB" w:rsidRDefault="00AA1975"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составлять портфолио на </w:t>
            </w:r>
            <w:r w:rsidR="00064463" w:rsidRPr="002776FB">
              <w:rPr>
                <w:rFonts w:ascii="Times New Roman" w:hAnsi="Times New Roman"/>
                <w:sz w:val="24"/>
                <w:szCs w:val="24"/>
              </w:rPr>
              <w:t>горячие сладкие блюда, десерты разнообразного ассортимента</w:t>
            </w:r>
          </w:p>
        </w:tc>
        <w:tc>
          <w:tcPr>
            <w:tcW w:w="1378" w:type="pct"/>
            <w:shd w:val="clear" w:color="auto" w:fill="auto"/>
          </w:tcPr>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sz w:val="24"/>
                <w:szCs w:val="24"/>
              </w:rPr>
              <w:lastRenderedPageBreak/>
              <w:t>Рецептуры и технологии приготовления, оформления и подготовки к реализации горячих сладких блюд, десертов разнообразного ассортимента;</w:t>
            </w:r>
          </w:p>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sz w:val="24"/>
                <w:szCs w:val="24"/>
              </w:rPr>
              <w:t xml:space="preserve">требования к качеству, срокам и условия хранения, признаки и </w:t>
            </w:r>
            <w:r w:rsidRPr="002776FB">
              <w:rPr>
                <w:rFonts w:ascii="Times New Roman" w:hAnsi="Times New Roman"/>
                <w:sz w:val="24"/>
                <w:szCs w:val="24"/>
              </w:rPr>
              <w:lastRenderedPageBreak/>
              <w:t>органолептические методы определения доброкачественности сырья, используемого для приготовления, оформления и подготовки к реализации горячих сладких блюд, десертов разнообразного ассортимента;</w:t>
            </w:r>
          </w:p>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sz w:val="24"/>
                <w:szCs w:val="24"/>
              </w:rPr>
              <w:t xml:space="preserve">назначение, виды и  правила использования технологического оборудования, производственного инвентаря, инструмента, </w:t>
            </w:r>
            <w:proofErr w:type="spellStart"/>
            <w:r w:rsidRPr="002776FB">
              <w:rPr>
                <w:rFonts w:ascii="Times New Roman" w:hAnsi="Times New Roman"/>
                <w:sz w:val="24"/>
                <w:szCs w:val="24"/>
              </w:rPr>
              <w:t>весоизмерительных</w:t>
            </w:r>
            <w:proofErr w:type="spellEnd"/>
            <w:r w:rsidRPr="002776FB">
              <w:rPr>
                <w:rFonts w:ascii="Times New Roman" w:hAnsi="Times New Roman"/>
                <w:sz w:val="24"/>
                <w:szCs w:val="24"/>
              </w:rPr>
              <w:t xml:space="preserve"> приборов, посуды, используемых при приготовлении, оформлении и подготовке к реализации горячих сладких блюд, десертов разнообразного ассортимента и правила ухода за ними;</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способы сокращения потерь и сохранения питательной ценности пищевых продуктов, используемых при приготовлении, оформлении и подготовке к реализации горячих сладких блюд, десертов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 xml:space="preserve">методы приготовления горячих сладких блюд, десертов, правила их выбора с учетом кулинарных свойств основного продукта; </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 xml:space="preserve">виды, назначение и правила безопасной эксплуатации оборудования, </w:t>
            </w:r>
            <w:r w:rsidRPr="002776FB">
              <w:rPr>
                <w:rFonts w:ascii="Times New Roman" w:hAnsi="Times New Roman"/>
                <w:sz w:val="24"/>
                <w:szCs w:val="24"/>
              </w:rPr>
              <w:lastRenderedPageBreak/>
              <w:t>инвентаря инструментов;</w:t>
            </w:r>
          </w:p>
          <w:p w:rsidR="00BF637F" w:rsidRPr="002776FB" w:rsidRDefault="00BF637F" w:rsidP="002776FB">
            <w:pPr>
              <w:pStyle w:val="a6"/>
              <w:contextualSpacing/>
              <w:jc w:val="both"/>
              <w:rPr>
                <w:rFonts w:ascii="Times New Roman" w:eastAsia="Calibri" w:hAnsi="Times New Roman"/>
                <w:sz w:val="24"/>
                <w:szCs w:val="24"/>
                <w:lang w:eastAsia="en-US"/>
              </w:rPr>
            </w:pPr>
            <w:r w:rsidRPr="002776FB">
              <w:rPr>
                <w:rFonts w:ascii="Times New Roman" w:hAnsi="Times New Roman"/>
                <w:sz w:val="24"/>
                <w:szCs w:val="24"/>
              </w:rPr>
              <w:t>ассортимент, рецептуры, требования к качеству, температура подачи горячих сладких блюд, десертов;</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органолептические способы определения готовности;</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 xml:space="preserve">нормы, правила взаимозаменяемости продуктов; </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 xml:space="preserve">техника </w:t>
            </w:r>
            <w:proofErr w:type="spellStart"/>
            <w:r w:rsidRPr="002776FB">
              <w:rPr>
                <w:rFonts w:ascii="Times New Roman" w:hAnsi="Times New Roman"/>
                <w:sz w:val="24"/>
                <w:szCs w:val="24"/>
              </w:rPr>
              <w:t>порционирования</w:t>
            </w:r>
            <w:proofErr w:type="spellEnd"/>
            <w:r w:rsidRPr="002776FB">
              <w:rPr>
                <w:rFonts w:ascii="Times New Roman" w:hAnsi="Times New Roman"/>
                <w:sz w:val="24"/>
                <w:szCs w:val="24"/>
              </w:rPr>
              <w:t>, варианты оформления горячих сладких блюд, десертов разнообразного ассортимента для подачи;</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виды, назначение посуды для подачи, контейнеров для отпуска на вынос горячих сладких блюд, десертов разнообразного ассортимента, в том числе региональных;</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методы сервировки и подачи, температура подачи горячих сладких блюд, десертов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требования к безопасности хранения готовых горячих сладких блюд, десертов разнообразного ассортимента; правила</w:t>
            </w:r>
          </w:p>
          <w:p w:rsidR="00BF637F" w:rsidRPr="002776FB" w:rsidRDefault="00BF637F" w:rsidP="002776FB">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2776FB">
              <w:rPr>
                <w:rFonts w:ascii="Times New Roman" w:hAnsi="Times New Roman"/>
                <w:sz w:val="24"/>
                <w:szCs w:val="24"/>
              </w:rPr>
              <w:t>маркирования упакованных горячих сладких блюд, десертов разнообразного ассортимента, правила заполнения этикеток</w:t>
            </w:r>
          </w:p>
          <w:p w:rsidR="00AA1975" w:rsidRPr="002776FB" w:rsidRDefault="00AA1975"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назначение, правила подбора и </w:t>
            </w:r>
            <w:r w:rsidRPr="002776FB">
              <w:rPr>
                <w:rFonts w:ascii="Times New Roman" w:hAnsi="Times New Roman"/>
                <w:sz w:val="24"/>
                <w:szCs w:val="24"/>
              </w:rPr>
              <w:lastRenderedPageBreak/>
              <w:t xml:space="preserve">использования столовой посуды, приборов, белья для эстетичного оформления и подачи </w:t>
            </w:r>
            <w:r w:rsidR="00064463" w:rsidRPr="002776FB">
              <w:rPr>
                <w:rFonts w:ascii="Times New Roman" w:hAnsi="Times New Roman"/>
                <w:sz w:val="24"/>
                <w:szCs w:val="24"/>
              </w:rPr>
              <w:t>горячих сладких блюд, десертов разнообразного ассортимента</w:t>
            </w:r>
          </w:p>
          <w:p w:rsidR="00AA1975" w:rsidRPr="002776FB" w:rsidRDefault="00AA1975"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психологию цвета, назначение, правила подбора и использование цветов и оттенков в создании композиций при оформлении и подачи </w:t>
            </w:r>
            <w:r w:rsidR="00064463" w:rsidRPr="002776FB">
              <w:rPr>
                <w:rFonts w:ascii="Times New Roman" w:hAnsi="Times New Roman"/>
                <w:sz w:val="24"/>
                <w:szCs w:val="24"/>
              </w:rPr>
              <w:t>горячих сладких блюд, десертов разнообразного ассортимента</w:t>
            </w:r>
          </w:p>
          <w:p w:rsidR="00AA1975" w:rsidRPr="002776FB" w:rsidRDefault="00AA1975"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назначение, правила подбора и использования профессионального инструмента для </w:t>
            </w:r>
            <w:proofErr w:type="spellStart"/>
            <w:r w:rsidRPr="002776FB">
              <w:rPr>
                <w:rFonts w:ascii="Times New Roman" w:hAnsi="Times New Roman"/>
                <w:sz w:val="24"/>
                <w:szCs w:val="24"/>
              </w:rPr>
              <w:t>карвинга</w:t>
            </w:r>
            <w:proofErr w:type="spellEnd"/>
            <w:r w:rsidRPr="002776FB">
              <w:rPr>
                <w:rFonts w:ascii="Times New Roman" w:hAnsi="Times New Roman"/>
                <w:sz w:val="24"/>
                <w:szCs w:val="24"/>
              </w:rPr>
              <w:t>;</w:t>
            </w:r>
          </w:p>
          <w:p w:rsidR="00AA1975" w:rsidRPr="002776FB" w:rsidRDefault="00AA1975"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актуальные направления в оформлении и декорировании </w:t>
            </w:r>
            <w:r w:rsidR="00064463" w:rsidRPr="002776FB">
              <w:rPr>
                <w:rFonts w:ascii="Times New Roman" w:hAnsi="Times New Roman"/>
                <w:sz w:val="24"/>
                <w:szCs w:val="24"/>
              </w:rPr>
              <w:t>горячих сладких блюд, десертов разнообразного ассортимента</w:t>
            </w:r>
            <w:r w:rsidRPr="002776FB">
              <w:rPr>
                <w:rFonts w:ascii="Times New Roman" w:hAnsi="Times New Roman"/>
                <w:sz w:val="24"/>
                <w:szCs w:val="24"/>
              </w:rPr>
              <w:t xml:space="preserve"> с учетом развития рынка общественного питания сибирского региона;</w:t>
            </w:r>
          </w:p>
          <w:p w:rsidR="00AA1975" w:rsidRPr="002776FB" w:rsidRDefault="00AA1975"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основные понятия, термины и определения в области дизайна общественного питания;</w:t>
            </w:r>
          </w:p>
          <w:p w:rsidR="00AA1975" w:rsidRPr="002776FB" w:rsidRDefault="00AA1975"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сервисные технологии проведения приемов и банкетов, </w:t>
            </w:r>
            <w:proofErr w:type="spellStart"/>
            <w:r w:rsidRPr="002776FB">
              <w:rPr>
                <w:rFonts w:ascii="Times New Roman" w:hAnsi="Times New Roman"/>
                <w:sz w:val="24"/>
                <w:szCs w:val="24"/>
              </w:rPr>
              <w:t>кейтерингового</w:t>
            </w:r>
            <w:proofErr w:type="spellEnd"/>
            <w:r w:rsidRPr="002776FB">
              <w:rPr>
                <w:rFonts w:ascii="Times New Roman" w:hAnsi="Times New Roman"/>
                <w:sz w:val="24"/>
                <w:szCs w:val="24"/>
              </w:rPr>
              <w:t xml:space="preserve"> обслуживания;</w:t>
            </w:r>
          </w:p>
          <w:p w:rsidR="00AA1975" w:rsidRPr="002776FB" w:rsidRDefault="00AA1975"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принципы и приемы презентации </w:t>
            </w:r>
            <w:r w:rsidR="00064463" w:rsidRPr="002776FB">
              <w:rPr>
                <w:rFonts w:ascii="Times New Roman" w:hAnsi="Times New Roman"/>
                <w:sz w:val="24"/>
                <w:szCs w:val="24"/>
              </w:rPr>
              <w:t xml:space="preserve">горячих сладких блюд, десертов разнообразного </w:t>
            </w:r>
            <w:r w:rsidR="00064463" w:rsidRPr="002776FB">
              <w:rPr>
                <w:rFonts w:ascii="Times New Roman" w:hAnsi="Times New Roman"/>
                <w:sz w:val="24"/>
                <w:szCs w:val="24"/>
              </w:rPr>
              <w:lastRenderedPageBreak/>
              <w:t xml:space="preserve">ассортимента </w:t>
            </w:r>
            <w:r w:rsidRPr="002776FB">
              <w:rPr>
                <w:rFonts w:ascii="Times New Roman" w:hAnsi="Times New Roman"/>
                <w:sz w:val="24"/>
                <w:szCs w:val="24"/>
              </w:rPr>
              <w:t>потребителям с учетом сибирского компонента;</w:t>
            </w:r>
          </w:p>
          <w:p w:rsidR="00AA1975" w:rsidRPr="002776FB" w:rsidRDefault="00AA1975"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принципы и приемы сервировки стола в соответствие с тематикой мероприятия;</w:t>
            </w:r>
          </w:p>
          <w:p w:rsidR="00AA1975" w:rsidRPr="002776FB" w:rsidRDefault="00AA1975"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принципы, приемы и техники оформления </w:t>
            </w:r>
            <w:r w:rsidR="00064463" w:rsidRPr="002776FB">
              <w:rPr>
                <w:rFonts w:ascii="Times New Roman" w:hAnsi="Times New Roman"/>
                <w:sz w:val="24"/>
                <w:szCs w:val="24"/>
              </w:rPr>
              <w:t xml:space="preserve">горячих сладких блюд, десертов разнообразного ассортимента </w:t>
            </w:r>
            <w:r w:rsidRPr="002776FB">
              <w:rPr>
                <w:rFonts w:ascii="Times New Roman" w:hAnsi="Times New Roman"/>
                <w:sz w:val="24"/>
                <w:szCs w:val="24"/>
              </w:rPr>
              <w:t>объемными элементами;</w:t>
            </w:r>
          </w:p>
          <w:p w:rsidR="00AA1975" w:rsidRPr="002776FB" w:rsidRDefault="00AA1975"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принципы и приемы техники </w:t>
            </w:r>
            <w:proofErr w:type="spellStart"/>
            <w:r w:rsidRPr="002776FB">
              <w:rPr>
                <w:rFonts w:ascii="Times New Roman" w:hAnsi="Times New Roman"/>
                <w:sz w:val="24"/>
                <w:szCs w:val="24"/>
              </w:rPr>
              <w:t>фламбирования</w:t>
            </w:r>
            <w:proofErr w:type="spellEnd"/>
            <w:r w:rsidRPr="002776FB">
              <w:rPr>
                <w:rFonts w:ascii="Times New Roman" w:hAnsi="Times New Roman"/>
                <w:sz w:val="24"/>
                <w:szCs w:val="24"/>
              </w:rPr>
              <w:t xml:space="preserve"> </w:t>
            </w:r>
            <w:r w:rsidR="00064463" w:rsidRPr="002776FB">
              <w:rPr>
                <w:rFonts w:ascii="Times New Roman" w:hAnsi="Times New Roman"/>
                <w:sz w:val="24"/>
                <w:szCs w:val="24"/>
              </w:rPr>
              <w:t>горячих сладких блюд, десертов разнообразного ассортимента</w:t>
            </w:r>
            <w:r w:rsidRPr="002776FB">
              <w:rPr>
                <w:rFonts w:ascii="Times New Roman" w:hAnsi="Times New Roman"/>
                <w:sz w:val="24"/>
                <w:szCs w:val="24"/>
              </w:rPr>
              <w:t>;</w:t>
            </w:r>
          </w:p>
          <w:p w:rsidR="00AA1975" w:rsidRPr="002776FB" w:rsidRDefault="00AA1975"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техники оформления </w:t>
            </w:r>
            <w:r w:rsidR="00064463" w:rsidRPr="002776FB">
              <w:rPr>
                <w:rFonts w:ascii="Times New Roman" w:hAnsi="Times New Roman"/>
                <w:sz w:val="24"/>
                <w:szCs w:val="24"/>
              </w:rPr>
              <w:t xml:space="preserve">горячих сладких блюд, десертов разнообразного ассортимента </w:t>
            </w:r>
            <w:r w:rsidRPr="002776FB">
              <w:rPr>
                <w:rFonts w:ascii="Times New Roman" w:hAnsi="Times New Roman"/>
                <w:sz w:val="24"/>
                <w:szCs w:val="24"/>
              </w:rPr>
              <w:t xml:space="preserve">(«акварельная» ручная роспись, </w:t>
            </w:r>
            <w:proofErr w:type="spellStart"/>
            <w:r w:rsidRPr="002776FB">
              <w:rPr>
                <w:rFonts w:ascii="Times New Roman" w:hAnsi="Times New Roman"/>
                <w:sz w:val="24"/>
                <w:szCs w:val="24"/>
              </w:rPr>
              <w:t>глассаж</w:t>
            </w:r>
            <w:proofErr w:type="spellEnd"/>
            <w:r w:rsidRPr="002776FB">
              <w:rPr>
                <w:rFonts w:ascii="Times New Roman" w:hAnsi="Times New Roman"/>
                <w:sz w:val="24"/>
                <w:szCs w:val="24"/>
              </w:rPr>
              <w:t xml:space="preserve">, аэрография, атласная и </w:t>
            </w:r>
            <w:proofErr w:type="spellStart"/>
            <w:r w:rsidRPr="002776FB">
              <w:rPr>
                <w:rFonts w:ascii="Times New Roman" w:hAnsi="Times New Roman"/>
                <w:sz w:val="24"/>
                <w:szCs w:val="24"/>
              </w:rPr>
              <w:t>ливная</w:t>
            </w:r>
            <w:proofErr w:type="spellEnd"/>
            <w:r w:rsidRPr="002776FB">
              <w:rPr>
                <w:rFonts w:ascii="Times New Roman" w:hAnsi="Times New Roman"/>
                <w:sz w:val="24"/>
                <w:szCs w:val="24"/>
              </w:rPr>
              <w:t xml:space="preserve"> карамель)</w:t>
            </w:r>
          </w:p>
          <w:p w:rsidR="00BF637F" w:rsidRPr="002776FB" w:rsidRDefault="00AA1975"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принципы и приемы создания цветочных, фруктовых композиций с использованием экзотических фруктов, сибирских ягод, орехов</w:t>
            </w:r>
          </w:p>
          <w:p w:rsidR="00BF637F" w:rsidRPr="002776FB" w:rsidRDefault="00BF637F" w:rsidP="002776FB">
            <w:pPr>
              <w:pStyle w:val="TableParagraph"/>
              <w:kinsoku w:val="0"/>
              <w:overflowPunct w:val="0"/>
              <w:ind w:left="0"/>
              <w:contextualSpacing/>
              <w:jc w:val="both"/>
            </w:pPr>
          </w:p>
        </w:tc>
      </w:tr>
      <w:tr w:rsidR="00BF637F" w:rsidRPr="002776FB" w:rsidTr="002776FB">
        <w:tc>
          <w:tcPr>
            <w:tcW w:w="5000" w:type="pct"/>
            <w:gridSpan w:val="3"/>
            <w:shd w:val="clear" w:color="auto" w:fill="auto"/>
          </w:tcPr>
          <w:p w:rsidR="00BF637F" w:rsidRPr="002776FB" w:rsidRDefault="00BF637F" w:rsidP="002776FB">
            <w:pPr>
              <w:spacing w:line="240" w:lineRule="auto"/>
              <w:contextualSpacing/>
              <w:rPr>
                <w:rFonts w:ascii="Times New Roman" w:hAnsi="Times New Roman"/>
                <w:b/>
                <w:sz w:val="24"/>
                <w:szCs w:val="24"/>
              </w:rPr>
            </w:pPr>
            <w:r w:rsidRPr="002776FB">
              <w:rPr>
                <w:rFonts w:ascii="Times New Roman" w:hAnsi="Times New Roman"/>
                <w:b/>
                <w:sz w:val="24"/>
                <w:szCs w:val="24"/>
              </w:rPr>
              <w:lastRenderedPageBreak/>
              <w:t>Материально технические ресурсы</w:t>
            </w:r>
          </w:p>
          <w:p w:rsidR="00BF637F" w:rsidRPr="002776FB" w:rsidRDefault="00BF637F" w:rsidP="002776FB">
            <w:pPr>
              <w:widowControl w:val="0"/>
              <w:kinsoku w:val="0"/>
              <w:overflowPunct w:val="0"/>
              <w:autoSpaceDE w:val="0"/>
              <w:autoSpaceDN w:val="0"/>
              <w:adjustRightInd w:val="0"/>
              <w:spacing w:after="0" w:line="240" w:lineRule="auto"/>
              <w:ind w:right="262"/>
              <w:contextualSpacing/>
              <w:jc w:val="both"/>
              <w:rPr>
                <w:rFonts w:ascii="Times New Roman" w:hAnsi="Times New Roman"/>
                <w:sz w:val="24"/>
                <w:szCs w:val="24"/>
                <w:u w:val="single"/>
              </w:rPr>
            </w:pPr>
            <w:proofErr w:type="spellStart"/>
            <w:r w:rsidRPr="002776FB">
              <w:rPr>
                <w:rFonts w:ascii="Times New Roman" w:hAnsi="Times New Roman"/>
                <w:spacing w:val="-1"/>
                <w:sz w:val="24"/>
                <w:szCs w:val="24"/>
                <w:u w:val="single"/>
              </w:rPr>
              <w:t>Весоизмерительное</w:t>
            </w:r>
            <w:proofErr w:type="spellEnd"/>
            <w:r w:rsidRPr="002776FB">
              <w:rPr>
                <w:rFonts w:ascii="Times New Roman" w:hAnsi="Times New Roman"/>
                <w:spacing w:val="-1"/>
                <w:sz w:val="24"/>
                <w:szCs w:val="24"/>
                <w:u w:val="single"/>
              </w:rPr>
              <w:t xml:space="preserve"> </w:t>
            </w:r>
            <w:r w:rsidRPr="002776FB">
              <w:rPr>
                <w:rFonts w:ascii="Times New Roman" w:hAnsi="Times New Roman"/>
                <w:sz w:val="24"/>
                <w:szCs w:val="24"/>
                <w:u w:val="single"/>
              </w:rPr>
              <w:t xml:space="preserve">оборудование: </w:t>
            </w:r>
          </w:p>
          <w:p w:rsidR="00BF637F" w:rsidRPr="002776FB" w:rsidRDefault="00BF637F" w:rsidP="002776FB">
            <w:pPr>
              <w:widowControl w:val="0"/>
              <w:kinsoku w:val="0"/>
              <w:overflowPunct w:val="0"/>
              <w:autoSpaceDE w:val="0"/>
              <w:autoSpaceDN w:val="0"/>
              <w:adjustRightInd w:val="0"/>
              <w:spacing w:after="0" w:line="240" w:lineRule="auto"/>
              <w:ind w:right="262"/>
              <w:contextualSpacing/>
              <w:jc w:val="both"/>
              <w:rPr>
                <w:rFonts w:ascii="Times New Roman" w:hAnsi="Times New Roman"/>
                <w:spacing w:val="-1"/>
                <w:sz w:val="24"/>
                <w:szCs w:val="24"/>
              </w:rPr>
            </w:pPr>
            <w:r w:rsidRPr="002776FB">
              <w:rPr>
                <w:rFonts w:ascii="Times New Roman" w:hAnsi="Times New Roman"/>
                <w:spacing w:val="-1"/>
                <w:sz w:val="24"/>
                <w:szCs w:val="24"/>
              </w:rPr>
              <w:t>весы механические</w:t>
            </w:r>
          </w:p>
          <w:p w:rsidR="00BF637F" w:rsidRPr="002776FB" w:rsidRDefault="00BF637F" w:rsidP="002776FB">
            <w:pPr>
              <w:widowControl w:val="0"/>
              <w:kinsoku w:val="0"/>
              <w:overflowPunct w:val="0"/>
              <w:autoSpaceDE w:val="0"/>
              <w:autoSpaceDN w:val="0"/>
              <w:adjustRightInd w:val="0"/>
              <w:spacing w:after="0" w:line="240" w:lineRule="auto"/>
              <w:ind w:right="262"/>
              <w:contextualSpacing/>
              <w:jc w:val="both"/>
              <w:rPr>
                <w:rFonts w:ascii="Times New Roman" w:hAnsi="Times New Roman"/>
                <w:sz w:val="24"/>
                <w:szCs w:val="24"/>
              </w:rPr>
            </w:pPr>
            <w:r w:rsidRPr="002776FB">
              <w:rPr>
                <w:rFonts w:ascii="Times New Roman" w:hAnsi="Times New Roman"/>
                <w:sz w:val="24"/>
                <w:szCs w:val="24"/>
              </w:rPr>
              <w:t>весы настольные электронные</w:t>
            </w:r>
          </w:p>
          <w:p w:rsidR="00BF637F" w:rsidRPr="002776FB" w:rsidRDefault="00BF637F" w:rsidP="002776FB">
            <w:pPr>
              <w:widowControl w:val="0"/>
              <w:kinsoku w:val="0"/>
              <w:overflowPunct w:val="0"/>
              <w:autoSpaceDE w:val="0"/>
              <w:autoSpaceDN w:val="0"/>
              <w:adjustRightInd w:val="0"/>
              <w:spacing w:after="0" w:line="240" w:lineRule="auto"/>
              <w:ind w:right="213"/>
              <w:contextualSpacing/>
              <w:jc w:val="both"/>
              <w:rPr>
                <w:rFonts w:ascii="Times New Roman" w:hAnsi="Times New Roman"/>
                <w:sz w:val="24"/>
                <w:szCs w:val="24"/>
              </w:rPr>
            </w:pPr>
            <w:r w:rsidRPr="002776FB">
              <w:rPr>
                <w:rFonts w:ascii="Times New Roman" w:hAnsi="Times New Roman"/>
                <w:sz w:val="24"/>
                <w:szCs w:val="24"/>
                <w:u w:val="single"/>
              </w:rPr>
              <w:t>Холодильное оборудование</w:t>
            </w:r>
            <w:r w:rsidRPr="002776FB">
              <w:rPr>
                <w:rFonts w:ascii="Times New Roman" w:hAnsi="Times New Roman"/>
                <w:sz w:val="24"/>
                <w:szCs w:val="24"/>
              </w:rPr>
              <w:t>:</w:t>
            </w:r>
          </w:p>
          <w:p w:rsidR="00BF637F" w:rsidRPr="002776FB" w:rsidRDefault="00BF637F" w:rsidP="002776FB">
            <w:pPr>
              <w:spacing w:after="0" w:line="240" w:lineRule="auto"/>
              <w:contextualSpacing/>
              <w:jc w:val="both"/>
              <w:rPr>
                <w:rFonts w:ascii="Times New Roman" w:hAnsi="Times New Roman"/>
                <w:bCs/>
                <w:kern w:val="36"/>
                <w:sz w:val="24"/>
                <w:szCs w:val="24"/>
              </w:rPr>
            </w:pPr>
            <w:r w:rsidRPr="002776FB">
              <w:rPr>
                <w:rFonts w:ascii="Times New Roman" w:hAnsi="Times New Roman"/>
                <w:bCs/>
                <w:kern w:val="36"/>
                <w:sz w:val="24"/>
                <w:szCs w:val="24"/>
              </w:rPr>
              <w:t>ш</w:t>
            </w:r>
            <w:r w:rsidRPr="002776FB">
              <w:rPr>
                <w:rFonts w:ascii="Times New Roman" w:hAnsi="Times New Roman"/>
                <w:sz w:val="24"/>
                <w:szCs w:val="24"/>
              </w:rPr>
              <w:t xml:space="preserve">каф холодильный, </w:t>
            </w:r>
            <w:r w:rsidRPr="002776FB">
              <w:rPr>
                <w:rFonts w:ascii="Times New Roman" w:hAnsi="Times New Roman"/>
                <w:bCs/>
                <w:kern w:val="36"/>
                <w:sz w:val="24"/>
                <w:szCs w:val="24"/>
              </w:rPr>
              <w:t xml:space="preserve">стол холодильный с охлаждаемой горкой, </w:t>
            </w:r>
            <w:proofErr w:type="spellStart"/>
            <w:r w:rsidRPr="002776FB">
              <w:rPr>
                <w:rFonts w:ascii="Times New Roman" w:hAnsi="Times New Roman"/>
                <w:bCs/>
                <w:kern w:val="36"/>
                <w:sz w:val="24"/>
                <w:szCs w:val="24"/>
              </w:rPr>
              <w:t>ф</w:t>
            </w:r>
            <w:r w:rsidRPr="002776FB">
              <w:rPr>
                <w:rFonts w:ascii="Times New Roman" w:hAnsi="Times New Roman"/>
                <w:sz w:val="24"/>
                <w:szCs w:val="24"/>
              </w:rPr>
              <w:t>ризер</w:t>
            </w:r>
            <w:proofErr w:type="spellEnd"/>
            <w:r w:rsidRPr="002776FB">
              <w:rPr>
                <w:rFonts w:ascii="Times New Roman" w:hAnsi="Times New Roman"/>
                <w:bCs/>
                <w:kern w:val="36"/>
                <w:sz w:val="24"/>
                <w:szCs w:val="24"/>
              </w:rPr>
              <w:t>, ш</w:t>
            </w:r>
            <w:r w:rsidRPr="002776FB">
              <w:rPr>
                <w:rFonts w:ascii="Times New Roman" w:hAnsi="Times New Roman"/>
                <w:sz w:val="24"/>
                <w:szCs w:val="24"/>
              </w:rPr>
              <w:t>каф морозильный</w:t>
            </w:r>
            <w:r w:rsidRPr="002776FB">
              <w:rPr>
                <w:rFonts w:ascii="Times New Roman" w:hAnsi="Times New Roman"/>
                <w:bCs/>
                <w:kern w:val="36"/>
                <w:sz w:val="24"/>
                <w:szCs w:val="24"/>
              </w:rPr>
              <w:t>, ш</w:t>
            </w:r>
            <w:r w:rsidRPr="002776FB">
              <w:rPr>
                <w:rFonts w:ascii="Times New Roman" w:hAnsi="Times New Roman"/>
                <w:sz w:val="24"/>
                <w:szCs w:val="24"/>
              </w:rPr>
              <w:t xml:space="preserve">каф шоковой заморозки </w:t>
            </w:r>
          </w:p>
          <w:p w:rsidR="00BF637F" w:rsidRPr="002776FB" w:rsidRDefault="00BF637F" w:rsidP="002776FB">
            <w:pPr>
              <w:widowControl w:val="0"/>
              <w:kinsoku w:val="0"/>
              <w:overflowPunct w:val="0"/>
              <w:autoSpaceDE w:val="0"/>
              <w:autoSpaceDN w:val="0"/>
              <w:adjustRightInd w:val="0"/>
              <w:spacing w:after="0" w:line="240" w:lineRule="auto"/>
              <w:ind w:right="213"/>
              <w:contextualSpacing/>
              <w:jc w:val="both"/>
              <w:rPr>
                <w:rFonts w:ascii="Times New Roman" w:hAnsi="Times New Roman"/>
                <w:sz w:val="24"/>
                <w:szCs w:val="24"/>
              </w:rPr>
            </w:pPr>
            <w:r w:rsidRPr="002776FB">
              <w:rPr>
                <w:rFonts w:ascii="Times New Roman" w:hAnsi="Times New Roman"/>
                <w:sz w:val="24"/>
                <w:szCs w:val="24"/>
                <w:u w:val="single"/>
              </w:rPr>
              <w:t>Тепловое оборудование</w:t>
            </w:r>
            <w:r w:rsidRPr="002776FB">
              <w:rPr>
                <w:rFonts w:ascii="Times New Roman" w:hAnsi="Times New Roman"/>
                <w:sz w:val="24"/>
                <w:szCs w:val="24"/>
              </w:rPr>
              <w:t>:</w:t>
            </w:r>
          </w:p>
          <w:p w:rsidR="00BF637F" w:rsidRPr="002776FB" w:rsidRDefault="00BF637F" w:rsidP="002776FB">
            <w:pPr>
              <w:spacing w:after="0" w:line="240" w:lineRule="auto"/>
              <w:contextualSpacing/>
              <w:jc w:val="both"/>
              <w:rPr>
                <w:rFonts w:ascii="Times New Roman" w:hAnsi="Times New Roman"/>
                <w:bCs/>
                <w:sz w:val="24"/>
                <w:szCs w:val="24"/>
              </w:rPr>
            </w:pPr>
            <w:r w:rsidRPr="002776FB">
              <w:rPr>
                <w:rFonts w:ascii="Times New Roman" w:hAnsi="Times New Roman"/>
                <w:bCs/>
                <w:sz w:val="24"/>
                <w:szCs w:val="24"/>
              </w:rPr>
              <w:t>аппарат паровой-</w:t>
            </w:r>
            <w:proofErr w:type="spellStart"/>
            <w:r w:rsidRPr="002776FB">
              <w:rPr>
                <w:rFonts w:ascii="Times New Roman" w:hAnsi="Times New Roman"/>
                <w:bCs/>
                <w:sz w:val="24"/>
                <w:szCs w:val="24"/>
              </w:rPr>
              <w:t>конвекторн.эл</w:t>
            </w:r>
            <w:proofErr w:type="spellEnd"/>
            <w:r w:rsidRPr="002776FB">
              <w:rPr>
                <w:rFonts w:ascii="Times New Roman" w:hAnsi="Times New Roman"/>
                <w:bCs/>
                <w:sz w:val="24"/>
                <w:szCs w:val="24"/>
              </w:rPr>
              <w:t>., к</w:t>
            </w:r>
            <w:r w:rsidRPr="002776FB">
              <w:rPr>
                <w:rFonts w:ascii="Times New Roman" w:hAnsi="Times New Roman"/>
                <w:sz w:val="24"/>
                <w:szCs w:val="24"/>
              </w:rPr>
              <w:t>онвекционная печь</w:t>
            </w:r>
            <w:r w:rsidRPr="002776FB">
              <w:rPr>
                <w:rFonts w:ascii="Times New Roman" w:hAnsi="Times New Roman"/>
                <w:bCs/>
                <w:sz w:val="24"/>
                <w:szCs w:val="24"/>
              </w:rPr>
              <w:t xml:space="preserve">, печь микроволновая, плита электрическая </w:t>
            </w:r>
          </w:p>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sz w:val="24"/>
                <w:szCs w:val="24"/>
              </w:rPr>
              <w:t>или плита электрическая (с индукционным нагревом)</w:t>
            </w:r>
            <w:r w:rsidRPr="002776FB">
              <w:rPr>
                <w:rFonts w:ascii="Times New Roman" w:eastAsia="Batang" w:hAnsi="Times New Roman"/>
                <w:sz w:val="24"/>
                <w:szCs w:val="24"/>
              </w:rPr>
              <w:t xml:space="preserve">, </w:t>
            </w:r>
            <w:proofErr w:type="spellStart"/>
            <w:r w:rsidRPr="002776FB">
              <w:rPr>
                <w:rFonts w:ascii="Times New Roman" w:eastAsia="Batang" w:hAnsi="Times New Roman"/>
                <w:bCs/>
                <w:kern w:val="36"/>
                <w:sz w:val="24"/>
                <w:szCs w:val="24"/>
                <w:lang w:eastAsia="ko-KR"/>
              </w:rPr>
              <w:t>э</w:t>
            </w:r>
            <w:r w:rsidRPr="002776FB">
              <w:rPr>
                <w:rFonts w:ascii="Times New Roman" w:hAnsi="Times New Roman"/>
                <w:bCs/>
                <w:sz w:val="24"/>
                <w:szCs w:val="24"/>
              </w:rPr>
              <w:t>лектромармиты</w:t>
            </w:r>
            <w:proofErr w:type="spellEnd"/>
          </w:p>
          <w:p w:rsidR="00BF637F" w:rsidRPr="002776FB" w:rsidRDefault="00BF637F" w:rsidP="002776FB">
            <w:pPr>
              <w:widowControl w:val="0"/>
              <w:kinsoku w:val="0"/>
              <w:overflowPunct w:val="0"/>
              <w:autoSpaceDE w:val="0"/>
              <w:autoSpaceDN w:val="0"/>
              <w:adjustRightInd w:val="0"/>
              <w:spacing w:after="0" w:line="240" w:lineRule="auto"/>
              <w:ind w:right="213"/>
              <w:contextualSpacing/>
              <w:jc w:val="both"/>
              <w:rPr>
                <w:rFonts w:ascii="Times New Roman" w:hAnsi="Times New Roman"/>
                <w:sz w:val="24"/>
                <w:szCs w:val="24"/>
                <w:u w:val="single"/>
              </w:rPr>
            </w:pPr>
            <w:r w:rsidRPr="002776FB">
              <w:rPr>
                <w:rFonts w:ascii="Times New Roman" w:hAnsi="Times New Roman"/>
                <w:sz w:val="24"/>
                <w:szCs w:val="24"/>
                <w:u w:val="single"/>
              </w:rPr>
              <w:lastRenderedPageBreak/>
              <w:t xml:space="preserve">Механическое оборудование: </w:t>
            </w:r>
          </w:p>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sz w:val="24"/>
                <w:szCs w:val="24"/>
              </w:rPr>
              <w:t>блендер, диспансер для подогрева тарелок, машина для вакуумной упаковки, миксер (погружной), м</w:t>
            </w:r>
            <w:r w:rsidRPr="002776FB">
              <w:rPr>
                <w:rFonts w:ascii="Times New Roman" w:hAnsi="Times New Roman"/>
                <w:bCs/>
                <w:kern w:val="36"/>
                <w:sz w:val="24"/>
                <w:szCs w:val="24"/>
              </w:rPr>
              <w:t>иксер для коктейлей</w:t>
            </w:r>
            <w:r w:rsidRPr="002776FB">
              <w:rPr>
                <w:rFonts w:ascii="Times New Roman" w:hAnsi="Times New Roman"/>
                <w:sz w:val="24"/>
                <w:szCs w:val="24"/>
              </w:rPr>
              <w:t xml:space="preserve">, </w:t>
            </w:r>
            <w:proofErr w:type="spellStart"/>
            <w:r w:rsidRPr="002776FB">
              <w:rPr>
                <w:rFonts w:ascii="Times New Roman" w:hAnsi="Times New Roman"/>
                <w:sz w:val="24"/>
                <w:szCs w:val="24"/>
              </w:rPr>
              <w:t>слайсер</w:t>
            </w:r>
            <w:proofErr w:type="spellEnd"/>
            <w:r w:rsidRPr="002776FB">
              <w:rPr>
                <w:rFonts w:ascii="Times New Roman" w:hAnsi="Times New Roman"/>
                <w:sz w:val="24"/>
                <w:szCs w:val="24"/>
              </w:rPr>
              <w:t>, соковыжималка</w:t>
            </w:r>
          </w:p>
          <w:p w:rsidR="00BF637F" w:rsidRPr="002776FB" w:rsidRDefault="00BF637F" w:rsidP="002776FB">
            <w:pPr>
              <w:widowControl w:val="0"/>
              <w:tabs>
                <w:tab w:val="left" w:pos="2160"/>
                <w:tab w:val="left" w:pos="2300"/>
              </w:tabs>
              <w:kinsoku w:val="0"/>
              <w:overflowPunct w:val="0"/>
              <w:autoSpaceDE w:val="0"/>
              <w:autoSpaceDN w:val="0"/>
              <w:adjustRightInd w:val="0"/>
              <w:spacing w:after="0" w:line="240" w:lineRule="auto"/>
              <w:ind w:right="-1"/>
              <w:contextualSpacing/>
              <w:jc w:val="both"/>
              <w:rPr>
                <w:rFonts w:ascii="Times New Roman" w:hAnsi="Times New Roman"/>
                <w:sz w:val="24"/>
                <w:szCs w:val="24"/>
                <w:u w:val="single"/>
              </w:rPr>
            </w:pPr>
            <w:r w:rsidRPr="002776FB">
              <w:rPr>
                <w:rFonts w:ascii="Times New Roman" w:hAnsi="Times New Roman"/>
                <w:sz w:val="24"/>
                <w:szCs w:val="24"/>
                <w:u w:val="single"/>
              </w:rPr>
              <w:t>Оборудование, приспособления для оформления сладких блюд, десертов, отпуска готовой продукции:</w:t>
            </w:r>
          </w:p>
          <w:p w:rsidR="00BF637F" w:rsidRPr="002776FB" w:rsidRDefault="00BF637F" w:rsidP="002776FB">
            <w:pPr>
              <w:tabs>
                <w:tab w:val="left" w:pos="2160"/>
                <w:tab w:val="left" w:pos="2300"/>
              </w:tabs>
              <w:spacing w:after="0" w:line="240" w:lineRule="auto"/>
              <w:ind w:right="-1"/>
              <w:contextualSpacing/>
              <w:jc w:val="both"/>
              <w:rPr>
                <w:rFonts w:ascii="Times New Roman" w:hAnsi="Times New Roman"/>
                <w:sz w:val="24"/>
                <w:szCs w:val="24"/>
              </w:rPr>
            </w:pPr>
            <w:r w:rsidRPr="002776FB">
              <w:rPr>
                <w:rFonts w:ascii="Times New Roman" w:hAnsi="Times New Roman"/>
                <w:sz w:val="24"/>
                <w:szCs w:val="24"/>
              </w:rPr>
              <w:t xml:space="preserve">аппарат для </w:t>
            </w:r>
            <w:proofErr w:type="spellStart"/>
            <w:r w:rsidRPr="002776FB">
              <w:rPr>
                <w:rFonts w:ascii="Times New Roman" w:hAnsi="Times New Roman"/>
                <w:sz w:val="24"/>
                <w:szCs w:val="24"/>
              </w:rPr>
              <w:t>темперирования</w:t>
            </w:r>
            <w:proofErr w:type="spellEnd"/>
            <w:r w:rsidRPr="002776FB">
              <w:rPr>
                <w:rFonts w:ascii="Times New Roman" w:hAnsi="Times New Roman"/>
                <w:sz w:val="24"/>
                <w:szCs w:val="24"/>
              </w:rPr>
              <w:t xml:space="preserve"> шоколада, аэрограф, газовая горелка,</w:t>
            </w:r>
          </w:p>
          <w:p w:rsidR="00BF637F" w:rsidRPr="002776FB" w:rsidRDefault="00BF637F" w:rsidP="002776FB">
            <w:pPr>
              <w:tabs>
                <w:tab w:val="left" w:pos="2160"/>
                <w:tab w:val="left" w:pos="2300"/>
              </w:tabs>
              <w:spacing w:after="0" w:line="240" w:lineRule="auto"/>
              <w:ind w:right="-1"/>
              <w:contextualSpacing/>
              <w:jc w:val="both"/>
              <w:rPr>
                <w:rFonts w:ascii="Times New Roman" w:hAnsi="Times New Roman"/>
                <w:sz w:val="24"/>
                <w:szCs w:val="24"/>
              </w:rPr>
            </w:pPr>
            <w:r w:rsidRPr="002776FB">
              <w:rPr>
                <w:rFonts w:ascii="Times New Roman" w:hAnsi="Times New Roman"/>
                <w:sz w:val="24"/>
                <w:szCs w:val="24"/>
              </w:rPr>
              <w:t xml:space="preserve">лампа для карамели, </w:t>
            </w:r>
          </w:p>
          <w:p w:rsidR="00BF637F" w:rsidRPr="002776FB" w:rsidRDefault="00BF637F" w:rsidP="002776FB">
            <w:pPr>
              <w:widowControl w:val="0"/>
              <w:tabs>
                <w:tab w:val="left" w:pos="2160"/>
                <w:tab w:val="left" w:pos="2300"/>
              </w:tabs>
              <w:kinsoku w:val="0"/>
              <w:overflowPunct w:val="0"/>
              <w:autoSpaceDE w:val="0"/>
              <w:autoSpaceDN w:val="0"/>
              <w:adjustRightInd w:val="0"/>
              <w:spacing w:after="0" w:line="240" w:lineRule="auto"/>
              <w:ind w:right="-1"/>
              <w:contextualSpacing/>
              <w:jc w:val="both"/>
              <w:rPr>
                <w:rFonts w:ascii="Times New Roman" w:eastAsia="Batang" w:hAnsi="Times New Roman"/>
                <w:sz w:val="24"/>
                <w:szCs w:val="24"/>
              </w:rPr>
            </w:pPr>
            <w:r w:rsidRPr="002776FB">
              <w:rPr>
                <w:rFonts w:ascii="Times New Roman" w:eastAsia="Batang" w:hAnsi="Times New Roman"/>
                <w:sz w:val="24"/>
                <w:szCs w:val="24"/>
              </w:rPr>
              <w:t xml:space="preserve">набор инструментов для </w:t>
            </w:r>
            <w:proofErr w:type="spellStart"/>
            <w:r w:rsidRPr="002776FB">
              <w:rPr>
                <w:rFonts w:ascii="Times New Roman" w:eastAsia="Batang" w:hAnsi="Times New Roman"/>
                <w:sz w:val="24"/>
                <w:szCs w:val="24"/>
              </w:rPr>
              <w:t>карвинга</w:t>
            </w:r>
            <w:proofErr w:type="spellEnd"/>
            <w:r w:rsidRPr="002776FB">
              <w:rPr>
                <w:rFonts w:ascii="Times New Roman" w:eastAsia="Batang" w:hAnsi="Times New Roman"/>
                <w:sz w:val="24"/>
                <w:szCs w:val="24"/>
              </w:rPr>
              <w:t>, т</w:t>
            </w:r>
            <w:r w:rsidRPr="002776FB">
              <w:rPr>
                <w:rFonts w:ascii="Times New Roman" w:hAnsi="Times New Roman"/>
                <w:sz w:val="24"/>
                <w:szCs w:val="24"/>
              </w:rPr>
              <w:t>ермометр инфракрасный</w:t>
            </w:r>
          </w:p>
          <w:p w:rsidR="00BF637F" w:rsidRPr="002776FB" w:rsidRDefault="00BF637F" w:rsidP="002776FB">
            <w:pPr>
              <w:widowControl w:val="0"/>
              <w:tabs>
                <w:tab w:val="left" w:pos="2160"/>
                <w:tab w:val="left" w:pos="2300"/>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r w:rsidRPr="002776FB">
              <w:rPr>
                <w:rFonts w:ascii="Times New Roman" w:hAnsi="Times New Roman"/>
                <w:sz w:val="24"/>
                <w:szCs w:val="24"/>
                <w:u w:val="single"/>
              </w:rPr>
              <w:t>Оборудование для упаковки, оценки качества и безопасности пищевых продуктов</w:t>
            </w:r>
            <w:r w:rsidRPr="002776FB">
              <w:rPr>
                <w:rFonts w:ascii="Times New Roman" w:hAnsi="Times New Roman"/>
                <w:sz w:val="24"/>
                <w:szCs w:val="24"/>
              </w:rPr>
              <w:t xml:space="preserve">: </w:t>
            </w:r>
          </w:p>
          <w:p w:rsidR="00BF637F" w:rsidRPr="002776FB" w:rsidRDefault="00BF637F" w:rsidP="002776FB">
            <w:pPr>
              <w:widowControl w:val="0"/>
              <w:tabs>
                <w:tab w:val="left" w:pos="2160"/>
                <w:tab w:val="left" w:pos="2300"/>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r w:rsidRPr="002776FB">
              <w:rPr>
                <w:rFonts w:ascii="Times New Roman" w:hAnsi="Times New Roman"/>
                <w:sz w:val="24"/>
                <w:szCs w:val="24"/>
              </w:rPr>
              <w:t xml:space="preserve">овоскоп, </w:t>
            </w:r>
          </w:p>
          <w:p w:rsidR="00BF637F" w:rsidRPr="002776FB" w:rsidRDefault="00BF637F" w:rsidP="002776FB">
            <w:pPr>
              <w:widowControl w:val="0"/>
              <w:tabs>
                <w:tab w:val="left" w:pos="2160"/>
                <w:tab w:val="left" w:pos="2300"/>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proofErr w:type="spellStart"/>
            <w:r w:rsidRPr="002776FB">
              <w:rPr>
                <w:rFonts w:ascii="Times New Roman" w:hAnsi="Times New Roman"/>
                <w:sz w:val="24"/>
                <w:szCs w:val="24"/>
              </w:rPr>
              <w:t>нитраттестер</w:t>
            </w:r>
            <w:proofErr w:type="spellEnd"/>
            <w:r w:rsidRPr="002776FB">
              <w:rPr>
                <w:rFonts w:ascii="Times New Roman" w:hAnsi="Times New Roman"/>
                <w:sz w:val="24"/>
                <w:szCs w:val="24"/>
              </w:rPr>
              <w:t xml:space="preserve">, </w:t>
            </w:r>
          </w:p>
          <w:p w:rsidR="00BF637F" w:rsidRPr="002776FB" w:rsidRDefault="00BF637F" w:rsidP="002776FB">
            <w:pPr>
              <w:widowControl w:val="0"/>
              <w:tabs>
                <w:tab w:val="left" w:pos="2160"/>
                <w:tab w:val="left" w:pos="2300"/>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r w:rsidRPr="002776FB">
              <w:rPr>
                <w:rFonts w:ascii="Times New Roman" w:hAnsi="Times New Roman"/>
                <w:sz w:val="24"/>
                <w:szCs w:val="24"/>
              </w:rPr>
              <w:t xml:space="preserve">машина для вакуумной упаковки, </w:t>
            </w:r>
          </w:p>
          <w:p w:rsidR="00BF637F" w:rsidRPr="002776FB" w:rsidRDefault="00BF637F" w:rsidP="002776FB">
            <w:pPr>
              <w:widowControl w:val="0"/>
              <w:tabs>
                <w:tab w:val="left" w:pos="2160"/>
                <w:tab w:val="left" w:pos="2300"/>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proofErr w:type="spellStart"/>
            <w:r w:rsidRPr="002776FB">
              <w:rPr>
                <w:rFonts w:ascii="Times New Roman" w:hAnsi="Times New Roman"/>
                <w:sz w:val="24"/>
                <w:szCs w:val="24"/>
              </w:rPr>
              <w:t>термоупаковщик</w:t>
            </w:r>
            <w:proofErr w:type="spellEnd"/>
          </w:p>
          <w:p w:rsidR="00BF637F" w:rsidRPr="002776FB" w:rsidRDefault="00BF637F" w:rsidP="002776FB">
            <w:pPr>
              <w:widowControl w:val="0"/>
              <w:tabs>
                <w:tab w:val="left" w:pos="2160"/>
                <w:tab w:val="left" w:pos="2300"/>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r w:rsidRPr="002776FB">
              <w:rPr>
                <w:rFonts w:ascii="Times New Roman" w:hAnsi="Times New Roman"/>
                <w:sz w:val="24"/>
                <w:szCs w:val="24"/>
                <w:u w:val="single"/>
              </w:rPr>
              <w:t>Оборудование для мытья посуды</w:t>
            </w:r>
            <w:r w:rsidRPr="002776FB">
              <w:rPr>
                <w:rFonts w:ascii="Times New Roman" w:hAnsi="Times New Roman"/>
                <w:sz w:val="24"/>
                <w:szCs w:val="24"/>
              </w:rPr>
              <w:t xml:space="preserve">: </w:t>
            </w:r>
          </w:p>
          <w:p w:rsidR="00BF637F" w:rsidRPr="002776FB" w:rsidRDefault="00BF637F" w:rsidP="002776FB">
            <w:pPr>
              <w:widowControl w:val="0"/>
              <w:tabs>
                <w:tab w:val="left" w:pos="2160"/>
                <w:tab w:val="left" w:pos="2300"/>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r w:rsidRPr="002776FB">
              <w:rPr>
                <w:rFonts w:ascii="Times New Roman" w:hAnsi="Times New Roman"/>
                <w:sz w:val="24"/>
                <w:szCs w:val="24"/>
              </w:rPr>
              <w:t>машина посудомоечная.</w:t>
            </w:r>
          </w:p>
          <w:p w:rsidR="00BF637F" w:rsidRPr="002776FB" w:rsidRDefault="00BF637F" w:rsidP="002776FB">
            <w:pPr>
              <w:widowControl w:val="0"/>
              <w:tabs>
                <w:tab w:val="left" w:pos="2160"/>
                <w:tab w:val="left" w:pos="2300"/>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r w:rsidRPr="002776FB">
              <w:rPr>
                <w:rFonts w:ascii="Times New Roman" w:hAnsi="Times New Roman"/>
                <w:sz w:val="24"/>
                <w:szCs w:val="24"/>
                <w:u w:val="single"/>
              </w:rPr>
              <w:t>Вспомогательное оборудование</w:t>
            </w:r>
            <w:r w:rsidRPr="002776FB">
              <w:rPr>
                <w:rFonts w:ascii="Times New Roman" w:hAnsi="Times New Roman"/>
                <w:sz w:val="24"/>
                <w:szCs w:val="24"/>
              </w:rPr>
              <w:t xml:space="preserve">: </w:t>
            </w:r>
          </w:p>
          <w:p w:rsidR="00BF637F" w:rsidRPr="002776FB" w:rsidRDefault="00BF637F" w:rsidP="002776FB">
            <w:pPr>
              <w:tabs>
                <w:tab w:val="left" w:pos="2160"/>
                <w:tab w:val="left" w:pos="2300"/>
              </w:tabs>
              <w:spacing w:after="0" w:line="240" w:lineRule="auto"/>
              <w:ind w:right="-1"/>
              <w:contextualSpacing/>
              <w:jc w:val="both"/>
              <w:rPr>
                <w:rFonts w:ascii="Times New Roman" w:hAnsi="Times New Roman"/>
                <w:bCs/>
                <w:sz w:val="24"/>
                <w:szCs w:val="24"/>
              </w:rPr>
            </w:pPr>
            <w:r w:rsidRPr="002776FB">
              <w:rPr>
                <w:rFonts w:ascii="Times New Roman" w:hAnsi="Times New Roman"/>
                <w:bCs/>
                <w:sz w:val="24"/>
                <w:szCs w:val="24"/>
              </w:rPr>
              <w:t>ванны моечные, п</w:t>
            </w:r>
            <w:r w:rsidRPr="002776FB">
              <w:rPr>
                <w:rFonts w:ascii="Times New Roman" w:hAnsi="Times New Roman"/>
                <w:sz w:val="24"/>
                <w:szCs w:val="24"/>
              </w:rPr>
              <w:t>роизводственный стол с моечной ванной</w:t>
            </w:r>
            <w:r w:rsidRPr="002776FB">
              <w:rPr>
                <w:rFonts w:ascii="Times New Roman" w:hAnsi="Times New Roman"/>
                <w:bCs/>
                <w:sz w:val="24"/>
                <w:szCs w:val="24"/>
              </w:rPr>
              <w:t>, стеллажи кухонные, столы производственные</w:t>
            </w:r>
          </w:p>
          <w:p w:rsidR="00BF637F" w:rsidRPr="002776FB" w:rsidRDefault="00BF637F" w:rsidP="002776FB">
            <w:pPr>
              <w:widowControl w:val="0"/>
              <w:tabs>
                <w:tab w:val="left" w:pos="2160"/>
                <w:tab w:val="left" w:pos="2300"/>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r w:rsidRPr="002776FB">
              <w:rPr>
                <w:rFonts w:ascii="Times New Roman" w:hAnsi="Times New Roman"/>
                <w:sz w:val="24"/>
                <w:szCs w:val="24"/>
                <w:u w:val="single"/>
              </w:rPr>
              <w:t>Инвентарь, инструменты, кухонная посуда</w:t>
            </w:r>
            <w:r w:rsidRPr="002776FB">
              <w:rPr>
                <w:rFonts w:ascii="Times New Roman" w:hAnsi="Times New Roman"/>
                <w:sz w:val="24"/>
                <w:szCs w:val="24"/>
              </w:rPr>
              <w:t xml:space="preserve">: </w:t>
            </w:r>
          </w:p>
          <w:p w:rsidR="00BF637F" w:rsidRPr="002776FB" w:rsidRDefault="00BF637F" w:rsidP="002776FB">
            <w:pPr>
              <w:spacing w:after="0" w:line="240" w:lineRule="auto"/>
              <w:contextualSpacing/>
              <w:jc w:val="both"/>
              <w:rPr>
                <w:rFonts w:ascii="Times New Roman" w:hAnsi="Times New Roman"/>
                <w:bCs/>
                <w:sz w:val="24"/>
                <w:szCs w:val="24"/>
              </w:rPr>
            </w:pPr>
            <w:r w:rsidRPr="002776FB">
              <w:rPr>
                <w:rFonts w:ascii="Times New Roman" w:hAnsi="Times New Roman"/>
                <w:bCs/>
                <w:sz w:val="24"/>
                <w:szCs w:val="24"/>
              </w:rPr>
              <w:t>блендер, б</w:t>
            </w:r>
            <w:r w:rsidRPr="002776FB">
              <w:rPr>
                <w:rFonts w:ascii="Times New Roman" w:hAnsi="Times New Roman"/>
                <w:sz w:val="24"/>
                <w:szCs w:val="24"/>
              </w:rPr>
              <w:t>люда овальные</w:t>
            </w:r>
            <w:r w:rsidRPr="002776FB">
              <w:rPr>
                <w:rFonts w:ascii="Times New Roman" w:hAnsi="Times New Roman"/>
                <w:bCs/>
                <w:sz w:val="24"/>
                <w:szCs w:val="24"/>
              </w:rPr>
              <w:t>, в</w:t>
            </w:r>
            <w:r w:rsidRPr="002776FB">
              <w:rPr>
                <w:rFonts w:ascii="Times New Roman" w:hAnsi="Times New Roman"/>
                <w:sz w:val="24"/>
                <w:szCs w:val="24"/>
              </w:rPr>
              <w:t>енчики</w:t>
            </w:r>
            <w:r w:rsidRPr="002776FB">
              <w:rPr>
                <w:rFonts w:ascii="Times New Roman" w:hAnsi="Times New Roman"/>
                <w:bCs/>
                <w:sz w:val="24"/>
                <w:szCs w:val="24"/>
              </w:rPr>
              <w:t>, в</w:t>
            </w:r>
            <w:r w:rsidRPr="002776FB">
              <w:rPr>
                <w:rFonts w:ascii="Times New Roman" w:hAnsi="Times New Roman"/>
                <w:sz w:val="24"/>
                <w:szCs w:val="24"/>
              </w:rPr>
              <w:t>еселки деревянные</w:t>
            </w:r>
            <w:r w:rsidRPr="002776FB">
              <w:rPr>
                <w:rFonts w:ascii="Times New Roman" w:hAnsi="Times New Roman"/>
                <w:bCs/>
                <w:sz w:val="24"/>
                <w:szCs w:val="24"/>
              </w:rPr>
              <w:t>, в</w:t>
            </w:r>
            <w:r w:rsidRPr="002776FB">
              <w:rPr>
                <w:rFonts w:ascii="Times New Roman" w:hAnsi="Times New Roman"/>
                <w:sz w:val="24"/>
                <w:szCs w:val="24"/>
              </w:rPr>
              <w:t>илки, ложки столовые</w:t>
            </w:r>
            <w:r w:rsidRPr="002776FB">
              <w:rPr>
                <w:rFonts w:ascii="Times New Roman" w:hAnsi="Times New Roman"/>
                <w:bCs/>
                <w:sz w:val="24"/>
                <w:szCs w:val="24"/>
              </w:rPr>
              <w:t>, в</w:t>
            </w:r>
            <w:r w:rsidRPr="002776FB">
              <w:rPr>
                <w:rFonts w:ascii="Times New Roman" w:hAnsi="Times New Roman"/>
                <w:sz w:val="24"/>
                <w:szCs w:val="24"/>
              </w:rPr>
              <w:t>оронки различного диаметра</w:t>
            </w:r>
            <w:r w:rsidRPr="002776FB">
              <w:rPr>
                <w:rFonts w:ascii="Times New Roman" w:hAnsi="Times New Roman"/>
                <w:bCs/>
                <w:sz w:val="24"/>
                <w:szCs w:val="24"/>
              </w:rPr>
              <w:t>,</w:t>
            </w:r>
          </w:p>
          <w:p w:rsidR="00BF637F" w:rsidRPr="002776FB" w:rsidRDefault="00BF637F" w:rsidP="002776FB">
            <w:pPr>
              <w:spacing w:after="0" w:line="240" w:lineRule="auto"/>
              <w:contextualSpacing/>
              <w:jc w:val="both"/>
              <w:rPr>
                <w:rFonts w:ascii="Times New Roman" w:hAnsi="Times New Roman"/>
                <w:sz w:val="24"/>
                <w:szCs w:val="24"/>
              </w:rPr>
            </w:pPr>
            <w:proofErr w:type="spellStart"/>
            <w:r w:rsidRPr="002776FB">
              <w:rPr>
                <w:rFonts w:ascii="Times New Roman" w:hAnsi="Times New Roman"/>
                <w:sz w:val="24"/>
                <w:szCs w:val="24"/>
              </w:rPr>
              <w:t>гастроемкости</w:t>
            </w:r>
            <w:proofErr w:type="spellEnd"/>
            <w:r w:rsidRPr="002776FB">
              <w:rPr>
                <w:rFonts w:ascii="Times New Roman" w:hAnsi="Times New Roman"/>
                <w:sz w:val="24"/>
                <w:szCs w:val="24"/>
              </w:rPr>
              <w:t xml:space="preserve"> из нержавеющей стали</w:t>
            </w:r>
            <w:r w:rsidRPr="002776FB">
              <w:rPr>
                <w:rFonts w:ascii="Times New Roman" w:hAnsi="Times New Roman"/>
                <w:bCs/>
                <w:sz w:val="24"/>
                <w:szCs w:val="24"/>
              </w:rPr>
              <w:t>,</w:t>
            </w:r>
            <w:r w:rsidRPr="002776FB">
              <w:rPr>
                <w:rFonts w:ascii="Times New Roman" w:hAnsi="Times New Roman"/>
                <w:sz w:val="24"/>
                <w:szCs w:val="24"/>
              </w:rPr>
              <w:t xml:space="preserve"> декораторы для крема</w:t>
            </w:r>
            <w:r w:rsidRPr="002776FB">
              <w:rPr>
                <w:rFonts w:ascii="Times New Roman" w:hAnsi="Times New Roman"/>
                <w:bCs/>
                <w:sz w:val="24"/>
                <w:szCs w:val="24"/>
              </w:rPr>
              <w:t>,</w:t>
            </w:r>
            <w:r w:rsidRPr="002776FB">
              <w:rPr>
                <w:rFonts w:ascii="Times New Roman" w:hAnsi="Times New Roman"/>
                <w:sz w:val="24"/>
                <w:szCs w:val="24"/>
              </w:rPr>
              <w:t xml:space="preserve"> дуршлаги (различной вместимостью), ёмкости д/соусов, кастрюли (различной вместимостью), кисти силиконовые, кондитерские мешки,</w:t>
            </w:r>
          </w:p>
          <w:p w:rsidR="00BF637F" w:rsidRPr="002776FB" w:rsidRDefault="00BF637F" w:rsidP="002776FB">
            <w:pPr>
              <w:spacing w:after="0" w:line="240" w:lineRule="auto"/>
              <w:contextualSpacing/>
              <w:jc w:val="both"/>
              <w:outlineLvl w:val="1"/>
              <w:rPr>
                <w:rFonts w:ascii="Times New Roman" w:hAnsi="Times New Roman"/>
                <w:sz w:val="24"/>
                <w:szCs w:val="24"/>
              </w:rPr>
            </w:pPr>
            <w:bookmarkStart w:id="0" w:name="_Toc474903493"/>
            <w:r w:rsidRPr="002776FB">
              <w:rPr>
                <w:rFonts w:ascii="Times New Roman" w:hAnsi="Times New Roman"/>
                <w:sz w:val="24"/>
                <w:szCs w:val="24"/>
              </w:rPr>
              <w:t>контейнеры для СВЧ,</w:t>
            </w:r>
            <w:bookmarkEnd w:id="0"/>
            <w:r w:rsidRPr="002776FB">
              <w:rPr>
                <w:rFonts w:ascii="Times New Roman" w:hAnsi="Times New Roman"/>
                <w:sz w:val="24"/>
                <w:szCs w:val="24"/>
              </w:rPr>
              <w:t xml:space="preserve"> </w:t>
            </w:r>
          </w:p>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sz w:val="24"/>
                <w:szCs w:val="24"/>
              </w:rPr>
              <w:t>корзины для мусора, кружки мерные,  лопатки кулинарные, миски, н</w:t>
            </w:r>
            <w:r w:rsidRPr="002776FB">
              <w:rPr>
                <w:rFonts w:ascii="Times New Roman" w:eastAsia="Batang" w:hAnsi="Times New Roman"/>
                <w:sz w:val="24"/>
                <w:szCs w:val="24"/>
              </w:rPr>
              <w:t>абор выемок (различной формы), н</w:t>
            </w:r>
            <w:r w:rsidRPr="002776FB">
              <w:rPr>
                <w:rFonts w:ascii="Times New Roman" w:hAnsi="Times New Roman"/>
                <w:sz w:val="24"/>
                <w:szCs w:val="24"/>
              </w:rPr>
              <w:t xml:space="preserve">абор мерных ложек, набор </w:t>
            </w:r>
            <w:proofErr w:type="spellStart"/>
            <w:r w:rsidRPr="002776FB">
              <w:rPr>
                <w:rFonts w:ascii="Times New Roman" w:hAnsi="Times New Roman"/>
                <w:sz w:val="24"/>
                <w:szCs w:val="24"/>
              </w:rPr>
              <w:t>молдов</w:t>
            </w:r>
            <w:proofErr w:type="spellEnd"/>
            <w:r w:rsidRPr="002776FB">
              <w:rPr>
                <w:rFonts w:ascii="Times New Roman" w:hAnsi="Times New Roman"/>
                <w:sz w:val="24"/>
                <w:szCs w:val="24"/>
              </w:rPr>
              <w:t xml:space="preserve"> для шоколада, н</w:t>
            </w:r>
            <w:r w:rsidRPr="002776FB">
              <w:rPr>
                <w:rFonts w:ascii="Times New Roman" w:eastAsia="Batang" w:hAnsi="Times New Roman"/>
                <w:sz w:val="24"/>
                <w:szCs w:val="24"/>
              </w:rPr>
              <w:t>абор разделочных досок (пластик),</w:t>
            </w:r>
            <w:r w:rsidRPr="002776FB">
              <w:rPr>
                <w:rFonts w:ascii="Times New Roman" w:hAnsi="Times New Roman"/>
                <w:sz w:val="24"/>
                <w:szCs w:val="24"/>
              </w:rPr>
              <w:t xml:space="preserve"> н</w:t>
            </w:r>
            <w:r w:rsidRPr="002776FB">
              <w:rPr>
                <w:rFonts w:ascii="Times New Roman" w:eastAsia="Batang" w:hAnsi="Times New Roman"/>
                <w:sz w:val="24"/>
                <w:szCs w:val="24"/>
              </w:rPr>
              <w:t xml:space="preserve">абор сотейников </w:t>
            </w:r>
            <w:r w:rsidRPr="002776FB">
              <w:rPr>
                <w:rFonts w:ascii="Times New Roman" w:hAnsi="Times New Roman"/>
                <w:sz w:val="24"/>
                <w:szCs w:val="24"/>
              </w:rPr>
              <w:t>(различной вместимостью), наборы посуды столовые для подачи блюд, ножи поварские, открывалка д/</w:t>
            </w:r>
            <w:proofErr w:type="spellStart"/>
            <w:r w:rsidRPr="002776FB">
              <w:rPr>
                <w:rFonts w:ascii="Times New Roman" w:hAnsi="Times New Roman"/>
                <w:sz w:val="24"/>
                <w:szCs w:val="24"/>
              </w:rPr>
              <w:t>консерв</w:t>
            </w:r>
            <w:proofErr w:type="spellEnd"/>
            <w:r w:rsidRPr="002776FB">
              <w:rPr>
                <w:rFonts w:ascii="Times New Roman" w:hAnsi="Times New Roman"/>
                <w:sz w:val="24"/>
                <w:szCs w:val="24"/>
              </w:rPr>
              <w:t xml:space="preserve">, перчатки для карамели, подносы прорезиненные, половники, приборы десертные и чайные, противни, решетка с поддоном для глазирования, рукавицы термостойкая д/кухни, сита, скалки, сковороды различного диаметра, скребки пластиковые, совки для сыпучих продуктов, сотейники, терки универсальные, термометр для печей, трафареты, формы для выпечки тортов, кексов, формы для конфет, формы для </w:t>
            </w:r>
            <w:proofErr w:type="spellStart"/>
            <w:r w:rsidRPr="002776FB">
              <w:rPr>
                <w:rFonts w:ascii="Times New Roman" w:hAnsi="Times New Roman"/>
                <w:sz w:val="24"/>
                <w:szCs w:val="24"/>
              </w:rPr>
              <w:t>саваренов</w:t>
            </w:r>
            <w:proofErr w:type="spellEnd"/>
            <w:r w:rsidRPr="002776FB">
              <w:rPr>
                <w:rFonts w:ascii="Times New Roman" w:hAnsi="Times New Roman"/>
                <w:sz w:val="24"/>
                <w:szCs w:val="24"/>
              </w:rPr>
              <w:t>, формы для шоколадных фигур, формы силиконовые для штучных десертов, мороженого, щ</w:t>
            </w:r>
            <w:r w:rsidRPr="002776FB">
              <w:rPr>
                <w:rFonts w:ascii="Times New Roman" w:eastAsia="Batang" w:hAnsi="Times New Roman"/>
                <w:sz w:val="24"/>
                <w:szCs w:val="24"/>
              </w:rPr>
              <w:t>ипцы кулинарные универсальные</w:t>
            </w:r>
            <w:r w:rsidRPr="002776FB">
              <w:rPr>
                <w:rFonts w:ascii="Times New Roman" w:hAnsi="Times New Roman"/>
                <w:sz w:val="24"/>
                <w:szCs w:val="24"/>
              </w:rPr>
              <w:t xml:space="preserve">, шумовки </w:t>
            </w:r>
          </w:p>
          <w:p w:rsidR="00BF637F" w:rsidRPr="002776FB" w:rsidRDefault="00BF637F" w:rsidP="002776FB">
            <w:pPr>
              <w:widowControl w:val="0"/>
              <w:kinsoku w:val="0"/>
              <w:overflowPunct w:val="0"/>
              <w:autoSpaceDE w:val="0"/>
              <w:autoSpaceDN w:val="0"/>
              <w:adjustRightInd w:val="0"/>
              <w:spacing w:before="126" w:after="0" w:line="240" w:lineRule="auto"/>
              <w:contextualSpacing/>
              <w:jc w:val="both"/>
              <w:rPr>
                <w:rFonts w:ascii="Times New Roman" w:hAnsi="Times New Roman"/>
                <w:sz w:val="24"/>
                <w:szCs w:val="24"/>
                <w:u w:val="single"/>
              </w:rPr>
            </w:pPr>
            <w:r w:rsidRPr="002776FB">
              <w:rPr>
                <w:rFonts w:ascii="Times New Roman" w:hAnsi="Times New Roman"/>
                <w:sz w:val="24"/>
                <w:szCs w:val="24"/>
                <w:u w:val="single"/>
              </w:rPr>
              <w:t>Расходные материалы:</w:t>
            </w:r>
          </w:p>
          <w:p w:rsidR="00BF637F" w:rsidRPr="002776FB" w:rsidRDefault="00BF637F" w:rsidP="002776FB">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proofErr w:type="spellStart"/>
            <w:r w:rsidRPr="002776FB">
              <w:rPr>
                <w:rFonts w:ascii="Times New Roman" w:hAnsi="Times New Roman"/>
                <w:sz w:val="24"/>
                <w:szCs w:val="24"/>
              </w:rPr>
              <w:t>стрейч</w:t>
            </w:r>
            <w:proofErr w:type="spellEnd"/>
            <w:r w:rsidRPr="002776FB">
              <w:rPr>
                <w:rFonts w:ascii="Times New Roman" w:hAnsi="Times New Roman"/>
                <w:sz w:val="24"/>
                <w:szCs w:val="24"/>
              </w:rPr>
              <w:t xml:space="preserve"> пленка для пищевых продуктов,</w:t>
            </w:r>
          </w:p>
          <w:p w:rsidR="00BF637F" w:rsidRPr="002776FB" w:rsidRDefault="00BF637F" w:rsidP="002776FB">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2776FB">
              <w:rPr>
                <w:rFonts w:ascii="Times New Roman" w:hAnsi="Times New Roman"/>
                <w:sz w:val="24"/>
                <w:szCs w:val="24"/>
              </w:rPr>
              <w:t xml:space="preserve">пакеты для вакуумного аппарата, </w:t>
            </w:r>
          </w:p>
          <w:p w:rsidR="00BF637F" w:rsidRPr="002776FB" w:rsidRDefault="00BF637F" w:rsidP="002776FB">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2776FB">
              <w:rPr>
                <w:rFonts w:ascii="Times New Roman" w:hAnsi="Times New Roman"/>
                <w:sz w:val="24"/>
                <w:szCs w:val="24"/>
              </w:rPr>
              <w:t>контейнеры одноразовые для пищевых продуктов,</w:t>
            </w:r>
          </w:p>
          <w:p w:rsidR="00BF637F" w:rsidRPr="002776FB" w:rsidRDefault="00BF637F" w:rsidP="002776FB">
            <w:pPr>
              <w:pStyle w:val="TableParagraph"/>
              <w:kinsoku w:val="0"/>
              <w:overflowPunct w:val="0"/>
              <w:ind w:left="0" w:right="262"/>
              <w:contextualSpacing/>
              <w:jc w:val="both"/>
            </w:pPr>
            <w:r w:rsidRPr="002776FB">
              <w:t>перчатки силиконовые</w:t>
            </w:r>
          </w:p>
        </w:tc>
      </w:tr>
    </w:tbl>
    <w:p w:rsidR="00270756" w:rsidRDefault="0027075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8"/>
        <w:gridCol w:w="3265"/>
        <w:gridCol w:w="2637"/>
      </w:tblGrid>
      <w:tr w:rsidR="00BF637F" w:rsidRPr="002776FB" w:rsidTr="002776FB">
        <w:tc>
          <w:tcPr>
            <w:tcW w:w="9570" w:type="dxa"/>
            <w:gridSpan w:val="3"/>
            <w:tcBorders>
              <w:top w:val="single" w:sz="4" w:space="0" w:color="auto"/>
              <w:left w:val="single" w:sz="4" w:space="0" w:color="auto"/>
              <w:bottom w:val="single" w:sz="4" w:space="0" w:color="auto"/>
              <w:right w:val="single" w:sz="4" w:space="0" w:color="auto"/>
            </w:tcBorders>
            <w:shd w:val="clear" w:color="auto" w:fill="auto"/>
          </w:tcPr>
          <w:p w:rsidR="00BF637F" w:rsidRPr="002776FB" w:rsidRDefault="00BF637F" w:rsidP="002776FB">
            <w:pPr>
              <w:spacing w:line="240" w:lineRule="auto"/>
              <w:contextualSpacing/>
              <w:rPr>
                <w:rFonts w:ascii="Times New Roman" w:hAnsi="Times New Roman"/>
                <w:b/>
                <w:sz w:val="24"/>
                <w:szCs w:val="24"/>
              </w:rPr>
            </w:pPr>
            <w:r w:rsidRPr="002776FB">
              <w:rPr>
                <w:rFonts w:ascii="Times New Roman" w:hAnsi="Times New Roman"/>
                <w:sz w:val="24"/>
                <w:szCs w:val="24"/>
              </w:rPr>
              <w:t xml:space="preserve">ПК 4.4. </w:t>
            </w:r>
            <w:r w:rsidR="00C42170" w:rsidRPr="00C42170">
              <w:rPr>
                <w:rFonts w:ascii="Times New Roman" w:hAnsi="Times New Roman"/>
              </w:rPr>
              <w:t>Осуществлять приготовление, творческое оформление и подготовку к реализации холодных напитков сложного ассортимента с учетом потребностей различных категорий потребителей, видов и форм</w:t>
            </w:r>
            <w:r w:rsidR="00C42170" w:rsidRPr="00C42170">
              <w:rPr>
                <w:rFonts w:ascii="Times New Roman" w:hAnsi="Times New Roman"/>
                <w:spacing w:val="-8"/>
              </w:rPr>
              <w:t xml:space="preserve"> </w:t>
            </w:r>
            <w:r w:rsidR="00C42170" w:rsidRPr="00C42170">
              <w:rPr>
                <w:rFonts w:ascii="Times New Roman" w:hAnsi="Times New Roman"/>
              </w:rPr>
              <w:t>обслуживания</w:t>
            </w:r>
          </w:p>
        </w:tc>
      </w:tr>
      <w:tr w:rsidR="00BF637F" w:rsidRPr="002776FB" w:rsidTr="002776FB">
        <w:tc>
          <w:tcPr>
            <w:tcW w:w="3668" w:type="dxa"/>
            <w:shd w:val="clear" w:color="auto" w:fill="auto"/>
          </w:tcPr>
          <w:p w:rsidR="00BF637F" w:rsidRPr="002776FB" w:rsidRDefault="00BF637F" w:rsidP="002776FB">
            <w:pPr>
              <w:spacing w:line="240" w:lineRule="auto"/>
              <w:contextualSpacing/>
              <w:rPr>
                <w:rFonts w:ascii="Times New Roman" w:hAnsi="Times New Roman"/>
                <w:b/>
                <w:sz w:val="24"/>
                <w:szCs w:val="24"/>
              </w:rPr>
            </w:pPr>
            <w:r w:rsidRPr="002776FB">
              <w:rPr>
                <w:rFonts w:ascii="Times New Roman" w:hAnsi="Times New Roman"/>
                <w:b/>
                <w:sz w:val="24"/>
                <w:szCs w:val="24"/>
              </w:rPr>
              <w:t>Действия</w:t>
            </w:r>
          </w:p>
        </w:tc>
        <w:tc>
          <w:tcPr>
            <w:tcW w:w="3265" w:type="dxa"/>
            <w:shd w:val="clear" w:color="auto" w:fill="auto"/>
          </w:tcPr>
          <w:p w:rsidR="00BF637F" w:rsidRPr="002776FB" w:rsidRDefault="00BF637F" w:rsidP="002776FB">
            <w:pPr>
              <w:spacing w:line="240" w:lineRule="auto"/>
              <w:contextualSpacing/>
              <w:rPr>
                <w:rFonts w:ascii="Times New Roman" w:hAnsi="Times New Roman"/>
                <w:b/>
                <w:sz w:val="24"/>
                <w:szCs w:val="24"/>
              </w:rPr>
            </w:pPr>
            <w:r w:rsidRPr="002776FB">
              <w:rPr>
                <w:rFonts w:ascii="Times New Roman" w:hAnsi="Times New Roman"/>
                <w:b/>
                <w:sz w:val="24"/>
                <w:szCs w:val="24"/>
              </w:rPr>
              <w:t>Умения</w:t>
            </w:r>
          </w:p>
        </w:tc>
        <w:tc>
          <w:tcPr>
            <w:tcW w:w="2637" w:type="dxa"/>
            <w:shd w:val="clear" w:color="auto" w:fill="auto"/>
          </w:tcPr>
          <w:p w:rsidR="00BF637F" w:rsidRPr="002776FB" w:rsidRDefault="00BF637F" w:rsidP="002776FB">
            <w:pPr>
              <w:spacing w:line="240" w:lineRule="auto"/>
              <w:contextualSpacing/>
              <w:rPr>
                <w:rFonts w:ascii="Times New Roman" w:hAnsi="Times New Roman"/>
                <w:b/>
                <w:sz w:val="24"/>
                <w:szCs w:val="24"/>
              </w:rPr>
            </w:pPr>
            <w:r w:rsidRPr="002776FB">
              <w:rPr>
                <w:rFonts w:ascii="Times New Roman" w:hAnsi="Times New Roman"/>
                <w:b/>
                <w:sz w:val="24"/>
                <w:szCs w:val="24"/>
              </w:rPr>
              <w:t>Знания</w:t>
            </w:r>
          </w:p>
        </w:tc>
      </w:tr>
      <w:tr w:rsidR="00BF637F" w:rsidRPr="002776FB" w:rsidTr="002776FB">
        <w:tc>
          <w:tcPr>
            <w:tcW w:w="3668" w:type="dxa"/>
            <w:shd w:val="clear" w:color="auto" w:fill="auto"/>
          </w:tcPr>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Оценка наличия запасов сырья для приготовления, оформления и подготовки к реализации холодных напитков  разнообразного ассортимента;</w:t>
            </w:r>
          </w:p>
          <w:p w:rsidR="00BF637F" w:rsidRPr="002776FB" w:rsidRDefault="00BF637F" w:rsidP="002776FB">
            <w:pPr>
              <w:pStyle w:val="ConsPlusNormal"/>
              <w:contextualSpacing/>
              <w:jc w:val="both"/>
              <w:rPr>
                <w:rFonts w:ascii="Times New Roman" w:hAnsi="Times New Roman" w:cs="Times New Roman"/>
                <w:sz w:val="24"/>
                <w:szCs w:val="24"/>
              </w:rPr>
            </w:pPr>
            <w:r w:rsidRPr="002776FB">
              <w:rPr>
                <w:rFonts w:ascii="Times New Roman" w:hAnsi="Times New Roman" w:cs="Times New Roman"/>
                <w:sz w:val="24"/>
                <w:szCs w:val="24"/>
              </w:rPr>
              <w:t xml:space="preserve">подготовка сырья и полуфабрикатов для </w:t>
            </w:r>
            <w:r w:rsidRPr="002776FB">
              <w:rPr>
                <w:rFonts w:ascii="Times New Roman" w:hAnsi="Times New Roman" w:cs="Times New Roman"/>
                <w:sz w:val="24"/>
                <w:szCs w:val="24"/>
              </w:rPr>
              <w:lastRenderedPageBreak/>
              <w:t>приготовления оформления и подготовки к реализации холодных напитков  разнообразного ассортимента;</w:t>
            </w:r>
          </w:p>
          <w:p w:rsidR="00BF637F" w:rsidRPr="002776FB" w:rsidRDefault="00BF637F" w:rsidP="002776FB">
            <w:pPr>
              <w:pStyle w:val="ConsPlusNormal"/>
              <w:contextualSpacing/>
              <w:jc w:val="both"/>
              <w:rPr>
                <w:rFonts w:ascii="Times New Roman" w:hAnsi="Times New Roman" w:cs="Times New Roman"/>
                <w:sz w:val="24"/>
                <w:szCs w:val="24"/>
              </w:rPr>
            </w:pPr>
            <w:r w:rsidRPr="002776FB">
              <w:rPr>
                <w:rFonts w:ascii="Times New Roman" w:hAnsi="Times New Roman" w:cs="Times New Roman"/>
                <w:sz w:val="24"/>
                <w:szCs w:val="24"/>
              </w:rPr>
              <w:t xml:space="preserve">безопасная эксплуатация технологического оборудования, производственного инвентаря, инструментов, </w:t>
            </w:r>
            <w:proofErr w:type="spellStart"/>
            <w:r w:rsidRPr="002776FB">
              <w:rPr>
                <w:rFonts w:ascii="Times New Roman" w:hAnsi="Times New Roman" w:cs="Times New Roman"/>
                <w:sz w:val="24"/>
                <w:szCs w:val="24"/>
              </w:rPr>
              <w:t>весоизмерительных</w:t>
            </w:r>
            <w:proofErr w:type="spellEnd"/>
            <w:r w:rsidRPr="002776FB">
              <w:rPr>
                <w:rFonts w:ascii="Times New Roman" w:hAnsi="Times New Roman" w:cs="Times New Roman"/>
                <w:sz w:val="24"/>
                <w:szCs w:val="24"/>
              </w:rPr>
              <w:t xml:space="preserve"> приборов;</w:t>
            </w:r>
          </w:p>
          <w:p w:rsidR="00BF637F" w:rsidRPr="002776FB" w:rsidRDefault="00BF637F" w:rsidP="002776FB">
            <w:pPr>
              <w:pStyle w:val="ConsPlusNormal"/>
              <w:contextualSpacing/>
              <w:jc w:val="both"/>
              <w:rPr>
                <w:rFonts w:ascii="Times New Roman" w:hAnsi="Times New Roman" w:cs="Times New Roman"/>
                <w:sz w:val="24"/>
                <w:szCs w:val="24"/>
              </w:rPr>
            </w:pPr>
            <w:r w:rsidRPr="002776FB">
              <w:rPr>
                <w:rFonts w:ascii="Times New Roman" w:hAnsi="Times New Roman" w:cs="Times New Roman"/>
                <w:sz w:val="24"/>
                <w:szCs w:val="24"/>
              </w:rPr>
              <w:t xml:space="preserve">приготовление холодных напитков  разнообразного ассортимента; </w:t>
            </w:r>
          </w:p>
          <w:p w:rsidR="00BF637F" w:rsidRPr="002776FB" w:rsidRDefault="00BF637F" w:rsidP="002776FB">
            <w:pPr>
              <w:pStyle w:val="ConsPlusNormal"/>
              <w:contextualSpacing/>
              <w:jc w:val="both"/>
              <w:rPr>
                <w:rFonts w:ascii="Times New Roman" w:hAnsi="Times New Roman" w:cs="Times New Roman"/>
                <w:sz w:val="24"/>
                <w:szCs w:val="24"/>
              </w:rPr>
            </w:pPr>
            <w:r w:rsidRPr="002776FB">
              <w:rPr>
                <w:rFonts w:ascii="Times New Roman" w:hAnsi="Times New Roman" w:cs="Times New Roman"/>
                <w:sz w:val="24"/>
                <w:szCs w:val="24"/>
              </w:rPr>
              <w:t>хранение, отпуск холодных напитков  разнообразного ассортимента;</w:t>
            </w:r>
          </w:p>
          <w:p w:rsidR="00BF637F" w:rsidRPr="002776FB" w:rsidRDefault="00BF637F" w:rsidP="002776FB">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2776FB">
              <w:rPr>
                <w:rFonts w:ascii="Times New Roman" w:hAnsi="Times New Roman"/>
                <w:sz w:val="24"/>
                <w:szCs w:val="24"/>
              </w:rPr>
              <w:t>упаковка, складирование неиспользованного сырья, пищевых продуктов;</w:t>
            </w:r>
          </w:p>
          <w:p w:rsidR="00BF637F" w:rsidRPr="002776FB" w:rsidRDefault="00BF637F" w:rsidP="002776FB">
            <w:pPr>
              <w:pStyle w:val="ConsPlusNormal"/>
              <w:contextualSpacing/>
              <w:jc w:val="both"/>
              <w:rPr>
                <w:rFonts w:ascii="Times New Roman" w:hAnsi="Times New Roman" w:cs="Times New Roman"/>
                <w:sz w:val="24"/>
                <w:szCs w:val="24"/>
              </w:rPr>
            </w:pPr>
            <w:r w:rsidRPr="002776FB">
              <w:rPr>
                <w:rFonts w:ascii="Times New Roman" w:hAnsi="Times New Roman" w:cs="Times New Roman"/>
                <w:sz w:val="24"/>
                <w:szCs w:val="24"/>
              </w:rPr>
              <w:t>утилизация отходов</w:t>
            </w:r>
          </w:p>
          <w:p w:rsidR="00BF637F" w:rsidRPr="002776FB" w:rsidRDefault="00BF637F" w:rsidP="002776FB">
            <w:pPr>
              <w:pStyle w:val="a6"/>
              <w:contextualSpacing/>
              <w:jc w:val="both"/>
              <w:rPr>
                <w:rFonts w:ascii="Times New Roman" w:hAnsi="Times New Roman"/>
                <w:sz w:val="24"/>
                <w:szCs w:val="24"/>
              </w:rPr>
            </w:pPr>
          </w:p>
        </w:tc>
        <w:tc>
          <w:tcPr>
            <w:tcW w:w="3265" w:type="dxa"/>
            <w:shd w:val="clear" w:color="auto" w:fill="auto"/>
          </w:tcPr>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sz w:val="24"/>
                <w:szCs w:val="24"/>
              </w:rPr>
              <w:lastRenderedPageBreak/>
              <w:t>Соблюдать стандарты чистоты на рабочем месте приготовления, оформления и подготовки к реализации холодных напитков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lastRenderedPageBreak/>
              <w:t>применять стандарты и нормативно - техническую документацию, используемую при приготовлении, оформлении и подготовке к реализации холодных напитков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оценивать наличие сырья для приготовления, оформления и подготовки к реализации холодных напитков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безопасно, в соответствии с инструкциями и регламентами эксплуатировать технологическое оборудование, инструменты, инвентарь в процессе приготовления, оформления и подготовки к реализации холодных напитков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соблюдать стандарты чистоты на рабочем месте;</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распознавать недоброкачественные продукты;</w:t>
            </w:r>
          </w:p>
          <w:p w:rsidR="00BF637F" w:rsidRPr="002776FB" w:rsidRDefault="00BF637F" w:rsidP="002776FB">
            <w:pPr>
              <w:pStyle w:val="a6"/>
              <w:contextualSpacing/>
              <w:jc w:val="both"/>
              <w:rPr>
                <w:rFonts w:ascii="Times New Roman" w:eastAsia="Calibri" w:hAnsi="Times New Roman"/>
                <w:sz w:val="24"/>
                <w:szCs w:val="24"/>
                <w:lang w:eastAsia="en-US"/>
              </w:rPr>
            </w:pPr>
            <w:r w:rsidRPr="002776FB">
              <w:rPr>
                <w:rFonts w:ascii="Times New Roman" w:hAnsi="Times New Roman"/>
                <w:sz w:val="24"/>
                <w:szCs w:val="24"/>
              </w:rPr>
              <w:t xml:space="preserve">выбирать, применять комбинировать различные способы приготовления холодных напитков с учетом вида основного сырья, его кулинарных свойств (отжимать сок из фруктов, овощей, ягод; смешивать различные соки с другими ингредиентами; проваривать, настаивать плоды, свежие и сушеные, процеживать, смешивать настой с другими ингредиентами; готовить морс, компоты, холодные фруктовые напитки; готовить квас из ржаного хлеба и готовых полуфабрикатов промышленного производства; готовить лимонады; готовить горячие напитки (чай, кофе) для </w:t>
            </w:r>
            <w:r w:rsidRPr="002776FB">
              <w:rPr>
                <w:rFonts w:ascii="Times New Roman" w:hAnsi="Times New Roman"/>
                <w:sz w:val="24"/>
                <w:szCs w:val="24"/>
              </w:rPr>
              <w:lastRenderedPageBreak/>
              <w:t>подачи в холодном виде; подготавливать пряности для напитков; определять степень готовности напитков;</w:t>
            </w:r>
          </w:p>
          <w:p w:rsidR="00BF637F" w:rsidRPr="002776FB" w:rsidRDefault="00BF637F" w:rsidP="002776FB">
            <w:pPr>
              <w:pStyle w:val="a6"/>
              <w:contextualSpacing/>
              <w:jc w:val="both"/>
              <w:rPr>
                <w:rFonts w:ascii="Times New Roman" w:eastAsia="Calibri" w:hAnsi="Times New Roman"/>
                <w:sz w:val="24"/>
                <w:szCs w:val="24"/>
                <w:lang w:eastAsia="en-US"/>
              </w:rPr>
            </w:pPr>
            <w:r w:rsidRPr="002776FB">
              <w:rPr>
                <w:rFonts w:ascii="Times New Roman" w:hAnsi="Times New Roman"/>
                <w:sz w:val="24"/>
                <w:szCs w:val="24"/>
              </w:rPr>
              <w:t>доводить до вкуса холодные напитки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проверять качество готовых холодных напитков  разнообразного ассортимента перед отпуском, упаковкой на вынос;</w:t>
            </w:r>
          </w:p>
          <w:p w:rsidR="00BF637F" w:rsidRPr="002776FB" w:rsidRDefault="00BF637F" w:rsidP="002776FB">
            <w:pPr>
              <w:pStyle w:val="a6"/>
              <w:contextualSpacing/>
              <w:jc w:val="both"/>
              <w:rPr>
                <w:rFonts w:ascii="Times New Roman" w:hAnsi="Times New Roman"/>
                <w:sz w:val="24"/>
                <w:szCs w:val="24"/>
              </w:rPr>
            </w:pPr>
            <w:proofErr w:type="spellStart"/>
            <w:r w:rsidRPr="002776FB">
              <w:rPr>
                <w:rFonts w:ascii="Times New Roman" w:hAnsi="Times New Roman"/>
                <w:sz w:val="24"/>
                <w:szCs w:val="24"/>
              </w:rPr>
              <w:t>порционировать</w:t>
            </w:r>
            <w:proofErr w:type="spellEnd"/>
            <w:r w:rsidRPr="002776FB">
              <w:rPr>
                <w:rFonts w:ascii="Times New Roman" w:hAnsi="Times New Roman"/>
                <w:sz w:val="24"/>
                <w:szCs w:val="24"/>
              </w:rPr>
              <w:t>, холодные напитки  разнообразного ассортимента для подачи с учетом рационального использования ресурсов, соблюдением требований по безопасности готовой продукции;</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 xml:space="preserve">соблюдать выход при </w:t>
            </w:r>
            <w:proofErr w:type="spellStart"/>
            <w:r w:rsidRPr="002776FB">
              <w:rPr>
                <w:rFonts w:ascii="Times New Roman" w:hAnsi="Times New Roman"/>
                <w:sz w:val="24"/>
                <w:szCs w:val="24"/>
              </w:rPr>
              <w:t>порционировании</w:t>
            </w:r>
            <w:proofErr w:type="spellEnd"/>
            <w:r w:rsidRPr="002776FB">
              <w:rPr>
                <w:rFonts w:ascii="Times New Roman" w:hAnsi="Times New Roman"/>
                <w:sz w:val="24"/>
                <w:szCs w:val="24"/>
              </w:rPr>
              <w:t xml:space="preserve"> холодных напитков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выдерживать температуру подачи холодных напитков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хранить холодные напитки разнообразного ассортимента с учетом требований к безопасности готовой продукции;</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выбирать контейнеры, эстетично упаковывать на вынос, для транспортирования;</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различать пищевые и непищевые отходы, подготавливать пищевые отходы к дальнейшему использованию с учетом требований по безопасности</w:t>
            </w:r>
          </w:p>
          <w:p w:rsidR="00064463" w:rsidRPr="002776FB" w:rsidRDefault="00064463"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соблюдать правила сочетаемости цветовой гаммы в холодных напитков  разнообразного ассортимента </w:t>
            </w:r>
          </w:p>
          <w:p w:rsidR="00064463" w:rsidRPr="002776FB" w:rsidRDefault="00064463"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развивать наблюдательность, композиционное чувство и художественный вкус;</w:t>
            </w:r>
          </w:p>
          <w:p w:rsidR="00064463" w:rsidRPr="002776FB" w:rsidRDefault="00064463"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проявлять творческую индивидуальность;</w:t>
            </w:r>
          </w:p>
          <w:p w:rsidR="00064463" w:rsidRPr="002776FB" w:rsidRDefault="00064463" w:rsidP="002776FB">
            <w:pPr>
              <w:spacing w:after="0" w:line="240" w:lineRule="auto"/>
              <w:contextualSpacing/>
              <w:rPr>
                <w:rFonts w:ascii="Times New Roman" w:hAnsi="Times New Roman"/>
                <w:sz w:val="24"/>
                <w:szCs w:val="24"/>
              </w:rPr>
            </w:pPr>
            <w:r w:rsidRPr="002776FB">
              <w:rPr>
                <w:rFonts w:ascii="Times New Roman" w:hAnsi="Times New Roman"/>
                <w:sz w:val="24"/>
                <w:szCs w:val="24"/>
              </w:rPr>
              <w:lastRenderedPageBreak/>
              <w:t>осуществлять подбор соответствующего растительного сырья (цветов, декоративных и пряных трав);</w:t>
            </w:r>
          </w:p>
          <w:p w:rsidR="00064463" w:rsidRPr="002776FB" w:rsidRDefault="00064463" w:rsidP="002776FB">
            <w:pPr>
              <w:spacing w:after="0" w:line="240" w:lineRule="auto"/>
              <w:contextualSpacing/>
              <w:rPr>
                <w:rFonts w:ascii="Times New Roman" w:hAnsi="Times New Roman"/>
                <w:sz w:val="24"/>
                <w:szCs w:val="24"/>
              </w:rPr>
            </w:pPr>
            <w:r w:rsidRPr="002776FB">
              <w:rPr>
                <w:rFonts w:ascii="Times New Roman" w:hAnsi="Times New Roman"/>
                <w:sz w:val="24"/>
                <w:szCs w:val="24"/>
              </w:rPr>
              <w:t>подготавливать и использовать растительное сырье для дизайна и оформления холодных напитков  разнообразного ассортимента в соответствии с инструкциями и регламентами;</w:t>
            </w:r>
          </w:p>
          <w:p w:rsidR="00064463" w:rsidRPr="002776FB" w:rsidRDefault="00064463" w:rsidP="002776FB">
            <w:pPr>
              <w:spacing w:after="0" w:line="240" w:lineRule="auto"/>
              <w:contextualSpacing/>
              <w:rPr>
                <w:rFonts w:ascii="Times New Roman" w:hAnsi="Times New Roman"/>
                <w:sz w:val="24"/>
                <w:szCs w:val="24"/>
              </w:rPr>
            </w:pPr>
            <w:r w:rsidRPr="002776FB">
              <w:rPr>
                <w:rFonts w:ascii="Times New Roman" w:hAnsi="Times New Roman"/>
                <w:sz w:val="24"/>
                <w:szCs w:val="24"/>
              </w:rPr>
              <w:t>использовать технику засахаривания цветов для эстетического холодных напитков  разнообразного ассортимента;</w:t>
            </w:r>
          </w:p>
          <w:p w:rsidR="00064463" w:rsidRPr="002776FB" w:rsidRDefault="00064463"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украшать столовую посуду с помощью соусов, специй, кофе, сахарной пудры;</w:t>
            </w:r>
          </w:p>
          <w:p w:rsidR="00064463" w:rsidRPr="002776FB" w:rsidRDefault="00064463" w:rsidP="002776FB">
            <w:pPr>
              <w:spacing w:line="240" w:lineRule="auto"/>
              <w:ind w:left="-6"/>
              <w:contextualSpacing/>
              <w:jc w:val="both"/>
              <w:rPr>
                <w:rFonts w:ascii="Times New Roman" w:hAnsi="Times New Roman"/>
                <w:sz w:val="24"/>
                <w:szCs w:val="24"/>
              </w:rPr>
            </w:pPr>
            <w:r w:rsidRPr="002776FB">
              <w:rPr>
                <w:rFonts w:ascii="Times New Roman" w:hAnsi="Times New Roman"/>
                <w:bCs/>
                <w:sz w:val="24"/>
                <w:szCs w:val="24"/>
              </w:rPr>
              <w:t xml:space="preserve">готовить и презентовать холодные напитки техниками </w:t>
            </w:r>
            <w:proofErr w:type="spellStart"/>
            <w:r w:rsidRPr="002776FB">
              <w:rPr>
                <w:rFonts w:ascii="Times New Roman" w:hAnsi="Times New Roman"/>
                <w:bCs/>
                <w:sz w:val="24"/>
                <w:szCs w:val="24"/>
              </w:rPr>
              <w:t>флейринг</w:t>
            </w:r>
            <w:proofErr w:type="spellEnd"/>
            <w:r w:rsidRPr="002776FB">
              <w:rPr>
                <w:rFonts w:ascii="Times New Roman" w:hAnsi="Times New Roman"/>
                <w:bCs/>
                <w:sz w:val="24"/>
                <w:szCs w:val="24"/>
              </w:rPr>
              <w:t xml:space="preserve"> и </w:t>
            </w:r>
            <w:proofErr w:type="spellStart"/>
            <w:r w:rsidRPr="002776FB">
              <w:rPr>
                <w:rFonts w:ascii="Times New Roman" w:hAnsi="Times New Roman"/>
                <w:bCs/>
                <w:sz w:val="24"/>
                <w:szCs w:val="24"/>
              </w:rPr>
              <w:t>спидмиксинг</w:t>
            </w:r>
            <w:proofErr w:type="spellEnd"/>
            <w:r w:rsidRPr="002776FB">
              <w:rPr>
                <w:rFonts w:ascii="Times New Roman" w:hAnsi="Times New Roman"/>
                <w:bCs/>
                <w:sz w:val="24"/>
                <w:szCs w:val="24"/>
              </w:rPr>
              <w:t>;</w:t>
            </w:r>
          </w:p>
          <w:p w:rsidR="00064463" w:rsidRPr="002776FB" w:rsidRDefault="00064463"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комбинировать различные способы приготовления и сочетания основных продуктов с дополнительными ингредиентами сибирского региона для создания гармоничных холодных напитков  разнообразного ассортимента;</w:t>
            </w:r>
          </w:p>
          <w:p w:rsidR="00064463" w:rsidRPr="002776FB" w:rsidRDefault="00064463" w:rsidP="002776FB">
            <w:pPr>
              <w:spacing w:line="240" w:lineRule="auto"/>
              <w:ind w:left="-6"/>
              <w:contextualSpacing/>
              <w:jc w:val="both"/>
              <w:rPr>
                <w:rFonts w:ascii="Times New Roman" w:hAnsi="Times New Roman"/>
                <w:sz w:val="24"/>
                <w:szCs w:val="24"/>
              </w:rPr>
            </w:pPr>
          </w:p>
        </w:tc>
        <w:tc>
          <w:tcPr>
            <w:tcW w:w="2637" w:type="dxa"/>
            <w:shd w:val="clear" w:color="auto" w:fill="auto"/>
          </w:tcPr>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sz w:val="24"/>
                <w:szCs w:val="24"/>
              </w:rPr>
              <w:lastRenderedPageBreak/>
              <w:t>Рецептуры и технологии приготовления холодных напитков  разнообразного ассортимента;</w:t>
            </w:r>
          </w:p>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sz w:val="24"/>
                <w:szCs w:val="24"/>
              </w:rPr>
              <w:t xml:space="preserve">требования к качеству, </w:t>
            </w:r>
            <w:r w:rsidRPr="002776FB">
              <w:rPr>
                <w:rFonts w:ascii="Times New Roman" w:hAnsi="Times New Roman"/>
                <w:sz w:val="24"/>
                <w:szCs w:val="24"/>
              </w:rPr>
              <w:lastRenderedPageBreak/>
              <w:t>срокам и условия хранения, признаки и органолептические методы определения доброкачественности сырья, используемого для приготовления холодных напитков  разнообразного ассортимента;</w:t>
            </w:r>
          </w:p>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sz w:val="24"/>
                <w:szCs w:val="24"/>
              </w:rPr>
              <w:t xml:space="preserve">назначение, виды и  правила использования технологического оборудования, производственного инвентаря, инструмента, </w:t>
            </w:r>
            <w:proofErr w:type="spellStart"/>
            <w:r w:rsidRPr="002776FB">
              <w:rPr>
                <w:rFonts w:ascii="Times New Roman" w:hAnsi="Times New Roman"/>
                <w:sz w:val="24"/>
                <w:szCs w:val="24"/>
              </w:rPr>
              <w:t>весоизмерительных</w:t>
            </w:r>
            <w:proofErr w:type="spellEnd"/>
            <w:r w:rsidRPr="002776FB">
              <w:rPr>
                <w:rFonts w:ascii="Times New Roman" w:hAnsi="Times New Roman"/>
                <w:sz w:val="24"/>
                <w:szCs w:val="24"/>
              </w:rPr>
              <w:t xml:space="preserve"> приборов, посуды, используемых при приготовлении холодных напитков  разнообразного ассортимента и правила ухода за ними;</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способы сокращения потерь и сохранения питательной ценности пищевых продуктов, используемых при производстве холодных напитков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способы применения ароматических веществ с целью улучшения вкусовых качеств холодных напитков  разнообразного ассортимента;</w:t>
            </w:r>
          </w:p>
          <w:p w:rsidR="00BF637F" w:rsidRPr="002776FB" w:rsidRDefault="00BF637F" w:rsidP="002776FB">
            <w:pPr>
              <w:pStyle w:val="TableParagraph"/>
              <w:kinsoku w:val="0"/>
              <w:overflowPunct w:val="0"/>
              <w:ind w:left="0"/>
              <w:contextualSpacing/>
              <w:jc w:val="both"/>
              <w:rPr>
                <w:spacing w:val="-1"/>
              </w:rPr>
            </w:pPr>
            <w:r w:rsidRPr="002776FB">
              <w:t xml:space="preserve">правила выбора основных продуктов и дополнительных ингредиентов с учетом их сочетаемости, </w:t>
            </w:r>
            <w:r w:rsidRPr="002776FB">
              <w:rPr>
                <w:spacing w:val="-1"/>
              </w:rPr>
              <w:t>взаимозаменяемости;</w:t>
            </w:r>
          </w:p>
          <w:p w:rsidR="00BF637F" w:rsidRPr="002776FB" w:rsidRDefault="00BF637F" w:rsidP="002776FB">
            <w:pPr>
              <w:pStyle w:val="TableParagraph"/>
              <w:kinsoku w:val="0"/>
              <w:overflowPunct w:val="0"/>
              <w:ind w:left="0"/>
              <w:contextualSpacing/>
              <w:jc w:val="both"/>
            </w:pPr>
            <w:r w:rsidRPr="002776FB">
              <w:t xml:space="preserve">критерии оценки качества основных продуктов и дополнительных ингредиентов для приготовления, </w:t>
            </w:r>
            <w:r w:rsidRPr="002776FB">
              <w:lastRenderedPageBreak/>
              <w:t xml:space="preserve">оформления и подготовки к реализации холодных напитков  разнообразного ассортимента; </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методы приготовления холодных напитков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виды, назначение и правила безопасной эксплуатации оборудования, инвентаря инструментов;</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ассортимент, требования к качеству, температура подачи холодных напитков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органолептические способы определения готовности;</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ассортимент ароматических веществ, используемых при приготовлении холодных напитков  разнообразного ассортимента, их сочетаемость с основными продуктами, входящими в состав холодных напитков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 xml:space="preserve">техника </w:t>
            </w:r>
            <w:proofErr w:type="spellStart"/>
            <w:r w:rsidRPr="002776FB">
              <w:rPr>
                <w:rFonts w:ascii="Times New Roman" w:hAnsi="Times New Roman"/>
                <w:sz w:val="24"/>
                <w:szCs w:val="24"/>
              </w:rPr>
              <w:t>порционирования</w:t>
            </w:r>
            <w:proofErr w:type="spellEnd"/>
            <w:r w:rsidRPr="002776FB">
              <w:rPr>
                <w:rFonts w:ascii="Times New Roman" w:hAnsi="Times New Roman"/>
                <w:sz w:val="24"/>
                <w:szCs w:val="24"/>
              </w:rPr>
              <w:t>, варианты оформления холодных напитков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виды, назначение посуды для подачи, контейнеров для отпуска на вынос холодных напитков  разнообразного ассортимента, в том числе региональных;</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lastRenderedPageBreak/>
              <w:t>методы сервировки и подачи, температура подачи холодных напитков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правила хранения, требования к безопасности хранения холодных напитков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правила маркирования упакованных холодных напитков  разнообразного ассортимента, правила заполнения этикеток</w:t>
            </w:r>
          </w:p>
          <w:p w:rsidR="00064463" w:rsidRPr="002776FB" w:rsidRDefault="00064463"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назначение, правила подбора и использования столовой посуды, приборов, белья для эстетичного оформления и подачи холодных напитков  разнообразного ассортимента;</w:t>
            </w:r>
          </w:p>
          <w:p w:rsidR="00064463" w:rsidRPr="002776FB" w:rsidRDefault="00064463"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психологию цвета, назначение, правила подбора и использование цветов и оттенков в создании композиций</w:t>
            </w:r>
          </w:p>
          <w:p w:rsidR="00064463" w:rsidRPr="002776FB" w:rsidRDefault="00064463"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актуальные направления в оформлении и декорировании холодных напитков  разнообразного ассортимента с учетом развития рынка общественного питания сибирского региона;</w:t>
            </w:r>
          </w:p>
          <w:p w:rsidR="00064463" w:rsidRPr="002776FB" w:rsidRDefault="00064463"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принципы и приемы холодных напитков  разнообразного ассортимента потребителям с учетом сибирского компонента;</w:t>
            </w:r>
          </w:p>
          <w:p w:rsidR="00BF637F" w:rsidRPr="002776FB" w:rsidRDefault="00064463"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технику презентации холодных напитков </w:t>
            </w:r>
            <w:proofErr w:type="spellStart"/>
            <w:r w:rsidRPr="002776FB">
              <w:rPr>
                <w:rFonts w:ascii="Times New Roman" w:hAnsi="Times New Roman"/>
                <w:sz w:val="24"/>
                <w:szCs w:val="24"/>
              </w:rPr>
              <w:lastRenderedPageBreak/>
              <w:t>флейринг</w:t>
            </w:r>
            <w:proofErr w:type="spellEnd"/>
            <w:r w:rsidRPr="002776FB">
              <w:rPr>
                <w:rFonts w:ascii="Times New Roman" w:hAnsi="Times New Roman"/>
                <w:sz w:val="24"/>
                <w:szCs w:val="24"/>
              </w:rPr>
              <w:t xml:space="preserve">, </w:t>
            </w:r>
            <w:proofErr w:type="spellStart"/>
            <w:r w:rsidRPr="002776FB">
              <w:rPr>
                <w:rFonts w:ascii="Times New Roman" w:hAnsi="Times New Roman"/>
                <w:sz w:val="24"/>
                <w:szCs w:val="24"/>
              </w:rPr>
              <w:t>спидмиксинг</w:t>
            </w:r>
            <w:proofErr w:type="spellEnd"/>
          </w:p>
        </w:tc>
      </w:tr>
      <w:tr w:rsidR="00BF637F" w:rsidRPr="002776FB" w:rsidTr="002776FB">
        <w:tc>
          <w:tcPr>
            <w:tcW w:w="9570" w:type="dxa"/>
            <w:gridSpan w:val="3"/>
            <w:shd w:val="clear" w:color="auto" w:fill="auto"/>
          </w:tcPr>
          <w:p w:rsidR="00BF637F" w:rsidRPr="002776FB" w:rsidRDefault="00BF637F" w:rsidP="002776FB">
            <w:pPr>
              <w:spacing w:line="240" w:lineRule="auto"/>
              <w:contextualSpacing/>
              <w:rPr>
                <w:rFonts w:ascii="Times New Roman" w:hAnsi="Times New Roman"/>
                <w:b/>
                <w:sz w:val="24"/>
                <w:szCs w:val="24"/>
              </w:rPr>
            </w:pPr>
            <w:r w:rsidRPr="002776FB">
              <w:rPr>
                <w:rFonts w:ascii="Times New Roman" w:hAnsi="Times New Roman"/>
                <w:b/>
                <w:sz w:val="24"/>
                <w:szCs w:val="24"/>
              </w:rPr>
              <w:lastRenderedPageBreak/>
              <w:t>Материально технические ресурсы</w:t>
            </w:r>
          </w:p>
          <w:p w:rsidR="00BF637F" w:rsidRPr="002776FB" w:rsidRDefault="00BF637F" w:rsidP="002776FB">
            <w:pPr>
              <w:widowControl w:val="0"/>
              <w:kinsoku w:val="0"/>
              <w:overflowPunct w:val="0"/>
              <w:autoSpaceDE w:val="0"/>
              <w:autoSpaceDN w:val="0"/>
              <w:adjustRightInd w:val="0"/>
              <w:spacing w:after="0" w:line="240" w:lineRule="auto"/>
              <w:ind w:right="262"/>
              <w:contextualSpacing/>
              <w:jc w:val="both"/>
              <w:rPr>
                <w:rFonts w:ascii="Times New Roman" w:hAnsi="Times New Roman"/>
                <w:sz w:val="24"/>
                <w:szCs w:val="24"/>
                <w:u w:val="single"/>
              </w:rPr>
            </w:pPr>
            <w:proofErr w:type="spellStart"/>
            <w:r w:rsidRPr="002776FB">
              <w:rPr>
                <w:rFonts w:ascii="Times New Roman" w:hAnsi="Times New Roman"/>
                <w:spacing w:val="-1"/>
                <w:sz w:val="24"/>
                <w:szCs w:val="24"/>
                <w:u w:val="single"/>
              </w:rPr>
              <w:t>Весоизмерительное</w:t>
            </w:r>
            <w:proofErr w:type="spellEnd"/>
            <w:r w:rsidRPr="002776FB">
              <w:rPr>
                <w:rFonts w:ascii="Times New Roman" w:hAnsi="Times New Roman"/>
                <w:spacing w:val="-1"/>
                <w:sz w:val="24"/>
                <w:szCs w:val="24"/>
                <w:u w:val="single"/>
              </w:rPr>
              <w:t xml:space="preserve"> </w:t>
            </w:r>
            <w:r w:rsidRPr="002776FB">
              <w:rPr>
                <w:rFonts w:ascii="Times New Roman" w:hAnsi="Times New Roman"/>
                <w:sz w:val="24"/>
                <w:szCs w:val="24"/>
                <w:u w:val="single"/>
              </w:rPr>
              <w:t xml:space="preserve">оборудование: </w:t>
            </w:r>
          </w:p>
          <w:p w:rsidR="00BF637F" w:rsidRPr="002776FB" w:rsidRDefault="00BF637F" w:rsidP="002776FB">
            <w:pPr>
              <w:widowControl w:val="0"/>
              <w:kinsoku w:val="0"/>
              <w:overflowPunct w:val="0"/>
              <w:autoSpaceDE w:val="0"/>
              <w:autoSpaceDN w:val="0"/>
              <w:adjustRightInd w:val="0"/>
              <w:spacing w:after="0" w:line="240" w:lineRule="auto"/>
              <w:ind w:right="262"/>
              <w:contextualSpacing/>
              <w:jc w:val="both"/>
              <w:rPr>
                <w:rFonts w:ascii="Times New Roman" w:hAnsi="Times New Roman"/>
                <w:spacing w:val="-1"/>
                <w:sz w:val="24"/>
                <w:szCs w:val="24"/>
              </w:rPr>
            </w:pPr>
            <w:r w:rsidRPr="002776FB">
              <w:rPr>
                <w:rFonts w:ascii="Times New Roman" w:hAnsi="Times New Roman"/>
                <w:spacing w:val="-1"/>
                <w:sz w:val="24"/>
                <w:szCs w:val="24"/>
              </w:rPr>
              <w:t>весы механические</w:t>
            </w:r>
          </w:p>
          <w:p w:rsidR="00BF637F" w:rsidRPr="002776FB" w:rsidRDefault="00BF637F" w:rsidP="002776FB">
            <w:pPr>
              <w:widowControl w:val="0"/>
              <w:kinsoku w:val="0"/>
              <w:overflowPunct w:val="0"/>
              <w:autoSpaceDE w:val="0"/>
              <w:autoSpaceDN w:val="0"/>
              <w:adjustRightInd w:val="0"/>
              <w:spacing w:after="0" w:line="240" w:lineRule="auto"/>
              <w:ind w:right="262"/>
              <w:contextualSpacing/>
              <w:jc w:val="both"/>
              <w:rPr>
                <w:rFonts w:ascii="Times New Roman" w:hAnsi="Times New Roman"/>
                <w:sz w:val="24"/>
                <w:szCs w:val="24"/>
              </w:rPr>
            </w:pPr>
            <w:r w:rsidRPr="002776FB">
              <w:rPr>
                <w:rFonts w:ascii="Times New Roman" w:hAnsi="Times New Roman"/>
                <w:sz w:val="24"/>
                <w:szCs w:val="24"/>
              </w:rPr>
              <w:t>весы настольные электронные</w:t>
            </w:r>
          </w:p>
          <w:p w:rsidR="00BF637F" w:rsidRPr="002776FB" w:rsidRDefault="00BF637F" w:rsidP="002776FB">
            <w:pPr>
              <w:widowControl w:val="0"/>
              <w:kinsoku w:val="0"/>
              <w:overflowPunct w:val="0"/>
              <w:autoSpaceDE w:val="0"/>
              <w:autoSpaceDN w:val="0"/>
              <w:adjustRightInd w:val="0"/>
              <w:spacing w:after="0" w:line="240" w:lineRule="auto"/>
              <w:ind w:right="213"/>
              <w:contextualSpacing/>
              <w:jc w:val="both"/>
              <w:rPr>
                <w:rFonts w:ascii="Times New Roman" w:hAnsi="Times New Roman"/>
                <w:sz w:val="24"/>
                <w:szCs w:val="24"/>
              </w:rPr>
            </w:pPr>
            <w:r w:rsidRPr="002776FB">
              <w:rPr>
                <w:rFonts w:ascii="Times New Roman" w:hAnsi="Times New Roman"/>
                <w:sz w:val="24"/>
                <w:szCs w:val="24"/>
                <w:u w:val="single"/>
              </w:rPr>
              <w:t>Холодильное оборудование</w:t>
            </w:r>
            <w:r w:rsidRPr="002776FB">
              <w:rPr>
                <w:rFonts w:ascii="Times New Roman" w:hAnsi="Times New Roman"/>
                <w:sz w:val="24"/>
                <w:szCs w:val="24"/>
              </w:rPr>
              <w:t>:</w:t>
            </w:r>
          </w:p>
          <w:p w:rsidR="00BF637F" w:rsidRPr="002776FB" w:rsidRDefault="00BF637F" w:rsidP="002776FB">
            <w:pPr>
              <w:spacing w:after="0" w:line="240" w:lineRule="auto"/>
              <w:contextualSpacing/>
              <w:jc w:val="both"/>
              <w:rPr>
                <w:rFonts w:ascii="Times New Roman" w:hAnsi="Times New Roman"/>
                <w:bCs/>
                <w:kern w:val="36"/>
                <w:sz w:val="24"/>
                <w:szCs w:val="24"/>
              </w:rPr>
            </w:pPr>
            <w:r w:rsidRPr="002776FB">
              <w:rPr>
                <w:rFonts w:ascii="Times New Roman" w:hAnsi="Times New Roman"/>
                <w:bCs/>
                <w:kern w:val="36"/>
                <w:sz w:val="24"/>
                <w:szCs w:val="24"/>
              </w:rPr>
              <w:t>ш</w:t>
            </w:r>
            <w:r w:rsidRPr="002776FB">
              <w:rPr>
                <w:rFonts w:ascii="Times New Roman" w:hAnsi="Times New Roman"/>
                <w:sz w:val="24"/>
                <w:szCs w:val="24"/>
              </w:rPr>
              <w:t xml:space="preserve">каф холодильный, </w:t>
            </w:r>
            <w:proofErr w:type="spellStart"/>
            <w:r w:rsidRPr="002776FB">
              <w:rPr>
                <w:rFonts w:ascii="Times New Roman" w:hAnsi="Times New Roman"/>
                <w:bCs/>
                <w:kern w:val="36"/>
                <w:sz w:val="24"/>
                <w:szCs w:val="24"/>
              </w:rPr>
              <w:t>гранитор</w:t>
            </w:r>
            <w:proofErr w:type="spellEnd"/>
            <w:r w:rsidRPr="002776FB">
              <w:rPr>
                <w:rFonts w:ascii="Times New Roman" w:hAnsi="Times New Roman"/>
                <w:bCs/>
                <w:kern w:val="36"/>
                <w:sz w:val="24"/>
                <w:szCs w:val="24"/>
              </w:rPr>
              <w:t xml:space="preserve">, </w:t>
            </w:r>
            <w:proofErr w:type="spellStart"/>
            <w:r w:rsidRPr="002776FB">
              <w:rPr>
                <w:rFonts w:ascii="Times New Roman" w:hAnsi="Times New Roman"/>
                <w:bCs/>
                <w:kern w:val="36"/>
                <w:sz w:val="24"/>
                <w:szCs w:val="24"/>
              </w:rPr>
              <w:t>л</w:t>
            </w:r>
            <w:r w:rsidRPr="002776FB">
              <w:rPr>
                <w:rFonts w:ascii="Times New Roman" w:hAnsi="Times New Roman"/>
                <w:sz w:val="24"/>
                <w:szCs w:val="24"/>
              </w:rPr>
              <w:t>ьдогенератор</w:t>
            </w:r>
            <w:proofErr w:type="spellEnd"/>
            <w:r w:rsidRPr="002776FB">
              <w:rPr>
                <w:rFonts w:ascii="Times New Roman" w:hAnsi="Times New Roman"/>
                <w:bCs/>
                <w:kern w:val="36"/>
                <w:sz w:val="24"/>
                <w:szCs w:val="24"/>
              </w:rPr>
              <w:t xml:space="preserve">, охлаждаемый прилавок-витрина, стол холодильный с охлаждаемой горкой, </w:t>
            </w:r>
            <w:proofErr w:type="spellStart"/>
            <w:r w:rsidRPr="002776FB">
              <w:rPr>
                <w:rFonts w:ascii="Times New Roman" w:hAnsi="Times New Roman"/>
                <w:bCs/>
                <w:kern w:val="36"/>
                <w:sz w:val="24"/>
                <w:szCs w:val="24"/>
              </w:rPr>
              <w:t>ф</w:t>
            </w:r>
            <w:r w:rsidRPr="002776FB">
              <w:rPr>
                <w:rFonts w:ascii="Times New Roman" w:hAnsi="Times New Roman"/>
                <w:sz w:val="24"/>
                <w:szCs w:val="24"/>
              </w:rPr>
              <w:t>ризер</w:t>
            </w:r>
            <w:proofErr w:type="spellEnd"/>
            <w:r w:rsidRPr="002776FB">
              <w:rPr>
                <w:rFonts w:ascii="Times New Roman" w:hAnsi="Times New Roman"/>
                <w:bCs/>
                <w:kern w:val="36"/>
                <w:sz w:val="24"/>
                <w:szCs w:val="24"/>
              </w:rPr>
              <w:t>, ш</w:t>
            </w:r>
            <w:r w:rsidRPr="002776FB">
              <w:rPr>
                <w:rFonts w:ascii="Times New Roman" w:hAnsi="Times New Roman"/>
                <w:sz w:val="24"/>
                <w:szCs w:val="24"/>
              </w:rPr>
              <w:t>каф морозильный</w:t>
            </w:r>
            <w:r w:rsidRPr="002776FB">
              <w:rPr>
                <w:rFonts w:ascii="Times New Roman" w:hAnsi="Times New Roman"/>
                <w:bCs/>
                <w:kern w:val="36"/>
                <w:sz w:val="24"/>
                <w:szCs w:val="24"/>
              </w:rPr>
              <w:t>, ш</w:t>
            </w:r>
            <w:r w:rsidRPr="002776FB">
              <w:rPr>
                <w:rFonts w:ascii="Times New Roman" w:hAnsi="Times New Roman"/>
                <w:sz w:val="24"/>
                <w:szCs w:val="24"/>
              </w:rPr>
              <w:t xml:space="preserve">каф шоковой заморозки </w:t>
            </w:r>
          </w:p>
          <w:p w:rsidR="00BF637F" w:rsidRPr="002776FB" w:rsidRDefault="00BF637F" w:rsidP="002776FB">
            <w:pPr>
              <w:widowControl w:val="0"/>
              <w:kinsoku w:val="0"/>
              <w:overflowPunct w:val="0"/>
              <w:autoSpaceDE w:val="0"/>
              <w:autoSpaceDN w:val="0"/>
              <w:adjustRightInd w:val="0"/>
              <w:spacing w:after="0" w:line="240" w:lineRule="auto"/>
              <w:ind w:right="213"/>
              <w:contextualSpacing/>
              <w:jc w:val="both"/>
              <w:rPr>
                <w:rFonts w:ascii="Times New Roman" w:hAnsi="Times New Roman"/>
                <w:sz w:val="24"/>
                <w:szCs w:val="24"/>
              </w:rPr>
            </w:pPr>
            <w:r w:rsidRPr="002776FB">
              <w:rPr>
                <w:rFonts w:ascii="Times New Roman" w:hAnsi="Times New Roman"/>
                <w:sz w:val="24"/>
                <w:szCs w:val="24"/>
                <w:u w:val="single"/>
              </w:rPr>
              <w:t>Тепловое оборудование</w:t>
            </w:r>
            <w:r w:rsidRPr="002776FB">
              <w:rPr>
                <w:rFonts w:ascii="Times New Roman" w:hAnsi="Times New Roman"/>
                <w:sz w:val="24"/>
                <w:szCs w:val="24"/>
              </w:rPr>
              <w:t>:</w:t>
            </w:r>
          </w:p>
          <w:p w:rsidR="00BF637F" w:rsidRPr="002776FB" w:rsidRDefault="00BF637F" w:rsidP="002776FB">
            <w:pPr>
              <w:spacing w:after="0" w:line="240" w:lineRule="auto"/>
              <w:contextualSpacing/>
              <w:jc w:val="both"/>
              <w:rPr>
                <w:rFonts w:ascii="Times New Roman" w:hAnsi="Times New Roman"/>
                <w:bCs/>
                <w:sz w:val="24"/>
                <w:szCs w:val="24"/>
              </w:rPr>
            </w:pPr>
            <w:r w:rsidRPr="002776FB">
              <w:rPr>
                <w:rFonts w:ascii="Times New Roman" w:hAnsi="Times New Roman"/>
                <w:bCs/>
                <w:sz w:val="24"/>
                <w:szCs w:val="24"/>
              </w:rPr>
              <w:t xml:space="preserve">печь микроволновая, плита электрическая </w:t>
            </w:r>
          </w:p>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sz w:val="24"/>
                <w:szCs w:val="24"/>
              </w:rPr>
              <w:t>или плита электрическая (с индукционным нагревом)</w:t>
            </w:r>
          </w:p>
          <w:p w:rsidR="00BF637F" w:rsidRPr="002776FB" w:rsidRDefault="00BF637F" w:rsidP="002776FB">
            <w:pPr>
              <w:widowControl w:val="0"/>
              <w:kinsoku w:val="0"/>
              <w:overflowPunct w:val="0"/>
              <w:autoSpaceDE w:val="0"/>
              <w:autoSpaceDN w:val="0"/>
              <w:adjustRightInd w:val="0"/>
              <w:spacing w:after="0" w:line="240" w:lineRule="auto"/>
              <w:ind w:right="213"/>
              <w:contextualSpacing/>
              <w:jc w:val="both"/>
              <w:rPr>
                <w:rFonts w:ascii="Times New Roman" w:hAnsi="Times New Roman"/>
                <w:sz w:val="24"/>
                <w:szCs w:val="24"/>
                <w:u w:val="single"/>
              </w:rPr>
            </w:pPr>
            <w:r w:rsidRPr="002776FB">
              <w:rPr>
                <w:rFonts w:ascii="Times New Roman" w:hAnsi="Times New Roman"/>
                <w:sz w:val="24"/>
                <w:szCs w:val="24"/>
                <w:u w:val="single"/>
              </w:rPr>
              <w:t xml:space="preserve">Механическое оборудование: </w:t>
            </w:r>
          </w:p>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sz w:val="24"/>
                <w:szCs w:val="24"/>
              </w:rPr>
              <w:t>блендер, к</w:t>
            </w:r>
            <w:r w:rsidRPr="002776FB">
              <w:rPr>
                <w:rFonts w:ascii="Times New Roman" w:eastAsia="Batang" w:hAnsi="Times New Roman"/>
                <w:bCs/>
                <w:kern w:val="36"/>
                <w:sz w:val="24"/>
                <w:szCs w:val="24"/>
                <w:lang w:eastAsia="ko-KR"/>
              </w:rPr>
              <w:t>офемолка</w:t>
            </w:r>
            <w:r w:rsidRPr="002776FB">
              <w:rPr>
                <w:rFonts w:ascii="Times New Roman" w:hAnsi="Times New Roman"/>
                <w:sz w:val="24"/>
                <w:szCs w:val="24"/>
              </w:rPr>
              <w:t>, машина для вакуумной упаковки, миксер (погружной), м</w:t>
            </w:r>
            <w:r w:rsidRPr="002776FB">
              <w:rPr>
                <w:rFonts w:ascii="Times New Roman" w:hAnsi="Times New Roman"/>
                <w:bCs/>
                <w:kern w:val="36"/>
                <w:sz w:val="24"/>
                <w:szCs w:val="24"/>
              </w:rPr>
              <w:t>иксер для коктейлей</w:t>
            </w:r>
            <w:r w:rsidRPr="002776FB">
              <w:rPr>
                <w:rFonts w:ascii="Times New Roman" w:hAnsi="Times New Roman"/>
                <w:sz w:val="24"/>
                <w:szCs w:val="24"/>
              </w:rPr>
              <w:t>, соковыжималка</w:t>
            </w:r>
          </w:p>
          <w:p w:rsidR="00BF637F" w:rsidRPr="002776FB" w:rsidRDefault="00BF637F" w:rsidP="002776FB">
            <w:pPr>
              <w:widowControl w:val="0"/>
              <w:tabs>
                <w:tab w:val="left" w:pos="2264"/>
              </w:tabs>
              <w:kinsoku w:val="0"/>
              <w:overflowPunct w:val="0"/>
              <w:autoSpaceDE w:val="0"/>
              <w:autoSpaceDN w:val="0"/>
              <w:adjustRightInd w:val="0"/>
              <w:spacing w:after="0" w:line="240" w:lineRule="auto"/>
              <w:ind w:right="-1"/>
              <w:contextualSpacing/>
              <w:jc w:val="both"/>
              <w:rPr>
                <w:rFonts w:ascii="Times New Roman" w:hAnsi="Times New Roman"/>
                <w:sz w:val="24"/>
                <w:szCs w:val="24"/>
                <w:u w:val="single"/>
              </w:rPr>
            </w:pPr>
            <w:r w:rsidRPr="002776FB">
              <w:rPr>
                <w:rFonts w:ascii="Times New Roman" w:hAnsi="Times New Roman"/>
                <w:sz w:val="24"/>
                <w:szCs w:val="24"/>
                <w:u w:val="single"/>
              </w:rPr>
              <w:t>Оборудование, приспособления для оформления сладких блюд, десертов, отпуска готовой продукции:</w:t>
            </w:r>
          </w:p>
          <w:p w:rsidR="00BF637F" w:rsidRPr="002776FB" w:rsidRDefault="00BF637F" w:rsidP="002776FB">
            <w:pPr>
              <w:widowControl w:val="0"/>
              <w:tabs>
                <w:tab w:val="left" w:pos="2264"/>
              </w:tabs>
              <w:kinsoku w:val="0"/>
              <w:overflowPunct w:val="0"/>
              <w:autoSpaceDE w:val="0"/>
              <w:autoSpaceDN w:val="0"/>
              <w:adjustRightInd w:val="0"/>
              <w:spacing w:after="0" w:line="240" w:lineRule="auto"/>
              <w:ind w:right="-1"/>
              <w:contextualSpacing/>
              <w:jc w:val="both"/>
              <w:rPr>
                <w:rFonts w:ascii="Times New Roman" w:eastAsia="Batang" w:hAnsi="Times New Roman"/>
                <w:sz w:val="24"/>
                <w:szCs w:val="24"/>
              </w:rPr>
            </w:pPr>
            <w:r w:rsidRPr="002776FB">
              <w:rPr>
                <w:rFonts w:ascii="Times New Roman" w:eastAsia="Batang" w:hAnsi="Times New Roman"/>
                <w:sz w:val="24"/>
                <w:szCs w:val="24"/>
              </w:rPr>
              <w:t>с</w:t>
            </w:r>
            <w:r w:rsidRPr="002776FB">
              <w:rPr>
                <w:rFonts w:ascii="Times New Roman" w:hAnsi="Times New Roman"/>
                <w:sz w:val="24"/>
                <w:szCs w:val="24"/>
              </w:rPr>
              <w:t>ифон</w:t>
            </w:r>
            <w:r w:rsidRPr="002776FB">
              <w:rPr>
                <w:rFonts w:ascii="Times New Roman" w:eastAsia="Batang" w:hAnsi="Times New Roman"/>
                <w:sz w:val="24"/>
                <w:szCs w:val="24"/>
              </w:rPr>
              <w:t>, с</w:t>
            </w:r>
            <w:r w:rsidRPr="002776FB">
              <w:rPr>
                <w:rFonts w:ascii="Times New Roman" w:hAnsi="Times New Roman"/>
                <w:sz w:val="24"/>
                <w:szCs w:val="24"/>
              </w:rPr>
              <w:t>тол с охлаждаемой поверхностью</w:t>
            </w:r>
            <w:r w:rsidRPr="002776FB">
              <w:rPr>
                <w:rFonts w:ascii="Times New Roman" w:eastAsia="Batang" w:hAnsi="Times New Roman"/>
                <w:sz w:val="24"/>
                <w:szCs w:val="24"/>
              </w:rPr>
              <w:t xml:space="preserve">, </w:t>
            </w:r>
          </w:p>
          <w:p w:rsidR="00BF637F" w:rsidRPr="002776FB" w:rsidRDefault="00BF637F" w:rsidP="002776FB">
            <w:pPr>
              <w:widowControl w:val="0"/>
              <w:tabs>
                <w:tab w:val="left" w:pos="2264"/>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r w:rsidRPr="002776FB">
              <w:rPr>
                <w:rFonts w:ascii="Times New Roman" w:hAnsi="Times New Roman"/>
                <w:sz w:val="24"/>
                <w:szCs w:val="24"/>
                <w:u w:val="single"/>
              </w:rPr>
              <w:t>Оборудование для упаковки, оценки качества и безопасности пищевых продуктов</w:t>
            </w:r>
            <w:r w:rsidRPr="002776FB">
              <w:rPr>
                <w:rFonts w:ascii="Times New Roman" w:hAnsi="Times New Roman"/>
                <w:sz w:val="24"/>
                <w:szCs w:val="24"/>
              </w:rPr>
              <w:t xml:space="preserve">: </w:t>
            </w:r>
          </w:p>
          <w:p w:rsidR="00BF637F" w:rsidRPr="002776FB" w:rsidRDefault="00BF637F" w:rsidP="002776FB">
            <w:pPr>
              <w:widowControl w:val="0"/>
              <w:tabs>
                <w:tab w:val="left" w:pos="2264"/>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proofErr w:type="spellStart"/>
            <w:r w:rsidRPr="002776FB">
              <w:rPr>
                <w:rFonts w:ascii="Times New Roman" w:hAnsi="Times New Roman"/>
                <w:sz w:val="24"/>
                <w:szCs w:val="24"/>
              </w:rPr>
              <w:t>нитраттестер</w:t>
            </w:r>
            <w:proofErr w:type="spellEnd"/>
            <w:r w:rsidRPr="002776FB">
              <w:rPr>
                <w:rFonts w:ascii="Times New Roman" w:hAnsi="Times New Roman"/>
                <w:sz w:val="24"/>
                <w:szCs w:val="24"/>
              </w:rPr>
              <w:t xml:space="preserve">, </w:t>
            </w:r>
          </w:p>
          <w:p w:rsidR="00BF637F" w:rsidRPr="002776FB" w:rsidRDefault="00BF637F" w:rsidP="002776FB">
            <w:pPr>
              <w:widowControl w:val="0"/>
              <w:tabs>
                <w:tab w:val="left" w:pos="2264"/>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r w:rsidRPr="002776FB">
              <w:rPr>
                <w:rFonts w:ascii="Times New Roman" w:hAnsi="Times New Roman"/>
                <w:sz w:val="24"/>
                <w:szCs w:val="24"/>
              </w:rPr>
              <w:t xml:space="preserve">машина для вакуумной упаковки, </w:t>
            </w:r>
          </w:p>
          <w:p w:rsidR="00BF637F" w:rsidRPr="002776FB" w:rsidRDefault="00BF637F" w:rsidP="002776FB">
            <w:pPr>
              <w:widowControl w:val="0"/>
              <w:tabs>
                <w:tab w:val="left" w:pos="2264"/>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proofErr w:type="spellStart"/>
            <w:r w:rsidRPr="002776FB">
              <w:rPr>
                <w:rFonts w:ascii="Times New Roman" w:hAnsi="Times New Roman"/>
                <w:sz w:val="24"/>
                <w:szCs w:val="24"/>
              </w:rPr>
              <w:t>термоупаковщик</w:t>
            </w:r>
            <w:proofErr w:type="spellEnd"/>
          </w:p>
          <w:p w:rsidR="00BF637F" w:rsidRPr="002776FB" w:rsidRDefault="00BF637F" w:rsidP="002776FB">
            <w:pPr>
              <w:widowControl w:val="0"/>
              <w:tabs>
                <w:tab w:val="left" w:pos="2264"/>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r w:rsidRPr="002776FB">
              <w:rPr>
                <w:rFonts w:ascii="Times New Roman" w:hAnsi="Times New Roman"/>
                <w:sz w:val="24"/>
                <w:szCs w:val="24"/>
                <w:u w:val="single"/>
              </w:rPr>
              <w:t>Оборудование для мытья посуды</w:t>
            </w:r>
            <w:r w:rsidRPr="002776FB">
              <w:rPr>
                <w:rFonts w:ascii="Times New Roman" w:hAnsi="Times New Roman"/>
                <w:sz w:val="24"/>
                <w:szCs w:val="24"/>
              </w:rPr>
              <w:t xml:space="preserve">: </w:t>
            </w:r>
          </w:p>
          <w:p w:rsidR="00BF637F" w:rsidRPr="002776FB" w:rsidRDefault="00BF637F" w:rsidP="002776FB">
            <w:pPr>
              <w:widowControl w:val="0"/>
              <w:tabs>
                <w:tab w:val="left" w:pos="2264"/>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r w:rsidRPr="002776FB">
              <w:rPr>
                <w:rFonts w:ascii="Times New Roman" w:hAnsi="Times New Roman"/>
                <w:sz w:val="24"/>
                <w:szCs w:val="24"/>
              </w:rPr>
              <w:t>машина посудомоечная.</w:t>
            </w:r>
          </w:p>
          <w:p w:rsidR="00BF637F" w:rsidRPr="002776FB" w:rsidRDefault="00BF637F" w:rsidP="002776FB">
            <w:pPr>
              <w:widowControl w:val="0"/>
              <w:tabs>
                <w:tab w:val="left" w:pos="2264"/>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r w:rsidRPr="002776FB">
              <w:rPr>
                <w:rFonts w:ascii="Times New Roman" w:hAnsi="Times New Roman"/>
                <w:sz w:val="24"/>
                <w:szCs w:val="24"/>
                <w:u w:val="single"/>
              </w:rPr>
              <w:t>Вспомогательное оборудование</w:t>
            </w:r>
            <w:r w:rsidRPr="002776FB">
              <w:rPr>
                <w:rFonts w:ascii="Times New Roman" w:hAnsi="Times New Roman"/>
                <w:sz w:val="24"/>
                <w:szCs w:val="24"/>
              </w:rPr>
              <w:t xml:space="preserve">: </w:t>
            </w:r>
          </w:p>
          <w:p w:rsidR="00BF637F" w:rsidRPr="002776FB" w:rsidRDefault="00BF637F" w:rsidP="002776FB">
            <w:pPr>
              <w:spacing w:after="0" w:line="240" w:lineRule="auto"/>
              <w:contextualSpacing/>
              <w:jc w:val="both"/>
              <w:rPr>
                <w:rFonts w:ascii="Times New Roman" w:hAnsi="Times New Roman"/>
                <w:bCs/>
                <w:sz w:val="24"/>
                <w:szCs w:val="24"/>
              </w:rPr>
            </w:pPr>
            <w:r w:rsidRPr="002776FB">
              <w:rPr>
                <w:rFonts w:ascii="Times New Roman" w:hAnsi="Times New Roman"/>
                <w:bCs/>
                <w:sz w:val="24"/>
                <w:szCs w:val="24"/>
              </w:rPr>
              <w:t>ванны моечные, п</w:t>
            </w:r>
            <w:r w:rsidRPr="002776FB">
              <w:rPr>
                <w:rFonts w:ascii="Times New Roman" w:hAnsi="Times New Roman"/>
                <w:sz w:val="24"/>
                <w:szCs w:val="24"/>
              </w:rPr>
              <w:t>роизводственный стол с моечной ванной</w:t>
            </w:r>
            <w:r w:rsidRPr="002776FB">
              <w:rPr>
                <w:rFonts w:ascii="Times New Roman" w:hAnsi="Times New Roman"/>
                <w:bCs/>
                <w:sz w:val="24"/>
                <w:szCs w:val="24"/>
              </w:rPr>
              <w:t>, стеллажи кухонные, с</w:t>
            </w:r>
            <w:r w:rsidRPr="002776FB">
              <w:rPr>
                <w:rFonts w:ascii="Times New Roman" w:hAnsi="Times New Roman"/>
                <w:bCs/>
                <w:kern w:val="36"/>
                <w:sz w:val="24"/>
                <w:szCs w:val="24"/>
              </w:rPr>
              <w:t>тол с охлаждаемой поверхностью</w:t>
            </w:r>
            <w:r w:rsidRPr="002776FB">
              <w:rPr>
                <w:rFonts w:ascii="Times New Roman" w:hAnsi="Times New Roman"/>
                <w:bCs/>
                <w:sz w:val="24"/>
                <w:szCs w:val="24"/>
              </w:rPr>
              <w:t>, столы производственные</w:t>
            </w:r>
          </w:p>
          <w:p w:rsidR="00BF637F" w:rsidRPr="002776FB" w:rsidRDefault="00BF637F" w:rsidP="002776FB">
            <w:pPr>
              <w:widowControl w:val="0"/>
              <w:kinsoku w:val="0"/>
              <w:overflowPunct w:val="0"/>
              <w:autoSpaceDE w:val="0"/>
              <w:autoSpaceDN w:val="0"/>
              <w:adjustRightInd w:val="0"/>
              <w:spacing w:after="0" w:line="240" w:lineRule="auto"/>
              <w:ind w:right="154"/>
              <w:contextualSpacing/>
              <w:jc w:val="both"/>
              <w:rPr>
                <w:rFonts w:ascii="Times New Roman" w:hAnsi="Times New Roman"/>
                <w:sz w:val="24"/>
                <w:szCs w:val="24"/>
              </w:rPr>
            </w:pPr>
            <w:r w:rsidRPr="002776FB">
              <w:rPr>
                <w:rFonts w:ascii="Times New Roman" w:hAnsi="Times New Roman"/>
                <w:sz w:val="24"/>
                <w:szCs w:val="24"/>
                <w:u w:val="single"/>
              </w:rPr>
              <w:t>Инвентарь, инструменты, кухонная посуда</w:t>
            </w:r>
            <w:r w:rsidRPr="002776FB">
              <w:rPr>
                <w:rFonts w:ascii="Times New Roman" w:hAnsi="Times New Roman"/>
                <w:sz w:val="24"/>
                <w:szCs w:val="24"/>
              </w:rPr>
              <w:t xml:space="preserve">: </w:t>
            </w:r>
          </w:p>
          <w:p w:rsidR="00BF637F" w:rsidRPr="002776FB" w:rsidRDefault="00BF637F" w:rsidP="002776FB">
            <w:pPr>
              <w:spacing w:after="0" w:line="240" w:lineRule="auto"/>
              <w:contextualSpacing/>
              <w:jc w:val="both"/>
              <w:rPr>
                <w:rFonts w:ascii="Times New Roman" w:hAnsi="Times New Roman"/>
                <w:bCs/>
                <w:sz w:val="24"/>
                <w:szCs w:val="24"/>
              </w:rPr>
            </w:pPr>
            <w:r w:rsidRPr="002776FB">
              <w:rPr>
                <w:rFonts w:ascii="Times New Roman" w:hAnsi="Times New Roman"/>
                <w:bCs/>
                <w:sz w:val="24"/>
                <w:szCs w:val="24"/>
              </w:rPr>
              <w:t>блендер, б</w:t>
            </w:r>
            <w:r w:rsidRPr="002776FB">
              <w:rPr>
                <w:rFonts w:ascii="Times New Roman" w:hAnsi="Times New Roman"/>
                <w:sz w:val="24"/>
                <w:szCs w:val="24"/>
              </w:rPr>
              <w:t>люда овальные</w:t>
            </w:r>
            <w:r w:rsidRPr="002776FB">
              <w:rPr>
                <w:rFonts w:ascii="Times New Roman" w:hAnsi="Times New Roman"/>
                <w:bCs/>
                <w:sz w:val="24"/>
                <w:szCs w:val="24"/>
              </w:rPr>
              <w:t>, в</w:t>
            </w:r>
            <w:r w:rsidRPr="002776FB">
              <w:rPr>
                <w:rFonts w:ascii="Times New Roman" w:hAnsi="Times New Roman"/>
                <w:sz w:val="24"/>
                <w:szCs w:val="24"/>
              </w:rPr>
              <w:t>енчики</w:t>
            </w:r>
            <w:r w:rsidRPr="002776FB">
              <w:rPr>
                <w:rFonts w:ascii="Times New Roman" w:hAnsi="Times New Roman"/>
                <w:bCs/>
                <w:sz w:val="24"/>
                <w:szCs w:val="24"/>
              </w:rPr>
              <w:t>, в</w:t>
            </w:r>
            <w:r w:rsidRPr="002776FB">
              <w:rPr>
                <w:rFonts w:ascii="Times New Roman" w:hAnsi="Times New Roman"/>
                <w:sz w:val="24"/>
                <w:szCs w:val="24"/>
              </w:rPr>
              <w:t>оронки различного диаметра</w:t>
            </w:r>
            <w:r w:rsidRPr="002776FB">
              <w:rPr>
                <w:rFonts w:ascii="Times New Roman" w:hAnsi="Times New Roman"/>
                <w:bCs/>
                <w:sz w:val="24"/>
                <w:szCs w:val="24"/>
              </w:rPr>
              <w:t>,</w:t>
            </w:r>
          </w:p>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sz w:val="24"/>
                <w:szCs w:val="24"/>
              </w:rPr>
              <w:t xml:space="preserve">кастрюли (различной вместимостью), </w:t>
            </w:r>
          </w:p>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sz w:val="24"/>
                <w:szCs w:val="24"/>
              </w:rPr>
              <w:t xml:space="preserve">корзины для мусора, кофейные пары, кружки </w:t>
            </w:r>
            <w:proofErr w:type="gramStart"/>
            <w:r w:rsidRPr="002776FB">
              <w:rPr>
                <w:rFonts w:ascii="Times New Roman" w:hAnsi="Times New Roman"/>
                <w:sz w:val="24"/>
                <w:szCs w:val="24"/>
              </w:rPr>
              <w:t>мерные,  кувшины</w:t>
            </w:r>
            <w:proofErr w:type="gramEnd"/>
            <w:r w:rsidRPr="002776FB">
              <w:rPr>
                <w:rFonts w:ascii="Times New Roman" w:hAnsi="Times New Roman"/>
                <w:sz w:val="24"/>
                <w:szCs w:val="24"/>
              </w:rPr>
              <w:t>, м</w:t>
            </w:r>
            <w:r w:rsidRPr="002776FB">
              <w:rPr>
                <w:rFonts w:ascii="Times New Roman" w:hAnsi="Times New Roman"/>
                <w:bCs/>
                <w:sz w:val="24"/>
                <w:szCs w:val="24"/>
              </w:rPr>
              <w:t>иксер</w:t>
            </w:r>
            <w:r w:rsidRPr="002776FB">
              <w:rPr>
                <w:rFonts w:ascii="Times New Roman" w:hAnsi="Times New Roman"/>
                <w:sz w:val="24"/>
                <w:szCs w:val="24"/>
              </w:rPr>
              <w:t>, миски, н</w:t>
            </w:r>
            <w:r w:rsidRPr="002776FB">
              <w:rPr>
                <w:rFonts w:ascii="Times New Roman" w:eastAsia="Batang" w:hAnsi="Times New Roman"/>
                <w:sz w:val="24"/>
                <w:szCs w:val="24"/>
              </w:rPr>
              <w:t>абор разделочных досок (пластик),</w:t>
            </w:r>
            <w:r w:rsidRPr="002776FB">
              <w:rPr>
                <w:rFonts w:ascii="Times New Roman" w:hAnsi="Times New Roman"/>
                <w:sz w:val="24"/>
                <w:szCs w:val="24"/>
              </w:rPr>
              <w:t xml:space="preserve"> н</w:t>
            </w:r>
            <w:r w:rsidRPr="002776FB">
              <w:rPr>
                <w:rFonts w:ascii="Times New Roman" w:eastAsia="Batang" w:hAnsi="Times New Roman"/>
                <w:sz w:val="24"/>
                <w:szCs w:val="24"/>
              </w:rPr>
              <w:t xml:space="preserve">абор сотейников </w:t>
            </w:r>
            <w:r w:rsidRPr="002776FB">
              <w:rPr>
                <w:rFonts w:ascii="Times New Roman" w:hAnsi="Times New Roman"/>
                <w:sz w:val="24"/>
                <w:szCs w:val="24"/>
              </w:rPr>
              <w:t>(различной вместимостью), наборы посуды столовые для подачи блюд, ножи поварские, открывалка д/</w:t>
            </w:r>
            <w:proofErr w:type="spellStart"/>
            <w:r w:rsidRPr="002776FB">
              <w:rPr>
                <w:rFonts w:ascii="Times New Roman" w:hAnsi="Times New Roman"/>
                <w:sz w:val="24"/>
                <w:szCs w:val="24"/>
              </w:rPr>
              <w:t>консерв</w:t>
            </w:r>
            <w:proofErr w:type="spellEnd"/>
            <w:r w:rsidRPr="002776FB">
              <w:rPr>
                <w:rFonts w:ascii="Times New Roman" w:hAnsi="Times New Roman"/>
                <w:sz w:val="24"/>
                <w:szCs w:val="24"/>
              </w:rPr>
              <w:t>, подносы прорезиненные, половники, сахарницы, совки для сыпучих продуктов, сотейники, чайные пары, щ</w:t>
            </w:r>
            <w:r w:rsidRPr="002776FB">
              <w:rPr>
                <w:rFonts w:ascii="Times New Roman" w:eastAsia="Batang" w:hAnsi="Times New Roman"/>
                <w:sz w:val="24"/>
                <w:szCs w:val="24"/>
              </w:rPr>
              <w:t>ипцы кулинарные универсальные</w:t>
            </w:r>
            <w:r w:rsidRPr="002776FB">
              <w:rPr>
                <w:rFonts w:ascii="Times New Roman" w:hAnsi="Times New Roman"/>
                <w:sz w:val="24"/>
                <w:szCs w:val="24"/>
              </w:rPr>
              <w:t xml:space="preserve">, шумовки </w:t>
            </w:r>
          </w:p>
          <w:p w:rsidR="00BF637F" w:rsidRPr="002776FB" w:rsidRDefault="00BF637F" w:rsidP="002776FB">
            <w:pPr>
              <w:widowControl w:val="0"/>
              <w:kinsoku w:val="0"/>
              <w:overflowPunct w:val="0"/>
              <w:autoSpaceDE w:val="0"/>
              <w:autoSpaceDN w:val="0"/>
              <w:adjustRightInd w:val="0"/>
              <w:spacing w:before="126" w:after="0" w:line="240" w:lineRule="auto"/>
              <w:contextualSpacing/>
              <w:jc w:val="both"/>
              <w:rPr>
                <w:rFonts w:ascii="Times New Roman" w:hAnsi="Times New Roman"/>
                <w:sz w:val="24"/>
                <w:szCs w:val="24"/>
                <w:u w:val="single"/>
              </w:rPr>
            </w:pPr>
            <w:r w:rsidRPr="002776FB">
              <w:rPr>
                <w:rFonts w:ascii="Times New Roman" w:hAnsi="Times New Roman"/>
                <w:sz w:val="24"/>
                <w:szCs w:val="24"/>
                <w:u w:val="single"/>
              </w:rPr>
              <w:t>Расходные материалы:</w:t>
            </w:r>
          </w:p>
          <w:p w:rsidR="00BF637F" w:rsidRPr="002776FB" w:rsidRDefault="00BF637F" w:rsidP="002776FB">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proofErr w:type="spellStart"/>
            <w:r w:rsidRPr="002776FB">
              <w:rPr>
                <w:rFonts w:ascii="Times New Roman" w:hAnsi="Times New Roman"/>
                <w:sz w:val="24"/>
                <w:szCs w:val="24"/>
              </w:rPr>
              <w:t>стрейч</w:t>
            </w:r>
            <w:proofErr w:type="spellEnd"/>
            <w:r w:rsidRPr="002776FB">
              <w:rPr>
                <w:rFonts w:ascii="Times New Roman" w:hAnsi="Times New Roman"/>
                <w:sz w:val="24"/>
                <w:szCs w:val="24"/>
              </w:rPr>
              <w:t xml:space="preserve"> пленка для пищевых продуктов,</w:t>
            </w:r>
          </w:p>
          <w:p w:rsidR="00BF637F" w:rsidRPr="002776FB" w:rsidRDefault="00BF637F" w:rsidP="002776FB">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2776FB">
              <w:rPr>
                <w:rFonts w:ascii="Times New Roman" w:hAnsi="Times New Roman"/>
                <w:sz w:val="24"/>
                <w:szCs w:val="24"/>
              </w:rPr>
              <w:t xml:space="preserve">пакеты для вакуумного аппарата, </w:t>
            </w:r>
          </w:p>
          <w:p w:rsidR="00BF637F" w:rsidRPr="002776FB" w:rsidRDefault="00BF637F" w:rsidP="002776FB">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2776FB">
              <w:rPr>
                <w:rFonts w:ascii="Times New Roman" w:hAnsi="Times New Roman"/>
                <w:sz w:val="24"/>
                <w:szCs w:val="24"/>
              </w:rPr>
              <w:t>контейнеры одноразовые для пищевых продуктов,</w:t>
            </w:r>
          </w:p>
          <w:p w:rsidR="00BF637F" w:rsidRPr="002776FB" w:rsidRDefault="00BF637F" w:rsidP="002776FB">
            <w:pPr>
              <w:spacing w:line="240" w:lineRule="auto"/>
              <w:contextualSpacing/>
              <w:rPr>
                <w:rFonts w:ascii="Times New Roman" w:hAnsi="Times New Roman"/>
                <w:sz w:val="24"/>
                <w:szCs w:val="24"/>
              </w:rPr>
            </w:pPr>
            <w:r w:rsidRPr="002776FB">
              <w:rPr>
                <w:rFonts w:ascii="Times New Roman" w:hAnsi="Times New Roman"/>
                <w:sz w:val="24"/>
                <w:szCs w:val="24"/>
              </w:rPr>
              <w:t>перчатки силиконовые</w:t>
            </w:r>
          </w:p>
        </w:tc>
      </w:tr>
    </w:tbl>
    <w:p w:rsidR="00337AB0" w:rsidRDefault="00337AB0" w:rsidP="002776F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7"/>
        <w:gridCol w:w="3266"/>
        <w:gridCol w:w="2638"/>
      </w:tblGrid>
      <w:tr w:rsidR="00BF637F" w:rsidRPr="002776FB" w:rsidTr="002776FB">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BF637F" w:rsidRPr="002776FB" w:rsidRDefault="00BF637F" w:rsidP="002776FB">
            <w:pPr>
              <w:spacing w:line="240" w:lineRule="auto"/>
              <w:contextualSpacing/>
              <w:rPr>
                <w:rFonts w:ascii="Times New Roman" w:hAnsi="Times New Roman"/>
                <w:b/>
                <w:sz w:val="24"/>
                <w:szCs w:val="24"/>
              </w:rPr>
            </w:pPr>
            <w:r w:rsidRPr="002776FB">
              <w:rPr>
                <w:rFonts w:ascii="Times New Roman" w:hAnsi="Times New Roman"/>
                <w:sz w:val="24"/>
                <w:szCs w:val="24"/>
              </w:rPr>
              <w:t xml:space="preserve">ПК 4.5. </w:t>
            </w:r>
            <w:r w:rsidR="00C42170" w:rsidRPr="00C42170">
              <w:rPr>
                <w:rFonts w:ascii="Times New Roman" w:hAnsi="Times New Roman"/>
              </w:rPr>
              <w:t>Осуществлять приготовление, творческое оформление и подготовку к реализации горячих напитков сложного ассортимента с учетом потребностей различных категорий потребителей, видов и форм обслуживания</w:t>
            </w:r>
          </w:p>
        </w:tc>
      </w:tr>
      <w:tr w:rsidR="00BF637F" w:rsidRPr="002776FB" w:rsidTr="002776FB">
        <w:tc>
          <w:tcPr>
            <w:tcW w:w="1916" w:type="pct"/>
            <w:shd w:val="clear" w:color="auto" w:fill="auto"/>
          </w:tcPr>
          <w:p w:rsidR="00BF637F" w:rsidRPr="002776FB" w:rsidRDefault="00BF637F" w:rsidP="002776FB">
            <w:pPr>
              <w:spacing w:line="240" w:lineRule="auto"/>
              <w:contextualSpacing/>
              <w:rPr>
                <w:rFonts w:ascii="Times New Roman" w:hAnsi="Times New Roman"/>
                <w:b/>
                <w:sz w:val="24"/>
                <w:szCs w:val="24"/>
              </w:rPr>
            </w:pPr>
            <w:r w:rsidRPr="002776FB">
              <w:rPr>
                <w:rFonts w:ascii="Times New Roman" w:hAnsi="Times New Roman"/>
                <w:b/>
                <w:sz w:val="24"/>
                <w:szCs w:val="24"/>
              </w:rPr>
              <w:t>Действия</w:t>
            </w:r>
          </w:p>
        </w:tc>
        <w:tc>
          <w:tcPr>
            <w:tcW w:w="1706" w:type="pct"/>
            <w:shd w:val="clear" w:color="auto" w:fill="auto"/>
          </w:tcPr>
          <w:p w:rsidR="00BF637F" w:rsidRPr="002776FB" w:rsidRDefault="00BF637F" w:rsidP="002776FB">
            <w:pPr>
              <w:spacing w:line="240" w:lineRule="auto"/>
              <w:contextualSpacing/>
              <w:rPr>
                <w:rFonts w:ascii="Times New Roman" w:hAnsi="Times New Roman"/>
                <w:b/>
                <w:sz w:val="24"/>
                <w:szCs w:val="24"/>
              </w:rPr>
            </w:pPr>
            <w:r w:rsidRPr="002776FB">
              <w:rPr>
                <w:rFonts w:ascii="Times New Roman" w:hAnsi="Times New Roman"/>
                <w:b/>
                <w:sz w:val="24"/>
                <w:szCs w:val="24"/>
              </w:rPr>
              <w:t>Умения</w:t>
            </w:r>
          </w:p>
        </w:tc>
        <w:tc>
          <w:tcPr>
            <w:tcW w:w="1378" w:type="pct"/>
            <w:shd w:val="clear" w:color="auto" w:fill="auto"/>
          </w:tcPr>
          <w:p w:rsidR="00BF637F" w:rsidRPr="002776FB" w:rsidRDefault="00BF637F" w:rsidP="002776FB">
            <w:pPr>
              <w:spacing w:line="240" w:lineRule="auto"/>
              <w:contextualSpacing/>
              <w:rPr>
                <w:rFonts w:ascii="Times New Roman" w:hAnsi="Times New Roman"/>
                <w:b/>
                <w:sz w:val="24"/>
                <w:szCs w:val="24"/>
              </w:rPr>
            </w:pPr>
            <w:r w:rsidRPr="002776FB">
              <w:rPr>
                <w:rFonts w:ascii="Times New Roman" w:hAnsi="Times New Roman"/>
                <w:b/>
                <w:sz w:val="24"/>
                <w:szCs w:val="24"/>
              </w:rPr>
              <w:t>Знания</w:t>
            </w:r>
          </w:p>
        </w:tc>
      </w:tr>
      <w:tr w:rsidR="00BF637F" w:rsidRPr="002776FB" w:rsidTr="002776FB">
        <w:tc>
          <w:tcPr>
            <w:tcW w:w="1916" w:type="pct"/>
            <w:shd w:val="clear" w:color="auto" w:fill="auto"/>
          </w:tcPr>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Оценка наличия запасов сырья для приготовления, оформления и подготовки к реализации горячих напитков  разнообразного ассортимента;</w:t>
            </w:r>
          </w:p>
          <w:p w:rsidR="00BF637F" w:rsidRPr="002776FB" w:rsidRDefault="00BF637F" w:rsidP="002776FB">
            <w:pPr>
              <w:pStyle w:val="ConsPlusNormal"/>
              <w:contextualSpacing/>
              <w:jc w:val="both"/>
              <w:rPr>
                <w:rFonts w:ascii="Times New Roman" w:hAnsi="Times New Roman" w:cs="Times New Roman"/>
                <w:sz w:val="24"/>
                <w:szCs w:val="24"/>
              </w:rPr>
            </w:pPr>
            <w:r w:rsidRPr="002776FB">
              <w:rPr>
                <w:rFonts w:ascii="Times New Roman" w:hAnsi="Times New Roman" w:cs="Times New Roman"/>
                <w:sz w:val="24"/>
                <w:szCs w:val="24"/>
              </w:rPr>
              <w:t xml:space="preserve">подготовка сырья и полуфабрикатов для </w:t>
            </w:r>
            <w:r w:rsidRPr="002776FB">
              <w:rPr>
                <w:rFonts w:ascii="Times New Roman" w:hAnsi="Times New Roman" w:cs="Times New Roman"/>
                <w:sz w:val="24"/>
                <w:szCs w:val="24"/>
              </w:rPr>
              <w:lastRenderedPageBreak/>
              <w:t>приготовления оформления и подготовки к реализации горячих напитков  разнообразного ассортимента;</w:t>
            </w:r>
          </w:p>
          <w:p w:rsidR="00BF637F" w:rsidRPr="002776FB" w:rsidRDefault="00BF637F" w:rsidP="002776FB">
            <w:pPr>
              <w:pStyle w:val="ConsPlusNormal"/>
              <w:contextualSpacing/>
              <w:jc w:val="both"/>
              <w:rPr>
                <w:rFonts w:ascii="Times New Roman" w:hAnsi="Times New Roman" w:cs="Times New Roman"/>
                <w:sz w:val="24"/>
                <w:szCs w:val="24"/>
              </w:rPr>
            </w:pPr>
            <w:r w:rsidRPr="002776FB">
              <w:rPr>
                <w:rFonts w:ascii="Times New Roman" w:hAnsi="Times New Roman" w:cs="Times New Roman"/>
                <w:sz w:val="24"/>
                <w:szCs w:val="24"/>
              </w:rPr>
              <w:t xml:space="preserve">безопасная эксплуатация технологического оборудования, производственного инвентаря, инструментов, </w:t>
            </w:r>
            <w:proofErr w:type="spellStart"/>
            <w:r w:rsidRPr="002776FB">
              <w:rPr>
                <w:rFonts w:ascii="Times New Roman" w:hAnsi="Times New Roman" w:cs="Times New Roman"/>
                <w:sz w:val="24"/>
                <w:szCs w:val="24"/>
              </w:rPr>
              <w:t>весоизмерительных</w:t>
            </w:r>
            <w:proofErr w:type="spellEnd"/>
            <w:r w:rsidRPr="002776FB">
              <w:rPr>
                <w:rFonts w:ascii="Times New Roman" w:hAnsi="Times New Roman" w:cs="Times New Roman"/>
                <w:sz w:val="24"/>
                <w:szCs w:val="24"/>
              </w:rPr>
              <w:t xml:space="preserve"> приборов;</w:t>
            </w:r>
          </w:p>
          <w:p w:rsidR="00BF637F" w:rsidRPr="002776FB" w:rsidRDefault="00BF637F" w:rsidP="002776FB">
            <w:pPr>
              <w:pStyle w:val="ConsPlusNormal"/>
              <w:contextualSpacing/>
              <w:jc w:val="both"/>
              <w:rPr>
                <w:rFonts w:ascii="Times New Roman" w:hAnsi="Times New Roman" w:cs="Times New Roman"/>
                <w:sz w:val="24"/>
                <w:szCs w:val="24"/>
              </w:rPr>
            </w:pPr>
            <w:r w:rsidRPr="002776FB">
              <w:rPr>
                <w:rFonts w:ascii="Times New Roman" w:hAnsi="Times New Roman" w:cs="Times New Roman"/>
                <w:sz w:val="24"/>
                <w:szCs w:val="24"/>
              </w:rPr>
              <w:t xml:space="preserve">приготовление горячих напитков  разнообразного ассортимента; </w:t>
            </w:r>
          </w:p>
          <w:p w:rsidR="00BF637F" w:rsidRPr="002776FB" w:rsidRDefault="00BF637F" w:rsidP="002776FB">
            <w:pPr>
              <w:pStyle w:val="ConsPlusNormal"/>
              <w:contextualSpacing/>
              <w:jc w:val="both"/>
              <w:rPr>
                <w:rFonts w:ascii="Times New Roman" w:hAnsi="Times New Roman" w:cs="Times New Roman"/>
                <w:sz w:val="24"/>
                <w:szCs w:val="24"/>
              </w:rPr>
            </w:pPr>
            <w:r w:rsidRPr="002776FB">
              <w:rPr>
                <w:rFonts w:ascii="Times New Roman" w:hAnsi="Times New Roman" w:cs="Times New Roman"/>
                <w:sz w:val="24"/>
                <w:szCs w:val="24"/>
              </w:rPr>
              <w:t>хранение, отпуск горячих напитков  разнообразного ассортимента;</w:t>
            </w:r>
          </w:p>
          <w:p w:rsidR="00BF637F" w:rsidRPr="002776FB" w:rsidRDefault="00BF637F" w:rsidP="002776FB">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2776FB">
              <w:rPr>
                <w:rFonts w:ascii="Times New Roman" w:hAnsi="Times New Roman"/>
                <w:sz w:val="24"/>
                <w:szCs w:val="24"/>
              </w:rPr>
              <w:t>упаковка, складирование неиспользованного сырья, пищевых продуктов;</w:t>
            </w:r>
          </w:p>
          <w:p w:rsidR="00BF637F" w:rsidRPr="002776FB" w:rsidRDefault="00BF637F" w:rsidP="002776FB">
            <w:pPr>
              <w:pStyle w:val="ConsPlusNormal"/>
              <w:contextualSpacing/>
              <w:jc w:val="both"/>
              <w:rPr>
                <w:rFonts w:ascii="Times New Roman" w:hAnsi="Times New Roman" w:cs="Times New Roman"/>
                <w:sz w:val="24"/>
                <w:szCs w:val="24"/>
              </w:rPr>
            </w:pPr>
            <w:r w:rsidRPr="002776FB">
              <w:rPr>
                <w:rFonts w:ascii="Times New Roman" w:hAnsi="Times New Roman" w:cs="Times New Roman"/>
                <w:sz w:val="24"/>
                <w:szCs w:val="24"/>
              </w:rPr>
              <w:t>утилизация отходов</w:t>
            </w:r>
          </w:p>
          <w:p w:rsidR="00BF637F" w:rsidRPr="002776FB" w:rsidRDefault="00BF637F" w:rsidP="002776FB">
            <w:pPr>
              <w:pStyle w:val="a6"/>
              <w:contextualSpacing/>
              <w:jc w:val="both"/>
              <w:rPr>
                <w:rFonts w:ascii="Times New Roman" w:hAnsi="Times New Roman"/>
                <w:sz w:val="24"/>
                <w:szCs w:val="24"/>
              </w:rPr>
            </w:pPr>
          </w:p>
        </w:tc>
        <w:tc>
          <w:tcPr>
            <w:tcW w:w="1706" w:type="pct"/>
            <w:shd w:val="clear" w:color="auto" w:fill="auto"/>
          </w:tcPr>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sz w:val="24"/>
                <w:szCs w:val="24"/>
              </w:rPr>
              <w:lastRenderedPageBreak/>
              <w:t>Соблюдать стандарты чистоты на рабочем месте приготовления, оформления и подготовки к реализации горячих напитков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lastRenderedPageBreak/>
              <w:t>применять стандарты и нормативно - техническую документацию, используемую при приготовлении, оформлении и подготовке к реализации горячих напитков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оценивать наличие сырья для приготовления, оформления и подготовки к реализации горячих напитков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безопасно, в соответствии с инструкциями и регламентами эксплуатировать технологическое оборудование, инструменты, инвентарь в процессе приготовления, оформления и подготовки к реализации горячих напитков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соблюдать стандарты чистоты на рабочем месте;</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распознавать недоброкачественные продукты;</w:t>
            </w:r>
          </w:p>
          <w:p w:rsidR="00BF637F" w:rsidRPr="002776FB" w:rsidRDefault="00BF637F" w:rsidP="002776FB">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2776FB">
              <w:rPr>
                <w:rFonts w:ascii="Times New Roman" w:hAnsi="Times New Roman"/>
                <w:sz w:val="24"/>
                <w:szCs w:val="24"/>
              </w:rPr>
              <w:t>выбирать, применять комбинировать различные способы приготовления горячих напитков  с учетом вида основного сырья, его кулинарных свойств (заваривать чай; варить кофе в на плитной посуде и с помощью кофе машины; готовить кофе на песке; обжаривать зерна кофе; варить какао, горячий шоколад; подготавливать пряности для напитков);</w:t>
            </w:r>
          </w:p>
          <w:p w:rsidR="00BF637F" w:rsidRPr="002776FB" w:rsidRDefault="00BF637F" w:rsidP="002776FB">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2776FB">
              <w:rPr>
                <w:rFonts w:ascii="Times New Roman" w:hAnsi="Times New Roman"/>
                <w:sz w:val="24"/>
                <w:szCs w:val="24"/>
              </w:rPr>
              <w:t xml:space="preserve">определять степень готовности напитков; </w:t>
            </w:r>
          </w:p>
          <w:p w:rsidR="00BF637F" w:rsidRPr="002776FB" w:rsidRDefault="00BF637F" w:rsidP="002776FB">
            <w:pPr>
              <w:pStyle w:val="a6"/>
              <w:contextualSpacing/>
              <w:jc w:val="both"/>
              <w:rPr>
                <w:rFonts w:ascii="Times New Roman" w:eastAsia="Calibri" w:hAnsi="Times New Roman"/>
                <w:sz w:val="24"/>
                <w:szCs w:val="24"/>
                <w:lang w:eastAsia="en-US"/>
              </w:rPr>
            </w:pPr>
            <w:r w:rsidRPr="002776FB">
              <w:rPr>
                <w:rFonts w:ascii="Times New Roman" w:hAnsi="Times New Roman"/>
                <w:sz w:val="24"/>
                <w:szCs w:val="24"/>
              </w:rPr>
              <w:t>доводить до вкуса горячи и напитки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 xml:space="preserve">проверять качество готовых горячих напитков  разнообразного </w:t>
            </w:r>
            <w:r w:rsidRPr="002776FB">
              <w:rPr>
                <w:rFonts w:ascii="Times New Roman" w:hAnsi="Times New Roman"/>
                <w:sz w:val="24"/>
                <w:szCs w:val="24"/>
              </w:rPr>
              <w:lastRenderedPageBreak/>
              <w:t>ассортимента перед отпуском, упаковкой на вынос;</w:t>
            </w:r>
          </w:p>
          <w:p w:rsidR="00BF637F" w:rsidRPr="002776FB" w:rsidRDefault="00BF637F" w:rsidP="002776FB">
            <w:pPr>
              <w:pStyle w:val="a6"/>
              <w:contextualSpacing/>
              <w:jc w:val="both"/>
              <w:rPr>
                <w:rFonts w:ascii="Times New Roman" w:hAnsi="Times New Roman"/>
                <w:sz w:val="24"/>
                <w:szCs w:val="24"/>
              </w:rPr>
            </w:pPr>
            <w:proofErr w:type="spellStart"/>
            <w:r w:rsidRPr="002776FB">
              <w:rPr>
                <w:rFonts w:ascii="Times New Roman" w:hAnsi="Times New Roman"/>
                <w:sz w:val="24"/>
                <w:szCs w:val="24"/>
              </w:rPr>
              <w:t>порционировать</w:t>
            </w:r>
            <w:proofErr w:type="spellEnd"/>
            <w:r w:rsidRPr="002776FB">
              <w:rPr>
                <w:rFonts w:ascii="Times New Roman" w:hAnsi="Times New Roman"/>
                <w:sz w:val="24"/>
                <w:szCs w:val="24"/>
              </w:rPr>
              <w:t>, горячих напитков  разнообразного ассортимента для подачи с учетом рационального использования ресурсов, соблюдением требований по безопасности готовой продукции;</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 xml:space="preserve">соблюдать выход при </w:t>
            </w:r>
            <w:proofErr w:type="spellStart"/>
            <w:r w:rsidRPr="002776FB">
              <w:rPr>
                <w:rFonts w:ascii="Times New Roman" w:hAnsi="Times New Roman"/>
                <w:sz w:val="24"/>
                <w:szCs w:val="24"/>
              </w:rPr>
              <w:t>порционировании</w:t>
            </w:r>
            <w:proofErr w:type="spellEnd"/>
            <w:r w:rsidRPr="002776FB">
              <w:rPr>
                <w:rFonts w:ascii="Times New Roman" w:hAnsi="Times New Roman"/>
                <w:sz w:val="24"/>
                <w:szCs w:val="24"/>
              </w:rPr>
              <w:t xml:space="preserve"> горячих напитков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выдерживать температуру подачи горячих напитков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хранить горячие напитки разнообразного ассортимента с учетом требований к безопасности готовой продукции;</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выбирать контейнеры, эстетично упаковывать на вынос, для транспортирования;</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различать пищевые и непищевые отходы, подготавливать пищевые отходы к дальнейшему использованию с учетом требований по безопасности</w:t>
            </w:r>
          </w:p>
          <w:p w:rsidR="000B509C" w:rsidRPr="002776FB" w:rsidRDefault="000B509C"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соблюдать правила сочетаемости цветовой гаммы в оформлении горячих напитков и кулинарных изделий</w:t>
            </w:r>
          </w:p>
          <w:p w:rsidR="000B509C" w:rsidRPr="002776FB" w:rsidRDefault="000B509C"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развивать наблюдательность, композиционное чувство и художественный вкус;</w:t>
            </w:r>
          </w:p>
          <w:p w:rsidR="000B509C" w:rsidRPr="002776FB" w:rsidRDefault="000B509C"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проявлять творческую индивидуальность;</w:t>
            </w:r>
          </w:p>
          <w:p w:rsidR="000B509C" w:rsidRPr="002776FB" w:rsidRDefault="000B509C" w:rsidP="002776FB">
            <w:pPr>
              <w:spacing w:after="0" w:line="240" w:lineRule="auto"/>
              <w:contextualSpacing/>
              <w:rPr>
                <w:rFonts w:ascii="Times New Roman" w:hAnsi="Times New Roman"/>
                <w:sz w:val="24"/>
                <w:szCs w:val="24"/>
              </w:rPr>
            </w:pPr>
            <w:r w:rsidRPr="002776FB">
              <w:rPr>
                <w:rFonts w:ascii="Times New Roman" w:hAnsi="Times New Roman"/>
                <w:sz w:val="24"/>
                <w:szCs w:val="24"/>
              </w:rPr>
              <w:t>осуществлять подбор соответствующего растительного сырья (цветов, декоративных и пряных трав);</w:t>
            </w:r>
          </w:p>
          <w:p w:rsidR="000B509C" w:rsidRPr="002776FB" w:rsidRDefault="000B509C" w:rsidP="002776FB">
            <w:pPr>
              <w:spacing w:after="0" w:line="240" w:lineRule="auto"/>
              <w:contextualSpacing/>
              <w:rPr>
                <w:rFonts w:ascii="Times New Roman" w:hAnsi="Times New Roman"/>
                <w:sz w:val="24"/>
                <w:szCs w:val="24"/>
              </w:rPr>
            </w:pPr>
            <w:r w:rsidRPr="002776FB">
              <w:rPr>
                <w:rFonts w:ascii="Times New Roman" w:hAnsi="Times New Roman"/>
                <w:sz w:val="24"/>
                <w:szCs w:val="24"/>
              </w:rPr>
              <w:t xml:space="preserve">подготавливать и использовать растительное сырье для дизайна и оформления горячих напитков различного </w:t>
            </w:r>
            <w:r w:rsidRPr="002776FB">
              <w:rPr>
                <w:rFonts w:ascii="Times New Roman" w:hAnsi="Times New Roman"/>
                <w:sz w:val="24"/>
                <w:szCs w:val="24"/>
              </w:rPr>
              <w:lastRenderedPageBreak/>
              <w:t>ассортимента в соответствии с инструкциями и регламентами;</w:t>
            </w:r>
          </w:p>
          <w:p w:rsidR="000B509C" w:rsidRPr="002776FB" w:rsidRDefault="000B509C"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украшать столовую посуду с помощью соусов, специй, кофе, сахарной пудры;</w:t>
            </w:r>
          </w:p>
          <w:p w:rsidR="000B509C" w:rsidRPr="002776FB" w:rsidRDefault="000B509C" w:rsidP="002776FB">
            <w:pPr>
              <w:spacing w:after="0" w:line="240" w:lineRule="auto"/>
              <w:contextualSpacing/>
              <w:jc w:val="both"/>
              <w:rPr>
                <w:rFonts w:ascii="Times New Roman" w:hAnsi="Times New Roman"/>
                <w:bCs/>
                <w:sz w:val="24"/>
                <w:szCs w:val="24"/>
              </w:rPr>
            </w:pPr>
            <w:r w:rsidRPr="002776FB">
              <w:rPr>
                <w:rFonts w:ascii="Times New Roman" w:hAnsi="Times New Roman"/>
                <w:bCs/>
                <w:sz w:val="24"/>
                <w:szCs w:val="24"/>
              </w:rPr>
              <w:t xml:space="preserve">приготовление и оформление горячих напитков техникой </w:t>
            </w:r>
            <w:proofErr w:type="spellStart"/>
            <w:r w:rsidRPr="002776FB">
              <w:rPr>
                <w:rFonts w:ascii="Times New Roman" w:hAnsi="Times New Roman"/>
                <w:bCs/>
                <w:sz w:val="24"/>
                <w:szCs w:val="24"/>
              </w:rPr>
              <w:t>латте</w:t>
            </w:r>
            <w:proofErr w:type="spellEnd"/>
            <w:r w:rsidRPr="002776FB">
              <w:rPr>
                <w:rFonts w:ascii="Times New Roman" w:hAnsi="Times New Roman"/>
                <w:bCs/>
                <w:sz w:val="24"/>
                <w:szCs w:val="24"/>
              </w:rPr>
              <w:t xml:space="preserve">-арта, используя </w:t>
            </w:r>
            <w:proofErr w:type="spellStart"/>
            <w:r w:rsidRPr="002776FB">
              <w:rPr>
                <w:rFonts w:ascii="Times New Roman" w:hAnsi="Times New Roman"/>
                <w:bCs/>
                <w:sz w:val="24"/>
                <w:szCs w:val="24"/>
              </w:rPr>
              <w:t>кофемашину</w:t>
            </w:r>
            <w:proofErr w:type="spellEnd"/>
            <w:r w:rsidRPr="002776FB">
              <w:rPr>
                <w:rFonts w:ascii="Times New Roman" w:hAnsi="Times New Roman"/>
                <w:bCs/>
                <w:sz w:val="24"/>
                <w:szCs w:val="24"/>
              </w:rPr>
              <w:t xml:space="preserve"> с </w:t>
            </w:r>
            <w:proofErr w:type="spellStart"/>
            <w:r w:rsidRPr="002776FB">
              <w:rPr>
                <w:rFonts w:ascii="Times New Roman" w:hAnsi="Times New Roman"/>
                <w:bCs/>
                <w:sz w:val="24"/>
                <w:szCs w:val="24"/>
              </w:rPr>
              <w:t>капучинатором</w:t>
            </w:r>
            <w:proofErr w:type="spellEnd"/>
            <w:r w:rsidRPr="002776FB">
              <w:rPr>
                <w:rFonts w:ascii="Times New Roman" w:hAnsi="Times New Roman"/>
                <w:bCs/>
                <w:sz w:val="24"/>
                <w:szCs w:val="24"/>
              </w:rPr>
              <w:t>;</w:t>
            </w:r>
          </w:p>
          <w:p w:rsidR="000B509C" w:rsidRPr="002776FB" w:rsidRDefault="000B509C" w:rsidP="002776FB">
            <w:pPr>
              <w:spacing w:line="240" w:lineRule="auto"/>
              <w:ind w:left="-6"/>
              <w:contextualSpacing/>
              <w:jc w:val="both"/>
              <w:rPr>
                <w:rFonts w:ascii="Times New Roman" w:hAnsi="Times New Roman"/>
                <w:sz w:val="24"/>
                <w:szCs w:val="24"/>
              </w:rPr>
            </w:pPr>
            <w:r w:rsidRPr="002776FB">
              <w:rPr>
                <w:rFonts w:ascii="Times New Roman" w:hAnsi="Times New Roman"/>
                <w:bCs/>
                <w:sz w:val="24"/>
                <w:szCs w:val="24"/>
              </w:rPr>
              <w:t xml:space="preserve">готовить и презентовать горячие и напитки техниками </w:t>
            </w:r>
            <w:proofErr w:type="spellStart"/>
            <w:r w:rsidRPr="002776FB">
              <w:rPr>
                <w:rFonts w:ascii="Times New Roman" w:hAnsi="Times New Roman"/>
                <w:bCs/>
                <w:sz w:val="24"/>
                <w:szCs w:val="24"/>
              </w:rPr>
              <w:t>флейринг</w:t>
            </w:r>
            <w:proofErr w:type="spellEnd"/>
            <w:r w:rsidRPr="002776FB">
              <w:rPr>
                <w:rFonts w:ascii="Times New Roman" w:hAnsi="Times New Roman"/>
                <w:bCs/>
                <w:sz w:val="24"/>
                <w:szCs w:val="24"/>
              </w:rPr>
              <w:t xml:space="preserve"> и </w:t>
            </w:r>
            <w:proofErr w:type="spellStart"/>
            <w:r w:rsidRPr="002776FB">
              <w:rPr>
                <w:rFonts w:ascii="Times New Roman" w:hAnsi="Times New Roman"/>
                <w:bCs/>
                <w:sz w:val="24"/>
                <w:szCs w:val="24"/>
              </w:rPr>
              <w:t>спидмиксинг</w:t>
            </w:r>
            <w:proofErr w:type="spellEnd"/>
            <w:r w:rsidRPr="002776FB">
              <w:rPr>
                <w:rFonts w:ascii="Times New Roman" w:hAnsi="Times New Roman"/>
                <w:bCs/>
                <w:sz w:val="24"/>
                <w:szCs w:val="24"/>
              </w:rPr>
              <w:t>;</w:t>
            </w:r>
          </w:p>
          <w:p w:rsidR="000B509C" w:rsidRPr="002776FB" w:rsidRDefault="000B509C"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комбинировать различные способы приготовления и сочетания основных продуктов с дополнительными ингредиентами сибирского региона для создания горячих </w:t>
            </w:r>
            <w:proofErr w:type="gramStart"/>
            <w:r w:rsidRPr="002776FB">
              <w:rPr>
                <w:rFonts w:ascii="Times New Roman" w:hAnsi="Times New Roman"/>
                <w:sz w:val="24"/>
                <w:szCs w:val="24"/>
              </w:rPr>
              <w:t>напитков,;</w:t>
            </w:r>
            <w:proofErr w:type="gramEnd"/>
          </w:p>
          <w:p w:rsidR="00064463" w:rsidRPr="002776FB" w:rsidRDefault="00064463" w:rsidP="002776FB">
            <w:pPr>
              <w:pStyle w:val="a6"/>
              <w:contextualSpacing/>
              <w:jc w:val="both"/>
              <w:rPr>
                <w:rFonts w:ascii="Times New Roman" w:hAnsi="Times New Roman"/>
                <w:sz w:val="24"/>
                <w:szCs w:val="24"/>
              </w:rPr>
            </w:pPr>
          </w:p>
        </w:tc>
        <w:tc>
          <w:tcPr>
            <w:tcW w:w="1378" w:type="pct"/>
            <w:shd w:val="clear" w:color="auto" w:fill="auto"/>
          </w:tcPr>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sz w:val="24"/>
                <w:szCs w:val="24"/>
              </w:rPr>
              <w:lastRenderedPageBreak/>
              <w:t>Рецептуры и технологии приготовления горячих напитков  разнообразного ассортимента;</w:t>
            </w:r>
          </w:p>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sz w:val="24"/>
                <w:szCs w:val="24"/>
              </w:rPr>
              <w:t xml:space="preserve">требования к качеству, </w:t>
            </w:r>
            <w:r w:rsidRPr="002776FB">
              <w:rPr>
                <w:rFonts w:ascii="Times New Roman" w:hAnsi="Times New Roman"/>
                <w:sz w:val="24"/>
                <w:szCs w:val="24"/>
              </w:rPr>
              <w:lastRenderedPageBreak/>
              <w:t>срокам и условия хранения, признаки и органолептические методы определения доброкачественности сырья, используемого для приготовления горячих напитков  разнообразного ассортимента;</w:t>
            </w:r>
          </w:p>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sz w:val="24"/>
                <w:szCs w:val="24"/>
              </w:rPr>
              <w:t xml:space="preserve">назначение, виды и  правила использования технологического оборудования, производственного инвентаря, инструмента, </w:t>
            </w:r>
            <w:proofErr w:type="spellStart"/>
            <w:r w:rsidRPr="002776FB">
              <w:rPr>
                <w:rFonts w:ascii="Times New Roman" w:hAnsi="Times New Roman"/>
                <w:sz w:val="24"/>
                <w:szCs w:val="24"/>
              </w:rPr>
              <w:t>весоизмерительных</w:t>
            </w:r>
            <w:proofErr w:type="spellEnd"/>
            <w:r w:rsidRPr="002776FB">
              <w:rPr>
                <w:rFonts w:ascii="Times New Roman" w:hAnsi="Times New Roman"/>
                <w:sz w:val="24"/>
                <w:szCs w:val="24"/>
              </w:rPr>
              <w:t xml:space="preserve"> приборов, посуды, используемых при приготовлении горячих напитков  разнообразного ассортимента и правила ухода за ними;</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способы сокращения потерь и сохранения питательной ценности пищевых продуктов, используемых при производстве горячих напитков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способы применения ароматических веществ с целью улучшения вкусовых качеств горячих напитков  разнообразного ассортимента;</w:t>
            </w:r>
          </w:p>
          <w:p w:rsidR="00BF637F" w:rsidRPr="002776FB" w:rsidRDefault="00BF637F" w:rsidP="002776FB">
            <w:pPr>
              <w:pStyle w:val="TableParagraph"/>
              <w:kinsoku w:val="0"/>
              <w:overflowPunct w:val="0"/>
              <w:ind w:left="0"/>
              <w:contextualSpacing/>
              <w:jc w:val="both"/>
              <w:rPr>
                <w:spacing w:val="-1"/>
              </w:rPr>
            </w:pPr>
            <w:r w:rsidRPr="002776FB">
              <w:t xml:space="preserve">правила выбора основных продуктов и дополнительных ингредиентов с учетом их сочетаемости, </w:t>
            </w:r>
            <w:r w:rsidRPr="002776FB">
              <w:rPr>
                <w:spacing w:val="-1"/>
              </w:rPr>
              <w:t>взаимозаменяемости;</w:t>
            </w:r>
          </w:p>
          <w:p w:rsidR="00BF637F" w:rsidRPr="002776FB" w:rsidRDefault="00BF637F" w:rsidP="002776FB">
            <w:pPr>
              <w:pStyle w:val="TableParagraph"/>
              <w:kinsoku w:val="0"/>
              <w:overflowPunct w:val="0"/>
              <w:ind w:left="0"/>
              <w:contextualSpacing/>
              <w:jc w:val="both"/>
            </w:pPr>
            <w:r w:rsidRPr="002776FB">
              <w:t xml:space="preserve">критерии оценки качества основных продуктов и дополнительных ингредиентов для приготовления и </w:t>
            </w:r>
            <w:r w:rsidRPr="002776FB">
              <w:lastRenderedPageBreak/>
              <w:t xml:space="preserve">подготовки к реализации горячих напитков  разнообразного ассортимента; </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методы приготовления горячих напитков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виды, назначение и правила безопасной эксплуатации оборудования, инвентаря инструментов;</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ассортимент, требования к качеству, температура подачи горячих напитков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органолептические способы определения готовности;</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ассортимент ароматических веществ, используемых при приготовлении горячих напитков  разнообразного ассортимента, их сочетаемость с основными продуктами, входящими в состав горячих напитков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 xml:space="preserve">техника </w:t>
            </w:r>
            <w:proofErr w:type="spellStart"/>
            <w:r w:rsidRPr="002776FB">
              <w:rPr>
                <w:rFonts w:ascii="Times New Roman" w:hAnsi="Times New Roman"/>
                <w:sz w:val="24"/>
                <w:szCs w:val="24"/>
              </w:rPr>
              <w:t>порционирования</w:t>
            </w:r>
            <w:proofErr w:type="spellEnd"/>
            <w:r w:rsidRPr="002776FB">
              <w:rPr>
                <w:rFonts w:ascii="Times New Roman" w:hAnsi="Times New Roman"/>
                <w:sz w:val="24"/>
                <w:szCs w:val="24"/>
              </w:rPr>
              <w:t>, горячих напитков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виды, назначение посуды для подачи, контейнеров для отпуска на вынос горячих напитков  разнообразного ассортимента, в том числе региональных;</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 xml:space="preserve">методы сервировки и подачи, температура </w:t>
            </w:r>
            <w:r w:rsidRPr="002776FB">
              <w:rPr>
                <w:rFonts w:ascii="Times New Roman" w:hAnsi="Times New Roman"/>
                <w:sz w:val="24"/>
                <w:szCs w:val="24"/>
              </w:rPr>
              <w:lastRenderedPageBreak/>
              <w:t>подачи горячих напитков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правила хранения, требования к безопасности хранения горячих напитков  разнообразного ассортимента;</w:t>
            </w:r>
          </w:p>
          <w:p w:rsidR="00BF637F" w:rsidRPr="002776FB" w:rsidRDefault="00BF637F" w:rsidP="002776FB">
            <w:pPr>
              <w:pStyle w:val="a6"/>
              <w:contextualSpacing/>
              <w:jc w:val="both"/>
              <w:rPr>
                <w:rFonts w:ascii="Times New Roman" w:hAnsi="Times New Roman"/>
                <w:sz w:val="24"/>
                <w:szCs w:val="24"/>
              </w:rPr>
            </w:pPr>
            <w:r w:rsidRPr="002776FB">
              <w:rPr>
                <w:rFonts w:ascii="Times New Roman" w:hAnsi="Times New Roman"/>
                <w:sz w:val="24"/>
                <w:szCs w:val="24"/>
              </w:rPr>
              <w:t xml:space="preserve">правила маркирования упакованных </w:t>
            </w:r>
            <w:r w:rsidR="000B509C" w:rsidRPr="002776FB">
              <w:rPr>
                <w:rFonts w:ascii="Times New Roman" w:hAnsi="Times New Roman"/>
                <w:sz w:val="24"/>
                <w:szCs w:val="24"/>
              </w:rPr>
              <w:t>горячих</w:t>
            </w:r>
            <w:r w:rsidRPr="002776FB">
              <w:rPr>
                <w:rFonts w:ascii="Times New Roman" w:hAnsi="Times New Roman"/>
                <w:sz w:val="24"/>
                <w:szCs w:val="24"/>
              </w:rPr>
              <w:t xml:space="preserve"> напитков  разнообразного ассортимента, правила заполнения этикеток</w:t>
            </w:r>
          </w:p>
          <w:p w:rsidR="000B509C" w:rsidRPr="002776FB" w:rsidRDefault="000B509C"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назначение, правила подбора и использования столовой посуды, приборов, белья для эстетичного оформления и подачи горячих напитков разнообразного ассортимента;</w:t>
            </w:r>
          </w:p>
          <w:p w:rsidR="000B509C" w:rsidRPr="002776FB" w:rsidRDefault="000B509C"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психологию цвета, назначение, правила подбора и использование цветов и оттенков в оформлении горячих напитков разнообразного ассортимента;</w:t>
            </w:r>
          </w:p>
          <w:p w:rsidR="000B509C" w:rsidRPr="002776FB" w:rsidRDefault="000B509C"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технику оформления горячих напитков </w:t>
            </w:r>
            <w:proofErr w:type="spellStart"/>
            <w:r w:rsidRPr="002776FB">
              <w:rPr>
                <w:rFonts w:ascii="Times New Roman" w:hAnsi="Times New Roman"/>
                <w:sz w:val="24"/>
                <w:szCs w:val="24"/>
              </w:rPr>
              <w:t>латте</w:t>
            </w:r>
            <w:proofErr w:type="spellEnd"/>
            <w:r w:rsidRPr="002776FB">
              <w:rPr>
                <w:rFonts w:ascii="Times New Roman" w:hAnsi="Times New Roman"/>
                <w:sz w:val="24"/>
                <w:szCs w:val="24"/>
              </w:rPr>
              <w:t>-арт;</w:t>
            </w:r>
          </w:p>
          <w:p w:rsidR="000B509C" w:rsidRPr="002776FB" w:rsidRDefault="000B509C" w:rsidP="002776FB">
            <w:pPr>
              <w:spacing w:line="240" w:lineRule="auto"/>
              <w:ind w:left="-6"/>
              <w:contextualSpacing/>
              <w:jc w:val="both"/>
              <w:rPr>
                <w:rFonts w:ascii="Times New Roman" w:hAnsi="Times New Roman"/>
                <w:sz w:val="24"/>
                <w:szCs w:val="24"/>
              </w:rPr>
            </w:pPr>
            <w:r w:rsidRPr="002776FB">
              <w:rPr>
                <w:rFonts w:ascii="Times New Roman" w:hAnsi="Times New Roman"/>
                <w:sz w:val="24"/>
                <w:szCs w:val="24"/>
              </w:rPr>
              <w:t xml:space="preserve">технику презентации горячих и напитков </w:t>
            </w:r>
            <w:proofErr w:type="spellStart"/>
            <w:r w:rsidRPr="002776FB">
              <w:rPr>
                <w:rFonts w:ascii="Times New Roman" w:hAnsi="Times New Roman"/>
                <w:sz w:val="24"/>
                <w:szCs w:val="24"/>
              </w:rPr>
              <w:t>флейринг</w:t>
            </w:r>
            <w:proofErr w:type="spellEnd"/>
            <w:r w:rsidRPr="002776FB">
              <w:rPr>
                <w:rFonts w:ascii="Times New Roman" w:hAnsi="Times New Roman"/>
                <w:sz w:val="24"/>
                <w:szCs w:val="24"/>
              </w:rPr>
              <w:t xml:space="preserve">, </w:t>
            </w:r>
            <w:proofErr w:type="spellStart"/>
            <w:r w:rsidRPr="002776FB">
              <w:rPr>
                <w:rFonts w:ascii="Times New Roman" w:hAnsi="Times New Roman"/>
                <w:sz w:val="24"/>
                <w:szCs w:val="24"/>
              </w:rPr>
              <w:t>спидмиксинг</w:t>
            </w:r>
            <w:proofErr w:type="spellEnd"/>
          </w:p>
        </w:tc>
      </w:tr>
      <w:tr w:rsidR="00BF637F" w:rsidRPr="002776FB" w:rsidTr="002776FB">
        <w:tc>
          <w:tcPr>
            <w:tcW w:w="5000" w:type="pct"/>
            <w:gridSpan w:val="3"/>
            <w:shd w:val="clear" w:color="auto" w:fill="auto"/>
          </w:tcPr>
          <w:p w:rsidR="00BF637F" w:rsidRPr="002776FB" w:rsidRDefault="00BF637F" w:rsidP="002776FB">
            <w:pPr>
              <w:spacing w:line="240" w:lineRule="auto"/>
              <w:contextualSpacing/>
              <w:rPr>
                <w:rFonts w:ascii="Times New Roman" w:hAnsi="Times New Roman"/>
                <w:b/>
                <w:sz w:val="24"/>
                <w:szCs w:val="24"/>
              </w:rPr>
            </w:pPr>
            <w:r w:rsidRPr="002776FB">
              <w:rPr>
                <w:rFonts w:ascii="Times New Roman" w:hAnsi="Times New Roman"/>
                <w:b/>
                <w:sz w:val="24"/>
                <w:szCs w:val="24"/>
              </w:rPr>
              <w:lastRenderedPageBreak/>
              <w:t>Материально технические ресурсы</w:t>
            </w:r>
          </w:p>
          <w:p w:rsidR="00BF637F" w:rsidRPr="002776FB" w:rsidRDefault="00BF637F" w:rsidP="002776FB">
            <w:pPr>
              <w:widowControl w:val="0"/>
              <w:kinsoku w:val="0"/>
              <w:overflowPunct w:val="0"/>
              <w:autoSpaceDE w:val="0"/>
              <w:autoSpaceDN w:val="0"/>
              <w:adjustRightInd w:val="0"/>
              <w:spacing w:after="0" w:line="240" w:lineRule="auto"/>
              <w:ind w:right="262"/>
              <w:contextualSpacing/>
              <w:jc w:val="both"/>
              <w:rPr>
                <w:rFonts w:ascii="Times New Roman" w:hAnsi="Times New Roman"/>
                <w:sz w:val="24"/>
                <w:szCs w:val="24"/>
                <w:u w:val="single"/>
              </w:rPr>
            </w:pPr>
            <w:proofErr w:type="spellStart"/>
            <w:r w:rsidRPr="002776FB">
              <w:rPr>
                <w:rFonts w:ascii="Times New Roman" w:hAnsi="Times New Roman"/>
                <w:spacing w:val="-1"/>
                <w:sz w:val="24"/>
                <w:szCs w:val="24"/>
                <w:u w:val="single"/>
              </w:rPr>
              <w:t>Весоизмерительное</w:t>
            </w:r>
            <w:proofErr w:type="spellEnd"/>
            <w:r w:rsidRPr="002776FB">
              <w:rPr>
                <w:rFonts w:ascii="Times New Roman" w:hAnsi="Times New Roman"/>
                <w:spacing w:val="-1"/>
                <w:sz w:val="24"/>
                <w:szCs w:val="24"/>
                <w:u w:val="single"/>
              </w:rPr>
              <w:t xml:space="preserve"> </w:t>
            </w:r>
            <w:r w:rsidRPr="002776FB">
              <w:rPr>
                <w:rFonts w:ascii="Times New Roman" w:hAnsi="Times New Roman"/>
                <w:sz w:val="24"/>
                <w:szCs w:val="24"/>
                <w:u w:val="single"/>
              </w:rPr>
              <w:t xml:space="preserve">оборудование: </w:t>
            </w:r>
          </w:p>
          <w:p w:rsidR="00BF637F" w:rsidRPr="002776FB" w:rsidRDefault="00BF637F" w:rsidP="002776FB">
            <w:pPr>
              <w:widowControl w:val="0"/>
              <w:kinsoku w:val="0"/>
              <w:overflowPunct w:val="0"/>
              <w:autoSpaceDE w:val="0"/>
              <w:autoSpaceDN w:val="0"/>
              <w:adjustRightInd w:val="0"/>
              <w:spacing w:after="0" w:line="240" w:lineRule="auto"/>
              <w:ind w:right="262"/>
              <w:contextualSpacing/>
              <w:jc w:val="both"/>
              <w:rPr>
                <w:rFonts w:ascii="Times New Roman" w:hAnsi="Times New Roman"/>
                <w:spacing w:val="-1"/>
                <w:sz w:val="24"/>
                <w:szCs w:val="24"/>
              </w:rPr>
            </w:pPr>
            <w:r w:rsidRPr="002776FB">
              <w:rPr>
                <w:rFonts w:ascii="Times New Roman" w:hAnsi="Times New Roman"/>
                <w:spacing w:val="-1"/>
                <w:sz w:val="24"/>
                <w:szCs w:val="24"/>
              </w:rPr>
              <w:t>весы механические</w:t>
            </w:r>
          </w:p>
          <w:p w:rsidR="00BF637F" w:rsidRPr="002776FB" w:rsidRDefault="00BF637F" w:rsidP="002776FB">
            <w:pPr>
              <w:widowControl w:val="0"/>
              <w:kinsoku w:val="0"/>
              <w:overflowPunct w:val="0"/>
              <w:autoSpaceDE w:val="0"/>
              <w:autoSpaceDN w:val="0"/>
              <w:adjustRightInd w:val="0"/>
              <w:spacing w:after="0" w:line="240" w:lineRule="auto"/>
              <w:ind w:right="262"/>
              <w:contextualSpacing/>
              <w:jc w:val="both"/>
              <w:rPr>
                <w:rFonts w:ascii="Times New Roman" w:hAnsi="Times New Roman"/>
                <w:sz w:val="24"/>
                <w:szCs w:val="24"/>
              </w:rPr>
            </w:pPr>
            <w:r w:rsidRPr="002776FB">
              <w:rPr>
                <w:rFonts w:ascii="Times New Roman" w:hAnsi="Times New Roman"/>
                <w:sz w:val="24"/>
                <w:szCs w:val="24"/>
              </w:rPr>
              <w:t>весы настольные электронные</w:t>
            </w:r>
          </w:p>
          <w:p w:rsidR="00BF637F" w:rsidRPr="002776FB" w:rsidRDefault="00BF637F" w:rsidP="002776FB">
            <w:pPr>
              <w:widowControl w:val="0"/>
              <w:kinsoku w:val="0"/>
              <w:overflowPunct w:val="0"/>
              <w:autoSpaceDE w:val="0"/>
              <w:autoSpaceDN w:val="0"/>
              <w:adjustRightInd w:val="0"/>
              <w:spacing w:after="0" w:line="240" w:lineRule="auto"/>
              <w:ind w:right="213"/>
              <w:contextualSpacing/>
              <w:jc w:val="both"/>
              <w:rPr>
                <w:rFonts w:ascii="Times New Roman" w:hAnsi="Times New Roman"/>
                <w:sz w:val="24"/>
                <w:szCs w:val="24"/>
              </w:rPr>
            </w:pPr>
            <w:r w:rsidRPr="002776FB">
              <w:rPr>
                <w:rFonts w:ascii="Times New Roman" w:hAnsi="Times New Roman"/>
                <w:sz w:val="24"/>
                <w:szCs w:val="24"/>
                <w:u w:val="single"/>
              </w:rPr>
              <w:t>Холодильное оборудование</w:t>
            </w:r>
            <w:r w:rsidRPr="002776FB">
              <w:rPr>
                <w:rFonts w:ascii="Times New Roman" w:hAnsi="Times New Roman"/>
                <w:sz w:val="24"/>
                <w:szCs w:val="24"/>
              </w:rPr>
              <w:t>:</w:t>
            </w:r>
          </w:p>
          <w:p w:rsidR="00BF637F" w:rsidRPr="002776FB" w:rsidRDefault="00BF637F" w:rsidP="002776FB">
            <w:pPr>
              <w:spacing w:after="0" w:line="240" w:lineRule="auto"/>
              <w:contextualSpacing/>
              <w:jc w:val="both"/>
              <w:rPr>
                <w:rFonts w:ascii="Times New Roman" w:hAnsi="Times New Roman"/>
                <w:bCs/>
                <w:kern w:val="36"/>
                <w:sz w:val="24"/>
                <w:szCs w:val="24"/>
              </w:rPr>
            </w:pPr>
            <w:r w:rsidRPr="002776FB">
              <w:rPr>
                <w:rFonts w:ascii="Times New Roman" w:hAnsi="Times New Roman"/>
                <w:bCs/>
                <w:kern w:val="36"/>
                <w:sz w:val="24"/>
                <w:szCs w:val="24"/>
              </w:rPr>
              <w:t>ш</w:t>
            </w:r>
            <w:r w:rsidRPr="002776FB">
              <w:rPr>
                <w:rFonts w:ascii="Times New Roman" w:hAnsi="Times New Roman"/>
                <w:sz w:val="24"/>
                <w:szCs w:val="24"/>
              </w:rPr>
              <w:t xml:space="preserve">каф холодильный, </w:t>
            </w:r>
            <w:r w:rsidRPr="002776FB">
              <w:rPr>
                <w:rFonts w:ascii="Times New Roman" w:hAnsi="Times New Roman"/>
                <w:bCs/>
                <w:kern w:val="36"/>
                <w:sz w:val="24"/>
                <w:szCs w:val="24"/>
              </w:rPr>
              <w:t>ш</w:t>
            </w:r>
            <w:r w:rsidRPr="002776FB">
              <w:rPr>
                <w:rFonts w:ascii="Times New Roman" w:hAnsi="Times New Roman"/>
                <w:sz w:val="24"/>
                <w:szCs w:val="24"/>
              </w:rPr>
              <w:t>каф морозильный</w:t>
            </w:r>
          </w:p>
          <w:p w:rsidR="00BF637F" w:rsidRPr="002776FB" w:rsidRDefault="00BF637F" w:rsidP="002776FB">
            <w:pPr>
              <w:widowControl w:val="0"/>
              <w:kinsoku w:val="0"/>
              <w:overflowPunct w:val="0"/>
              <w:autoSpaceDE w:val="0"/>
              <w:autoSpaceDN w:val="0"/>
              <w:adjustRightInd w:val="0"/>
              <w:spacing w:after="0" w:line="240" w:lineRule="auto"/>
              <w:ind w:right="213"/>
              <w:contextualSpacing/>
              <w:jc w:val="both"/>
              <w:rPr>
                <w:rFonts w:ascii="Times New Roman" w:hAnsi="Times New Roman"/>
                <w:sz w:val="24"/>
                <w:szCs w:val="24"/>
              </w:rPr>
            </w:pPr>
            <w:r w:rsidRPr="002776FB">
              <w:rPr>
                <w:rFonts w:ascii="Times New Roman" w:hAnsi="Times New Roman"/>
                <w:sz w:val="24"/>
                <w:szCs w:val="24"/>
                <w:u w:val="single"/>
              </w:rPr>
              <w:t>Тепловое оборудование</w:t>
            </w:r>
            <w:r w:rsidRPr="002776FB">
              <w:rPr>
                <w:rFonts w:ascii="Times New Roman" w:hAnsi="Times New Roman"/>
                <w:sz w:val="24"/>
                <w:szCs w:val="24"/>
              </w:rPr>
              <w:t>:</w:t>
            </w:r>
          </w:p>
          <w:p w:rsidR="00BF637F" w:rsidRPr="002776FB" w:rsidRDefault="00BF637F" w:rsidP="002776FB">
            <w:pPr>
              <w:spacing w:after="0" w:line="240" w:lineRule="auto"/>
              <w:contextualSpacing/>
              <w:jc w:val="both"/>
              <w:rPr>
                <w:rFonts w:ascii="Times New Roman" w:hAnsi="Times New Roman"/>
                <w:bCs/>
                <w:sz w:val="24"/>
                <w:szCs w:val="24"/>
              </w:rPr>
            </w:pPr>
            <w:r w:rsidRPr="002776FB">
              <w:rPr>
                <w:rFonts w:ascii="Times New Roman" w:hAnsi="Times New Roman"/>
                <w:bCs/>
                <w:sz w:val="24"/>
                <w:szCs w:val="24"/>
              </w:rPr>
              <w:t>аппарат паровой-</w:t>
            </w:r>
            <w:proofErr w:type="spellStart"/>
            <w:r w:rsidRPr="002776FB">
              <w:rPr>
                <w:rFonts w:ascii="Times New Roman" w:hAnsi="Times New Roman"/>
                <w:bCs/>
                <w:sz w:val="24"/>
                <w:szCs w:val="24"/>
              </w:rPr>
              <w:t>конвекторн.эл</w:t>
            </w:r>
            <w:proofErr w:type="spellEnd"/>
            <w:r w:rsidRPr="002776FB">
              <w:rPr>
                <w:rFonts w:ascii="Times New Roman" w:hAnsi="Times New Roman"/>
                <w:bCs/>
                <w:sz w:val="24"/>
                <w:szCs w:val="24"/>
              </w:rPr>
              <w:t>., к</w:t>
            </w:r>
            <w:r w:rsidRPr="002776FB">
              <w:rPr>
                <w:rFonts w:ascii="Times New Roman" w:hAnsi="Times New Roman"/>
                <w:sz w:val="24"/>
                <w:szCs w:val="24"/>
              </w:rPr>
              <w:t>онвекционная печь</w:t>
            </w:r>
            <w:r w:rsidRPr="002776FB">
              <w:rPr>
                <w:rFonts w:ascii="Times New Roman" w:hAnsi="Times New Roman"/>
                <w:bCs/>
                <w:sz w:val="24"/>
                <w:szCs w:val="24"/>
              </w:rPr>
              <w:t xml:space="preserve">, </w:t>
            </w:r>
            <w:proofErr w:type="spellStart"/>
            <w:r w:rsidRPr="002776FB">
              <w:rPr>
                <w:rFonts w:ascii="Times New Roman" w:hAnsi="Times New Roman"/>
                <w:bCs/>
                <w:sz w:val="24"/>
                <w:szCs w:val="24"/>
              </w:rPr>
              <w:t>к</w:t>
            </w:r>
            <w:r w:rsidRPr="002776FB">
              <w:rPr>
                <w:rFonts w:ascii="Times New Roman" w:hAnsi="Times New Roman"/>
                <w:bCs/>
                <w:kern w:val="36"/>
                <w:sz w:val="24"/>
                <w:szCs w:val="24"/>
              </w:rPr>
              <w:t>офемашина</w:t>
            </w:r>
            <w:proofErr w:type="spellEnd"/>
            <w:r w:rsidRPr="002776FB">
              <w:rPr>
                <w:rFonts w:ascii="Times New Roman" w:hAnsi="Times New Roman"/>
                <w:bCs/>
                <w:kern w:val="36"/>
                <w:sz w:val="24"/>
                <w:szCs w:val="24"/>
              </w:rPr>
              <w:t xml:space="preserve"> с </w:t>
            </w:r>
            <w:proofErr w:type="spellStart"/>
            <w:r w:rsidRPr="002776FB">
              <w:rPr>
                <w:rFonts w:ascii="Times New Roman" w:hAnsi="Times New Roman"/>
                <w:bCs/>
                <w:kern w:val="36"/>
                <w:sz w:val="24"/>
                <w:szCs w:val="24"/>
              </w:rPr>
              <w:t>капучинатором</w:t>
            </w:r>
            <w:proofErr w:type="spellEnd"/>
            <w:r w:rsidRPr="002776FB">
              <w:rPr>
                <w:rFonts w:ascii="Times New Roman" w:hAnsi="Times New Roman"/>
                <w:bCs/>
                <w:sz w:val="24"/>
                <w:szCs w:val="24"/>
              </w:rPr>
              <w:t>, к</w:t>
            </w:r>
            <w:r w:rsidRPr="002776FB">
              <w:rPr>
                <w:rFonts w:ascii="Times New Roman" w:hAnsi="Times New Roman"/>
                <w:bCs/>
                <w:kern w:val="36"/>
                <w:sz w:val="24"/>
                <w:szCs w:val="24"/>
              </w:rPr>
              <w:t>офе-</w:t>
            </w:r>
            <w:proofErr w:type="spellStart"/>
            <w:r w:rsidRPr="002776FB">
              <w:rPr>
                <w:rFonts w:ascii="Times New Roman" w:hAnsi="Times New Roman"/>
                <w:bCs/>
                <w:kern w:val="36"/>
                <w:sz w:val="24"/>
                <w:szCs w:val="24"/>
              </w:rPr>
              <w:t>ростер</w:t>
            </w:r>
            <w:proofErr w:type="spellEnd"/>
            <w:r w:rsidRPr="002776FB">
              <w:rPr>
                <w:rFonts w:ascii="Times New Roman" w:hAnsi="Times New Roman"/>
                <w:bCs/>
                <w:sz w:val="24"/>
                <w:szCs w:val="24"/>
              </w:rPr>
              <w:t xml:space="preserve">, печь микроволновая, плита электрическая </w:t>
            </w:r>
          </w:p>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sz w:val="24"/>
                <w:szCs w:val="24"/>
              </w:rPr>
              <w:t>или плита электрическая (с индукционным нагревом)</w:t>
            </w:r>
            <w:r w:rsidRPr="002776FB">
              <w:rPr>
                <w:rFonts w:ascii="Times New Roman" w:eastAsia="Batang" w:hAnsi="Times New Roman"/>
                <w:sz w:val="24"/>
                <w:szCs w:val="24"/>
              </w:rPr>
              <w:t xml:space="preserve">, </w:t>
            </w:r>
            <w:proofErr w:type="spellStart"/>
            <w:r w:rsidRPr="002776FB">
              <w:rPr>
                <w:rFonts w:ascii="Times New Roman" w:eastAsia="Batang" w:hAnsi="Times New Roman"/>
                <w:sz w:val="24"/>
                <w:szCs w:val="24"/>
              </w:rPr>
              <w:t>х</w:t>
            </w:r>
            <w:r w:rsidRPr="002776FB">
              <w:rPr>
                <w:rFonts w:ascii="Times New Roman" w:eastAsia="Batang" w:hAnsi="Times New Roman"/>
                <w:bCs/>
                <w:kern w:val="36"/>
                <w:sz w:val="24"/>
                <w:szCs w:val="24"/>
                <w:lang w:eastAsia="ko-KR"/>
              </w:rPr>
              <w:t>оволи</w:t>
            </w:r>
            <w:proofErr w:type="spellEnd"/>
            <w:r w:rsidRPr="002776FB">
              <w:rPr>
                <w:rFonts w:ascii="Times New Roman" w:eastAsia="Batang" w:hAnsi="Times New Roman"/>
                <w:bCs/>
                <w:kern w:val="36"/>
                <w:sz w:val="24"/>
                <w:szCs w:val="24"/>
                <w:lang w:eastAsia="ko-KR"/>
              </w:rPr>
              <w:t xml:space="preserve">, </w:t>
            </w:r>
            <w:proofErr w:type="spellStart"/>
            <w:r w:rsidRPr="002776FB">
              <w:rPr>
                <w:rFonts w:ascii="Times New Roman" w:eastAsia="Batang" w:hAnsi="Times New Roman"/>
                <w:bCs/>
                <w:kern w:val="36"/>
                <w:sz w:val="24"/>
                <w:szCs w:val="24"/>
                <w:lang w:eastAsia="ko-KR"/>
              </w:rPr>
              <w:t>э</w:t>
            </w:r>
            <w:r w:rsidRPr="002776FB">
              <w:rPr>
                <w:rFonts w:ascii="Times New Roman" w:hAnsi="Times New Roman"/>
                <w:bCs/>
                <w:sz w:val="24"/>
                <w:szCs w:val="24"/>
              </w:rPr>
              <w:t>лектромармиты</w:t>
            </w:r>
            <w:proofErr w:type="spellEnd"/>
          </w:p>
          <w:p w:rsidR="00BF637F" w:rsidRPr="002776FB" w:rsidRDefault="00BF637F" w:rsidP="002776FB">
            <w:pPr>
              <w:widowControl w:val="0"/>
              <w:tabs>
                <w:tab w:val="left" w:pos="2264"/>
              </w:tabs>
              <w:kinsoku w:val="0"/>
              <w:overflowPunct w:val="0"/>
              <w:autoSpaceDE w:val="0"/>
              <w:autoSpaceDN w:val="0"/>
              <w:adjustRightInd w:val="0"/>
              <w:spacing w:after="0" w:line="240" w:lineRule="auto"/>
              <w:ind w:right="-1"/>
              <w:contextualSpacing/>
              <w:jc w:val="both"/>
              <w:rPr>
                <w:rFonts w:ascii="Times New Roman" w:hAnsi="Times New Roman"/>
                <w:sz w:val="24"/>
                <w:szCs w:val="24"/>
                <w:u w:val="single"/>
              </w:rPr>
            </w:pPr>
            <w:r w:rsidRPr="002776FB">
              <w:rPr>
                <w:rFonts w:ascii="Times New Roman" w:hAnsi="Times New Roman"/>
                <w:sz w:val="24"/>
                <w:szCs w:val="24"/>
                <w:u w:val="single"/>
              </w:rPr>
              <w:t xml:space="preserve">Механическое оборудование: </w:t>
            </w:r>
          </w:p>
          <w:p w:rsidR="00BF637F" w:rsidRPr="002776FB" w:rsidRDefault="00BF637F" w:rsidP="002776FB">
            <w:pPr>
              <w:tabs>
                <w:tab w:val="left" w:pos="2264"/>
              </w:tabs>
              <w:spacing w:after="0" w:line="240" w:lineRule="auto"/>
              <w:ind w:right="-1"/>
              <w:contextualSpacing/>
              <w:jc w:val="both"/>
              <w:rPr>
                <w:rFonts w:ascii="Times New Roman" w:hAnsi="Times New Roman"/>
                <w:sz w:val="24"/>
                <w:szCs w:val="24"/>
              </w:rPr>
            </w:pPr>
            <w:r w:rsidRPr="002776FB">
              <w:rPr>
                <w:rFonts w:ascii="Times New Roman" w:hAnsi="Times New Roman"/>
                <w:sz w:val="24"/>
                <w:szCs w:val="24"/>
              </w:rPr>
              <w:t>блендер, к</w:t>
            </w:r>
            <w:r w:rsidRPr="002776FB">
              <w:rPr>
                <w:rFonts w:ascii="Times New Roman" w:eastAsia="Batang" w:hAnsi="Times New Roman"/>
                <w:bCs/>
                <w:kern w:val="36"/>
                <w:sz w:val="24"/>
                <w:szCs w:val="24"/>
                <w:lang w:eastAsia="ko-KR"/>
              </w:rPr>
              <w:t>офемолка</w:t>
            </w:r>
          </w:p>
          <w:p w:rsidR="00BF637F" w:rsidRPr="002776FB" w:rsidRDefault="00BF637F" w:rsidP="002776FB">
            <w:pPr>
              <w:widowControl w:val="0"/>
              <w:tabs>
                <w:tab w:val="left" w:pos="2264"/>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r w:rsidRPr="002776FB">
              <w:rPr>
                <w:rFonts w:ascii="Times New Roman" w:hAnsi="Times New Roman"/>
                <w:sz w:val="24"/>
                <w:szCs w:val="24"/>
                <w:u w:val="single"/>
              </w:rPr>
              <w:lastRenderedPageBreak/>
              <w:t>Оборудование для упаковки, оценки качества и безопасности пищевых продуктов</w:t>
            </w:r>
            <w:r w:rsidRPr="002776FB">
              <w:rPr>
                <w:rFonts w:ascii="Times New Roman" w:hAnsi="Times New Roman"/>
                <w:sz w:val="24"/>
                <w:szCs w:val="24"/>
              </w:rPr>
              <w:t xml:space="preserve">: </w:t>
            </w:r>
          </w:p>
          <w:p w:rsidR="00BF637F" w:rsidRPr="002776FB" w:rsidRDefault="00BF637F" w:rsidP="002776FB">
            <w:pPr>
              <w:widowControl w:val="0"/>
              <w:tabs>
                <w:tab w:val="left" w:pos="2264"/>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proofErr w:type="spellStart"/>
            <w:r w:rsidRPr="002776FB">
              <w:rPr>
                <w:rFonts w:ascii="Times New Roman" w:hAnsi="Times New Roman"/>
                <w:sz w:val="24"/>
                <w:szCs w:val="24"/>
              </w:rPr>
              <w:t>нитраттестер</w:t>
            </w:r>
            <w:proofErr w:type="spellEnd"/>
          </w:p>
          <w:p w:rsidR="00BF637F" w:rsidRPr="002776FB" w:rsidRDefault="00BF637F" w:rsidP="002776FB">
            <w:pPr>
              <w:widowControl w:val="0"/>
              <w:tabs>
                <w:tab w:val="left" w:pos="2264"/>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r w:rsidRPr="002776FB">
              <w:rPr>
                <w:rFonts w:ascii="Times New Roman" w:hAnsi="Times New Roman"/>
                <w:sz w:val="24"/>
                <w:szCs w:val="24"/>
                <w:u w:val="single"/>
              </w:rPr>
              <w:t>Оборудование для мытья посуды</w:t>
            </w:r>
            <w:r w:rsidRPr="002776FB">
              <w:rPr>
                <w:rFonts w:ascii="Times New Roman" w:hAnsi="Times New Roman"/>
                <w:sz w:val="24"/>
                <w:szCs w:val="24"/>
              </w:rPr>
              <w:t xml:space="preserve">: </w:t>
            </w:r>
          </w:p>
          <w:p w:rsidR="00BF637F" w:rsidRPr="002776FB" w:rsidRDefault="00BF637F" w:rsidP="002776FB">
            <w:pPr>
              <w:widowControl w:val="0"/>
              <w:tabs>
                <w:tab w:val="left" w:pos="2264"/>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r w:rsidRPr="002776FB">
              <w:rPr>
                <w:rFonts w:ascii="Times New Roman" w:hAnsi="Times New Roman"/>
                <w:sz w:val="24"/>
                <w:szCs w:val="24"/>
              </w:rPr>
              <w:t>машина посудомоечная.</w:t>
            </w:r>
          </w:p>
          <w:p w:rsidR="00BF637F" w:rsidRPr="002776FB" w:rsidRDefault="00BF637F" w:rsidP="002776FB">
            <w:pPr>
              <w:widowControl w:val="0"/>
              <w:tabs>
                <w:tab w:val="left" w:pos="2264"/>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r w:rsidRPr="002776FB">
              <w:rPr>
                <w:rFonts w:ascii="Times New Roman" w:hAnsi="Times New Roman"/>
                <w:sz w:val="24"/>
                <w:szCs w:val="24"/>
                <w:u w:val="single"/>
              </w:rPr>
              <w:t>Вспомогательное оборудование</w:t>
            </w:r>
            <w:r w:rsidRPr="002776FB">
              <w:rPr>
                <w:rFonts w:ascii="Times New Roman" w:hAnsi="Times New Roman"/>
                <w:sz w:val="24"/>
                <w:szCs w:val="24"/>
              </w:rPr>
              <w:t xml:space="preserve">: </w:t>
            </w:r>
          </w:p>
          <w:p w:rsidR="00BF637F" w:rsidRPr="002776FB" w:rsidRDefault="00BF637F" w:rsidP="002776FB">
            <w:pPr>
              <w:tabs>
                <w:tab w:val="left" w:pos="2264"/>
              </w:tabs>
              <w:spacing w:after="0" w:line="240" w:lineRule="auto"/>
              <w:ind w:right="-1"/>
              <w:contextualSpacing/>
              <w:jc w:val="both"/>
              <w:rPr>
                <w:rFonts w:ascii="Times New Roman" w:hAnsi="Times New Roman"/>
                <w:bCs/>
                <w:sz w:val="24"/>
                <w:szCs w:val="24"/>
              </w:rPr>
            </w:pPr>
            <w:r w:rsidRPr="002776FB">
              <w:rPr>
                <w:rFonts w:ascii="Times New Roman" w:hAnsi="Times New Roman"/>
                <w:bCs/>
                <w:sz w:val="24"/>
                <w:szCs w:val="24"/>
              </w:rPr>
              <w:t>ванны моечные, стеллажи кухонные, столы производственные</w:t>
            </w:r>
          </w:p>
          <w:p w:rsidR="00BF637F" w:rsidRPr="002776FB" w:rsidRDefault="00BF637F" w:rsidP="002776FB">
            <w:pPr>
              <w:widowControl w:val="0"/>
              <w:tabs>
                <w:tab w:val="left" w:pos="2264"/>
              </w:tabs>
              <w:kinsoku w:val="0"/>
              <w:overflowPunct w:val="0"/>
              <w:autoSpaceDE w:val="0"/>
              <w:autoSpaceDN w:val="0"/>
              <w:adjustRightInd w:val="0"/>
              <w:spacing w:after="0" w:line="240" w:lineRule="auto"/>
              <w:ind w:right="-1"/>
              <w:contextualSpacing/>
              <w:jc w:val="both"/>
              <w:rPr>
                <w:rFonts w:ascii="Times New Roman" w:hAnsi="Times New Roman"/>
                <w:sz w:val="24"/>
                <w:szCs w:val="24"/>
              </w:rPr>
            </w:pPr>
            <w:r w:rsidRPr="002776FB">
              <w:rPr>
                <w:rFonts w:ascii="Times New Roman" w:hAnsi="Times New Roman"/>
                <w:sz w:val="24"/>
                <w:szCs w:val="24"/>
                <w:u w:val="single"/>
              </w:rPr>
              <w:t>Инвентарь, инструменты, кухонная посуда</w:t>
            </w:r>
            <w:r w:rsidRPr="002776FB">
              <w:rPr>
                <w:rFonts w:ascii="Times New Roman" w:hAnsi="Times New Roman"/>
                <w:sz w:val="24"/>
                <w:szCs w:val="24"/>
              </w:rPr>
              <w:t xml:space="preserve">: </w:t>
            </w:r>
          </w:p>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bCs/>
                <w:sz w:val="24"/>
                <w:szCs w:val="24"/>
              </w:rPr>
              <w:t>блендер, в</w:t>
            </w:r>
            <w:r w:rsidRPr="002776FB">
              <w:rPr>
                <w:rFonts w:ascii="Times New Roman" w:hAnsi="Times New Roman"/>
                <w:sz w:val="24"/>
                <w:szCs w:val="24"/>
              </w:rPr>
              <w:t>енчики</w:t>
            </w:r>
            <w:r w:rsidRPr="002776FB">
              <w:rPr>
                <w:rFonts w:ascii="Times New Roman" w:hAnsi="Times New Roman"/>
                <w:bCs/>
                <w:sz w:val="24"/>
                <w:szCs w:val="24"/>
              </w:rPr>
              <w:t xml:space="preserve">, </w:t>
            </w:r>
          </w:p>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sz w:val="24"/>
                <w:szCs w:val="24"/>
              </w:rPr>
              <w:t xml:space="preserve">кастрюли (различной вместимостью), </w:t>
            </w:r>
          </w:p>
          <w:p w:rsidR="00BF637F" w:rsidRPr="002776FB" w:rsidRDefault="00BF637F" w:rsidP="002776FB">
            <w:pPr>
              <w:spacing w:after="0" w:line="240" w:lineRule="auto"/>
              <w:contextualSpacing/>
              <w:jc w:val="both"/>
              <w:outlineLvl w:val="1"/>
              <w:rPr>
                <w:rFonts w:ascii="Times New Roman" w:hAnsi="Times New Roman"/>
                <w:sz w:val="24"/>
                <w:szCs w:val="24"/>
              </w:rPr>
            </w:pPr>
            <w:bookmarkStart w:id="1" w:name="_Toc474903494"/>
            <w:r w:rsidRPr="002776FB">
              <w:rPr>
                <w:rFonts w:ascii="Times New Roman" w:hAnsi="Times New Roman"/>
                <w:sz w:val="24"/>
                <w:szCs w:val="24"/>
              </w:rPr>
              <w:t>контейнеры для СВЧ,</w:t>
            </w:r>
            <w:bookmarkEnd w:id="1"/>
            <w:r w:rsidRPr="002776FB">
              <w:rPr>
                <w:rFonts w:ascii="Times New Roman" w:hAnsi="Times New Roman"/>
                <w:sz w:val="24"/>
                <w:szCs w:val="24"/>
              </w:rPr>
              <w:t xml:space="preserve"> </w:t>
            </w:r>
          </w:p>
          <w:p w:rsidR="00BF637F" w:rsidRPr="002776FB" w:rsidRDefault="00BF637F" w:rsidP="002776FB">
            <w:pPr>
              <w:spacing w:after="0" w:line="240" w:lineRule="auto"/>
              <w:contextualSpacing/>
              <w:jc w:val="both"/>
              <w:rPr>
                <w:rFonts w:ascii="Times New Roman" w:hAnsi="Times New Roman"/>
                <w:sz w:val="24"/>
                <w:szCs w:val="24"/>
              </w:rPr>
            </w:pPr>
            <w:r w:rsidRPr="002776FB">
              <w:rPr>
                <w:rFonts w:ascii="Times New Roman" w:hAnsi="Times New Roman"/>
                <w:sz w:val="24"/>
                <w:szCs w:val="24"/>
              </w:rPr>
              <w:t xml:space="preserve">корзины для мусора, кофейные пары, кружки </w:t>
            </w:r>
            <w:proofErr w:type="gramStart"/>
            <w:r w:rsidRPr="002776FB">
              <w:rPr>
                <w:rFonts w:ascii="Times New Roman" w:hAnsi="Times New Roman"/>
                <w:sz w:val="24"/>
                <w:szCs w:val="24"/>
              </w:rPr>
              <w:t>мерные,  кувшины</w:t>
            </w:r>
            <w:proofErr w:type="gramEnd"/>
            <w:r w:rsidRPr="002776FB">
              <w:rPr>
                <w:rFonts w:ascii="Times New Roman" w:hAnsi="Times New Roman"/>
                <w:sz w:val="24"/>
                <w:szCs w:val="24"/>
              </w:rPr>
              <w:t xml:space="preserve">, наборы посуды столовые для подачи блюд, ножи поварские, подносы прорезиненные, половники, приборы десертные и чайные, рукавицы термостойкая д/кухни, сахарницы, чайные пары, </w:t>
            </w:r>
          </w:p>
          <w:p w:rsidR="00BF637F" w:rsidRPr="002776FB" w:rsidRDefault="00BF637F" w:rsidP="002776FB">
            <w:pPr>
              <w:widowControl w:val="0"/>
              <w:kinsoku w:val="0"/>
              <w:overflowPunct w:val="0"/>
              <w:autoSpaceDE w:val="0"/>
              <w:autoSpaceDN w:val="0"/>
              <w:adjustRightInd w:val="0"/>
              <w:spacing w:before="126" w:after="0" w:line="240" w:lineRule="auto"/>
              <w:contextualSpacing/>
              <w:jc w:val="both"/>
              <w:rPr>
                <w:rFonts w:ascii="Times New Roman" w:hAnsi="Times New Roman"/>
                <w:sz w:val="24"/>
                <w:szCs w:val="24"/>
                <w:u w:val="single"/>
              </w:rPr>
            </w:pPr>
            <w:r w:rsidRPr="002776FB">
              <w:rPr>
                <w:rFonts w:ascii="Times New Roman" w:hAnsi="Times New Roman"/>
                <w:sz w:val="24"/>
                <w:szCs w:val="24"/>
                <w:u w:val="single"/>
              </w:rPr>
              <w:t>Расходные материалы:</w:t>
            </w:r>
          </w:p>
          <w:p w:rsidR="00BF637F" w:rsidRPr="002776FB" w:rsidRDefault="00BF637F" w:rsidP="002776FB">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proofErr w:type="spellStart"/>
            <w:r w:rsidRPr="002776FB">
              <w:rPr>
                <w:rFonts w:ascii="Times New Roman" w:hAnsi="Times New Roman"/>
                <w:sz w:val="24"/>
                <w:szCs w:val="24"/>
              </w:rPr>
              <w:t>стрейч</w:t>
            </w:r>
            <w:proofErr w:type="spellEnd"/>
            <w:r w:rsidRPr="002776FB">
              <w:rPr>
                <w:rFonts w:ascii="Times New Roman" w:hAnsi="Times New Roman"/>
                <w:sz w:val="24"/>
                <w:szCs w:val="24"/>
              </w:rPr>
              <w:t xml:space="preserve"> пленка для пищевых продуктов,</w:t>
            </w:r>
          </w:p>
          <w:p w:rsidR="00BF637F" w:rsidRPr="002776FB" w:rsidRDefault="00BF637F" w:rsidP="002776FB">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2776FB">
              <w:rPr>
                <w:rFonts w:ascii="Times New Roman" w:hAnsi="Times New Roman"/>
                <w:sz w:val="24"/>
                <w:szCs w:val="24"/>
              </w:rPr>
              <w:t>одноразовые для пищевых продуктов,</w:t>
            </w:r>
          </w:p>
          <w:p w:rsidR="00BF637F" w:rsidRPr="002776FB" w:rsidRDefault="00BF637F" w:rsidP="002776FB">
            <w:pPr>
              <w:pStyle w:val="TableParagraph"/>
              <w:kinsoku w:val="0"/>
              <w:overflowPunct w:val="0"/>
              <w:ind w:left="0" w:right="262"/>
              <w:contextualSpacing/>
              <w:jc w:val="both"/>
            </w:pPr>
            <w:r w:rsidRPr="002776FB">
              <w:t>перчатки силиконовые</w:t>
            </w:r>
          </w:p>
        </w:tc>
      </w:tr>
    </w:tbl>
    <w:p w:rsidR="00337AB0" w:rsidRDefault="00337AB0" w:rsidP="002776F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7"/>
        <w:gridCol w:w="3266"/>
        <w:gridCol w:w="2638"/>
      </w:tblGrid>
      <w:tr w:rsidR="00BF637F" w:rsidRPr="00270756" w:rsidTr="00270756">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BF637F" w:rsidRPr="00270756" w:rsidRDefault="00BF637F" w:rsidP="002776FB">
            <w:pPr>
              <w:spacing w:line="240" w:lineRule="auto"/>
              <w:contextualSpacing/>
              <w:rPr>
                <w:rFonts w:ascii="Times New Roman" w:hAnsi="Times New Roman"/>
                <w:b/>
                <w:sz w:val="24"/>
                <w:szCs w:val="24"/>
              </w:rPr>
            </w:pPr>
            <w:r w:rsidRPr="00270756">
              <w:rPr>
                <w:rFonts w:ascii="Times New Roman" w:hAnsi="Times New Roman"/>
                <w:sz w:val="24"/>
                <w:szCs w:val="24"/>
              </w:rPr>
              <w:t xml:space="preserve">ПК 5.3. </w:t>
            </w:r>
            <w:r w:rsidR="00C42170" w:rsidRPr="00C42170">
              <w:rPr>
                <w:rFonts w:ascii="Times New Roman" w:hAnsi="Times New Roman"/>
              </w:rPr>
              <w:t>Осуществлять приготовление, творческое оформление, подготовку к реализации хлебобулочных изделий и праздничного хлеба сложного ассортимента</w:t>
            </w:r>
            <w:r w:rsidR="00C42170" w:rsidRPr="00C42170">
              <w:rPr>
                <w:rFonts w:ascii="Times New Roman" w:hAnsi="Times New Roman"/>
                <w:spacing w:val="26"/>
              </w:rPr>
              <w:t xml:space="preserve"> </w:t>
            </w:r>
            <w:r w:rsidR="00C42170" w:rsidRPr="00C42170">
              <w:rPr>
                <w:rFonts w:ascii="Times New Roman" w:hAnsi="Times New Roman"/>
              </w:rPr>
              <w:t>с</w:t>
            </w:r>
            <w:r w:rsidR="00C42170" w:rsidRPr="00C42170">
              <w:rPr>
                <w:rFonts w:ascii="Times New Roman" w:hAnsi="Times New Roman"/>
                <w:spacing w:val="27"/>
              </w:rPr>
              <w:t xml:space="preserve"> </w:t>
            </w:r>
            <w:r w:rsidR="00C42170" w:rsidRPr="00C42170">
              <w:rPr>
                <w:rFonts w:ascii="Times New Roman" w:hAnsi="Times New Roman"/>
              </w:rPr>
              <w:t>учетом потребностей различных категорий потребителей, видов и форм</w:t>
            </w:r>
            <w:r w:rsidR="00C42170" w:rsidRPr="00C42170">
              <w:rPr>
                <w:rFonts w:ascii="Times New Roman" w:hAnsi="Times New Roman"/>
                <w:spacing w:val="-11"/>
              </w:rPr>
              <w:t xml:space="preserve"> </w:t>
            </w:r>
            <w:r w:rsidR="00C42170" w:rsidRPr="00C42170">
              <w:rPr>
                <w:rFonts w:ascii="Times New Roman" w:hAnsi="Times New Roman"/>
              </w:rPr>
              <w:t>обслуживания</w:t>
            </w:r>
          </w:p>
        </w:tc>
      </w:tr>
      <w:tr w:rsidR="00BF637F" w:rsidRPr="00270756" w:rsidTr="00270756">
        <w:tc>
          <w:tcPr>
            <w:tcW w:w="1916" w:type="pct"/>
            <w:shd w:val="clear" w:color="auto" w:fill="auto"/>
          </w:tcPr>
          <w:p w:rsidR="00BF637F" w:rsidRPr="00270756" w:rsidRDefault="00BF637F" w:rsidP="002776FB">
            <w:pPr>
              <w:spacing w:line="240" w:lineRule="auto"/>
              <w:contextualSpacing/>
              <w:rPr>
                <w:rFonts w:ascii="Times New Roman" w:hAnsi="Times New Roman"/>
                <w:b/>
                <w:sz w:val="24"/>
                <w:szCs w:val="24"/>
              </w:rPr>
            </w:pPr>
            <w:r w:rsidRPr="00270756">
              <w:rPr>
                <w:rFonts w:ascii="Times New Roman" w:hAnsi="Times New Roman"/>
                <w:b/>
                <w:sz w:val="24"/>
                <w:szCs w:val="24"/>
              </w:rPr>
              <w:t>Действия</w:t>
            </w:r>
          </w:p>
        </w:tc>
        <w:tc>
          <w:tcPr>
            <w:tcW w:w="1706" w:type="pct"/>
            <w:shd w:val="clear" w:color="auto" w:fill="auto"/>
          </w:tcPr>
          <w:p w:rsidR="00BF637F" w:rsidRPr="00270756" w:rsidRDefault="00BF637F" w:rsidP="002776FB">
            <w:pPr>
              <w:spacing w:line="240" w:lineRule="auto"/>
              <w:contextualSpacing/>
              <w:rPr>
                <w:rFonts w:ascii="Times New Roman" w:hAnsi="Times New Roman"/>
                <w:b/>
                <w:sz w:val="24"/>
                <w:szCs w:val="24"/>
              </w:rPr>
            </w:pPr>
            <w:r w:rsidRPr="00270756">
              <w:rPr>
                <w:rFonts w:ascii="Times New Roman" w:hAnsi="Times New Roman"/>
                <w:b/>
                <w:sz w:val="24"/>
                <w:szCs w:val="24"/>
              </w:rPr>
              <w:t>Умения</w:t>
            </w:r>
          </w:p>
        </w:tc>
        <w:tc>
          <w:tcPr>
            <w:tcW w:w="1378" w:type="pct"/>
            <w:shd w:val="clear" w:color="auto" w:fill="auto"/>
          </w:tcPr>
          <w:p w:rsidR="00BF637F" w:rsidRPr="00270756" w:rsidRDefault="00BF637F" w:rsidP="002776FB">
            <w:pPr>
              <w:spacing w:line="240" w:lineRule="auto"/>
              <w:contextualSpacing/>
              <w:rPr>
                <w:rFonts w:ascii="Times New Roman" w:hAnsi="Times New Roman"/>
                <w:b/>
                <w:sz w:val="24"/>
                <w:szCs w:val="24"/>
              </w:rPr>
            </w:pPr>
            <w:r w:rsidRPr="00270756">
              <w:rPr>
                <w:rFonts w:ascii="Times New Roman" w:hAnsi="Times New Roman"/>
                <w:b/>
                <w:sz w:val="24"/>
                <w:szCs w:val="24"/>
              </w:rPr>
              <w:t>Знания</w:t>
            </w:r>
          </w:p>
        </w:tc>
      </w:tr>
      <w:tr w:rsidR="00BF637F" w:rsidRPr="00270756" w:rsidTr="00270756">
        <w:tc>
          <w:tcPr>
            <w:tcW w:w="1916" w:type="pct"/>
            <w:shd w:val="clear" w:color="auto" w:fill="auto"/>
          </w:tcPr>
          <w:p w:rsidR="00BF637F" w:rsidRPr="00270756" w:rsidRDefault="00BF637F" w:rsidP="002776FB">
            <w:pPr>
              <w:pStyle w:val="a6"/>
              <w:contextualSpacing/>
              <w:jc w:val="both"/>
              <w:rPr>
                <w:rFonts w:ascii="Times New Roman" w:hAnsi="Times New Roman"/>
                <w:sz w:val="24"/>
                <w:szCs w:val="24"/>
              </w:rPr>
            </w:pPr>
            <w:r w:rsidRPr="00270756">
              <w:rPr>
                <w:rFonts w:ascii="Times New Roman" w:hAnsi="Times New Roman"/>
                <w:sz w:val="24"/>
                <w:szCs w:val="24"/>
              </w:rPr>
              <w:t>Оценка наличия запасов сырья для изготовления, оформления, подготовки к реализации хлебобулочных изделий и хлеба разнообразного ассортимента;</w:t>
            </w:r>
          </w:p>
          <w:p w:rsidR="00BF637F" w:rsidRPr="00270756" w:rsidRDefault="00BF637F" w:rsidP="002776FB">
            <w:pPr>
              <w:pStyle w:val="ConsPlusNormal"/>
              <w:contextualSpacing/>
              <w:jc w:val="both"/>
              <w:rPr>
                <w:rFonts w:ascii="Times New Roman" w:hAnsi="Times New Roman" w:cs="Times New Roman"/>
                <w:sz w:val="24"/>
                <w:szCs w:val="24"/>
              </w:rPr>
            </w:pPr>
            <w:r w:rsidRPr="00270756">
              <w:rPr>
                <w:rFonts w:ascii="Times New Roman" w:hAnsi="Times New Roman" w:cs="Times New Roman"/>
                <w:sz w:val="24"/>
                <w:szCs w:val="24"/>
              </w:rPr>
              <w:t>подготовка сырья и полуфабрикатов для изготовления, оформления, подготовки к реализации хлебобулочных изделий и хлеба разнообразного ассортимента;</w:t>
            </w:r>
          </w:p>
          <w:p w:rsidR="00BF637F" w:rsidRPr="00270756" w:rsidRDefault="00BF637F" w:rsidP="002776FB">
            <w:pPr>
              <w:pStyle w:val="ConsPlusNormal"/>
              <w:contextualSpacing/>
              <w:jc w:val="both"/>
              <w:rPr>
                <w:rFonts w:ascii="Times New Roman" w:hAnsi="Times New Roman" w:cs="Times New Roman"/>
                <w:sz w:val="24"/>
                <w:szCs w:val="24"/>
              </w:rPr>
            </w:pPr>
            <w:r w:rsidRPr="00270756">
              <w:rPr>
                <w:rFonts w:ascii="Times New Roman" w:hAnsi="Times New Roman" w:cs="Times New Roman"/>
                <w:sz w:val="24"/>
                <w:szCs w:val="24"/>
              </w:rPr>
              <w:t xml:space="preserve">безопасная эксплуатация технологического оборудования, производственного инвентаря, инструментов, </w:t>
            </w:r>
            <w:proofErr w:type="spellStart"/>
            <w:r w:rsidRPr="00270756">
              <w:rPr>
                <w:rFonts w:ascii="Times New Roman" w:hAnsi="Times New Roman" w:cs="Times New Roman"/>
                <w:sz w:val="24"/>
                <w:szCs w:val="24"/>
              </w:rPr>
              <w:t>весоизмерительных</w:t>
            </w:r>
            <w:proofErr w:type="spellEnd"/>
            <w:r w:rsidRPr="00270756">
              <w:rPr>
                <w:rFonts w:ascii="Times New Roman" w:hAnsi="Times New Roman" w:cs="Times New Roman"/>
                <w:sz w:val="24"/>
                <w:szCs w:val="24"/>
              </w:rPr>
              <w:t xml:space="preserve"> приборов;</w:t>
            </w:r>
          </w:p>
          <w:p w:rsidR="00BF637F" w:rsidRPr="00270756" w:rsidRDefault="00BF637F" w:rsidP="002776FB">
            <w:pPr>
              <w:pStyle w:val="ConsPlusNormal"/>
              <w:contextualSpacing/>
              <w:jc w:val="both"/>
              <w:rPr>
                <w:rFonts w:ascii="Times New Roman" w:hAnsi="Times New Roman" w:cs="Times New Roman"/>
                <w:sz w:val="24"/>
                <w:szCs w:val="24"/>
              </w:rPr>
            </w:pPr>
            <w:r w:rsidRPr="00270756">
              <w:rPr>
                <w:rFonts w:ascii="Times New Roman" w:hAnsi="Times New Roman" w:cs="Times New Roman"/>
                <w:sz w:val="24"/>
                <w:szCs w:val="24"/>
              </w:rPr>
              <w:t>приготовление хлебобулочных изделий и хлеба разнообразного ассортимента;</w:t>
            </w:r>
          </w:p>
          <w:p w:rsidR="00BF637F" w:rsidRPr="00270756" w:rsidRDefault="00BF637F" w:rsidP="002776FB">
            <w:pPr>
              <w:pStyle w:val="ConsPlusNormal"/>
              <w:contextualSpacing/>
              <w:jc w:val="both"/>
              <w:rPr>
                <w:rFonts w:ascii="Times New Roman" w:hAnsi="Times New Roman" w:cs="Times New Roman"/>
                <w:sz w:val="24"/>
                <w:szCs w:val="24"/>
              </w:rPr>
            </w:pPr>
            <w:r w:rsidRPr="00270756">
              <w:rPr>
                <w:rFonts w:ascii="Times New Roman" w:hAnsi="Times New Roman" w:cs="Times New Roman"/>
                <w:sz w:val="24"/>
                <w:szCs w:val="24"/>
              </w:rPr>
              <w:t>хранение, отпуск, упаковка на вынос хлебобулочных изделий и хлеба разнообразного ассортимента;</w:t>
            </w:r>
          </w:p>
          <w:p w:rsidR="00BF637F" w:rsidRPr="00270756" w:rsidRDefault="00BF637F" w:rsidP="002776FB">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270756">
              <w:rPr>
                <w:rFonts w:ascii="Times New Roman" w:hAnsi="Times New Roman"/>
                <w:sz w:val="24"/>
                <w:szCs w:val="24"/>
              </w:rPr>
              <w:t>упаковка, складирование неиспользованного сырья, пищевых продуктов;</w:t>
            </w:r>
          </w:p>
          <w:p w:rsidR="00BF637F" w:rsidRPr="00270756" w:rsidRDefault="00BF637F" w:rsidP="002776FB">
            <w:pPr>
              <w:pStyle w:val="ConsPlusNormal"/>
              <w:contextualSpacing/>
              <w:jc w:val="both"/>
              <w:rPr>
                <w:rFonts w:ascii="Times New Roman" w:hAnsi="Times New Roman" w:cs="Times New Roman"/>
                <w:sz w:val="24"/>
                <w:szCs w:val="24"/>
              </w:rPr>
            </w:pPr>
            <w:r w:rsidRPr="00270756">
              <w:rPr>
                <w:rFonts w:ascii="Times New Roman" w:hAnsi="Times New Roman" w:cs="Times New Roman"/>
                <w:sz w:val="24"/>
                <w:szCs w:val="24"/>
              </w:rPr>
              <w:t>утилизация отходов</w:t>
            </w:r>
          </w:p>
          <w:p w:rsidR="00BF637F" w:rsidRPr="00270756" w:rsidRDefault="00BF637F" w:rsidP="002776FB">
            <w:pPr>
              <w:pStyle w:val="a6"/>
              <w:contextualSpacing/>
              <w:jc w:val="both"/>
              <w:rPr>
                <w:rFonts w:ascii="Times New Roman" w:hAnsi="Times New Roman"/>
                <w:sz w:val="24"/>
                <w:szCs w:val="24"/>
              </w:rPr>
            </w:pPr>
          </w:p>
        </w:tc>
        <w:tc>
          <w:tcPr>
            <w:tcW w:w="1706" w:type="pct"/>
            <w:shd w:val="clear" w:color="auto" w:fill="auto"/>
          </w:tcPr>
          <w:p w:rsidR="00BF637F" w:rsidRPr="00270756" w:rsidRDefault="00BF637F" w:rsidP="002776FB">
            <w:pPr>
              <w:spacing w:after="0" w:line="240" w:lineRule="auto"/>
              <w:contextualSpacing/>
              <w:jc w:val="both"/>
              <w:rPr>
                <w:rFonts w:ascii="Times New Roman" w:hAnsi="Times New Roman"/>
                <w:sz w:val="24"/>
                <w:szCs w:val="24"/>
              </w:rPr>
            </w:pPr>
            <w:r w:rsidRPr="00270756">
              <w:rPr>
                <w:rFonts w:ascii="Times New Roman" w:hAnsi="Times New Roman"/>
                <w:sz w:val="24"/>
                <w:szCs w:val="24"/>
              </w:rPr>
              <w:t>Соблюдать стандарты чистоты на рабочем месте изготовления, оформления, подготовки к реализации хлебобулочных изделий и хлеба разнообразного ассортимента;</w:t>
            </w:r>
          </w:p>
          <w:p w:rsidR="00BF637F" w:rsidRPr="00270756" w:rsidRDefault="00BF637F" w:rsidP="002776FB">
            <w:pPr>
              <w:pStyle w:val="a6"/>
              <w:contextualSpacing/>
              <w:jc w:val="both"/>
              <w:rPr>
                <w:rFonts w:ascii="Times New Roman" w:hAnsi="Times New Roman"/>
                <w:sz w:val="24"/>
                <w:szCs w:val="24"/>
              </w:rPr>
            </w:pPr>
            <w:r w:rsidRPr="00270756">
              <w:rPr>
                <w:rFonts w:ascii="Times New Roman" w:hAnsi="Times New Roman"/>
                <w:sz w:val="24"/>
                <w:szCs w:val="24"/>
              </w:rPr>
              <w:t>оценивать наличие сырья для изготовления, оформления, подготовки к реализации хлебобулочных изделий и хлеба разнообразного ассортимента;</w:t>
            </w:r>
          </w:p>
          <w:p w:rsidR="00BF637F" w:rsidRPr="00270756" w:rsidRDefault="00BF637F" w:rsidP="002776FB">
            <w:pPr>
              <w:pStyle w:val="a6"/>
              <w:contextualSpacing/>
              <w:jc w:val="both"/>
              <w:rPr>
                <w:rFonts w:ascii="Times New Roman" w:hAnsi="Times New Roman"/>
                <w:sz w:val="24"/>
                <w:szCs w:val="24"/>
              </w:rPr>
            </w:pPr>
            <w:r w:rsidRPr="00270756">
              <w:rPr>
                <w:rFonts w:ascii="Times New Roman" w:hAnsi="Times New Roman"/>
                <w:sz w:val="24"/>
                <w:szCs w:val="24"/>
              </w:rPr>
              <w:t>распознавать недоброкачественные продукты;</w:t>
            </w:r>
          </w:p>
          <w:p w:rsidR="00BF637F" w:rsidRPr="00270756" w:rsidRDefault="00BF637F" w:rsidP="002776FB">
            <w:pPr>
              <w:pStyle w:val="a6"/>
              <w:contextualSpacing/>
              <w:jc w:val="both"/>
              <w:rPr>
                <w:rFonts w:ascii="Times New Roman" w:hAnsi="Times New Roman"/>
                <w:sz w:val="24"/>
                <w:szCs w:val="24"/>
              </w:rPr>
            </w:pPr>
            <w:r w:rsidRPr="00270756">
              <w:rPr>
                <w:rFonts w:ascii="Times New Roman" w:hAnsi="Times New Roman"/>
                <w:sz w:val="24"/>
                <w:szCs w:val="24"/>
              </w:rPr>
              <w:t>применять стандарты и нормативно-техническую документацию, используемую при изготовлении, оформлении, подготовке к реализации хлебобулочных изделий и хлеба разнообразного ассортимента;</w:t>
            </w:r>
          </w:p>
          <w:p w:rsidR="00BF637F" w:rsidRPr="00270756" w:rsidRDefault="00BF637F" w:rsidP="002776FB">
            <w:pPr>
              <w:pStyle w:val="a6"/>
              <w:contextualSpacing/>
              <w:jc w:val="both"/>
              <w:rPr>
                <w:rFonts w:ascii="Times New Roman" w:hAnsi="Times New Roman"/>
                <w:sz w:val="24"/>
                <w:szCs w:val="24"/>
              </w:rPr>
            </w:pPr>
            <w:r w:rsidRPr="00270756">
              <w:rPr>
                <w:rFonts w:ascii="Times New Roman" w:hAnsi="Times New Roman"/>
                <w:sz w:val="24"/>
                <w:szCs w:val="24"/>
              </w:rPr>
              <w:t xml:space="preserve">безопасно, в соответствии с инструкциями и регламентами эксплуатировать технологическое оборудование, инструменты, </w:t>
            </w:r>
            <w:r w:rsidRPr="00270756">
              <w:rPr>
                <w:rFonts w:ascii="Times New Roman" w:hAnsi="Times New Roman"/>
                <w:sz w:val="24"/>
                <w:szCs w:val="24"/>
              </w:rPr>
              <w:lastRenderedPageBreak/>
              <w:t>инвентарь в процессе изготовления, оформления, подготовки к реализации хлебобулочных изделий и хлеба разнообразного ассортимента;</w:t>
            </w:r>
          </w:p>
          <w:p w:rsidR="00BF637F" w:rsidRPr="00270756" w:rsidRDefault="00BF637F" w:rsidP="002776FB">
            <w:pPr>
              <w:pStyle w:val="TableParagraph"/>
              <w:kinsoku w:val="0"/>
              <w:overflowPunct w:val="0"/>
              <w:ind w:left="0"/>
              <w:contextualSpacing/>
              <w:jc w:val="both"/>
            </w:pPr>
            <w:r w:rsidRPr="00270756">
              <w:t>выбирать, применять комбинировать различные способы приготовления хлебобулочных изделий и хлеба с учетом вида основного сырья, его свойств (подготавливать продукты; замешивать дрожжевое</w:t>
            </w:r>
            <w:r w:rsidRPr="00270756">
              <w:rPr>
                <w:spacing w:val="-4"/>
              </w:rPr>
              <w:t xml:space="preserve"> </w:t>
            </w:r>
            <w:r w:rsidRPr="00270756">
              <w:t>тесто опарным</w:t>
            </w:r>
            <w:r w:rsidRPr="00270756">
              <w:rPr>
                <w:spacing w:val="-3"/>
              </w:rPr>
              <w:t xml:space="preserve"> </w:t>
            </w:r>
            <w:r w:rsidRPr="00270756">
              <w:t xml:space="preserve">и </w:t>
            </w:r>
            <w:proofErr w:type="spellStart"/>
            <w:r w:rsidRPr="00270756">
              <w:t>безопарным</w:t>
            </w:r>
            <w:proofErr w:type="spellEnd"/>
            <w:r w:rsidRPr="00270756">
              <w:t xml:space="preserve"> способом вручную и с использованием технологического оборудования; подготавливать начинки,</w:t>
            </w:r>
            <w:r w:rsidRPr="00270756">
              <w:rPr>
                <w:spacing w:val="-4"/>
              </w:rPr>
              <w:t xml:space="preserve"> </w:t>
            </w:r>
            <w:r w:rsidRPr="00270756">
              <w:t>фарши; подготавливать отделочные полуфабрикаты; прослаивать дрожжевое тесто для хлебобулочных изделий из дрожжевого</w:t>
            </w:r>
            <w:r w:rsidRPr="00270756">
              <w:rPr>
                <w:spacing w:val="-5"/>
              </w:rPr>
              <w:t xml:space="preserve"> </w:t>
            </w:r>
            <w:r w:rsidRPr="00270756">
              <w:t xml:space="preserve">слоеного теста вручную и с использованием механического оборудования; проводить формование, </w:t>
            </w:r>
            <w:proofErr w:type="spellStart"/>
            <w:r w:rsidRPr="00270756">
              <w:t>расстойку</w:t>
            </w:r>
            <w:proofErr w:type="spellEnd"/>
            <w:r w:rsidRPr="00270756">
              <w:t>,</w:t>
            </w:r>
            <w:r w:rsidRPr="00270756">
              <w:rPr>
                <w:spacing w:val="-7"/>
              </w:rPr>
              <w:t xml:space="preserve"> </w:t>
            </w:r>
            <w:r w:rsidRPr="00270756">
              <w:t>выпечку, оценку готовности выпеченных хлебобулочных изделий и</w:t>
            </w:r>
            <w:r w:rsidRPr="00270756">
              <w:rPr>
                <w:spacing w:val="-4"/>
              </w:rPr>
              <w:t xml:space="preserve"> </w:t>
            </w:r>
            <w:r w:rsidRPr="00270756">
              <w:t xml:space="preserve">хлеба; проводить оформление хлебобулочных изделий); </w:t>
            </w:r>
          </w:p>
          <w:p w:rsidR="00BF637F" w:rsidRPr="00270756" w:rsidRDefault="00BF637F" w:rsidP="002776FB">
            <w:pPr>
              <w:pStyle w:val="TableParagraph"/>
              <w:kinsoku w:val="0"/>
              <w:overflowPunct w:val="0"/>
              <w:ind w:left="0"/>
              <w:contextualSpacing/>
              <w:jc w:val="both"/>
            </w:pPr>
            <w:r w:rsidRPr="00270756">
              <w:t>выбирать оборудование, производственный инвентарь, посуду, инструменты в соответствии со способом приготовления;</w:t>
            </w:r>
          </w:p>
          <w:p w:rsidR="00BF637F" w:rsidRPr="00270756" w:rsidRDefault="00BF637F" w:rsidP="002776FB">
            <w:pPr>
              <w:pStyle w:val="a6"/>
              <w:contextualSpacing/>
              <w:jc w:val="both"/>
              <w:rPr>
                <w:rFonts w:ascii="Times New Roman" w:hAnsi="Times New Roman"/>
                <w:sz w:val="24"/>
                <w:szCs w:val="24"/>
              </w:rPr>
            </w:pPr>
            <w:r w:rsidRPr="00270756">
              <w:rPr>
                <w:rFonts w:ascii="Times New Roman" w:hAnsi="Times New Roman"/>
                <w:sz w:val="24"/>
                <w:szCs w:val="24"/>
              </w:rPr>
              <w:t>соблюдать стандарты чистоты на рабочем месте;</w:t>
            </w:r>
          </w:p>
          <w:p w:rsidR="00BF637F" w:rsidRPr="00270756" w:rsidRDefault="00BF637F" w:rsidP="002776FB">
            <w:pPr>
              <w:pStyle w:val="a6"/>
              <w:contextualSpacing/>
              <w:jc w:val="both"/>
              <w:rPr>
                <w:rFonts w:ascii="Times New Roman" w:hAnsi="Times New Roman"/>
                <w:sz w:val="24"/>
                <w:szCs w:val="24"/>
              </w:rPr>
            </w:pPr>
            <w:r w:rsidRPr="00270756">
              <w:rPr>
                <w:rFonts w:ascii="Times New Roman" w:hAnsi="Times New Roman"/>
                <w:sz w:val="24"/>
                <w:szCs w:val="24"/>
              </w:rPr>
              <w:t xml:space="preserve">проверять качество хлебобулочных изделий и хлеба перед отпуском, упаковкой на вынос; </w:t>
            </w:r>
            <w:proofErr w:type="spellStart"/>
            <w:r w:rsidRPr="00270756">
              <w:rPr>
                <w:rFonts w:ascii="Times New Roman" w:hAnsi="Times New Roman"/>
                <w:sz w:val="24"/>
                <w:szCs w:val="24"/>
              </w:rPr>
              <w:t>порционировать</w:t>
            </w:r>
            <w:proofErr w:type="spellEnd"/>
            <w:r w:rsidRPr="00270756">
              <w:rPr>
                <w:rFonts w:ascii="Times New Roman" w:hAnsi="Times New Roman"/>
                <w:sz w:val="24"/>
                <w:szCs w:val="24"/>
              </w:rPr>
              <w:t xml:space="preserve"> (комплектовать) с учетом рационального использования ресурсов, соблюдения требований по безопасности готовой продукции;</w:t>
            </w:r>
          </w:p>
          <w:p w:rsidR="00BF637F" w:rsidRPr="00270756" w:rsidRDefault="00BF637F" w:rsidP="002776FB">
            <w:pPr>
              <w:pStyle w:val="a6"/>
              <w:contextualSpacing/>
              <w:jc w:val="both"/>
              <w:rPr>
                <w:rFonts w:ascii="Times New Roman" w:hAnsi="Times New Roman"/>
                <w:sz w:val="24"/>
                <w:szCs w:val="24"/>
              </w:rPr>
            </w:pPr>
            <w:r w:rsidRPr="00270756">
              <w:rPr>
                <w:rFonts w:ascii="Times New Roman" w:hAnsi="Times New Roman"/>
                <w:sz w:val="24"/>
                <w:szCs w:val="24"/>
              </w:rPr>
              <w:t xml:space="preserve">соблюдать выход при </w:t>
            </w:r>
            <w:proofErr w:type="spellStart"/>
            <w:r w:rsidRPr="00270756">
              <w:rPr>
                <w:rFonts w:ascii="Times New Roman" w:hAnsi="Times New Roman"/>
                <w:sz w:val="24"/>
                <w:szCs w:val="24"/>
              </w:rPr>
              <w:lastRenderedPageBreak/>
              <w:t>порционировании</w:t>
            </w:r>
            <w:proofErr w:type="spellEnd"/>
            <w:r w:rsidRPr="00270756">
              <w:rPr>
                <w:rFonts w:ascii="Times New Roman" w:hAnsi="Times New Roman"/>
                <w:sz w:val="24"/>
                <w:szCs w:val="24"/>
              </w:rPr>
              <w:t>;</w:t>
            </w:r>
          </w:p>
          <w:p w:rsidR="00BF637F" w:rsidRPr="00270756" w:rsidRDefault="00BF637F" w:rsidP="002776FB">
            <w:pPr>
              <w:pStyle w:val="a6"/>
              <w:contextualSpacing/>
              <w:jc w:val="both"/>
              <w:rPr>
                <w:rFonts w:ascii="Times New Roman" w:hAnsi="Times New Roman"/>
                <w:sz w:val="24"/>
                <w:szCs w:val="24"/>
              </w:rPr>
            </w:pPr>
            <w:r w:rsidRPr="00270756">
              <w:rPr>
                <w:rFonts w:ascii="Times New Roman" w:hAnsi="Times New Roman"/>
                <w:sz w:val="24"/>
                <w:szCs w:val="24"/>
              </w:rPr>
              <w:t>выдерживать условия хранения хлебобулочных изделий и хлеба с учетом требований по безопасности готовой продукции; выбирать контейнеры, эстетично упаковывать на вынос для транспортирования хлебобулочных изделий и хлеба;</w:t>
            </w:r>
          </w:p>
          <w:p w:rsidR="00BF637F" w:rsidRPr="00270756" w:rsidRDefault="00BF637F" w:rsidP="002776FB">
            <w:pPr>
              <w:pStyle w:val="a6"/>
              <w:contextualSpacing/>
              <w:jc w:val="both"/>
              <w:rPr>
                <w:rFonts w:ascii="Times New Roman" w:hAnsi="Times New Roman"/>
                <w:sz w:val="24"/>
                <w:szCs w:val="24"/>
              </w:rPr>
            </w:pPr>
            <w:r w:rsidRPr="00270756">
              <w:rPr>
                <w:rFonts w:ascii="Times New Roman" w:hAnsi="Times New Roman"/>
                <w:sz w:val="24"/>
                <w:szCs w:val="24"/>
              </w:rPr>
              <w:t>различать пищевые и непищевые отходы, подготавливать пищевые отходы к дальнейшему использованию с учетом требований по безопасности</w:t>
            </w:r>
          </w:p>
        </w:tc>
        <w:tc>
          <w:tcPr>
            <w:tcW w:w="1378" w:type="pct"/>
            <w:shd w:val="clear" w:color="auto" w:fill="auto"/>
          </w:tcPr>
          <w:p w:rsidR="00BF637F" w:rsidRPr="00270756" w:rsidRDefault="00BF637F" w:rsidP="002776FB">
            <w:pPr>
              <w:spacing w:after="0" w:line="240" w:lineRule="auto"/>
              <w:contextualSpacing/>
              <w:jc w:val="both"/>
              <w:rPr>
                <w:rFonts w:ascii="Times New Roman" w:hAnsi="Times New Roman"/>
                <w:sz w:val="24"/>
                <w:szCs w:val="24"/>
              </w:rPr>
            </w:pPr>
            <w:r w:rsidRPr="00270756">
              <w:rPr>
                <w:rFonts w:ascii="Times New Roman" w:hAnsi="Times New Roman"/>
                <w:sz w:val="24"/>
                <w:szCs w:val="24"/>
              </w:rPr>
              <w:lastRenderedPageBreak/>
              <w:t>Рецептуры и технологии приготовления хлебобулочных изделий и хлеба разнообразного ассортимента;</w:t>
            </w:r>
          </w:p>
          <w:p w:rsidR="00BF637F" w:rsidRPr="00270756" w:rsidRDefault="00BF637F" w:rsidP="002776FB">
            <w:pPr>
              <w:spacing w:after="0" w:line="240" w:lineRule="auto"/>
              <w:contextualSpacing/>
              <w:jc w:val="both"/>
              <w:rPr>
                <w:rFonts w:ascii="Times New Roman" w:hAnsi="Times New Roman"/>
                <w:sz w:val="24"/>
                <w:szCs w:val="24"/>
              </w:rPr>
            </w:pPr>
            <w:r w:rsidRPr="00270756">
              <w:rPr>
                <w:rFonts w:ascii="Times New Roman" w:hAnsi="Times New Roman"/>
                <w:sz w:val="24"/>
                <w:szCs w:val="24"/>
              </w:rPr>
              <w:t>требования к качеству, срокам и условия хранения, признаки и органолептические методы определения доброкачественности сырья, используемого для изготовления хлебобулочных изделий и хлеба разнообразного ассортимента;</w:t>
            </w:r>
          </w:p>
          <w:p w:rsidR="00BF637F" w:rsidRPr="00270756" w:rsidRDefault="00BF637F" w:rsidP="002776FB">
            <w:pPr>
              <w:spacing w:after="0" w:line="240" w:lineRule="auto"/>
              <w:contextualSpacing/>
              <w:jc w:val="both"/>
              <w:rPr>
                <w:rFonts w:ascii="Times New Roman" w:hAnsi="Times New Roman"/>
                <w:sz w:val="24"/>
                <w:szCs w:val="24"/>
              </w:rPr>
            </w:pPr>
            <w:r w:rsidRPr="00270756">
              <w:rPr>
                <w:rFonts w:ascii="Times New Roman" w:hAnsi="Times New Roman"/>
                <w:sz w:val="24"/>
                <w:szCs w:val="24"/>
              </w:rPr>
              <w:t xml:space="preserve">назначение, виды и  правила использования технологического оборудования, производственного инвентаря, инструмента, </w:t>
            </w:r>
            <w:proofErr w:type="spellStart"/>
            <w:r w:rsidRPr="00270756">
              <w:rPr>
                <w:rFonts w:ascii="Times New Roman" w:hAnsi="Times New Roman"/>
                <w:sz w:val="24"/>
                <w:szCs w:val="24"/>
              </w:rPr>
              <w:t>весоизмерительных</w:t>
            </w:r>
            <w:proofErr w:type="spellEnd"/>
            <w:r w:rsidRPr="00270756">
              <w:rPr>
                <w:rFonts w:ascii="Times New Roman" w:hAnsi="Times New Roman"/>
                <w:sz w:val="24"/>
                <w:szCs w:val="24"/>
              </w:rPr>
              <w:t xml:space="preserve"> приборов, посуды, используемых при изготовлении хлебобулочных </w:t>
            </w:r>
            <w:r w:rsidRPr="00270756">
              <w:rPr>
                <w:rFonts w:ascii="Times New Roman" w:hAnsi="Times New Roman"/>
                <w:sz w:val="24"/>
                <w:szCs w:val="24"/>
              </w:rPr>
              <w:lastRenderedPageBreak/>
              <w:t>изделий и хлеба разнообразного ассортимента и правила ухода за ними;</w:t>
            </w:r>
          </w:p>
          <w:p w:rsidR="00BF637F" w:rsidRPr="00270756" w:rsidRDefault="00BF637F" w:rsidP="002776FB">
            <w:pPr>
              <w:pStyle w:val="a6"/>
              <w:contextualSpacing/>
              <w:jc w:val="both"/>
              <w:rPr>
                <w:rFonts w:ascii="Times New Roman" w:hAnsi="Times New Roman"/>
                <w:sz w:val="24"/>
                <w:szCs w:val="24"/>
              </w:rPr>
            </w:pPr>
            <w:r w:rsidRPr="00270756">
              <w:rPr>
                <w:rFonts w:ascii="Times New Roman" w:hAnsi="Times New Roman"/>
                <w:sz w:val="24"/>
                <w:szCs w:val="24"/>
              </w:rPr>
              <w:t>способы сокращения потерь и сохранения питательной ценности пищевых продуктов, используемых при изготовлении хлебобулочных изделий и хлеба разнообразного ассортимента;</w:t>
            </w:r>
          </w:p>
          <w:p w:rsidR="00BF637F" w:rsidRPr="00270756" w:rsidRDefault="00BF637F" w:rsidP="002776FB">
            <w:pPr>
              <w:pStyle w:val="a6"/>
              <w:contextualSpacing/>
              <w:jc w:val="both"/>
              <w:rPr>
                <w:rFonts w:ascii="Times New Roman" w:hAnsi="Times New Roman"/>
                <w:sz w:val="24"/>
                <w:szCs w:val="24"/>
              </w:rPr>
            </w:pPr>
            <w:r w:rsidRPr="00270756">
              <w:rPr>
                <w:rFonts w:ascii="Times New Roman" w:hAnsi="Times New Roman"/>
                <w:sz w:val="24"/>
                <w:szCs w:val="24"/>
              </w:rPr>
              <w:t>виды, характеристика региональных видов сырья, продуктов; нормы взаимозаменяемости сырья и продуктов;</w:t>
            </w:r>
          </w:p>
          <w:p w:rsidR="00BF637F" w:rsidRPr="00270756" w:rsidRDefault="00BF637F" w:rsidP="002776FB">
            <w:pPr>
              <w:pStyle w:val="a6"/>
              <w:contextualSpacing/>
              <w:jc w:val="both"/>
              <w:rPr>
                <w:rFonts w:ascii="Times New Roman" w:hAnsi="Times New Roman"/>
                <w:sz w:val="24"/>
                <w:szCs w:val="24"/>
              </w:rPr>
            </w:pPr>
            <w:r w:rsidRPr="00270756">
              <w:rPr>
                <w:rFonts w:ascii="Times New Roman" w:hAnsi="Times New Roman"/>
                <w:sz w:val="24"/>
                <w:szCs w:val="24"/>
              </w:rPr>
              <w:t>методы приготовления хлебобулочных изделий и хлеба, правила их выбора с учетом типа питания, кулинарных свойств основного продукта; виды, назначение и правила безопасной эксплуатации оборудования, инвентаря;</w:t>
            </w:r>
          </w:p>
          <w:p w:rsidR="00BF637F" w:rsidRPr="00270756" w:rsidRDefault="00BF637F" w:rsidP="002776FB">
            <w:pPr>
              <w:pStyle w:val="TableParagraph"/>
              <w:kinsoku w:val="0"/>
              <w:overflowPunct w:val="0"/>
              <w:ind w:left="-19"/>
              <w:contextualSpacing/>
              <w:jc w:val="both"/>
            </w:pPr>
            <w:r w:rsidRPr="00270756">
              <w:t>инструментов; ассортимент, рецептуры, требования к качеству, хлебобулочных изделий и хлеба;</w:t>
            </w:r>
          </w:p>
          <w:p w:rsidR="00BF637F" w:rsidRPr="00270756" w:rsidRDefault="00BF637F" w:rsidP="002776FB">
            <w:pPr>
              <w:pStyle w:val="TableParagraph"/>
              <w:kinsoku w:val="0"/>
              <w:overflowPunct w:val="0"/>
              <w:ind w:left="-19"/>
              <w:contextualSpacing/>
              <w:jc w:val="both"/>
            </w:pPr>
            <w:r w:rsidRPr="00270756">
              <w:t>органолептические способы определения готовности выпеченных изделий;</w:t>
            </w:r>
          </w:p>
          <w:p w:rsidR="00BF637F" w:rsidRPr="00270756" w:rsidRDefault="00BF637F" w:rsidP="002776FB">
            <w:pPr>
              <w:pStyle w:val="a6"/>
              <w:ind w:left="-19"/>
              <w:contextualSpacing/>
              <w:jc w:val="both"/>
              <w:rPr>
                <w:rFonts w:ascii="Times New Roman" w:hAnsi="Times New Roman"/>
                <w:sz w:val="24"/>
                <w:szCs w:val="24"/>
              </w:rPr>
            </w:pPr>
            <w:r w:rsidRPr="00270756">
              <w:rPr>
                <w:rFonts w:ascii="Times New Roman" w:hAnsi="Times New Roman"/>
                <w:sz w:val="24"/>
                <w:szCs w:val="24"/>
              </w:rPr>
              <w:t>нормы, правила взаимозаменяемости продуктов;</w:t>
            </w:r>
          </w:p>
          <w:p w:rsidR="00BF637F" w:rsidRPr="00270756" w:rsidRDefault="00BF637F" w:rsidP="002776FB">
            <w:pPr>
              <w:pStyle w:val="TableParagraph"/>
              <w:kinsoku w:val="0"/>
              <w:overflowPunct w:val="0"/>
              <w:ind w:left="-19"/>
              <w:contextualSpacing/>
              <w:jc w:val="both"/>
            </w:pPr>
            <w:r w:rsidRPr="00270756">
              <w:t xml:space="preserve">техника </w:t>
            </w:r>
            <w:proofErr w:type="spellStart"/>
            <w:r w:rsidRPr="00270756">
              <w:t>порционирования</w:t>
            </w:r>
            <w:proofErr w:type="spellEnd"/>
            <w:r w:rsidRPr="00270756">
              <w:t xml:space="preserve"> (комплектования), складирования для непродолжительного хранения хлебобулочных изделий и хлеба разнообразного </w:t>
            </w:r>
            <w:r w:rsidRPr="00270756">
              <w:lastRenderedPageBreak/>
              <w:t>ассортимента;</w:t>
            </w:r>
          </w:p>
          <w:p w:rsidR="00BF637F" w:rsidRPr="00270756" w:rsidRDefault="00BF637F" w:rsidP="002776FB">
            <w:pPr>
              <w:pStyle w:val="a6"/>
              <w:contextualSpacing/>
              <w:jc w:val="both"/>
              <w:rPr>
                <w:rFonts w:ascii="Times New Roman" w:hAnsi="Times New Roman"/>
                <w:sz w:val="24"/>
                <w:szCs w:val="24"/>
              </w:rPr>
            </w:pPr>
            <w:r w:rsidRPr="00270756">
              <w:rPr>
                <w:rFonts w:ascii="Times New Roman" w:hAnsi="Times New Roman"/>
                <w:sz w:val="24"/>
                <w:szCs w:val="24"/>
              </w:rPr>
              <w:t>виды, назначение посуды для подачи, контейнеров для отпуска на вынос хлебобулочных изделий и хлеба разнообразного ассортимента, в том числе региональных;</w:t>
            </w:r>
          </w:p>
          <w:p w:rsidR="00BF637F" w:rsidRPr="00270756" w:rsidRDefault="00BF637F" w:rsidP="002776FB">
            <w:pPr>
              <w:pStyle w:val="a6"/>
              <w:contextualSpacing/>
              <w:jc w:val="both"/>
              <w:rPr>
                <w:rFonts w:ascii="Times New Roman" w:hAnsi="Times New Roman"/>
                <w:sz w:val="24"/>
                <w:szCs w:val="24"/>
              </w:rPr>
            </w:pPr>
            <w:r w:rsidRPr="00270756">
              <w:rPr>
                <w:rFonts w:ascii="Times New Roman" w:hAnsi="Times New Roman"/>
                <w:sz w:val="24"/>
                <w:szCs w:val="24"/>
              </w:rPr>
              <w:t>методы сервировки и подачи хлебобулочных изделий и хлеба разнообразного ассортимента; требования к безопасности хранения готовых хлебобулочных изделий и хлеба разнообразного ассортимента;</w:t>
            </w:r>
          </w:p>
          <w:p w:rsidR="000B509C" w:rsidRPr="00270756" w:rsidRDefault="00BF637F" w:rsidP="002776FB">
            <w:pPr>
              <w:pStyle w:val="a6"/>
              <w:contextualSpacing/>
              <w:jc w:val="both"/>
              <w:rPr>
                <w:rFonts w:ascii="Times New Roman" w:hAnsi="Times New Roman"/>
                <w:sz w:val="24"/>
                <w:szCs w:val="24"/>
              </w:rPr>
            </w:pPr>
            <w:r w:rsidRPr="00270756">
              <w:rPr>
                <w:rFonts w:ascii="Times New Roman" w:hAnsi="Times New Roman"/>
                <w:sz w:val="24"/>
                <w:szCs w:val="24"/>
              </w:rPr>
              <w:t>правила маркирования упакованных хлебобулочных изделий и хлеба разнообразного ассортимента, правила заполнения этикеток</w:t>
            </w:r>
          </w:p>
        </w:tc>
      </w:tr>
      <w:tr w:rsidR="00BF637F" w:rsidRPr="00270756" w:rsidTr="00270756">
        <w:tc>
          <w:tcPr>
            <w:tcW w:w="5000" w:type="pct"/>
            <w:gridSpan w:val="3"/>
            <w:shd w:val="clear" w:color="auto" w:fill="auto"/>
          </w:tcPr>
          <w:p w:rsidR="00BF637F" w:rsidRPr="00270756" w:rsidRDefault="00BF637F" w:rsidP="002776FB">
            <w:pPr>
              <w:spacing w:line="240" w:lineRule="auto"/>
              <w:contextualSpacing/>
              <w:rPr>
                <w:rFonts w:ascii="Times New Roman" w:hAnsi="Times New Roman"/>
                <w:b/>
                <w:sz w:val="24"/>
                <w:szCs w:val="24"/>
              </w:rPr>
            </w:pPr>
            <w:r w:rsidRPr="00270756">
              <w:rPr>
                <w:rFonts w:ascii="Times New Roman" w:hAnsi="Times New Roman"/>
                <w:b/>
                <w:sz w:val="24"/>
                <w:szCs w:val="24"/>
              </w:rPr>
              <w:lastRenderedPageBreak/>
              <w:t>Материально технические ресурсы</w:t>
            </w:r>
          </w:p>
          <w:p w:rsidR="00BF637F" w:rsidRPr="00270756" w:rsidRDefault="00BF637F" w:rsidP="002776FB">
            <w:pPr>
              <w:pStyle w:val="TableParagraph"/>
              <w:kinsoku w:val="0"/>
              <w:overflowPunct w:val="0"/>
              <w:ind w:left="0" w:right="-1"/>
              <w:contextualSpacing/>
              <w:jc w:val="both"/>
              <w:rPr>
                <w:u w:val="single"/>
              </w:rPr>
            </w:pPr>
            <w:proofErr w:type="spellStart"/>
            <w:r w:rsidRPr="00270756">
              <w:rPr>
                <w:spacing w:val="-1"/>
                <w:u w:val="single"/>
              </w:rPr>
              <w:t>Весоизмерительное</w:t>
            </w:r>
            <w:proofErr w:type="spellEnd"/>
            <w:r w:rsidRPr="00270756">
              <w:rPr>
                <w:spacing w:val="-1"/>
                <w:u w:val="single"/>
              </w:rPr>
              <w:t xml:space="preserve"> </w:t>
            </w:r>
            <w:r w:rsidRPr="00270756">
              <w:rPr>
                <w:u w:val="single"/>
              </w:rPr>
              <w:t xml:space="preserve">оборудование: </w:t>
            </w:r>
          </w:p>
          <w:p w:rsidR="00BF637F" w:rsidRPr="00270756" w:rsidRDefault="00BF637F" w:rsidP="002776FB">
            <w:pPr>
              <w:pStyle w:val="TableParagraph"/>
              <w:kinsoku w:val="0"/>
              <w:overflowPunct w:val="0"/>
              <w:ind w:left="0" w:right="-1"/>
              <w:contextualSpacing/>
              <w:jc w:val="both"/>
            </w:pPr>
            <w:r w:rsidRPr="00270756">
              <w:t>весы настольные электронные</w:t>
            </w:r>
          </w:p>
          <w:p w:rsidR="00BF637F" w:rsidRPr="00270756" w:rsidRDefault="00BF637F" w:rsidP="002776FB">
            <w:pPr>
              <w:pStyle w:val="TableParagraph"/>
              <w:kinsoku w:val="0"/>
              <w:overflowPunct w:val="0"/>
              <w:ind w:left="0" w:right="-1"/>
              <w:contextualSpacing/>
              <w:jc w:val="both"/>
            </w:pPr>
            <w:r w:rsidRPr="00270756">
              <w:rPr>
                <w:u w:val="single"/>
              </w:rPr>
              <w:t>Холодильное оборудование</w:t>
            </w:r>
            <w:r w:rsidRPr="00270756">
              <w:t>:</w:t>
            </w:r>
          </w:p>
          <w:p w:rsidR="00BF637F" w:rsidRPr="00270756" w:rsidRDefault="00BF637F" w:rsidP="002776FB">
            <w:pPr>
              <w:spacing w:after="0" w:line="240" w:lineRule="auto"/>
              <w:contextualSpacing/>
              <w:jc w:val="both"/>
              <w:rPr>
                <w:rFonts w:ascii="Times New Roman" w:hAnsi="Times New Roman"/>
                <w:sz w:val="24"/>
                <w:szCs w:val="24"/>
              </w:rPr>
            </w:pPr>
            <w:r w:rsidRPr="00270756">
              <w:rPr>
                <w:rFonts w:ascii="Times New Roman" w:hAnsi="Times New Roman"/>
                <w:sz w:val="24"/>
                <w:szCs w:val="24"/>
              </w:rPr>
              <w:t xml:space="preserve">шкаф холодильный, шкаф морозильный, шкаф шоковой заморозки, </w:t>
            </w:r>
          </w:p>
          <w:p w:rsidR="00BF637F" w:rsidRPr="00270756" w:rsidRDefault="00BF637F" w:rsidP="002776FB">
            <w:pPr>
              <w:pStyle w:val="TableParagraph"/>
              <w:kinsoku w:val="0"/>
              <w:overflowPunct w:val="0"/>
              <w:ind w:left="0" w:right="213"/>
              <w:contextualSpacing/>
              <w:jc w:val="both"/>
            </w:pPr>
            <w:r w:rsidRPr="00270756">
              <w:rPr>
                <w:u w:val="single"/>
              </w:rPr>
              <w:t>Тепловое оборудование</w:t>
            </w:r>
            <w:r w:rsidRPr="00270756">
              <w:t xml:space="preserve">: </w:t>
            </w:r>
            <w:proofErr w:type="spellStart"/>
            <w:r w:rsidRPr="00270756">
              <w:t>пароконвектомат</w:t>
            </w:r>
            <w:proofErr w:type="spellEnd"/>
            <w:r w:rsidRPr="00270756">
              <w:t>, конвекционная печь,</w:t>
            </w:r>
          </w:p>
          <w:p w:rsidR="00BF637F" w:rsidRPr="00270756" w:rsidRDefault="00BF637F" w:rsidP="002776FB">
            <w:pPr>
              <w:spacing w:after="0" w:line="240" w:lineRule="auto"/>
              <w:contextualSpacing/>
              <w:jc w:val="both"/>
              <w:rPr>
                <w:rFonts w:ascii="Times New Roman" w:hAnsi="Times New Roman"/>
                <w:sz w:val="24"/>
                <w:szCs w:val="24"/>
              </w:rPr>
            </w:pPr>
            <w:r w:rsidRPr="00270756">
              <w:rPr>
                <w:rFonts w:ascii="Times New Roman" w:hAnsi="Times New Roman"/>
                <w:sz w:val="24"/>
                <w:szCs w:val="24"/>
              </w:rPr>
              <w:t xml:space="preserve">микроволновая печь, подовая печь, </w:t>
            </w:r>
            <w:proofErr w:type="spellStart"/>
            <w:r w:rsidRPr="00270756">
              <w:rPr>
                <w:rFonts w:ascii="Times New Roman" w:hAnsi="Times New Roman"/>
                <w:sz w:val="24"/>
                <w:szCs w:val="24"/>
              </w:rPr>
              <w:t>расстоечный</w:t>
            </w:r>
            <w:proofErr w:type="spellEnd"/>
            <w:r w:rsidRPr="00270756">
              <w:rPr>
                <w:rFonts w:ascii="Times New Roman" w:hAnsi="Times New Roman"/>
                <w:sz w:val="24"/>
                <w:szCs w:val="24"/>
              </w:rPr>
              <w:t xml:space="preserve"> шкаф, плита электрическая, фритюрница, </w:t>
            </w:r>
            <w:proofErr w:type="spellStart"/>
            <w:r w:rsidRPr="00270756">
              <w:rPr>
                <w:rFonts w:ascii="Times New Roman" w:hAnsi="Times New Roman"/>
                <w:sz w:val="24"/>
                <w:szCs w:val="24"/>
              </w:rPr>
              <w:t>электроблинница</w:t>
            </w:r>
            <w:proofErr w:type="spellEnd"/>
            <w:r w:rsidRPr="00270756">
              <w:rPr>
                <w:rFonts w:ascii="Times New Roman" w:hAnsi="Times New Roman"/>
                <w:sz w:val="24"/>
                <w:szCs w:val="24"/>
                <w:u w:val="single"/>
              </w:rPr>
              <w:t xml:space="preserve"> </w:t>
            </w:r>
          </w:p>
          <w:p w:rsidR="00BF637F" w:rsidRPr="00270756" w:rsidRDefault="00BF637F" w:rsidP="002776FB">
            <w:pPr>
              <w:pStyle w:val="TableParagraph"/>
              <w:kinsoku w:val="0"/>
              <w:overflowPunct w:val="0"/>
              <w:ind w:left="0" w:right="213"/>
              <w:contextualSpacing/>
              <w:jc w:val="both"/>
              <w:rPr>
                <w:u w:val="single"/>
              </w:rPr>
            </w:pPr>
            <w:r w:rsidRPr="00270756">
              <w:rPr>
                <w:u w:val="single"/>
              </w:rPr>
              <w:t xml:space="preserve">Механическое оборудование: </w:t>
            </w:r>
          </w:p>
          <w:p w:rsidR="00BF637F" w:rsidRPr="00270756" w:rsidRDefault="00BF637F" w:rsidP="002776FB">
            <w:pPr>
              <w:spacing w:after="0" w:line="240" w:lineRule="auto"/>
              <w:contextualSpacing/>
              <w:jc w:val="both"/>
              <w:rPr>
                <w:rFonts w:ascii="Times New Roman" w:hAnsi="Times New Roman"/>
                <w:sz w:val="24"/>
                <w:szCs w:val="24"/>
              </w:rPr>
            </w:pPr>
            <w:r w:rsidRPr="00270756">
              <w:rPr>
                <w:rFonts w:ascii="Times New Roman" w:hAnsi="Times New Roman"/>
                <w:sz w:val="24"/>
                <w:szCs w:val="24"/>
              </w:rPr>
              <w:t>тестораскаточная машина, планетарный миксер</w:t>
            </w:r>
            <w:r w:rsidRPr="00270756">
              <w:rPr>
                <w:rFonts w:ascii="Times New Roman" w:eastAsia="Batang" w:hAnsi="Times New Roman"/>
                <w:sz w:val="24"/>
                <w:szCs w:val="24"/>
              </w:rPr>
              <w:t xml:space="preserve"> (с венчиками: прутковый, </w:t>
            </w:r>
            <w:proofErr w:type="gramStart"/>
            <w:r w:rsidRPr="00270756">
              <w:rPr>
                <w:rFonts w:ascii="Times New Roman" w:eastAsia="Batang" w:hAnsi="Times New Roman"/>
                <w:sz w:val="24"/>
                <w:szCs w:val="24"/>
              </w:rPr>
              <w:t>плоско-решетчатый</w:t>
            </w:r>
            <w:proofErr w:type="gramEnd"/>
            <w:r w:rsidRPr="00270756">
              <w:rPr>
                <w:rFonts w:ascii="Times New Roman" w:eastAsia="Batang" w:hAnsi="Times New Roman"/>
                <w:sz w:val="24"/>
                <w:szCs w:val="24"/>
              </w:rPr>
              <w:t>, спиральный)</w:t>
            </w:r>
            <w:r w:rsidRPr="00270756">
              <w:rPr>
                <w:rFonts w:ascii="Times New Roman" w:hAnsi="Times New Roman"/>
                <w:sz w:val="24"/>
                <w:szCs w:val="24"/>
              </w:rPr>
              <w:t xml:space="preserve">, тестомесильная машина, миксер (погружной), мясорубка, соковыжималка </w:t>
            </w:r>
          </w:p>
          <w:p w:rsidR="00BF637F" w:rsidRPr="00270756" w:rsidRDefault="00BF637F" w:rsidP="002776FB">
            <w:pPr>
              <w:pStyle w:val="TableParagraph"/>
              <w:kinsoku w:val="0"/>
              <w:overflowPunct w:val="0"/>
              <w:ind w:left="0"/>
              <w:contextualSpacing/>
              <w:jc w:val="both"/>
            </w:pPr>
            <w:r w:rsidRPr="00270756">
              <w:rPr>
                <w:u w:val="single"/>
              </w:rPr>
              <w:t>Оборудование для упаковки, оценки качества и безопасности пищевых продуктов</w:t>
            </w:r>
            <w:r w:rsidRPr="00270756">
              <w:t xml:space="preserve">: </w:t>
            </w:r>
          </w:p>
          <w:p w:rsidR="00BF637F" w:rsidRPr="00270756" w:rsidRDefault="00BF637F" w:rsidP="002776FB">
            <w:pPr>
              <w:pStyle w:val="TableParagraph"/>
              <w:kinsoku w:val="0"/>
              <w:overflowPunct w:val="0"/>
              <w:ind w:left="0"/>
              <w:contextualSpacing/>
              <w:jc w:val="both"/>
            </w:pPr>
            <w:r w:rsidRPr="00270756">
              <w:t xml:space="preserve">овоскоп, </w:t>
            </w:r>
          </w:p>
          <w:p w:rsidR="00BF637F" w:rsidRPr="00270756" w:rsidRDefault="00BF637F" w:rsidP="002776FB">
            <w:pPr>
              <w:pStyle w:val="TableParagraph"/>
              <w:kinsoku w:val="0"/>
              <w:overflowPunct w:val="0"/>
              <w:ind w:left="0"/>
              <w:contextualSpacing/>
              <w:jc w:val="both"/>
            </w:pPr>
            <w:proofErr w:type="spellStart"/>
            <w:r w:rsidRPr="00270756">
              <w:t>нитраттестер</w:t>
            </w:r>
            <w:proofErr w:type="spellEnd"/>
            <w:r w:rsidRPr="00270756">
              <w:t xml:space="preserve">, </w:t>
            </w:r>
          </w:p>
          <w:p w:rsidR="00BF637F" w:rsidRPr="00270756" w:rsidRDefault="00BF637F" w:rsidP="002776FB">
            <w:pPr>
              <w:pStyle w:val="TableParagraph"/>
              <w:kinsoku w:val="0"/>
              <w:overflowPunct w:val="0"/>
              <w:ind w:left="0"/>
              <w:contextualSpacing/>
              <w:jc w:val="both"/>
            </w:pPr>
            <w:r w:rsidRPr="00270756">
              <w:t xml:space="preserve">машина для вакуумной упаковки, </w:t>
            </w:r>
          </w:p>
          <w:p w:rsidR="00BF637F" w:rsidRPr="00270756" w:rsidRDefault="00BF637F" w:rsidP="002776FB">
            <w:pPr>
              <w:pStyle w:val="TableParagraph"/>
              <w:kinsoku w:val="0"/>
              <w:overflowPunct w:val="0"/>
              <w:ind w:left="0"/>
              <w:contextualSpacing/>
              <w:jc w:val="both"/>
            </w:pPr>
            <w:proofErr w:type="spellStart"/>
            <w:r w:rsidRPr="00270756">
              <w:t>термоупаковщик</w:t>
            </w:r>
            <w:proofErr w:type="spellEnd"/>
          </w:p>
          <w:p w:rsidR="00BF637F" w:rsidRPr="00270756" w:rsidRDefault="00BF637F" w:rsidP="002776FB">
            <w:pPr>
              <w:pStyle w:val="TableParagraph"/>
              <w:kinsoku w:val="0"/>
              <w:overflowPunct w:val="0"/>
              <w:ind w:left="0"/>
              <w:contextualSpacing/>
              <w:jc w:val="both"/>
            </w:pPr>
            <w:r w:rsidRPr="00270756">
              <w:rPr>
                <w:u w:val="single"/>
              </w:rPr>
              <w:t>Оборудование для мытья посуды</w:t>
            </w:r>
            <w:r w:rsidRPr="00270756">
              <w:t xml:space="preserve">: </w:t>
            </w:r>
          </w:p>
          <w:p w:rsidR="00BF637F" w:rsidRPr="00270756" w:rsidRDefault="00BF637F" w:rsidP="002776FB">
            <w:pPr>
              <w:pStyle w:val="TableParagraph"/>
              <w:kinsoku w:val="0"/>
              <w:overflowPunct w:val="0"/>
              <w:ind w:left="0"/>
              <w:contextualSpacing/>
              <w:jc w:val="both"/>
            </w:pPr>
            <w:r w:rsidRPr="00270756">
              <w:t>машина посудомоечная.</w:t>
            </w:r>
          </w:p>
          <w:p w:rsidR="00BF637F" w:rsidRPr="00270756" w:rsidRDefault="00BF637F" w:rsidP="002776FB">
            <w:pPr>
              <w:pStyle w:val="TableParagraph"/>
              <w:kinsoku w:val="0"/>
              <w:overflowPunct w:val="0"/>
              <w:ind w:left="0"/>
              <w:contextualSpacing/>
              <w:jc w:val="both"/>
            </w:pPr>
            <w:r w:rsidRPr="00270756">
              <w:rPr>
                <w:u w:val="single"/>
              </w:rPr>
              <w:t>Вспомогательное оборудование</w:t>
            </w:r>
            <w:r w:rsidRPr="00270756">
              <w:t xml:space="preserve">: </w:t>
            </w:r>
          </w:p>
          <w:p w:rsidR="00BF637F" w:rsidRPr="00270756" w:rsidRDefault="00BF637F" w:rsidP="002776FB">
            <w:pPr>
              <w:spacing w:after="0" w:line="240" w:lineRule="auto"/>
              <w:contextualSpacing/>
              <w:jc w:val="both"/>
              <w:rPr>
                <w:rFonts w:ascii="Times New Roman" w:hAnsi="Times New Roman"/>
                <w:sz w:val="24"/>
                <w:szCs w:val="24"/>
              </w:rPr>
            </w:pPr>
            <w:r w:rsidRPr="00270756">
              <w:rPr>
                <w:rFonts w:ascii="Times New Roman" w:hAnsi="Times New Roman"/>
                <w:sz w:val="24"/>
                <w:szCs w:val="24"/>
              </w:rPr>
              <w:t>производственный стол с моечной ванной, производственный стол с деревянным покрытием, производственный стол с мраморным покрытием (охлаждаемый), моечная ванна (двухсекционная), стеллаж</w:t>
            </w:r>
            <w:r w:rsidRPr="00270756">
              <w:rPr>
                <w:rFonts w:ascii="Times New Roman" w:hAnsi="Times New Roman"/>
                <w:sz w:val="24"/>
                <w:szCs w:val="24"/>
                <w:u w:val="single"/>
              </w:rPr>
              <w:t xml:space="preserve"> </w:t>
            </w:r>
          </w:p>
          <w:p w:rsidR="00BF637F" w:rsidRPr="00270756" w:rsidRDefault="00BF637F" w:rsidP="002776FB">
            <w:pPr>
              <w:pStyle w:val="TableParagraph"/>
              <w:kinsoku w:val="0"/>
              <w:overflowPunct w:val="0"/>
              <w:ind w:left="0" w:right="154"/>
              <w:contextualSpacing/>
              <w:jc w:val="both"/>
            </w:pPr>
            <w:r w:rsidRPr="00270756">
              <w:rPr>
                <w:u w:val="single"/>
              </w:rPr>
              <w:t>Инвентарь, инструменты, кухонная посуда</w:t>
            </w:r>
            <w:r w:rsidRPr="00270756">
              <w:t xml:space="preserve">: </w:t>
            </w:r>
          </w:p>
          <w:p w:rsidR="00BF637F" w:rsidRPr="00270756" w:rsidRDefault="00BF637F" w:rsidP="002776FB">
            <w:pPr>
              <w:pStyle w:val="a6"/>
              <w:contextualSpacing/>
              <w:jc w:val="both"/>
              <w:rPr>
                <w:rFonts w:ascii="Times New Roman" w:hAnsi="Times New Roman"/>
                <w:bCs/>
                <w:sz w:val="24"/>
                <w:szCs w:val="24"/>
              </w:rPr>
            </w:pPr>
            <w:r w:rsidRPr="00270756">
              <w:rPr>
                <w:rFonts w:ascii="Times New Roman" w:hAnsi="Times New Roman"/>
                <w:bCs/>
                <w:sz w:val="24"/>
                <w:szCs w:val="24"/>
              </w:rPr>
              <w:lastRenderedPageBreak/>
              <w:t xml:space="preserve">блендер, </w:t>
            </w:r>
            <w:proofErr w:type="spellStart"/>
            <w:r w:rsidRPr="00270756">
              <w:rPr>
                <w:rFonts w:ascii="Times New Roman" w:hAnsi="Times New Roman"/>
                <w:bCs/>
                <w:sz w:val="24"/>
                <w:szCs w:val="24"/>
              </w:rPr>
              <w:t>б</w:t>
            </w:r>
            <w:r w:rsidRPr="00270756">
              <w:rPr>
                <w:rFonts w:ascii="Times New Roman" w:hAnsi="Times New Roman"/>
                <w:sz w:val="24"/>
                <w:szCs w:val="24"/>
              </w:rPr>
              <w:t>линницы</w:t>
            </w:r>
            <w:proofErr w:type="spellEnd"/>
            <w:r w:rsidRPr="00270756">
              <w:rPr>
                <w:rFonts w:ascii="Times New Roman" w:hAnsi="Times New Roman"/>
                <w:sz w:val="24"/>
                <w:szCs w:val="24"/>
              </w:rPr>
              <w:t xml:space="preserve"> с тефлоновым покрытием</w:t>
            </w:r>
            <w:r w:rsidRPr="00270756">
              <w:rPr>
                <w:rFonts w:ascii="Times New Roman" w:hAnsi="Times New Roman"/>
                <w:bCs/>
                <w:sz w:val="24"/>
                <w:szCs w:val="24"/>
              </w:rPr>
              <w:t xml:space="preserve">, </w:t>
            </w:r>
            <w:r w:rsidRPr="00270756">
              <w:rPr>
                <w:rFonts w:ascii="Times New Roman" w:hAnsi="Times New Roman"/>
                <w:sz w:val="24"/>
                <w:szCs w:val="24"/>
              </w:rPr>
              <w:t>веселки деревянные</w:t>
            </w:r>
            <w:r w:rsidRPr="00270756">
              <w:rPr>
                <w:rFonts w:ascii="Times New Roman" w:hAnsi="Times New Roman"/>
                <w:bCs/>
                <w:sz w:val="24"/>
                <w:szCs w:val="24"/>
              </w:rPr>
              <w:t xml:space="preserve">, </w:t>
            </w:r>
            <w:r w:rsidRPr="00270756">
              <w:rPr>
                <w:rFonts w:ascii="Times New Roman" w:hAnsi="Times New Roman"/>
                <w:sz w:val="24"/>
                <w:szCs w:val="24"/>
              </w:rPr>
              <w:t xml:space="preserve">воронки различного диаметра, </w:t>
            </w:r>
            <w:proofErr w:type="spellStart"/>
            <w:r w:rsidRPr="00270756">
              <w:rPr>
                <w:rFonts w:ascii="Times New Roman" w:hAnsi="Times New Roman"/>
                <w:sz w:val="24"/>
                <w:szCs w:val="24"/>
              </w:rPr>
              <w:t>гастроемкости</w:t>
            </w:r>
            <w:proofErr w:type="spellEnd"/>
            <w:r w:rsidRPr="00270756">
              <w:rPr>
                <w:rFonts w:ascii="Times New Roman" w:hAnsi="Times New Roman"/>
                <w:sz w:val="24"/>
                <w:szCs w:val="24"/>
              </w:rPr>
              <w:t xml:space="preserve"> из нержавеющей стали, </w:t>
            </w:r>
            <w:proofErr w:type="spellStart"/>
            <w:r w:rsidRPr="00270756">
              <w:rPr>
                <w:rFonts w:ascii="Times New Roman" w:hAnsi="Times New Roman"/>
                <w:sz w:val="24"/>
                <w:szCs w:val="24"/>
              </w:rPr>
              <w:t>дежи</w:t>
            </w:r>
            <w:proofErr w:type="spellEnd"/>
            <w:r w:rsidRPr="00270756">
              <w:rPr>
                <w:rFonts w:ascii="Times New Roman" w:hAnsi="Times New Roman"/>
                <w:sz w:val="24"/>
                <w:szCs w:val="24"/>
              </w:rPr>
              <w:t xml:space="preserve"> к миксерам и </w:t>
            </w:r>
          </w:p>
          <w:p w:rsidR="00BF637F" w:rsidRPr="00270756" w:rsidRDefault="00BF637F" w:rsidP="002776FB">
            <w:pPr>
              <w:spacing w:after="0" w:line="240" w:lineRule="auto"/>
              <w:contextualSpacing/>
              <w:jc w:val="both"/>
              <w:rPr>
                <w:rFonts w:ascii="Times New Roman" w:hAnsi="Times New Roman"/>
                <w:sz w:val="24"/>
                <w:szCs w:val="24"/>
              </w:rPr>
            </w:pPr>
            <w:r w:rsidRPr="00270756">
              <w:rPr>
                <w:rFonts w:ascii="Times New Roman" w:hAnsi="Times New Roman"/>
                <w:sz w:val="24"/>
                <w:szCs w:val="24"/>
              </w:rPr>
              <w:t>к тестомесильной машине, доски разделочные, кастрюли (различной вместимостью), силиконовые, кондитерские гребенки, корзина для мусора и отходов, круглые разъемные формы для пирогов (различного диаметра), кружки мерные, лопатки кулинарные, мерный стакан, миски, набор мерных ложек, ножи поварские, паллета (шпатели с изгибом от 18 см и без изгиба до 30 см), перфорированные противни для багетов, резцы (фигурные) для теста, рукавицы термостойкие д/кухни, силиконовые коврики для выпечки, сита, скалки для теста, сковороды блинные, сковороды различного диаметра, скребки кухонные, скребки пластиковые, совки для сыпучих продуктов, терки универсальные металлические, термометр для печей, щипцы универсальные</w:t>
            </w:r>
          </w:p>
          <w:p w:rsidR="00BF637F" w:rsidRPr="00270756" w:rsidRDefault="00BF637F" w:rsidP="002776FB">
            <w:pPr>
              <w:pStyle w:val="TableParagraph"/>
              <w:kinsoku w:val="0"/>
              <w:overflowPunct w:val="0"/>
              <w:spacing w:before="126"/>
              <w:ind w:left="0"/>
              <w:contextualSpacing/>
              <w:jc w:val="both"/>
              <w:rPr>
                <w:u w:val="single"/>
              </w:rPr>
            </w:pPr>
            <w:r w:rsidRPr="00270756">
              <w:rPr>
                <w:u w:val="single"/>
              </w:rPr>
              <w:t>Расходные материалы:</w:t>
            </w:r>
          </w:p>
          <w:p w:rsidR="00BF637F" w:rsidRPr="00270756" w:rsidRDefault="00BF637F" w:rsidP="002776FB">
            <w:pPr>
              <w:pStyle w:val="TableParagraph"/>
              <w:kinsoku w:val="0"/>
              <w:overflowPunct w:val="0"/>
              <w:ind w:left="0"/>
              <w:contextualSpacing/>
              <w:jc w:val="both"/>
            </w:pPr>
            <w:proofErr w:type="spellStart"/>
            <w:r w:rsidRPr="00270756">
              <w:t>стрейч</w:t>
            </w:r>
            <w:proofErr w:type="spellEnd"/>
            <w:r w:rsidRPr="00270756">
              <w:t xml:space="preserve"> пленка для пищевых продуктов</w:t>
            </w:r>
          </w:p>
          <w:p w:rsidR="00BF637F" w:rsidRPr="00270756" w:rsidRDefault="00BF637F" w:rsidP="002776FB">
            <w:pPr>
              <w:pStyle w:val="TableParagraph"/>
              <w:kinsoku w:val="0"/>
              <w:overflowPunct w:val="0"/>
              <w:ind w:left="0"/>
              <w:contextualSpacing/>
              <w:jc w:val="both"/>
            </w:pPr>
            <w:r w:rsidRPr="00270756">
              <w:t xml:space="preserve">пакеты для вакуумного аппарата, </w:t>
            </w:r>
          </w:p>
          <w:p w:rsidR="00BF637F" w:rsidRPr="00270756" w:rsidRDefault="00BF637F" w:rsidP="002776FB">
            <w:pPr>
              <w:pStyle w:val="TableParagraph"/>
              <w:kinsoku w:val="0"/>
              <w:overflowPunct w:val="0"/>
              <w:ind w:left="0"/>
              <w:contextualSpacing/>
              <w:jc w:val="both"/>
            </w:pPr>
            <w:r w:rsidRPr="00270756">
              <w:t>шпагат,</w:t>
            </w:r>
          </w:p>
          <w:p w:rsidR="00BF637F" w:rsidRPr="00270756" w:rsidRDefault="00BF637F" w:rsidP="002776FB">
            <w:pPr>
              <w:pStyle w:val="TableParagraph"/>
              <w:kinsoku w:val="0"/>
              <w:overflowPunct w:val="0"/>
              <w:ind w:left="0"/>
              <w:contextualSpacing/>
              <w:jc w:val="both"/>
            </w:pPr>
            <w:r w:rsidRPr="00270756">
              <w:t>контейнеры одноразовые для пищевых продуктов,</w:t>
            </w:r>
          </w:p>
          <w:p w:rsidR="00BF637F" w:rsidRPr="00270756" w:rsidRDefault="00BF637F" w:rsidP="002776FB">
            <w:pPr>
              <w:pStyle w:val="TableParagraph"/>
              <w:kinsoku w:val="0"/>
              <w:overflowPunct w:val="0"/>
              <w:ind w:left="0" w:right="262"/>
              <w:contextualSpacing/>
              <w:jc w:val="both"/>
            </w:pPr>
            <w:r w:rsidRPr="00270756">
              <w:t>перчатки силиконовые</w:t>
            </w:r>
          </w:p>
        </w:tc>
      </w:tr>
    </w:tbl>
    <w:p w:rsidR="00337AB0" w:rsidRDefault="00337AB0" w:rsidP="002776F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8"/>
        <w:gridCol w:w="3265"/>
        <w:gridCol w:w="2637"/>
      </w:tblGrid>
      <w:tr w:rsidR="00BF637F" w:rsidRPr="00270756" w:rsidTr="002776FB">
        <w:tc>
          <w:tcPr>
            <w:tcW w:w="9570" w:type="dxa"/>
            <w:gridSpan w:val="3"/>
            <w:tcBorders>
              <w:top w:val="single" w:sz="4" w:space="0" w:color="auto"/>
              <w:left w:val="single" w:sz="4" w:space="0" w:color="auto"/>
              <w:bottom w:val="single" w:sz="4" w:space="0" w:color="auto"/>
              <w:right w:val="single" w:sz="4" w:space="0" w:color="auto"/>
            </w:tcBorders>
            <w:shd w:val="clear" w:color="auto" w:fill="auto"/>
          </w:tcPr>
          <w:p w:rsidR="00BF637F" w:rsidRPr="00270756" w:rsidRDefault="00BF637F" w:rsidP="00270756">
            <w:pPr>
              <w:spacing w:line="240" w:lineRule="auto"/>
              <w:contextualSpacing/>
              <w:rPr>
                <w:rFonts w:ascii="Times New Roman" w:hAnsi="Times New Roman"/>
                <w:b/>
                <w:sz w:val="24"/>
                <w:szCs w:val="24"/>
              </w:rPr>
            </w:pPr>
            <w:r w:rsidRPr="00270756">
              <w:rPr>
                <w:rFonts w:ascii="Times New Roman" w:hAnsi="Times New Roman"/>
                <w:sz w:val="24"/>
                <w:szCs w:val="24"/>
              </w:rPr>
              <w:t xml:space="preserve">ПК 5.4. </w:t>
            </w:r>
            <w:r w:rsidR="00C42170" w:rsidRPr="00C42170">
              <w:rPr>
                <w:rFonts w:ascii="Times New Roman" w:hAnsi="Times New Roman"/>
              </w:rPr>
              <w:t>Осуществлять приготовление, творческое оформление, подготовку к реализации мучных кондитерских изделий сложного ассортимента с учетом потребностей различных категорий потребителей, видов и форм</w:t>
            </w:r>
            <w:r w:rsidR="00C42170" w:rsidRPr="00C42170">
              <w:rPr>
                <w:rFonts w:ascii="Times New Roman" w:hAnsi="Times New Roman"/>
                <w:spacing w:val="-7"/>
              </w:rPr>
              <w:t xml:space="preserve"> </w:t>
            </w:r>
            <w:r w:rsidR="00C42170" w:rsidRPr="00C42170">
              <w:rPr>
                <w:rFonts w:ascii="Times New Roman" w:hAnsi="Times New Roman"/>
              </w:rPr>
              <w:t>обслуживания</w:t>
            </w:r>
          </w:p>
        </w:tc>
      </w:tr>
      <w:tr w:rsidR="00BF637F" w:rsidRPr="00270756" w:rsidTr="002776FB">
        <w:tc>
          <w:tcPr>
            <w:tcW w:w="3668" w:type="dxa"/>
            <w:shd w:val="clear" w:color="auto" w:fill="auto"/>
          </w:tcPr>
          <w:p w:rsidR="00BF637F" w:rsidRPr="00270756" w:rsidRDefault="00BF637F" w:rsidP="00270756">
            <w:pPr>
              <w:spacing w:line="240" w:lineRule="auto"/>
              <w:contextualSpacing/>
              <w:rPr>
                <w:rFonts w:ascii="Times New Roman" w:hAnsi="Times New Roman"/>
                <w:b/>
                <w:sz w:val="24"/>
                <w:szCs w:val="24"/>
              </w:rPr>
            </w:pPr>
            <w:r w:rsidRPr="00270756">
              <w:rPr>
                <w:rFonts w:ascii="Times New Roman" w:hAnsi="Times New Roman"/>
                <w:b/>
                <w:sz w:val="24"/>
                <w:szCs w:val="24"/>
              </w:rPr>
              <w:t>Действия</w:t>
            </w:r>
          </w:p>
        </w:tc>
        <w:tc>
          <w:tcPr>
            <w:tcW w:w="3265" w:type="dxa"/>
            <w:shd w:val="clear" w:color="auto" w:fill="auto"/>
          </w:tcPr>
          <w:p w:rsidR="00BF637F" w:rsidRPr="00270756" w:rsidRDefault="00BF637F" w:rsidP="00270756">
            <w:pPr>
              <w:spacing w:line="240" w:lineRule="auto"/>
              <w:contextualSpacing/>
              <w:rPr>
                <w:rFonts w:ascii="Times New Roman" w:hAnsi="Times New Roman"/>
                <w:b/>
                <w:sz w:val="24"/>
                <w:szCs w:val="24"/>
              </w:rPr>
            </w:pPr>
            <w:r w:rsidRPr="00270756">
              <w:rPr>
                <w:rFonts w:ascii="Times New Roman" w:hAnsi="Times New Roman"/>
                <w:b/>
                <w:sz w:val="24"/>
                <w:szCs w:val="24"/>
              </w:rPr>
              <w:t>Умения</w:t>
            </w:r>
          </w:p>
        </w:tc>
        <w:tc>
          <w:tcPr>
            <w:tcW w:w="2637" w:type="dxa"/>
            <w:shd w:val="clear" w:color="auto" w:fill="auto"/>
          </w:tcPr>
          <w:p w:rsidR="00BF637F" w:rsidRPr="00270756" w:rsidRDefault="00BF637F" w:rsidP="00270756">
            <w:pPr>
              <w:spacing w:line="240" w:lineRule="auto"/>
              <w:contextualSpacing/>
              <w:rPr>
                <w:rFonts w:ascii="Times New Roman" w:hAnsi="Times New Roman"/>
                <w:b/>
                <w:sz w:val="24"/>
                <w:szCs w:val="24"/>
              </w:rPr>
            </w:pPr>
            <w:r w:rsidRPr="00270756">
              <w:rPr>
                <w:rFonts w:ascii="Times New Roman" w:hAnsi="Times New Roman"/>
                <w:b/>
                <w:sz w:val="24"/>
                <w:szCs w:val="24"/>
              </w:rPr>
              <w:t>Знания</w:t>
            </w:r>
          </w:p>
        </w:tc>
      </w:tr>
      <w:tr w:rsidR="00BF637F" w:rsidRPr="00270756" w:rsidTr="002776FB">
        <w:tc>
          <w:tcPr>
            <w:tcW w:w="3668" w:type="dxa"/>
            <w:shd w:val="clear" w:color="auto" w:fill="auto"/>
          </w:tcPr>
          <w:p w:rsidR="00BF637F" w:rsidRPr="00270756" w:rsidRDefault="00BF637F" w:rsidP="00270756">
            <w:pPr>
              <w:pStyle w:val="a6"/>
              <w:contextualSpacing/>
              <w:jc w:val="both"/>
              <w:rPr>
                <w:rFonts w:ascii="Times New Roman" w:hAnsi="Times New Roman"/>
                <w:sz w:val="24"/>
                <w:szCs w:val="24"/>
              </w:rPr>
            </w:pPr>
            <w:r w:rsidRPr="00270756">
              <w:rPr>
                <w:rFonts w:ascii="Times New Roman" w:hAnsi="Times New Roman"/>
                <w:sz w:val="24"/>
                <w:szCs w:val="24"/>
              </w:rPr>
              <w:t>Оценка наличия запасов сырья для изготовления, оформления, подготовки к реализации мучных кондитерских изделий разнообразного ассортимента;</w:t>
            </w:r>
          </w:p>
          <w:p w:rsidR="00BF637F" w:rsidRPr="00270756" w:rsidRDefault="00BF637F" w:rsidP="00270756">
            <w:pPr>
              <w:pStyle w:val="ConsPlusNormal"/>
              <w:contextualSpacing/>
              <w:jc w:val="both"/>
              <w:rPr>
                <w:rFonts w:ascii="Times New Roman" w:hAnsi="Times New Roman" w:cs="Times New Roman"/>
                <w:sz w:val="24"/>
                <w:szCs w:val="24"/>
              </w:rPr>
            </w:pPr>
            <w:r w:rsidRPr="00270756">
              <w:rPr>
                <w:rFonts w:ascii="Times New Roman" w:hAnsi="Times New Roman" w:cs="Times New Roman"/>
                <w:sz w:val="24"/>
                <w:szCs w:val="24"/>
              </w:rPr>
              <w:t>подготовка сырья и полуфабрикатов для изготовления, оформления, подготовки к реализации мучных кондитерских изделий разнообразного ассортимента;</w:t>
            </w:r>
          </w:p>
          <w:p w:rsidR="00BF637F" w:rsidRPr="00270756" w:rsidRDefault="00BF637F" w:rsidP="00270756">
            <w:pPr>
              <w:pStyle w:val="ConsPlusNormal"/>
              <w:contextualSpacing/>
              <w:jc w:val="both"/>
              <w:rPr>
                <w:rFonts w:ascii="Times New Roman" w:hAnsi="Times New Roman" w:cs="Times New Roman"/>
                <w:sz w:val="24"/>
                <w:szCs w:val="24"/>
              </w:rPr>
            </w:pPr>
            <w:r w:rsidRPr="00270756">
              <w:rPr>
                <w:rFonts w:ascii="Times New Roman" w:hAnsi="Times New Roman" w:cs="Times New Roman"/>
                <w:sz w:val="24"/>
                <w:szCs w:val="24"/>
              </w:rPr>
              <w:t xml:space="preserve">безопасная эксплуатация технологического оборудования, производственного инвентаря, инструментов, </w:t>
            </w:r>
            <w:proofErr w:type="spellStart"/>
            <w:r w:rsidRPr="00270756">
              <w:rPr>
                <w:rFonts w:ascii="Times New Roman" w:hAnsi="Times New Roman" w:cs="Times New Roman"/>
                <w:sz w:val="24"/>
                <w:szCs w:val="24"/>
              </w:rPr>
              <w:t>весоизмерительных</w:t>
            </w:r>
            <w:proofErr w:type="spellEnd"/>
            <w:r w:rsidRPr="00270756">
              <w:rPr>
                <w:rFonts w:ascii="Times New Roman" w:hAnsi="Times New Roman" w:cs="Times New Roman"/>
                <w:sz w:val="24"/>
                <w:szCs w:val="24"/>
              </w:rPr>
              <w:t xml:space="preserve"> приборов;</w:t>
            </w:r>
          </w:p>
          <w:p w:rsidR="00BF637F" w:rsidRPr="00270756" w:rsidRDefault="00BF637F" w:rsidP="00270756">
            <w:pPr>
              <w:pStyle w:val="ConsPlusNormal"/>
              <w:contextualSpacing/>
              <w:jc w:val="both"/>
              <w:rPr>
                <w:rFonts w:ascii="Times New Roman" w:hAnsi="Times New Roman" w:cs="Times New Roman"/>
                <w:sz w:val="24"/>
                <w:szCs w:val="24"/>
              </w:rPr>
            </w:pPr>
            <w:r w:rsidRPr="00270756">
              <w:rPr>
                <w:rFonts w:ascii="Times New Roman" w:hAnsi="Times New Roman" w:cs="Times New Roman"/>
                <w:sz w:val="24"/>
                <w:szCs w:val="24"/>
              </w:rPr>
              <w:t>приготовление мучных кондитерских изделий разнообразного ассортимента;</w:t>
            </w:r>
          </w:p>
          <w:p w:rsidR="00BF637F" w:rsidRPr="00270756" w:rsidRDefault="00BF637F" w:rsidP="00270756">
            <w:pPr>
              <w:pStyle w:val="ConsPlusNormal"/>
              <w:contextualSpacing/>
              <w:jc w:val="both"/>
              <w:rPr>
                <w:rFonts w:ascii="Times New Roman" w:hAnsi="Times New Roman" w:cs="Times New Roman"/>
                <w:sz w:val="24"/>
                <w:szCs w:val="24"/>
              </w:rPr>
            </w:pPr>
            <w:r w:rsidRPr="00270756">
              <w:rPr>
                <w:rFonts w:ascii="Times New Roman" w:hAnsi="Times New Roman" w:cs="Times New Roman"/>
                <w:sz w:val="24"/>
                <w:szCs w:val="24"/>
              </w:rPr>
              <w:t>хранение, отпуск, упаковка на вынос мучных кондитерских изделий разнообразного ассортимента;</w:t>
            </w:r>
          </w:p>
          <w:p w:rsidR="00BF637F" w:rsidRPr="00270756" w:rsidRDefault="00BF637F" w:rsidP="00270756">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270756">
              <w:rPr>
                <w:rFonts w:ascii="Times New Roman" w:hAnsi="Times New Roman"/>
                <w:sz w:val="24"/>
                <w:szCs w:val="24"/>
              </w:rPr>
              <w:t>упаковка, складирование неиспользованного сырья, пищевых продуктов;</w:t>
            </w:r>
          </w:p>
          <w:p w:rsidR="00BF637F" w:rsidRPr="00270756" w:rsidRDefault="00BF637F" w:rsidP="00270756">
            <w:pPr>
              <w:pStyle w:val="ConsPlusNormal"/>
              <w:contextualSpacing/>
              <w:jc w:val="both"/>
              <w:rPr>
                <w:rFonts w:ascii="Times New Roman" w:hAnsi="Times New Roman" w:cs="Times New Roman"/>
                <w:sz w:val="24"/>
                <w:szCs w:val="24"/>
              </w:rPr>
            </w:pPr>
            <w:r w:rsidRPr="00270756">
              <w:rPr>
                <w:rFonts w:ascii="Times New Roman" w:hAnsi="Times New Roman" w:cs="Times New Roman"/>
                <w:sz w:val="24"/>
                <w:szCs w:val="24"/>
              </w:rPr>
              <w:t>утилизация отходов</w:t>
            </w:r>
          </w:p>
          <w:p w:rsidR="00BF637F" w:rsidRPr="00270756" w:rsidRDefault="00BF637F" w:rsidP="00270756">
            <w:pPr>
              <w:pStyle w:val="a6"/>
              <w:contextualSpacing/>
              <w:jc w:val="both"/>
              <w:rPr>
                <w:rFonts w:ascii="Times New Roman" w:hAnsi="Times New Roman"/>
                <w:sz w:val="24"/>
                <w:szCs w:val="24"/>
              </w:rPr>
            </w:pPr>
          </w:p>
        </w:tc>
        <w:tc>
          <w:tcPr>
            <w:tcW w:w="3265" w:type="dxa"/>
            <w:shd w:val="clear" w:color="auto" w:fill="auto"/>
          </w:tcPr>
          <w:p w:rsidR="00BF637F" w:rsidRPr="00270756" w:rsidRDefault="00BF637F" w:rsidP="00270756">
            <w:pPr>
              <w:spacing w:after="0" w:line="240" w:lineRule="auto"/>
              <w:contextualSpacing/>
              <w:jc w:val="both"/>
              <w:rPr>
                <w:rFonts w:ascii="Times New Roman" w:hAnsi="Times New Roman"/>
                <w:sz w:val="24"/>
                <w:szCs w:val="24"/>
              </w:rPr>
            </w:pPr>
            <w:r w:rsidRPr="00270756">
              <w:rPr>
                <w:rFonts w:ascii="Times New Roman" w:hAnsi="Times New Roman"/>
                <w:sz w:val="24"/>
                <w:szCs w:val="24"/>
              </w:rPr>
              <w:t>Соблюдать стандарты чистоты на рабочем месте изготовления, оформления, подготовки к реализации мучных кондитерских изделий разнообразного ассортимента;</w:t>
            </w:r>
          </w:p>
          <w:p w:rsidR="00BF637F" w:rsidRPr="00270756" w:rsidRDefault="00BF637F" w:rsidP="00270756">
            <w:pPr>
              <w:pStyle w:val="a6"/>
              <w:contextualSpacing/>
              <w:jc w:val="both"/>
              <w:rPr>
                <w:rFonts w:ascii="Times New Roman" w:hAnsi="Times New Roman"/>
                <w:sz w:val="24"/>
                <w:szCs w:val="24"/>
              </w:rPr>
            </w:pPr>
            <w:r w:rsidRPr="00270756">
              <w:rPr>
                <w:rFonts w:ascii="Times New Roman" w:hAnsi="Times New Roman"/>
                <w:sz w:val="24"/>
                <w:szCs w:val="24"/>
              </w:rPr>
              <w:t>оценивать наличие сырья для изготовления, оформления, подготовки к реализации мучных кондитерских изделий разнообразного ассортимента;</w:t>
            </w:r>
          </w:p>
          <w:p w:rsidR="00BF637F" w:rsidRPr="00270756" w:rsidRDefault="00BF637F" w:rsidP="00270756">
            <w:pPr>
              <w:pStyle w:val="TableParagraph"/>
              <w:kinsoku w:val="0"/>
              <w:overflowPunct w:val="0"/>
              <w:ind w:left="8"/>
              <w:contextualSpacing/>
              <w:jc w:val="both"/>
            </w:pPr>
            <w:r w:rsidRPr="00270756">
              <w:t>организовывать хранение основных продуктов и дополнительных ингредиентов основных продуктов и дополнительных ингредиентов в процессе приготовления мучных</w:t>
            </w:r>
            <w:r w:rsidRPr="00270756">
              <w:rPr>
                <w:spacing w:val="-8"/>
              </w:rPr>
              <w:t xml:space="preserve"> </w:t>
            </w:r>
            <w:r w:rsidRPr="00270756">
              <w:t>кондитерских изделий с соблюдением требований по безопасности продукции, товарного соседства;</w:t>
            </w:r>
          </w:p>
          <w:p w:rsidR="00BF637F" w:rsidRPr="00270756" w:rsidRDefault="00BF637F" w:rsidP="00270756">
            <w:pPr>
              <w:pStyle w:val="a6"/>
              <w:ind w:left="8"/>
              <w:contextualSpacing/>
              <w:jc w:val="both"/>
              <w:rPr>
                <w:rFonts w:ascii="Times New Roman" w:hAnsi="Times New Roman"/>
                <w:sz w:val="24"/>
                <w:szCs w:val="24"/>
              </w:rPr>
            </w:pPr>
            <w:r w:rsidRPr="00270756">
              <w:rPr>
                <w:rFonts w:ascii="Times New Roman" w:hAnsi="Times New Roman"/>
                <w:sz w:val="24"/>
                <w:szCs w:val="24"/>
              </w:rPr>
              <w:t>выбирать, подготавливать ароматические, красящие вещества;</w:t>
            </w:r>
          </w:p>
          <w:p w:rsidR="00BF637F" w:rsidRPr="00270756" w:rsidRDefault="00BF637F" w:rsidP="00270756">
            <w:pPr>
              <w:pStyle w:val="a6"/>
              <w:ind w:left="8"/>
              <w:contextualSpacing/>
              <w:jc w:val="both"/>
              <w:rPr>
                <w:rFonts w:ascii="Times New Roman" w:hAnsi="Times New Roman"/>
                <w:sz w:val="24"/>
                <w:szCs w:val="24"/>
              </w:rPr>
            </w:pPr>
            <w:r w:rsidRPr="00270756">
              <w:rPr>
                <w:rFonts w:ascii="Times New Roman" w:hAnsi="Times New Roman"/>
                <w:sz w:val="24"/>
                <w:szCs w:val="24"/>
              </w:rPr>
              <w:t>распознавать недоброкачественные продукты;</w:t>
            </w:r>
          </w:p>
          <w:p w:rsidR="00BF637F" w:rsidRPr="00270756" w:rsidRDefault="00BF637F" w:rsidP="00270756">
            <w:pPr>
              <w:pStyle w:val="TableParagraph"/>
              <w:kinsoku w:val="0"/>
              <w:overflowPunct w:val="0"/>
              <w:ind w:left="8"/>
              <w:contextualSpacing/>
              <w:jc w:val="both"/>
            </w:pPr>
            <w:r w:rsidRPr="00270756">
              <w:lastRenderedPageBreak/>
              <w:t>взвешивать, измерять продукты, входящие в состав мучных кондитерских изделий в соответствии с рецептурой;</w:t>
            </w:r>
          </w:p>
          <w:p w:rsidR="00BF637F" w:rsidRPr="00270756" w:rsidRDefault="00BF637F" w:rsidP="00270756">
            <w:pPr>
              <w:pStyle w:val="TableParagraph"/>
              <w:kinsoku w:val="0"/>
              <w:overflowPunct w:val="0"/>
              <w:ind w:left="8"/>
              <w:contextualSpacing/>
              <w:jc w:val="both"/>
            </w:pPr>
            <w:r w:rsidRPr="00270756">
              <w:t xml:space="preserve">осуществлять </w:t>
            </w:r>
            <w:r w:rsidRPr="00270756">
              <w:rPr>
                <w:spacing w:val="-1"/>
              </w:rPr>
              <w:t xml:space="preserve">взаимозаменяемость </w:t>
            </w:r>
            <w:r w:rsidRPr="00270756">
              <w:t xml:space="preserve">продуктов в соответствии с нормами закладки, особенностями заказа; </w:t>
            </w:r>
          </w:p>
          <w:p w:rsidR="00BF637F" w:rsidRPr="00270756" w:rsidRDefault="00BF637F" w:rsidP="00270756">
            <w:pPr>
              <w:pStyle w:val="TableParagraph"/>
              <w:kinsoku w:val="0"/>
              <w:overflowPunct w:val="0"/>
              <w:ind w:left="8"/>
              <w:contextualSpacing/>
              <w:jc w:val="both"/>
            </w:pPr>
            <w:r w:rsidRPr="00270756">
              <w:t>использовать региональные продукты для приготовления мучных кондитерских изделий;</w:t>
            </w:r>
          </w:p>
          <w:p w:rsidR="00BF637F" w:rsidRPr="00270756" w:rsidRDefault="00BF637F" w:rsidP="00270756">
            <w:pPr>
              <w:pStyle w:val="TableParagraph"/>
              <w:kinsoku w:val="0"/>
              <w:overflowPunct w:val="0"/>
              <w:ind w:left="8"/>
              <w:contextualSpacing/>
              <w:jc w:val="both"/>
            </w:pPr>
            <w:r w:rsidRPr="00270756">
              <w:t>выбирать, применять комбинировать различные способы приготовления мучных</w:t>
            </w:r>
            <w:r w:rsidRPr="00270756">
              <w:rPr>
                <w:spacing w:val="-8"/>
              </w:rPr>
              <w:t xml:space="preserve"> </w:t>
            </w:r>
            <w:r w:rsidRPr="00270756">
              <w:t>кондитерских изделий с учетом типа питания, вида основного сырья, его свойств (подготавливать продукты; готовить различные виды теста: пресное сдобное, песочное, бисквитное, пресное слоеное, заварное, воздушное, пряничное вручную</w:t>
            </w:r>
            <w:r w:rsidRPr="00270756">
              <w:rPr>
                <w:spacing w:val="-10"/>
              </w:rPr>
              <w:t xml:space="preserve"> </w:t>
            </w:r>
            <w:r w:rsidRPr="00270756">
              <w:t>и с использованием технологического оборудования);</w:t>
            </w:r>
          </w:p>
          <w:p w:rsidR="00BF637F" w:rsidRPr="00270756" w:rsidRDefault="00BF637F" w:rsidP="00270756">
            <w:pPr>
              <w:pStyle w:val="TableParagraph"/>
              <w:kinsoku w:val="0"/>
              <w:overflowPunct w:val="0"/>
              <w:ind w:left="8"/>
              <w:contextualSpacing/>
              <w:jc w:val="both"/>
            </w:pPr>
            <w:r w:rsidRPr="00270756">
              <w:t>подготавливать начинки, отделочные полуфабрикаты;</w:t>
            </w:r>
          </w:p>
          <w:p w:rsidR="00BF637F" w:rsidRPr="00270756" w:rsidRDefault="00BF637F" w:rsidP="00270756">
            <w:pPr>
              <w:pStyle w:val="TableParagraph"/>
              <w:kinsoku w:val="0"/>
              <w:overflowPunct w:val="0"/>
              <w:ind w:left="8"/>
              <w:contextualSpacing/>
              <w:jc w:val="both"/>
            </w:pPr>
            <w:r w:rsidRPr="00270756">
              <w:t xml:space="preserve">проводить формование, </w:t>
            </w:r>
            <w:proofErr w:type="spellStart"/>
            <w:r w:rsidRPr="00270756">
              <w:t>расстойку</w:t>
            </w:r>
            <w:proofErr w:type="spellEnd"/>
            <w:r w:rsidRPr="00270756">
              <w:t>, выпечку, оценку готовности выпеченных</w:t>
            </w:r>
            <w:r w:rsidRPr="00270756">
              <w:rPr>
                <w:spacing w:val="-7"/>
              </w:rPr>
              <w:t xml:space="preserve"> </w:t>
            </w:r>
            <w:r w:rsidRPr="00270756">
              <w:t>мучных кондитерских изделий;</w:t>
            </w:r>
          </w:p>
          <w:p w:rsidR="00BF637F" w:rsidRPr="00270756" w:rsidRDefault="00BF637F" w:rsidP="00270756">
            <w:pPr>
              <w:pStyle w:val="TableParagraph"/>
              <w:kinsoku w:val="0"/>
              <w:overflowPunct w:val="0"/>
              <w:ind w:left="8"/>
              <w:contextualSpacing/>
              <w:jc w:val="both"/>
            </w:pPr>
            <w:r w:rsidRPr="00270756">
              <w:t>проводить оформление</w:t>
            </w:r>
            <w:r w:rsidRPr="00270756">
              <w:rPr>
                <w:spacing w:val="-7"/>
              </w:rPr>
              <w:t xml:space="preserve"> </w:t>
            </w:r>
            <w:r w:rsidRPr="00270756">
              <w:t>мучных кондитерских изделий;</w:t>
            </w:r>
          </w:p>
          <w:p w:rsidR="00BF637F" w:rsidRPr="00270756" w:rsidRDefault="00BF637F" w:rsidP="00270756">
            <w:pPr>
              <w:pStyle w:val="a6"/>
              <w:ind w:left="8"/>
              <w:contextualSpacing/>
              <w:jc w:val="both"/>
              <w:rPr>
                <w:rFonts w:ascii="Times New Roman" w:hAnsi="Times New Roman"/>
                <w:sz w:val="24"/>
                <w:szCs w:val="24"/>
              </w:rPr>
            </w:pPr>
            <w:r w:rsidRPr="00270756">
              <w:rPr>
                <w:rFonts w:ascii="Times New Roman" w:hAnsi="Times New Roman"/>
                <w:sz w:val="24"/>
                <w:szCs w:val="24"/>
              </w:rPr>
              <w:t>выбирать, безопасно использовать оборудование, производственный инвентарь, посуду, инструменты в соответствии со способом приготовления;</w:t>
            </w:r>
          </w:p>
          <w:p w:rsidR="00BF637F" w:rsidRPr="00270756" w:rsidRDefault="00BF637F" w:rsidP="00270756">
            <w:pPr>
              <w:pStyle w:val="a6"/>
              <w:contextualSpacing/>
              <w:jc w:val="both"/>
              <w:rPr>
                <w:rFonts w:ascii="Times New Roman" w:hAnsi="Times New Roman"/>
                <w:sz w:val="24"/>
                <w:szCs w:val="24"/>
              </w:rPr>
            </w:pPr>
            <w:r w:rsidRPr="00270756">
              <w:rPr>
                <w:rFonts w:ascii="Times New Roman" w:hAnsi="Times New Roman"/>
                <w:sz w:val="24"/>
                <w:szCs w:val="24"/>
              </w:rPr>
              <w:t xml:space="preserve">применять стандарты и нормативно-техническую документацию, используемую при изготовлении, оформлении, подготовке к реализации мучных кондитерских изделий разнообразного </w:t>
            </w:r>
            <w:r w:rsidRPr="00270756">
              <w:rPr>
                <w:rFonts w:ascii="Times New Roman" w:hAnsi="Times New Roman"/>
                <w:sz w:val="24"/>
                <w:szCs w:val="24"/>
              </w:rPr>
              <w:lastRenderedPageBreak/>
              <w:t>ассортимента;</w:t>
            </w:r>
          </w:p>
          <w:p w:rsidR="00BF637F" w:rsidRPr="00270756" w:rsidRDefault="00BF637F" w:rsidP="00270756">
            <w:pPr>
              <w:pStyle w:val="a6"/>
              <w:contextualSpacing/>
              <w:jc w:val="both"/>
              <w:rPr>
                <w:rFonts w:ascii="Times New Roman" w:hAnsi="Times New Roman"/>
                <w:sz w:val="24"/>
                <w:szCs w:val="24"/>
              </w:rPr>
            </w:pPr>
            <w:r w:rsidRPr="00270756">
              <w:rPr>
                <w:rFonts w:ascii="Times New Roman" w:hAnsi="Times New Roman"/>
                <w:sz w:val="24"/>
                <w:szCs w:val="24"/>
              </w:rPr>
              <w:t>безопасно, в соответствии с инструкциями и регламентами эксплуатировать технологическое оборудование, инструменты, инвентарь в процессе изготовления, оформления, подготовки к реализации мучных кондитерских изделий разнообразного ассортимента;</w:t>
            </w:r>
          </w:p>
          <w:p w:rsidR="00BF637F" w:rsidRPr="00270756" w:rsidRDefault="00BF637F" w:rsidP="00270756">
            <w:pPr>
              <w:pStyle w:val="a6"/>
              <w:contextualSpacing/>
              <w:jc w:val="both"/>
              <w:rPr>
                <w:rFonts w:ascii="Times New Roman" w:hAnsi="Times New Roman"/>
                <w:sz w:val="24"/>
                <w:szCs w:val="24"/>
              </w:rPr>
            </w:pPr>
            <w:r w:rsidRPr="00270756">
              <w:rPr>
                <w:rFonts w:ascii="Times New Roman" w:hAnsi="Times New Roman"/>
                <w:sz w:val="24"/>
                <w:szCs w:val="24"/>
              </w:rPr>
              <w:t>соблюдать стандарты чистоты на рабочем месте;</w:t>
            </w:r>
          </w:p>
          <w:p w:rsidR="00BF637F" w:rsidRPr="00270756" w:rsidRDefault="00BF637F" w:rsidP="00270756">
            <w:pPr>
              <w:pStyle w:val="a6"/>
              <w:contextualSpacing/>
              <w:jc w:val="both"/>
              <w:rPr>
                <w:rFonts w:ascii="Times New Roman" w:hAnsi="Times New Roman"/>
                <w:sz w:val="24"/>
                <w:szCs w:val="24"/>
              </w:rPr>
            </w:pPr>
            <w:r w:rsidRPr="00270756">
              <w:rPr>
                <w:rFonts w:ascii="Times New Roman" w:hAnsi="Times New Roman"/>
                <w:sz w:val="24"/>
                <w:szCs w:val="24"/>
              </w:rPr>
              <w:t>проверять качество мучных кондитерских изделий перед отпуском, упаковкой на вынос;</w:t>
            </w:r>
          </w:p>
          <w:p w:rsidR="00BF637F" w:rsidRPr="00270756" w:rsidRDefault="00BF637F" w:rsidP="00270756">
            <w:pPr>
              <w:pStyle w:val="a6"/>
              <w:contextualSpacing/>
              <w:jc w:val="both"/>
              <w:rPr>
                <w:rFonts w:ascii="Times New Roman" w:hAnsi="Times New Roman"/>
                <w:sz w:val="24"/>
                <w:szCs w:val="24"/>
              </w:rPr>
            </w:pPr>
            <w:proofErr w:type="spellStart"/>
            <w:r w:rsidRPr="00270756">
              <w:rPr>
                <w:rFonts w:ascii="Times New Roman" w:hAnsi="Times New Roman"/>
                <w:sz w:val="24"/>
                <w:szCs w:val="24"/>
              </w:rPr>
              <w:t>порционировать</w:t>
            </w:r>
            <w:proofErr w:type="spellEnd"/>
            <w:r w:rsidRPr="00270756">
              <w:rPr>
                <w:rFonts w:ascii="Times New Roman" w:hAnsi="Times New Roman"/>
                <w:sz w:val="24"/>
                <w:szCs w:val="24"/>
              </w:rPr>
              <w:t xml:space="preserve"> (комплектовать) с учетом рационального использования ресурсов, соблюдения требований по безопасности готовой продукции;</w:t>
            </w:r>
          </w:p>
          <w:p w:rsidR="00BF637F" w:rsidRPr="00270756" w:rsidRDefault="00BF637F" w:rsidP="00270756">
            <w:pPr>
              <w:pStyle w:val="a6"/>
              <w:contextualSpacing/>
              <w:jc w:val="both"/>
              <w:rPr>
                <w:rFonts w:ascii="Times New Roman" w:hAnsi="Times New Roman"/>
                <w:sz w:val="24"/>
                <w:szCs w:val="24"/>
              </w:rPr>
            </w:pPr>
            <w:r w:rsidRPr="00270756">
              <w:rPr>
                <w:rFonts w:ascii="Times New Roman" w:hAnsi="Times New Roman"/>
                <w:sz w:val="24"/>
                <w:szCs w:val="24"/>
              </w:rPr>
              <w:t xml:space="preserve">соблюдать выход при </w:t>
            </w:r>
            <w:proofErr w:type="spellStart"/>
            <w:r w:rsidRPr="00270756">
              <w:rPr>
                <w:rFonts w:ascii="Times New Roman" w:hAnsi="Times New Roman"/>
                <w:sz w:val="24"/>
                <w:szCs w:val="24"/>
              </w:rPr>
              <w:t>порционировании</w:t>
            </w:r>
            <w:proofErr w:type="spellEnd"/>
            <w:r w:rsidRPr="00270756">
              <w:rPr>
                <w:rFonts w:ascii="Times New Roman" w:hAnsi="Times New Roman"/>
                <w:sz w:val="24"/>
                <w:szCs w:val="24"/>
              </w:rPr>
              <w:t>;</w:t>
            </w:r>
          </w:p>
          <w:p w:rsidR="00BF637F" w:rsidRPr="00270756" w:rsidRDefault="00BF637F" w:rsidP="00270756">
            <w:pPr>
              <w:pStyle w:val="a6"/>
              <w:contextualSpacing/>
              <w:jc w:val="both"/>
              <w:rPr>
                <w:rFonts w:ascii="Times New Roman" w:hAnsi="Times New Roman"/>
                <w:sz w:val="24"/>
                <w:szCs w:val="24"/>
              </w:rPr>
            </w:pPr>
            <w:r w:rsidRPr="00270756">
              <w:rPr>
                <w:rFonts w:ascii="Times New Roman" w:hAnsi="Times New Roman"/>
                <w:sz w:val="24"/>
                <w:szCs w:val="24"/>
              </w:rPr>
              <w:t>выдерживать условия хранения мучных кондитерских изделий с учетом требований по безопасности готовой продукции; выбирать контейнеры, эстетично упаковывать на вынос для транспортирования мучных кондитерских изделий;</w:t>
            </w:r>
          </w:p>
          <w:p w:rsidR="00BF637F" w:rsidRPr="00270756" w:rsidRDefault="00BF637F" w:rsidP="00270756">
            <w:pPr>
              <w:pStyle w:val="a6"/>
              <w:contextualSpacing/>
              <w:jc w:val="both"/>
              <w:rPr>
                <w:rFonts w:ascii="Times New Roman" w:hAnsi="Times New Roman"/>
                <w:sz w:val="24"/>
                <w:szCs w:val="24"/>
              </w:rPr>
            </w:pPr>
            <w:r w:rsidRPr="00270756">
              <w:rPr>
                <w:rFonts w:ascii="Times New Roman" w:hAnsi="Times New Roman"/>
                <w:sz w:val="24"/>
                <w:szCs w:val="24"/>
              </w:rPr>
              <w:t>различать пищевые и непищевые отходы, подготавливать пищевые отходы к дальнейшему использованию с учетом требований по безопасности</w:t>
            </w:r>
          </w:p>
          <w:p w:rsidR="00877C5C" w:rsidRPr="00270756" w:rsidRDefault="00877C5C" w:rsidP="00270756">
            <w:pPr>
              <w:spacing w:line="240" w:lineRule="auto"/>
              <w:ind w:left="-6"/>
              <w:contextualSpacing/>
              <w:jc w:val="both"/>
              <w:rPr>
                <w:rFonts w:ascii="Times New Roman" w:hAnsi="Times New Roman"/>
                <w:sz w:val="24"/>
                <w:szCs w:val="24"/>
              </w:rPr>
            </w:pPr>
            <w:r w:rsidRPr="00270756">
              <w:rPr>
                <w:rFonts w:ascii="Times New Roman" w:hAnsi="Times New Roman"/>
                <w:sz w:val="24"/>
                <w:szCs w:val="24"/>
              </w:rPr>
              <w:t xml:space="preserve">кратко излагать концепции, оказавшие влияние на выбор и оформление </w:t>
            </w:r>
            <w:r w:rsidR="00270756" w:rsidRPr="00270756">
              <w:rPr>
                <w:rFonts w:ascii="Times New Roman" w:hAnsi="Times New Roman"/>
                <w:sz w:val="24"/>
                <w:szCs w:val="24"/>
              </w:rPr>
              <w:t>мучных кондитерских изделий разнообразного ассортимента;</w:t>
            </w:r>
          </w:p>
          <w:p w:rsidR="00877C5C" w:rsidRPr="00270756" w:rsidRDefault="00877C5C" w:rsidP="00270756">
            <w:pPr>
              <w:spacing w:line="240" w:lineRule="auto"/>
              <w:ind w:left="-6"/>
              <w:contextualSpacing/>
              <w:jc w:val="both"/>
              <w:rPr>
                <w:rFonts w:ascii="Times New Roman" w:hAnsi="Times New Roman"/>
                <w:sz w:val="24"/>
                <w:szCs w:val="24"/>
              </w:rPr>
            </w:pPr>
            <w:r w:rsidRPr="00270756">
              <w:rPr>
                <w:rFonts w:ascii="Times New Roman" w:hAnsi="Times New Roman"/>
                <w:sz w:val="24"/>
                <w:szCs w:val="24"/>
              </w:rPr>
              <w:t xml:space="preserve">оформлять мучные кондитерские изделия разнообразного ассортимента. техниками: </w:t>
            </w:r>
            <w:r w:rsidRPr="00270756">
              <w:rPr>
                <w:rFonts w:ascii="Times New Roman" w:hAnsi="Times New Roman"/>
                <w:sz w:val="24"/>
                <w:szCs w:val="24"/>
              </w:rPr>
              <w:lastRenderedPageBreak/>
              <w:t xml:space="preserve">«акварельная» ручная роспись, </w:t>
            </w:r>
            <w:proofErr w:type="spellStart"/>
            <w:r w:rsidRPr="00270756">
              <w:rPr>
                <w:rFonts w:ascii="Times New Roman" w:hAnsi="Times New Roman"/>
                <w:sz w:val="24"/>
                <w:szCs w:val="24"/>
              </w:rPr>
              <w:t>глассаж</w:t>
            </w:r>
            <w:proofErr w:type="spellEnd"/>
            <w:r w:rsidRPr="00270756">
              <w:rPr>
                <w:rFonts w:ascii="Times New Roman" w:hAnsi="Times New Roman"/>
                <w:sz w:val="24"/>
                <w:szCs w:val="24"/>
              </w:rPr>
              <w:t xml:space="preserve">, аэрография, атласная, </w:t>
            </w:r>
            <w:proofErr w:type="spellStart"/>
            <w:r w:rsidRPr="00270756">
              <w:rPr>
                <w:rFonts w:ascii="Times New Roman" w:hAnsi="Times New Roman"/>
                <w:sz w:val="24"/>
                <w:szCs w:val="24"/>
              </w:rPr>
              <w:t>ливная</w:t>
            </w:r>
            <w:proofErr w:type="spellEnd"/>
            <w:r w:rsidRPr="00270756">
              <w:rPr>
                <w:rFonts w:ascii="Times New Roman" w:hAnsi="Times New Roman"/>
                <w:sz w:val="24"/>
                <w:szCs w:val="24"/>
              </w:rPr>
              <w:t xml:space="preserve"> карамель;</w:t>
            </w:r>
          </w:p>
          <w:p w:rsidR="00877C5C" w:rsidRPr="00270756" w:rsidRDefault="00877C5C" w:rsidP="00270756">
            <w:pPr>
              <w:spacing w:line="240" w:lineRule="auto"/>
              <w:ind w:left="-6"/>
              <w:contextualSpacing/>
              <w:jc w:val="both"/>
              <w:rPr>
                <w:rFonts w:ascii="Times New Roman" w:hAnsi="Times New Roman"/>
                <w:sz w:val="24"/>
                <w:szCs w:val="24"/>
              </w:rPr>
            </w:pPr>
            <w:r w:rsidRPr="00270756">
              <w:rPr>
                <w:rFonts w:ascii="Times New Roman" w:hAnsi="Times New Roman"/>
                <w:sz w:val="24"/>
                <w:szCs w:val="24"/>
              </w:rPr>
              <w:t>составлять портфолио на мучные кондитерские изделия разнообразного ассортимента;</w:t>
            </w:r>
          </w:p>
          <w:p w:rsidR="00877C5C" w:rsidRPr="00270756" w:rsidRDefault="00877C5C" w:rsidP="00270756">
            <w:pPr>
              <w:spacing w:line="240" w:lineRule="auto"/>
              <w:ind w:left="-6"/>
              <w:contextualSpacing/>
              <w:jc w:val="both"/>
              <w:rPr>
                <w:rFonts w:ascii="Times New Roman" w:hAnsi="Times New Roman"/>
                <w:sz w:val="24"/>
                <w:szCs w:val="24"/>
              </w:rPr>
            </w:pPr>
            <w:r w:rsidRPr="00270756">
              <w:rPr>
                <w:rFonts w:ascii="Times New Roman" w:hAnsi="Times New Roman"/>
                <w:sz w:val="24"/>
                <w:szCs w:val="24"/>
              </w:rPr>
              <w:t>украшать столовую посуду с помощью соусов, специй, кофе, сахарной пудры;</w:t>
            </w:r>
          </w:p>
          <w:p w:rsidR="00877C5C" w:rsidRPr="00270756" w:rsidRDefault="00877C5C" w:rsidP="00270756">
            <w:pPr>
              <w:spacing w:line="240" w:lineRule="auto"/>
              <w:ind w:left="-6"/>
              <w:contextualSpacing/>
              <w:jc w:val="both"/>
              <w:rPr>
                <w:rFonts w:ascii="Times New Roman" w:hAnsi="Times New Roman"/>
                <w:sz w:val="24"/>
                <w:szCs w:val="24"/>
              </w:rPr>
            </w:pPr>
            <w:r w:rsidRPr="00270756">
              <w:rPr>
                <w:rFonts w:ascii="Times New Roman" w:hAnsi="Times New Roman"/>
                <w:sz w:val="24"/>
                <w:szCs w:val="24"/>
              </w:rPr>
              <w:t xml:space="preserve">проводить </w:t>
            </w:r>
            <w:proofErr w:type="spellStart"/>
            <w:r w:rsidRPr="00270756">
              <w:rPr>
                <w:rFonts w:ascii="Times New Roman" w:hAnsi="Times New Roman"/>
                <w:sz w:val="24"/>
                <w:szCs w:val="24"/>
              </w:rPr>
              <w:t>фламбирование</w:t>
            </w:r>
            <w:proofErr w:type="spellEnd"/>
            <w:r w:rsidRPr="00270756">
              <w:rPr>
                <w:rFonts w:ascii="Times New Roman" w:hAnsi="Times New Roman"/>
                <w:sz w:val="24"/>
                <w:szCs w:val="24"/>
              </w:rPr>
              <w:t xml:space="preserve"> (</w:t>
            </w:r>
            <w:proofErr w:type="spellStart"/>
            <w:r w:rsidRPr="00270756">
              <w:rPr>
                <w:rFonts w:ascii="Times New Roman" w:hAnsi="Times New Roman"/>
                <w:sz w:val="24"/>
                <w:szCs w:val="24"/>
              </w:rPr>
              <w:t>транширование</w:t>
            </w:r>
            <w:proofErr w:type="spellEnd"/>
            <w:r w:rsidRPr="00270756">
              <w:rPr>
                <w:rFonts w:ascii="Times New Roman" w:hAnsi="Times New Roman"/>
                <w:sz w:val="24"/>
                <w:szCs w:val="24"/>
              </w:rPr>
              <w:t>) кондитерских изделий;</w:t>
            </w:r>
          </w:p>
          <w:p w:rsidR="00877C5C" w:rsidRPr="00270756" w:rsidRDefault="00877C5C" w:rsidP="00270756">
            <w:pPr>
              <w:pStyle w:val="a6"/>
              <w:contextualSpacing/>
              <w:jc w:val="both"/>
              <w:rPr>
                <w:rFonts w:ascii="Times New Roman" w:hAnsi="Times New Roman"/>
                <w:sz w:val="24"/>
                <w:szCs w:val="24"/>
              </w:rPr>
            </w:pPr>
            <w:r w:rsidRPr="00270756">
              <w:rPr>
                <w:rFonts w:ascii="Times New Roman" w:hAnsi="Times New Roman"/>
                <w:sz w:val="24"/>
                <w:szCs w:val="24"/>
              </w:rPr>
              <w:t>использовать технику засахаривания цветов для эстетического оформления мучных кондитерских изделий разнообразного ассортимента;</w:t>
            </w:r>
          </w:p>
        </w:tc>
        <w:tc>
          <w:tcPr>
            <w:tcW w:w="2637" w:type="dxa"/>
            <w:shd w:val="clear" w:color="auto" w:fill="auto"/>
          </w:tcPr>
          <w:p w:rsidR="00BF637F" w:rsidRPr="00270756" w:rsidRDefault="00BF637F" w:rsidP="00270756">
            <w:pPr>
              <w:spacing w:after="0" w:line="240" w:lineRule="auto"/>
              <w:contextualSpacing/>
              <w:jc w:val="both"/>
              <w:rPr>
                <w:rFonts w:ascii="Times New Roman" w:hAnsi="Times New Roman"/>
                <w:sz w:val="24"/>
                <w:szCs w:val="24"/>
              </w:rPr>
            </w:pPr>
            <w:r w:rsidRPr="00270756">
              <w:rPr>
                <w:rFonts w:ascii="Times New Roman" w:hAnsi="Times New Roman"/>
                <w:sz w:val="24"/>
                <w:szCs w:val="24"/>
              </w:rPr>
              <w:lastRenderedPageBreak/>
              <w:t>Рецептуры и технологии приготовления мучных кондитерских изделий разнообразного ассортимента;</w:t>
            </w:r>
          </w:p>
          <w:p w:rsidR="00BF637F" w:rsidRPr="00270756" w:rsidRDefault="00BF637F" w:rsidP="00270756">
            <w:pPr>
              <w:spacing w:after="0" w:line="240" w:lineRule="auto"/>
              <w:contextualSpacing/>
              <w:jc w:val="both"/>
              <w:rPr>
                <w:rFonts w:ascii="Times New Roman" w:hAnsi="Times New Roman"/>
                <w:sz w:val="24"/>
                <w:szCs w:val="24"/>
              </w:rPr>
            </w:pPr>
            <w:r w:rsidRPr="00270756">
              <w:rPr>
                <w:rFonts w:ascii="Times New Roman" w:hAnsi="Times New Roman"/>
                <w:sz w:val="24"/>
                <w:szCs w:val="24"/>
              </w:rPr>
              <w:t>требования к качеству, срокам и условия хранения, признаки и органолептические методы определения доброкачественности сырья, используемого для изготовления мучных кондитерских изделий разнообразного ассортимента;</w:t>
            </w:r>
          </w:p>
          <w:p w:rsidR="00BF637F" w:rsidRPr="00270756" w:rsidRDefault="00BF637F" w:rsidP="00270756">
            <w:pPr>
              <w:spacing w:after="0" w:line="240" w:lineRule="auto"/>
              <w:contextualSpacing/>
              <w:jc w:val="both"/>
              <w:rPr>
                <w:rFonts w:ascii="Times New Roman" w:hAnsi="Times New Roman"/>
                <w:sz w:val="24"/>
                <w:szCs w:val="24"/>
              </w:rPr>
            </w:pPr>
            <w:r w:rsidRPr="00270756">
              <w:rPr>
                <w:rFonts w:ascii="Times New Roman" w:hAnsi="Times New Roman"/>
                <w:sz w:val="24"/>
                <w:szCs w:val="24"/>
              </w:rPr>
              <w:t xml:space="preserve">назначение, виды и  правила использования технологического оборудования, производственного инвентаря, инструмента, </w:t>
            </w:r>
            <w:proofErr w:type="spellStart"/>
            <w:r w:rsidRPr="00270756">
              <w:rPr>
                <w:rFonts w:ascii="Times New Roman" w:hAnsi="Times New Roman"/>
                <w:sz w:val="24"/>
                <w:szCs w:val="24"/>
              </w:rPr>
              <w:t>весоизмерительных</w:t>
            </w:r>
            <w:proofErr w:type="spellEnd"/>
            <w:r w:rsidRPr="00270756">
              <w:rPr>
                <w:rFonts w:ascii="Times New Roman" w:hAnsi="Times New Roman"/>
                <w:sz w:val="24"/>
                <w:szCs w:val="24"/>
              </w:rPr>
              <w:t xml:space="preserve"> приборов, посуды, используемых при изготовлении мучных кондитерских изделий </w:t>
            </w:r>
            <w:r w:rsidRPr="00270756">
              <w:rPr>
                <w:rFonts w:ascii="Times New Roman" w:hAnsi="Times New Roman"/>
                <w:sz w:val="24"/>
                <w:szCs w:val="24"/>
              </w:rPr>
              <w:lastRenderedPageBreak/>
              <w:t>разнообразного ассортимента и правила ухода за ними;</w:t>
            </w:r>
          </w:p>
          <w:p w:rsidR="00BF637F" w:rsidRPr="00270756" w:rsidRDefault="00BF637F" w:rsidP="00270756">
            <w:pPr>
              <w:pStyle w:val="a6"/>
              <w:contextualSpacing/>
              <w:jc w:val="both"/>
              <w:rPr>
                <w:rFonts w:ascii="Times New Roman" w:hAnsi="Times New Roman"/>
                <w:sz w:val="24"/>
                <w:szCs w:val="24"/>
              </w:rPr>
            </w:pPr>
            <w:r w:rsidRPr="00270756">
              <w:rPr>
                <w:rFonts w:ascii="Times New Roman" w:hAnsi="Times New Roman"/>
                <w:sz w:val="24"/>
                <w:szCs w:val="24"/>
              </w:rPr>
              <w:t>способы сокращения потерь и сохранения питательной ценности пищевых продуктов, используемых при изготовлении мучных кондитерских изделий разнообразного ассортимента;</w:t>
            </w:r>
          </w:p>
          <w:p w:rsidR="00BF637F" w:rsidRPr="00270756" w:rsidRDefault="00BF637F" w:rsidP="00270756">
            <w:pPr>
              <w:pStyle w:val="a6"/>
              <w:contextualSpacing/>
              <w:jc w:val="both"/>
              <w:rPr>
                <w:rFonts w:ascii="Times New Roman" w:hAnsi="Times New Roman"/>
                <w:sz w:val="24"/>
                <w:szCs w:val="24"/>
              </w:rPr>
            </w:pPr>
            <w:r w:rsidRPr="00270756">
              <w:rPr>
                <w:rFonts w:ascii="Times New Roman" w:hAnsi="Times New Roman"/>
                <w:sz w:val="24"/>
                <w:szCs w:val="24"/>
              </w:rPr>
              <w:t>виды, характеристика региональных видов сырья, продуктов;</w:t>
            </w:r>
          </w:p>
          <w:p w:rsidR="00BF637F" w:rsidRPr="00270756" w:rsidRDefault="00BF637F" w:rsidP="00270756">
            <w:pPr>
              <w:pStyle w:val="a6"/>
              <w:contextualSpacing/>
              <w:jc w:val="both"/>
              <w:rPr>
                <w:rFonts w:ascii="Times New Roman" w:hAnsi="Times New Roman"/>
                <w:sz w:val="24"/>
                <w:szCs w:val="24"/>
              </w:rPr>
            </w:pPr>
            <w:r w:rsidRPr="00270756">
              <w:rPr>
                <w:rFonts w:ascii="Times New Roman" w:hAnsi="Times New Roman"/>
                <w:sz w:val="24"/>
                <w:szCs w:val="24"/>
              </w:rPr>
              <w:t>нормы взаимозаменяемости сырья и продуктов;</w:t>
            </w:r>
          </w:p>
          <w:p w:rsidR="00BF637F" w:rsidRPr="00270756" w:rsidRDefault="00BF637F" w:rsidP="00270756">
            <w:pPr>
              <w:pStyle w:val="a6"/>
              <w:contextualSpacing/>
              <w:jc w:val="both"/>
              <w:rPr>
                <w:rFonts w:ascii="Times New Roman" w:hAnsi="Times New Roman"/>
                <w:sz w:val="24"/>
                <w:szCs w:val="24"/>
              </w:rPr>
            </w:pPr>
            <w:r w:rsidRPr="00270756">
              <w:rPr>
                <w:rFonts w:ascii="Times New Roman" w:hAnsi="Times New Roman"/>
                <w:sz w:val="24"/>
                <w:szCs w:val="24"/>
              </w:rPr>
              <w:t>методы приготовления мучных кондитерских изделий, правила их выбора с учетом типа питания, кулинарных свойств основного продукта;</w:t>
            </w:r>
          </w:p>
          <w:p w:rsidR="00BF637F" w:rsidRPr="00270756" w:rsidRDefault="00BF637F" w:rsidP="00270756">
            <w:pPr>
              <w:pStyle w:val="a6"/>
              <w:contextualSpacing/>
              <w:jc w:val="both"/>
              <w:rPr>
                <w:rFonts w:ascii="Times New Roman" w:hAnsi="Times New Roman"/>
                <w:sz w:val="24"/>
                <w:szCs w:val="24"/>
              </w:rPr>
            </w:pPr>
            <w:r w:rsidRPr="00270756">
              <w:rPr>
                <w:rFonts w:ascii="Times New Roman" w:hAnsi="Times New Roman"/>
                <w:sz w:val="24"/>
                <w:szCs w:val="24"/>
              </w:rPr>
              <w:t>виды, назначение и правила безопасной эксплуатации оборудования, инвентаря;</w:t>
            </w:r>
          </w:p>
          <w:p w:rsidR="00BF637F" w:rsidRPr="00270756" w:rsidRDefault="00BF637F" w:rsidP="00270756">
            <w:pPr>
              <w:pStyle w:val="a6"/>
              <w:contextualSpacing/>
              <w:jc w:val="both"/>
              <w:rPr>
                <w:rFonts w:ascii="Times New Roman" w:hAnsi="Times New Roman"/>
                <w:sz w:val="24"/>
                <w:szCs w:val="24"/>
              </w:rPr>
            </w:pPr>
            <w:r w:rsidRPr="00270756">
              <w:rPr>
                <w:rFonts w:ascii="Times New Roman" w:hAnsi="Times New Roman"/>
                <w:sz w:val="24"/>
                <w:szCs w:val="24"/>
              </w:rPr>
              <w:t>инструментов; ассортимент, рецептуры, требования к качеству, мучных кондитерских изделий;</w:t>
            </w:r>
          </w:p>
          <w:p w:rsidR="00BF637F" w:rsidRPr="00270756" w:rsidRDefault="00BF637F" w:rsidP="00270756">
            <w:pPr>
              <w:pStyle w:val="a6"/>
              <w:contextualSpacing/>
              <w:jc w:val="both"/>
              <w:rPr>
                <w:rFonts w:ascii="Times New Roman" w:hAnsi="Times New Roman"/>
                <w:sz w:val="24"/>
                <w:szCs w:val="24"/>
              </w:rPr>
            </w:pPr>
            <w:r w:rsidRPr="00270756">
              <w:rPr>
                <w:rFonts w:ascii="Times New Roman" w:hAnsi="Times New Roman"/>
                <w:sz w:val="24"/>
                <w:szCs w:val="24"/>
              </w:rPr>
              <w:t>органолептические способы определения готовности выпеченных изделий;</w:t>
            </w:r>
          </w:p>
          <w:p w:rsidR="00BF637F" w:rsidRPr="00270756" w:rsidRDefault="00BF637F" w:rsidP="00270756">
            <w:pPr>
              <w:pStyle w:val="a6"/>
              <w:contextualSpacing/>
              <w:jc w:val="both"/>
              <w:rPr>
                <w:rFonts w:ascii="Times New Roman" w:hAnsi="Times New Roman"/>
                <w:sz w:val="24"/>
                <w:szCs w:val="24"/>
              </w:rPr>
            </w:pPr>
            <w:r w:rsidRPr="00270756">
              <w:rPr>
                <w:rFonts w:ascii="Times New Roman" w:hAnsi="Times New Roman"/>
                <w:sz w:val="24"/>
                <w:szCs w:val="24"/>
              </w:rPr>
              <w:t>нормы, правила взаимозаменяемости продуктов;</w:t>
            </w:r>
          </w:p>
          <w:p w:rsidR="00BF637F" w:rsidRPr="00270756" w:rsidRDefault="00BF637F" w:rsidP="00270756">
            <w:pPr>
              <w:pStyle w:val="TableParagraph"/>
              <w:kinsoku w:val="0"/>
              <w:overflowPunct w:val="0"/>
              <w:ind w:left="0"/>
              <w:contextualSpacing/>
              <w:jc w:val="both"/>
            </w:pPr>
            <w:r w:rsidRPr="00270756">
              <w:t xml:space="preserve">техника </w:t>
            </w:r>
            <w:proofErr w:type="spellStart"/>
            <w:r w:rsidRPr="00270756">
              <w:t>порционирования</w:t>
            </w:r>
            <w:proofErr w:type="spellEnd"/>
            <w:r w:rsidRPr="00270756">
              <w:t xml:space="preserve"> (комплектования), складирования для непродолжительного хранения мучных кондитерских изделий разнообразного ассортимента;</w:t>
            </w:r>
          </w:p>
          <w:p w:rsidR="00BF637F" w:rsidRPr="00270756" w:rsidRDefault="00BF637F" w:rsidP="00270756">
            <w:pPr>
              <w:pStyle w:val="a6"/>
              <w:contextualSpacing/>
              <w:jc w:val="both"/>
              <w:rPr>
                <w:rFonts w:ascii="Times New Roman" w:hAnsi="Times New Roman"/>
                <w:sz w:val="24"/>
                <w:szCs w:val="24"/>
              </w:rPr>
            </w:pPr>
            <w:r w:rsidRPr="00270756">
              <w:rPr>
                <w:rFonts w:ascii="Times New Roman" w:hAnsi="Times New Roman"/>
                <w:sz w:val="24"/>
                <w:szCs w:val="24"/>
              </w:rPr>
              <w:t xml:space="preserve">виды, назначение посуды для подачи, контейнеров для </w:t>
            </w:r>
            <w:r w:rsidRPr="00270756">
              <w:rPr>
                <w:rFonts w:ascii="Times New Roman" w:hAnsi="Times New Roman"/>
                <w:sz w:val="24"/>
                <w:szCs w:val="24"/>
              </w:rPr>
              <w:lastRenderedPageBreak/>
              <w:t>отпуска на вынос мучных кондитерских изделий разнообразного ассортимента, в том числе региональных; методы сервировки</w:t>
            </w:r>
            <w:r w:rsidRPr="00270756">
              <w:rPr>
                <w:rFonts w:ascii="Times New Roman" w:hAnsi="Times New Roman"/>
                <w:spacing w:val="-4"/>
                <w:sz w:val="24"/>
                <w:szCs w:val="24"/>
              </w:rPr>
              <w:t xml:space="preserve"> </w:t>
            </w:r>
            <w:r w:rsidRPr="00270756">
              <w:rPr>
                <w:rFonts w:ascii="Times New Roman" w:hAnsi="Times New Roman"/>
                <w:sz w:val="24"/>
                <w:szCs w:val="24"/>
              </w:rPr>
              <w:t>и подачи мучных кондитерских изделий разнообразного ассортимента;</w:t>
            </w:r>
          </w:p>
          <w:p w:rsidR="00BF637F" w:rsidRPr="00270756" w:rsidRDefault="00BF637F" w:rsidP="00270756">
            <w:pPr>
              <w:pStyle w:val="a6"/>
              <w:contextualSpacing/>
              <w:jc w:val="both"/>
              <w:rPr>
                <w:rFonts w:ascii="Times New Roman" w:hAnsi="Times New Roman"/>
                <w:sz w:val="24"/>
                <w:szCs w:val="24"/>
              </w:rPr>
            </w:pPr>
            <w:r w:rsidRPr="00270756">
              <w:rPr>
                <w:rFonts w:ascii="Times New Roman" w:hAnsi="Times New Roman"/>
                <w:sz w:val="24"/>
                <w:szCs w:val="24"/>
              </w:rPr>
              <w:t>требования к безопасности хранения готовых мучных кондитерских изделий разнообразного ассортимента;</w:t>
            </w:r>
          </w:p>
          <w:p w:rsidR="00BF637F" w:rsidRPr="00270756" w:rsidRDefault="00BF637F" w:rsidP="00270756">
            <w:pPr>
              <w:pStyle w:val="a6"/>
              <w:contextualSpacing/>
              <w:jc w:val="both"/>
              <w:rPr>
                <w:rFonts w:ascii="Times New Roman" w:hAnsi="Times New Roman"/>
                <w:sz w:val="24"/>
                <w:szCs w:val="24"/>
              </w:rPr>
            </w:pPr>
            <w:r w:rsidRPr="00270756">
              <w:rPr>
                <w:rFonts w:ascii="Times New Roman" w:hAnsi="Times New Roman"/>
                <w:sz w:val="24"/>
                <w:szCs w:val="24"/>
              </w:rPr>
              <w:t>правила маркирования упакованных мучных кондитерских изделий разнообразного ассортимента, правила заполнения этикеток</w:t>
            </w:r>
          </w:p>
          <w:p w:rsidR="00877C5C" w:rsidRPr="00270756" w:rsidRDefault="00877C5C" w:rsidP="00270756">
            <w:pPr>
              <w:spacing w:line="240" w:lineRule="auto"/>
              <w:ind w:left="-6"/>
              <w:contextualSpacing/>
              <w:jc w:val="both"/>
              <w:rPr>
                <w:rFonts w:ascii="Times New Roman" w:hAnsi="Times New Roman"/>
                <w:sz w:val="24"/>
                <w:szCs w:val="24"/>
              </w:rPr>
            </w:pPr>
            <w:r w:rsidRPr="00270756">
              <w:rPr>
                <w:rFonts w:ascii="Times New Roman" w:hAnsi="Times New Roman"/>
                <w:sz w:val="24"/>
                <w:szCs w:val="24"/>
              </w:rPr>
              <w:t>психологию цвета, назначение, правила подбора и использование цветов и оттенков в создании композиций</w:t>
            </w:r>
          </w:p>
          <w:p w:rsidR="00877C5C" w:rsidRPr="00270756" w:rsidRDefault="00877C5C" w:rsidP="00270756">
            <w:pPr>
              <w:spacing w:line="240" w:lineRule="auto"/>
              <w:ind w:left="-6"/>
              <w:contextualSpacing/>
              <w:jc w:val="both"/>
              <w:rPr>
                <w:rFonts w:ascii="Times New Roman" w:hAnsi="Times New Roman"/>
                <w:sz w:val="24"/>
                <w:szCs w:val="24"/>
              </w:rPr>
            </w:pPr>
            <w:r w:rsidRPr="00270756">
              <w:rPr>
                <w:rFonts w:ascii="Times New Roman" w:hAnsi="Times New Roman"/>
                <w:sz w:val="24"/>
                <w:szCs w:val="24"/>
              </w:rPr>
              <w:t xml:space="preserve">принципы и приемы презентации </w:t>
            </w:r>
            <w:r w:rsidR="00270756" w:rsidRPr="00270756">
              <w:rPr>
                <w:rFonts w:ascii="Times New Roman" w:hAnsi="Times New Roman"/>
                <w:sz w:val="24"/>
                <w:szCs w:val="24"/>
              </w:rPr>
              <w:t xml:space="preserve">мучных кондитерских изделий разнообразного ассортимента </w:t>
            </w:r>
            <w:r w:rsidRPr="00270756">
              <w:rPr>
                <w:rFonts w:ascii="Times New Roman" w:hAnsi="Times New Roman"/>
                <w:sz w:val="24"/>
                <w:szCs w:val="24"/>
              </w:rPr>
              <w:t>потребителям с учетом сибирского компонента;</w:t>
            </w:r>
          </w:p>
          <w:p w:rsidR="00877C5C" w:rsidRPr="00270756" w:rsidRDefault="00877C5C" w:rsidP="00270756">
            <w:pPr>
              <w:spacing w:line="240" w:lineRule="auto"/>
              <w:ind w:left="-6"/>
              <w:contextualSpacing/>
              <w:jc w:val="both"/>
              <w:rPr>
                <w:rFonts w:ascii="Times New Roman" w:hAnsi="Times New Roman"/>
                <w:sz w:val="24"/>
                <w:szCs w:val="24"/>
              </w:rPr>
            </w:pPr>
            <w:r w:rsidRPr="00270756">
              <w:rPr>
                <w:rFonts w:ascii="Times New Roman" w:hAnsi="Times New Roman"/>
                <w:sz w:val="24"/>
                <w:szCs w:val="24"/>
              </w:rPr>
              <w:t>принципы и приемы сервировки стола в соответствие с тематикой мероприятия;</w:t>
            </w:r>
          </w:p>
          <w:p w:rsidR="00877C5C" w:rsidRPr="00270756" w:rsidRDefault="00877C5C" w:rsidP="00270756">
            <w:pPr>
              <w:spacing w:line="240" w:lineRule="auto"/>
              <w:ind w:left="-6"/>
              <w:contextualSpacing/>
              <w:jc w:val="both"/>
              <w:rPr>
                <w:rFonts w:ascii="Times New Roman" w:hAnsi="Times New Roman"/>
                <w:sz w:val="24"/>
                <w:szCs w:val="24"/>
              </w:rPr>
            </w:pPr>
            <w:r w:rsidRPr="00270756">
              <w:rPr>
                <w:rFonts w:ascii="Times New Roman" w:hAnsi="Times New Roman"/>
                <w:sz w:val="24"/>
                <w:szCs w:val="24"/>
              </w:rPr>
              <w:t>принципы, приемы и техники оформления мучных кондитерских изделий разнообразного ассортимента объемными элементами;</w:t>
            </w:r>
          </w:p>
          <w:p w:rsidR="00877C5C" w:rsidRPr="00270756" w:rsidRDefault="00877C5C" w:rsidP="00270756">
            <w:pPr>
              <w:spacing w:line="240" w:lineRule="auto"/>
              <w:ind w:left="-6"/>
              <w:contextualSpacing/>
              <w:jc w:val="both"/>
              <w:rPr>
                <w:rFonts w:ascii="Times New Roman" w:hAnsi="Times New Roman"/>
                <w:sz w:val="24"/>
                <w:szCs w:val="24"/>
              </w:rPr>
            </w:pPr>
            <w:r w:rsidRPr="00270756">
              <w:rPr>
                <w:rFonts w:ascii="Times New Roman" w:hAnsi="Times New Roman"/>
                <w:sz w:val="24"/>
                <w:szCs w:val="24"/>
              </w:rPr>
              <w:t xml:space="preserve">принципы и приемы техники </w:t>
            </w:r>
            <w:proofErr w:type="spellStart"/>
            <w:r w:rsidRPr="00270756">
              <w:rPr>
                <w:rFonts w:ascii="Times New Roman" w:hAnsi="Times New Roman"/>
                <w:sz w:val="24"/>
                <w:szCs w:val="24"/>
              </w:rPr>
              <w:t>фламбирования</w:t>
            </w:r>
            <w:proofErr w:type="spellEnd"/>
            <w:r w:rsidRPr="00270756">
              <w:rPr>
                <w:rFonts w:ascii="Times New Roman" w:hAnsi="Times New Roman"/>
                <w:sz w:val="24"/>
                <w:szCs w:val="24"/>
              </w:rPr>
              <w:t xml:space="preserve"> кулинарных блюд и </w:t>
            </w:r>
            <w:r w:rsidRPr="00270756">
              <w:rPr>
                <w:rFonts w:ascii="Times New Roman" w:hAnsi="Times New Roman"/>
                <w:sz w:val="24"/>
                <w:szCs w:val="24"/>
              </w:rPr>
              <w:lastRenderedPageBreak/>
              <w:t>кондитерских изделий;</w:t>
            </w:r>
          </w:p>
          <w:p w:rsidR="00877C5C" w:rsidRPr="00270756" w:rsidRDefault="00877C5C" w:rsidP="00270756">
            <w:pPr>
              <w:spacing w:line="240" w:lineRule="auto"/>
              <w:ind w:left="-6"/>
              <w:contextualSpacing/>
              <w:jc w:val="both"/>
              <w:rPr>
                <w:rFonts w:ascii="Times New Roman" w:hAnsi="Times New Roman"/>
                <w:sz w:val="24"/>
                <w:szCs w:val="24"/>
              </w:rPr>
            </w:pPr>
            <w:r w:rsidRPr="00270756">
              <w:rPr>
                <w:rFonts w:ascii="Times New Roman" w:hAnsi="Times New Roman"/>
                <w:sz w:val="24"/>
                <w:szCs w:val="24"/>
              </w:rPr>
              <w:t xml:space="preserve">техники оформления мучных кондитерских изделий разнообразного ассортимента. («акварельная» ручная роспись, </w:t>
            </w:r>
            <w:proofErr w:type="spellStart"/>
            <w:r w:rsidRPr="00270756">
              <w:rPr>
                <w:rFonts w:ascii="Times New Roman" w:hAnsi="Times New Roman"/>
                <w:sz w:val="24"/>
                <w:szCs w:val="24"/>
              </w:rPr>
              <w:t>глассаж</w:t>
            </w:r>
            <w:proofErr w:type="spellEnd"/>
            <w:r w:rsidRPr="00270756">
              <w:rPr>
                <w:rFonts w:ascii="Times New Roman" w:hAnsi="Times New Roman"/>
                <w:sz w:val="24"/>
                <w:szCs w:val="24"/>
              </w:rPr>
              <w:t xml:space="preserve">, аэрография, атласная и </w:t>
            </w:r>
            <w:proofErr w:type="spellStart"/>
            <w:r w:rsidRPr="00270756">
              <w:rPr>
                <w:rFonts w:ascii="Times New Roman" w:hAnsi="Times New Roman"/>
                <w:sz w:val="24"/>
                <w:szCs w:val="24"/>
              </w:rPr>
              <w:t>ливная</w:t>
            </w:r>
            <w:proofErr w:type="spellEnd"/>
            <w:r w:rsidRPr="00270756">
              <w:rPr>
                <w:rFonts w:ascii="Times New Roman" w:hAnsi="Times New Roman"/>
                <w:sz w:val="24"/>
                <w:szCs w:val="24"/>
              </w:rPr>
              <w:t xml:space="preserve"> карамель)</w:t>
            </w:r>
          </w:p>
          <w:p w:rsidR="00877C5C" w:rsidRPr="00270756" w:rsidRDefault="00877C5C" w:rsidP="00270756">
            <w:pPr>
              <w:spacing w:line="240" w:lineRule="auto"/>
              <w:ind w:left="-6"/>
              <w:contextualSpacing/>
              <w:jc w:val="both"/>
              <w:rPr>
                <w:rFonts w:ascii="Times New Roman" w:hAnsi="Times New Roman"/>
                <w:sz w:val="24"/>
                <w:szCs w:val="24"/>
              </w:rPr>
            </w:pPr>
            <w:r w:rsidRPr="00270756">
              <w:rPr>
                <w:rFonts w:ascii="Times New Roman" w:hAnsi="Times New Roman"/>
                <w:sz w:val="24"/>
                <w:szCs w:val="24"/>
              </w:rPr>
              <w:t>принципы и приемы создания цветочных, фруктовых композиций с использованием экзотических фруктов, сибирских ягод, орехов</w:t>
            </w:r>
          </w:p>
          <w:p w:rsidR="00BF637F" w:rsidRPr="00270756" w:rsidRDefault="00BF637F" w:rsidP="00270756">
            <w:pPr>
              <w:pStyle w:val="a6"/>
              <w:contextualSpacing/>
              <w:jc w:val="both"/>
              <w:rPr>
                <w:rFonts w:ascii="Times New Roman" w:hAnsi="Times New Roman"/>
                <w:sz w:val="24"/>
                <w:szCs w:val="24"/>
              </w:rPr>
            </w:pPr>
          </w:p>
        </w:tc>
      </w:tr>
      <w:tr w:rsidR="00BF637F" w:rsidRPr="00270756" w:rsidTr="002776FB">
        <w:tc>
          <w:tcPr>
            <w:tcW w:w="9570" w:type="dxa"/>
            <w:gridSpan w:val="3"/>
            <w:shd w:val="clear" w:color="auto" w:fill="auto"/>
          </w:tcPr>
          <w:p w:rsidR="00BF637F" w:rsidRPr="00270756" w:rsidRDefault="00BF637F" w:rsidP="00270756">
            <w:pPr>
              <w:spacing w:line="240" w:lineRule="auto"/>
              <w:contextualSpacing/>
              <w:rPr>
                <w:rFonts w:ascii="Times New Roman" w:hAnsi="Times New Roman"/>
                <w:b/>
                <w:sz w:val="24"/>
                <w:szCs w:val="24"/>
              </w:rPr>
            </w:pPr>
            <w:r w:rsidRPr="00270756">
              <w:rPr>
                <w:rFonts w:ascii="Times New Roman" w:hAnsi="Times New Roman"/>
                <w:b/>
                <w:sz w:val="24"/>
                <w:szCs w:val="24"/>
              </w:rPr>
              <w:lastRenderedPageBreak/>
              <w:t>Материально технические ресурсы</w:t>
            </w:r>
          </w:p>
          <w:p w:rsidR="00BF637F" w:rsidRPr="00270756" w:rsidRDefault="00BF637F" w:rsidP="00270756">
            <w:pPr>
              <w:pStyle w:val="TableParagraph"/>
              <w:kinsoku w:val="0"/>
              <w:overflowPunct w:val="0"/>
              <w:ind w:left="0" w:right="-1"/>
              <w:contextualSpacing/>
              <w:jc w:val="both"/>
              <w:rPr>
                <w:u w:val="single"/>
              </w:rPr>
            </w:pPr>
            <w:proofErr w:type="spellStart"/>
            <w:r w:rsidRPr="00270756">
              <w:rPr>
                <w:spacing w:val="-1"/>
                <w:u w:val="single"/>
              </w:rPr>
              <w:t>Весоизмерительное</w:t>
            </w:r>
            <w:proofErr w:type="spellEnd"/>
            <w:r w:rsidRPr="00270756">
              <w:rPr>
                <w:spacing w:val="-1"/>
                <w:u w:val="single"/>
              </w:rPr>
              <w:t xml:space="preserve"> </w:t>
            </w:r>
            <w:r w:rsidRPr="00270756">
              <w:rPr>
                <w:u w:val="single"/>
              </w:rPr>
              <w:t xml:space="preserve">оборудование: </w:t>
            </w:r>
          </w:p>
          <w:p w:rsidR="00BF637F" w:rsidRPr="00270756" w:rsidRDefault="00BF637F" w:rsidP="00270756">
            <w:pPr>
              <w:pStyle w:val="TableParagraph"/>
              <w:kinsoku w:val="0"/>
              <w:overflowPunct w:val="0"/>
              <w:ind w:left="0" w:right="-1"/>
              <w:contextualSpacing/>
              <w:jc w:val="both"/>
            </w:pPr>
            <w:r w:rsidRPr="00270756">
              <w:t>весы настольные электронные</w:t>
            </w:r>
          </w:p>
          <w:p w:rsidR="00BF637F" w:rsidRPr="00270756" w:rsidRDefault="00BF637F" w:rsidP="00270756">
            <w:pPr>
              <w:pStyle w:val="TableParagraph"/>
              <w:kinsoku w:val="0"/>
              <w:overflowPunct w:val="0"/>
              <w:ind w:left="0" w:right="-1"/>
              <w:contextualSpacing/>
              <w:jc w:val="both"/>
            </w:pPr>
            <w:r w:rsidRPr="00270756">
              <w:rPr>
                <w:u w:val="single"/>
              </w:rPr>
              <w:t>Холодильное оборудование</w:t>
            </w:r>
            <w:r w:rsidRPr="00270756">
              <w:t>:</w:t>
            </w:r>
          </w:p>
          <w:p w:rsidR="00BF637F" w:rsidRPr="00270756" w:rsidRDefault="00BF637F" w:rsidP="00270756">
            <w:pPr>
              <w:spacing w:after="0" w:line="240" w:lineRule="auto"/>
              <w:ind w:right="-1"/>
              <w:contextualSpacing/>
              <w:jc w:val="both"/>
              <w:rPr>
                <w:rFonts w:ascii="Times New Roman" w:hAnsi="Times New Roman"/>
                <w:sz w:val="24"/>
                <w:szCs w:val="24"/>
              </w:rPr>
            </w:pPr>
            <w:r w:rsidRPr="00270756">
              <w:rPr>
                <w:rFonts w:ascii="Times New Roman" w:hAnsi="Times New Roman"/>
                <w:sz w:val="24"/>
                <w:szCs w:val="24"/>
              </w:rPr>
              <w:t xml:space="preserve">шкаф холодильный, шкаф морозильный, шкаф шоковой заморозки, </w:t>
            </w:r>
            <w:proofErr w:type="spellStart"/>
            <w:r w:rsidRPr="00270756">
              <w:rPr>
                <w:rFonts w:ascii="Times New Roman" w:hAnsi="Times New Roman"/>
                <w:sz w:val="24"/>
                <w:szCs w:val="24"/>
              </w:rPr>
              <w:t>льдогенератор</w:t>
            </w:r>
            <w:proofErr w:type="spellEnd"/>
          </w:p>
          <w:p w:rsidR="00BF637F" w:rsidRPr="00270756" w:rsidRDefault="00BF637F" w:rsidP="00270756">
            <w:pPr>
              <w:pStyle w:val="TableParagraph"/>
              <w:kinsoku w:val="0"/>
              <w:overflowPunct w:val="0"/>
              <w:ind w:left="0" w:right="213"/>
              <w:contextualSpacing/>
              <w:jc w:val="both"/>
            </w:pPr>
            <w:r w:rsidRPr="00270756">
              <w:rPr>
                <w:u w:val="single"/>
              </w:rPr>
              <w:t>Тепловое оборудование</w:t>
            </w:r>
            <w:r w:rsidRPr="00270756">
              <w:t xml:space="preserve">: </w:t>
            </w:r>
            <w:proofErr w:type="spellStart"/>
            <w:r w:rsidRPr="00270756">
              <w:t>пароконвектомат</w:t>
            </w:r>
            <w:proofErr w:type="spellEnd"/>
            <w:r w:rsidRPr="00270756">
              <w:t>, конвекционная печь,</w:t>
            </w:r>
          </w:p>
          <w:p w:rsidR="00BF637F" w:rsidRPr="00270756" w:rsidRDefault="00BF637F" w:rsidP="00270756">
            <w:pPr>
              <w:spacing w:after="0" w:line="240" w:lineRule="auto"/>
              <w:contextualSpacing/>
              <w:jc w:val="both"/>
              <w:rPr>
                <w:rFonts w:ascii="Times New Roman" w:hAnsi="Times New Roman"/>
                <w:sz w:val="24"/>
                <w:szCs w:val="24"/>
              </w:rPr>
            </w:pPr>
            <w:r w:rsidRPr="00270756">
              <w:rPr>
                <w:rFonts w:ascii="Times New Roman" w:hAnsi="Times New Roman"/>
                <w:sz w:val="24"/>
                <w:szCs w:val="24"/>
              </w:rPr>
              <w:t xml:space="preserve">микроволновая печь, подовая печь, </w:t>
            </w:r>
            <w:proofErr w:type="spellStart"/>
            <w:r w:rsidRPr="00270756">
              <w:rPr>
                <w:rFonts w:ascii="Times New Roman" w:hAnsi="Times New Roman"/>
                <w:sz w:val="24"/>
                <w:szCs w:val="24"/>
              </w:rPr>
              <w:t>расстоечный</w:t>
            </w:r>
            <w:proofErr w:type="spellEnd"/>
            <w:r w:rsidRPr="00270756">
              <w:rPr>
                <w:rFonts w:ascii="Times New Roman" w:hAnsi="Times New Roman"/>
                <w:sz w:val="24"/>
                <w:szCs w:val="24"/>
              </w:rPr>
              <w:t xml:space="preserve"> шкаф, плита электрическая</w:t>
            </w:r>
          </w:p>
          <w:p w:rsidR="00BF637F" w:rsidRPr="00270756" w:rsidRDefault="00BF637F" w:rsidP="00270756">
            <w:pPr>
              <w:pStyle w:val="TableParagraph"/>
              <w:kinsoku w:val="0"/>
              <w:overflowPunct w:val="0"/>
              <w:ind w:left="0" w:right="213"/>
              <w:contextualSpacing/>
              <w:jc w:val="both"/>
              <w:rPr>
                <w:u w:val="single"/>
              </w:rPr>
            </w:pPr>
            <w:r w:rsidRPr="00270756">
              <w:rPr>
                <w:u w:val="single"/>
              </w:rPr>
              <w:t xml:space="preserve">Механическое оборудование: </w:t>
            </w:r>
          </w:p>
          <w:p w:rsidR="00BF637F" w:rsidRPr="00270756" w:rsidRDefault="00BF637F" w:rsidP="00270756">
            <w:pPr>
              <w:spacing w:after="0" w:line="240" w:lineRule="auto"/>
              <w:contextualSpacing/>
              <w:jc w:val="both"/>
              <w:rPr>
                <w:rFonts w:ascii="Times New Roman" w:hAnsi="Times New Roman"/>
                <w:sz w:val="24"/>
                <w:szCs w:val="24"/>
              </w:rPr>
            </w:pPr>
            <w:r w:rsidRPr="00270756">
              <w:rPr>
                <w:rFonts w:ascii="Times New Roman" w:hAnsi="Times New Roman"/>
                <w:sz w:val="24"/>
                <w:szCs w:val="24"/>
              </w:rPr>
              <w:t>тестораскаточная машина, планетарный миксер</w:t>
            </w:r>
            <w:r w:rsidRPr="00270756">
              <w:rPr>
                <w:rFonts w:ascii="Times New Roman" w:eastAsia="Batang" w:hAnsi="Times New Roman"/>
                <w:sz w:val="24"/>
                <w:szCs w:val="24"/>
              </w:rPr>
              <w:t xml:space="preserve"> (с венчиками: прутковый, </w:t>
            </w:r>
            <w:proofErr w:type="gramStart"/>
            <w:r w:rsidRPr="00270756">
              <w:rPr>
                <w:rFonts w:ascii="Times New Roman" w:eastAsia="Batang" w:hAnsi="Times New Roman"/>
                <w:sz w:val="24"/>
                <w:szCs w:val="24"/>
              </w:rPr>
              <w:t>плоско-решетчатый</w:t>
            </w:r>
            <w:proofErr w:type="gramEnd"/>
            <w:r w:rsidRPr="00270756">
              <w:rPr>
                <w:rFonts w:ascii="Times New Roman" w:eastAsia="Batang" w:hAnsi="Times New Roman"/>
                <w:sz w:val="24"/>
                <w:szCs w:val="24"/>
              </w:rPr>
              <w:t>, спиральный)</w:t>
            </w:r>
            <w:r w:rsidRPr="00270756">
              <w:rPr>
                <w:rFonts w:ascii="Times New Roman" w:hAnsi="Times New Roman"/>
                <w:sz w:val="24"/>
                <w:szCs w:val="24"/>
              </w:rPr>
              <w:t xml:space="preserve">, тестомесильная машина, миксер (погружной), соковыжималка </w:t>
            </w:r>
          </w:p>
          <w:p w:rsidR="00BF637F" w:rsidRPr="00270756" w:rsidRDefault="00BF637F" w:rsidP="00270756">
            <w:pPr>
              <w:pStyle w:val="TableParagraph"/>
              <w:kinsoku w:val="0"/>
              <w:overflowPunct w:val="0"/>
              <w:ind w:left="0" w:right="-1"/>
              <w:contextualSpacing/>
              <w:jc w:val="both"/>
              <w:rPr>
                <w:u w:val="single"/>
              </w:rPr>
            </w:pPr>
            <w:r w:rsidRPr="00270756">
              <w:rPr>
                <w:u w:val="single"/>
              </w:rPr>
              <w:t>Оборудование, приспособления  для оформления и отпуска готовой продукции;</w:t>
            </w:r>
          </w:p>
          <w:p w:rsidR="00BF637F" w:rsidRPr="00270756" w:rsidRDefault="00BF637F" w:rsidP="00270756">
            <w:pPr>
              <w:spacing w:after="0" w:line="240" w:lineRule="auto"/>
              <w:ind w:right="-1"/>
              <w:contextualSpacing/>
              <w:jc w:val="both"/>
              <w:rPr>
                <w:rFonts w:ascii="Times New Roman" w:hAnsi="Times New Roman"/>
                <w:sz w:val="24"/>
                <w:szCs w:val="24"/>
              </w:rPr>
            </w:pPr>
            <w:r w:rsidRPr="00270756">
              <w:rPr>
                <w:rFonts w:ascii="Times New Roman" w:hAnsi="Times New Roman"/>
                <w:sz w:val="24"/>
                <w:szCs w:val="24"/>
              </w:rPr>
              <w:t xml:space="preserve">аппарат для </w:t>
            </w:r>
            <w:proofErr w:type="spellStart"/>
            <w:r w:rsidRPr="00270756">
              <w:rPr>
                <w:rFonts w:ascii="Times New Roman" w:hAnsi="Times New Roman"/>
                <w:sz w:val="24"/>
                <w:szCs w:val="24"/>
              </w:rPr>
              <w:t>темперирования</w:t>
            </w:r>
            <w:proofErr w:type="spellEnd"/>
            <w:r w:rsidRPr="00270756">
              <w:rPr>
                <w:rFonts w:ascii="Times New Roman" w:hAnsi="Times New Roman"/>
                <w:sz w:val="24"/>
                <w:szCs w:val="24"/>
              </w:rPr>
              <w:t xml:space="preserve"> шоколада, аэрограф, газовая горелка (для </w:t>
            </w:r>
            <w:proofErr w:type="spellStart"/>
            <w:r w:rsidRPr="00270756">
              <w:rPr>
                <w:rFonts w:ascii="Times New Roman" w:hAnsi="Times New Roman"/>
                <w:sz w:val="24"/>
                <w:szCs w:val="24"/>
              </w:rPr>
              <w:t>карамелизации</w:t>
            </w:r>
            <w:proofErr w:type="spellEnd"/>
            <w:r w:rsidRPr="00270756">
              <w:rPr>
                <w:rFonts w:ascii="Times New Roman" w:hAnsi="Times New Roman"/>
                <w:sz w:val="24"/>
                <w:szCs w:val="24"/>
              </w:rPr>
              <w:t xml:space="preserve">), лампа для карамели, стол с охлаждаемой поверхностью, термометр инфракрасный, термометр со щупом </w:t>
            </w:r>
          </w:p>
          <w:p w:rsidR="00BF637F" w:rsidRPr="00270756" w:rsidRDefault="00BF637F" w:rsidP="00270756">
            <w:pPr>
              <w:pStyle w:val="TableParagraph"/>
              <w:tabs>
                <w:tab w:val="left" w:pos="2221"/>
              </w:tabs>
              <w:kinsoku w:val="0"/>
              <w:overflowPunct w:val="0"/>
              <w:ind w:left="0" w:right="-1"/>
              <w:contextualSpacing/>
              <w:jc w:val="both"/>
            </w:pPr>
            <w:r w:rsidRPr="00270756">
              <w:rPr>
                <w:u w:val="single"/>
              </w:rPr>
              <w:t>Оборудование для упаковки, оценки качества и безопасности пищевых продуктов</w:t>
            </w:r>
            <w:r w:rsidRPr="00270756">
              <w:t xml:space="preserve">: </w:t>
            </w:r>
          </w:p>
          <w:p w:rsidR="00BF637F" w:rsidRPr="00270756" w:rsidRDefault="00BF637F" w:rsidP="00270756">
            <w:pPr>
              <w:pStyle w:val="TableParagraph"/>
              <w:kinsoku w:val="0"/>
              <w:overflowPunct w:val="0"/>
              <w:ind w:left="0" w:right="475"/>
              <w:contextualSpacing/>
              <w:jc w:val="both"/>
            </w:pPr>
            <w:r w:rsidRPr="00270756">
              <w:t xml:space="preserve">овоскоп, </w:t>
            </w:r>
          </w:p>
          <w:p w:rsidR="00BF637F" w:rsidRPr="00270756" w:rsidRDefault="00BF637F" w:rsidP="00270756">
            <w:pPr>
              <w:pStyle w:val="TableParagraph"/>
              <w:kinsoku w:val="0"/>
              <w:overflowPunct w:val="0"/>
              <w:ind w:left="0" w:right="475"/>
              <w:contextualSpacing/>
              <w:jc w:val="both"/>
            </w:pPr>
            <w:proofErr w:type="spellStart"/>
            <w:r w:rsidRPr="00270756">
              <w:t>нитраттестер</w:t>
            </w:r>
            <w:proofErr w:type="spellEnd"/>
            <w:r w:rsidRPr="00270756">
              <w:t xml:space="preserve">, </w:t>
            </w:r>
          </w:p>
          <w:p w:rsidR="00BF637F" w:rsidRPr="00270756" w:rsidRDefault="00BF637F" w:rsidP="00270756">
            <w:pPr>
              <w:pStyle w:val="TableParagraph"/>
              <w:kinsoku w:val="0"/>
              <w:overflowPunct w:val="0"/>
              <w:ind w:left="0" w:right="475"/>
              <w:contextualSpacing/>
              <w:jc w:val="both"/>
            </w:pPr>
            <w:r w:rsidRPr="00270756">
              <w:t xml:space="preserve">машина для вакуумной упаковки, </w:t>
            </w:r>
          </w:p>
          <w:p w:rsidR="00BF637F" w:rsidRPr="00270756" w:rsidRDefault="00BF637F" w:rsidP="00270756">
            <w:pPr>
              <w:pStyle w:val="TableParagraph"/>
              <w:kinsoku w:val="0"/>
              <w:overflowPunct w:val="0"/>
              <w:ind w:left="0" w:right="475"/>
              <w:contextualSpacing/>
              <w:jc w:val="both"/>
            </w:pPr>
            <w:proofErr w:type="spellStart"/>
            <w:r w:rsidRPr="00270756">
              <w:t>термоупаковщик</w:t>
            </w:r>
            <w:proofErr w:type="spellEnd"/>
          </w:p>
          <w:p w:rsidR="00BF637F" w:rsidRPr="00270756" w:rsidRDefault="00BF637F" w:rsidP="00270756">
            <w:pPr>
              <w:pStyle w:val="TableParagraph"/>
              <w:kinsoku w:val="0"/>
              <w:overflowPunct w:val="0"/>
              <w:ind w:left="0" w:right="475"/>
              <w:contextualSpacing/>
              <w:jc w:val="both"/>
            </w:pPr>
            <w:r w:rsidRPr="00270756">
              <w:rPr>
                <w:u w:val="single"/>
              </w:rPr>
              <w:t>Оборудование для мытья посуды</w:t>
            </w:r>
            <w:r w:rsidRPr="00270756">
              <w:t xml:space="preserve">: </w:t>
            </w:r>
          </w:p>
          <w:p w:rsidR="00BF637F" w:rsidRPr="00270756" w:rsidRDefault="00BF637F" w:rsidP="00270756">
            <w:pPr>
              <w:pStyle w:val="TableParagraph"/>
              <w:kinsoku w:val="0"/>
              <w:overflowPunct w:val="0"/>
              <w:ind w:left="0" w:right="475"/>
              <w:contextualSpacing/>
              <w:jc w:val="both"/>
            </w:pPr>
            <w:r w:rsidRPr="00270756">
              <w:t>машина посудомоечная.</w:t>
            </w:r>
          </w:p>
          <w:p w:rsidR="00BF637F" w:rsidRPr="00270756" w:rsidRDefault="00BF637F" w:rsidP="00270756">
            <w:pPr>
              <w:pStyle w:val="TableParagraph"/>
              <w:kinsoku w:val="0"/>
              <w:overflowPunct w:val="0"/>
              <w:ind w:left="0" w:right="475"/>
              <w:contextualSpacing/>
              <w:jc w:val="both"/>
            </w:pPr>
            <w:r w:rsidRPr="00270756">
              <w:rPr>
                <w:u w:val="single"/>
              </w:rPr>
              <w:t>Вспомогательное оборудование</w:t>
            </w:r>
            <w:r w:rsidRPr="00270756">
              <w:t xml:space="preserve">: </w:t>
            </w:r>
          </w:p>
          <w:p w:rsidR="00BF637F" w:rsidRPr="00270756" w:rsidRDefault="00BF637F" w:rsidP="00270756">
            <w:pPr>
              <w:spacing w:after="0" w:line="240" w:lineRule="auto"/>
              <w:contextualSpacing/>
              <w:jc w:val="both"/>
              <w:rPr>
                <w:rFonts w:ascii="Times New Roman" w:hAnsi="Times New Roman"/>
                <w:sz w:val="24"/>
                <w:szCs w:val="24"/>
              </w:rPr>
            </w:pPr>
            <w:r w:rsidRPr="00270756">
              <w:rPr>
                <w:rFonts w:ascii="Times New Roman" w:hAnsi="Times New Roman"/>
                <w:sz w:val="24"/>
                <w:szCs w:val="24"/>
              </w:rPr>
              <w:t>производственный стол с моечной ванной, производственный стол с деревянным покрытием, производственный стол с мраморным покрытием (охлаждаемый), моечная ванна (двухсекционная), стеллаж</w:t>
            </w:r>
            <w:r w:rsidRPr="00270756">
              <w:rPr>
                <w:rFonts w:ascii="Times New Roman" w:hAnsi="Times New Roman"/>
                <w:sz w:val="24"/>
                <w:szCs w:val="24"/>
                <w:u w:val="single"/>
              </w:rPr>
              <w:t xml:space="preserve"> </w:t>
            </w:r>
          </w:p>
          <w:p w:rsidR="00BF637F" w:rsidRPr="00270756" w:rsidRDefault="00BF637F" w:rsidP="00270756">
            <w:pPr>
              <w:pStyle w:val="TableParagraph"/>
              <w:kinsoku w:val="0"/>
              <w:overflowPunct w:val="0"/>
              <w:ind w:left="0" w:right="154"/>
              <w:contextualSpacing/>
              <w:jc w:val="both"/>
            </w:pPr>
            <w:r w:rsidRPr="00270756">
              <w:rPr>
                <w:u w:val="single"/>
              </w:rPr>
              <w:t>Инвентарь, инструменты, кухонная посуда</w:t>
            </w:r>
            <w:r w:rsidRPr="00270756">
              <w:t xml:space="preserve">: </w:t>
            </w:r>
          </w:p>
          <w:p w:rsidR="00BF637F" w:rsidRPr="00270756" w:rsidRDefault="00BF637F" w:rsidP="00270756">
            <w:pPr>
              <w:pStyle w:val="a6"/>
              <w:contextualSpacing/>
              <w:jc w:val="both"/>
              <w:rPr>
                <w:rFonts w:ascii="Times New Roman" w:hAnsi="Times New Roman"/>
                <w:bCs/>
                <w:sz w:val="24"/>
                <w:szCs w:val="24"/>
              </w:rPr>
            </w:pPr>
            <w:r w:rsidRPr="00270756">
              <w:rPr>
                <w:rFonts w:ascii="Times New Roman" w:hAnsi="Times New Roman"/>
                <w:bCs/>
                <w:sz w:val="24"/>
                <w:szCs w:val="24"/>
              </w:rPr>
              <w:t xml:space="preserve">блендер, </w:t>
            </w:r>
            <w:r w:rsidRPr="00270756">
              <w:rPr>
                <w:rFonts w:ascii="Times New Roman" w:hAnsi="Times New Roman"/>
                <w:sz w:val="24"/>
                <w:szCs w:val="24"/>
              </w:rPr>
              <w:t>венчики, веселки деревянные</w:t>
            </w:r>
            <w:r w:rsidRPr="00270756">
              <w:rPr>
                <w:rFonts w:ascii="Times New Roman" w:hAnsi="Times New Roman"/>
                <w:bCs/>
                <w:sz w:val="24"/>
                <w:szCs w:val="24"/>
              </w:rPr>
              <w:t>, в</w:t>
            </w:r>
            <w:r w:rsidRPr="00270756">
              <w:rPr>
                <w:rFonts w:ascii="Times New Roman" w:hAnsi="Times New Roman"/>
                <w:sz w:val="24"/>
                <w:szCs w:val="24"/>
              </w:rPr>
              <w:t xml:space="preserve">илка для пирожного, воронки различного диаметра, вырубки (выемки) для печенья, пряников, </w:t>
            </w:r>
            <w:proofErr w:type="spellStart"/>
            <w:r w:rsidRPr="00270756">
              <w:rPr>
                <w:rFonts w:ascii="Times New Roman" w:hAnsi="Times New Roman"/>
                <w:sz w:val="24"/>
                <w:szCs w:val="24"/>
              </w:rPr>
              <w:t>гастроемкости</w:t>
            </w:r>
            <w:proofErr w:type="spellEnd"/>
            <w:r w:rsidRPr="00270756">
              <w:rPr>
                <w:rFonts w:ascii="Times New Roman" w:hAnsi="Times New Roman"/>
                <w:sz w:val="24"/>
                <w:szCs w:val="24"/>
              </w:rPr>
              <w:t xml:space="preserve"> из нержавеющей стали, </w:t>
            </w:r>
            <w:proofErr w:type="spellStart"/>
            <w:r w:rsidRPr="00270756">
              <w:rPr>
                <w:rFonts w:ascii="Times New Roman" w:hAnsi="Times New Roman"/>
                <w:sz w:val="24"/>
                <w:szCs w:val="24"/>
              </w:rPr>
              <w:t>дежи</w:t>
            </w:r>
            <w:proofErr w:type="spellEnd"/>
            <w:r w:rsidRPr="00270756">
              <w:rPr>
                <w:rFonts w:ascii="Times New Roman" w:hAnsi="Times New Roman"/>
                <w:sz w:val="24"/>
                <w:szCs w:val="24"/>
              </w:rPr>
              <w:t xml:space="preserve"> к миксерам и </w:t>
            </w:r>
          </w:p>
          <w:p w:rsidR="002776FB" w:rsidRPr="00270756" w:rsidRDefault="00BF637F" w:rsidP="00270756">
            <w:pPr>
              <w:spacing w:after="0" w:line="240" w:lineRule="auto"/>
              <w:contextualSpacing/>
              <w:jc w:val="both"/>
              <w:rPr>
                <w:rFonts w:ascii="Times New Roman" w:hAnsi="Times New Roman"/>
                <w:sz w:val="24"/>
                <w:szCs w:val="24"/>
              </w:rPr>
            </w:pPr>
            <w:r w:rsidRPr="00270756">
              <w:rPr>
                <w:rFonts w:ascii="Times New Roman" w:hAnsi="Times New Roman"/>
                <w:sz w:val="24"/>
                <w:szCs w:val="24"/>
              </w:rPr>
              <w:t xml:space="preserve">к тестомесильной машине, декораторы для крема, доски разделочные, инструменты для работы с мастикой, марципаном, айсингом, кастрюли (различной вместимостью), </w:t>
            </w:r>
            <w:proofErr w:type="spellStart"/>
            <w:r w:rsidRPr="00270756">
              <w:rPr>
                <w:rFonts w:ascii="Times New Roman" w:hAnsi="Times New Roman"/>
                <w:sz w:val="24"/>
                <w:szCs w:val="24"/>
              </w:rPr>
              <w:t>кексовница</w:t>
            </w:r>
            <w:proofErr w:type="spellEnd"/>
            <w:r w:rsidRPr="00270756">
              <w:rPr>
                <w:rFonts w:ascii="Times New Roman" w:hAnsi="Times New Roman"/>
                <w:sz w:val="24"/>
                <w:szCs w:val="24"/>
              </w:rPr>
              <w:t xml:space="preserve">, кисти силиконовые, кондитерские гребенки, кондитерские мешки, корзина </w:t>
            </w:r>
            <w:r w:rsidRPr="00270756">
              <w:rPr>
                <w:rFonts w:ascii="Times New Roman" w:hAnsi="Times New Roman"/>
                <w:sz w:val="24"/>
                <w:szCs w:val="24"/>
              </w:rPr>
              <w:lastRenderedPageBreak/>
              <w:t xml:space="preserve">для мусора и отходов, круглые разъемные формы для тортов, пирогов (различного диаметра), кружки мерные, лопатки кулинарные, мерный стакан, миски, набор мерных ложек, набор </w:t>
            </w:r>
            <w:proofErr w:type="spellStart"/>
            <w:r w:rsidRPr="00270756">
              <w:rPr>
                <w:rFonts w:ascii="Times New Roman" w:hAnsi="Times New Roman"/>
                <w:sz w:val="24"/>
                <w:szCs w:val="24"/>
              </w:rPr>
              <w:t>молдов</w:t>
            </w:r>
            <w:proofErr w:type="spellEnd"/>
            <w:r w:rsidRPr="00270756">
              <w:rPr>
                <w:rFonts w:ascii="Times New Roman" w:hAnsi="Times New Roman"/>
                <w:sz w:val="24"/>
                <w:szCs w:val="24"/>
              </w:rPr>
              <w:t xml:space="preserve"> для мастики, карамели, шоколада, насадки для кондитерских мешков, ножи поварские, паллета (шпатели с изгибом от 18 см и без изгиба до 30 см), перфорированные противни для багетов, перчатки для карамели, подносы, помпа для работы с карамелью, резцы (фигурные) для теста, марципана, решетка с поддоном для глазирования, рукавицы термостойкие д/кухни, силиконовые коврики для айсинга, силиконовые коврики для выпечки, силиконовые коврики для </w:t>
            </w:r>
            <w:proofErr w:type="spellStart"/>
            <w:r w:rsidRPr="00270756">
              <w:rPr>
                <w:rFonts w:ascii="Times New Roman" w:hAnsi="Times New Roman"/>
                <w:sz w:val="24"/>
                <w:szCs w:val="24"/>
              </w:rPr>
              <w:t>макарун</w:t>
            </w:r>
            <w:proofErr w:type="spellEnd"/>
            <w:r w:rsidRPr="00270756">
              <w:rPr>
                <w:rFonts w:ascii="Times New Roman" w:hAnsi="Times New Roman"/>
                <w:sz w:val="24"/>
                <w:szCs w:val="24"/>
              </w:rPr>
              <w:t>, эклеров, сита, скалки для теста, сковороды различного диаметра, скребки кухонные, скребки пластиковые, совки для сыпучих продуктов, терки универсальные металлические, термометр для печей, трафареты, формы для выпечки кексов, штучных кексов цилиндрической и конической формы (металлические), щипцы универсальные</w:t>
            </w:r>
          </w:p>
          <w:p w:rsidR="00BF637F" w:rsidRPr="00270756" w:rsidRDefault="00BF637F" w:rsidP="00270756">
            <w:pPr>
              <w:spacing w:after="0" w:line="240" w:lineRule="auto"/>
              <w:contextualSpacing/>
              <w:jc w:val="both"/>
              <w:rPr>
                <w:rFonts w:ascii="Times New Roman" w:hAnsi="Times New Roman"/>
                <w:sz w:val="24"/>
                <w:szCs w:val="24"/>
                <w:u w:val="single"/>
              </w:rPr>
            </w:pPr>
            <w:r w:rsidRPr="00270756">
              <w:rPr>
                <w:rFonts w:ascii="Times New Roman" w:hAnsi="Times New Roman"/>
                <w:sz w:val="24"/>
                <w:szCs w:val="24"/>
                <w:u w:val="single"/>
              </w:rPr>
              <w:t>Расходные материалы:</w:t>
            </w:r>
          </w:p>
          <w:p w:rsidR="00BF637F" w:rsidRPr="00270756" w:rsidRDefault="00BF637F" w:rsidP="00270756">
            <w:pPr>
              <w:pStyle w:val="TableParagraph"/>
              <w:kinsoku w:val="0"/>
              <w:overflowPunct w:val="0"/>
              <w:ind w:left="0"/>
              <w:contextualSpacing/>
              <w:jc w:val="both"/>
            </w:pPr>
            <w:proofErr w:type="spellStart"/>
            <w:r w:rsidRPr="00270756">
              <w:t>стрейч</w:t>
            </w:r>
            <w:proofErr w:type="spellEnd"/>
            <w:r w:rsidRPr="00270756">
              <w:t xml:space="preserve"> пленка для пищевых продуктов</w:t>
            </w:r>
          </w:p>
          <w:p w:rsidR="00BF637F" w:rsidRPr="00270756" w:rsidRDefault="00BF637F" w:rsidP="00270756">
            <w:pPr>
              <w:pStyle w:val="TableParagraph"/>
              <w:kinsoku w:val="0"/>
              <w:overflowPunct w:val="0"/>
              <w:ind w:left="0"/>
              <w:contextualSpacing/>
              <w:jc w:val="both"/>
            </w:pPr>
            <w:r w:rsidRPr="00270756">
              <w:t xml:space="preserve">пакеты для вакуумного аппарата, </w:t>
            </w:r>
          </w:p>
          <w:p w:rsidR="00BF637F" w:rsidRPr="00270756" w:rsidRDefault="00BF637F" w:rsidP="00270756">
            <w:pPr>
              <w:pStyle w:val="TableParagraph"/>
              <w:kinsoku w:val="0"/>
              <w:overflowPunct w:val="0"/>
              <w:ind w:left="0"/>
              <w:contextualSpacing/>
              <w:jc w:val="both"/>
            </w:pPr>
            <w:r w:rsidRPr="00270756">
              <w:t>шпагат,</w:t>
            </w:r>
          </w:p>
          <w:p w:rsidR="00BF637F" w:rsidRPr="00270756" w:rsidRDefault="00BF637F" w:rsidP="00270756">
            <w:pPr>
              <w:pStyle w:val="TableParagraph"/>
              <w:kinsoku w:val="0"/>
              <w:overflowPunct w:val="0"/>
              <w:ind w:left="0"/>
              <w:contextualSpacing/>
              <w:jc w:val="both"/>
            </w:pPr>
            <w:r w:rsidRPr="00270756">
              <w:t>контейнеры одноразовые для пищевых продуктов,</w:t>
            </w:r>
          </w:p>
          <w:p w:rsidR="00BF637F" w:rsidRPr="00270756" w:rsidRDefault="00BF637F" w:rsidP="00270756">
            <w:pPr>
              <w:pStyle w:val="TableParagraph"/>
              <w:kinsoku w:val="0"/>
              <w:overflowPunct w:val="0"/>
              <w:ind w:left="0" w:right="261"/>
              <w:contextualSpacing/>
              <w:jc w:val="both"/>
            </w:pPr>
            <w:r w:rsidRPr="00270756">
              <w:t>перчатки силиконовые</w:t>
            </w:r>
          </w:p>
        </w:tc>
      </w:tr>
    </w:tbl>
    <w:p w:rsidR="00337AB0" w:rsidRDefault="00337AB0" w:rsidP="002776FB">
      <w:pPr>
        <w:sectPr w:rsidR="00337AB0" w:rsidSect="00AF1C0E">
          <w:pgSz w:w="11906" w:h="16838"/>
          <w:pgMar w:top="709" w:right="850" w:bottom="1134" w:left="1701" w:header="708" w:footer="708"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7"/>
        <w:gridCol w:w="3266"/>
        <w:gridCol w:w="2638"/>
      </w:tblGrid>
      <w:tr w:rsidR="00BF637F" w:rsidRPr="00270756" w:rsidTr="00270756">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BF637F" w:rsidRPr="00270756" w:rsidRDefault="00BF637F" w:rsidP="00270756">
            <w:pPr>
              <w:spacing w:line="240" w:lineRule="auto"/>
              <w:contextualSpacing/>
              <w:rPr>
                <w:rFonts w:ascii="Times New Roman" w:hAnsi="Times New Roman"/>
                <w:b/>
                <w:sz w:val="24"/>
                <w:szCs w:val="24"/>
              </w:rPr>
            </w:pPr>
            <w:r w:rsidRPr="00270756">
              <w:rPr>
                <w:rFonts w:ascii="Times New Roman" w:hAnsi="Times New Roman"/>
                <w:sz w:val="24"/>
                <w:szCs w:val="24"/>
              </w:rPr>
              <w:lastRenderedPageBreak/>
              <w:t>ПК 5.5.</w:t>
            </w:r>
            <w:r w:rsidRPr="00C42170">
              <w:rPr>
                <w:rFonts w:ascii="Times New Roman" w:hAnsi="Times New Roman"/>
                <w:sz w:val="24"/>
                <w:szCs w:val="24"/>
              </w:rPr>
              <w:t xml:space="preserve"> </w:t>
            </w:r>
            <w:r w:rsidR="00C42170" w:rsidRPr="00C42170">
              <w:rPr>
                <w:rFonts w:ascii="Times New Roman" w:hAnsi="Times New Roman"/>
              </w:rPr>
              <w:t>Осуществлять приготовление, творческое оформление, подготовку к реализации пирожных и тортов сложного ассортимента с учетом потребностей различных категорий потребителей, видов и форм</w:t>
            </w:r>
            <w:r w:rsidR="00C42170" w:rsidRPr="00C42170">
              <w:rPr>
                <w:rFonts w:ascii="Times New Roman" w:hAnsi="Times New Roman"/>
                <w:spacing w:val="-8"/>
              </w:rPr>
              <w:t xml:space="preserve"> </w:t>
            </w:r>
            <w:r w:rsidR="00C42170" w:rsidRPr="00C42170">
              <w:rPr>
                <w:rFonts w:ascii="Times New Roman" w:hAnsi="Times New Roman"/>
              </w:rPr>
              <w:t>обслуживания</w:t>
            </w:r>
          </w:p>
        </w:tc>
      </w:tr>
      <w:tr w:rsidR="00BF637F" w:rsidRPr="00270756" w:rsidTr="00270756">
        <w:tc>
          <w:tcPr>
            <w:tcW w:w="1916" w:type="pct"/>
            <w:shd w:val="clear" w:color="auto" w:fill="auto"/>
          </w:tcPr>
          <w:p w:rsidR="00BF637F" w:rsidRPr="00270756" w:rsidRDefault="00BF637F" w:rsidP="00270756">
            <w:pPr>
              <w:spacing w:line="240" w:lineRule="auto"/>
              <w:contextualSpacing/>
              <w:rPr>
                <w:rFonts w:ascii="Times New Roman" w:hAnsi="Times New Roman"/>
                <w:b/>
                <w:sz w:val="24"/>
                <w:szCs w:val="24"/>
              </w:rPr>
            </w:pPr>
            <w:r w:rsidRPr="00270756">
              <w:rPr>
                <w:rFonts w:ascii="Times New Roman" w:hAnsi="Times New Roman"/>
                <w:b/>
                <w:sz w:val="24"/>
                <w:szCs w:val="24"/>
              </w:rPr>
              <w:t>Действия</w:t>
            </w:r>
          </w:p>
        </w:tc>
        <w:tc>
          <w:tcPr>
            <w:tcW w:w="1706" w:type="pct"/>
            <w:shd w:val="clear" w:color="auto" w:fill="auto"/>
          </w:tcPr>
          <w:p w:rsidR="00BF637F" w:rsidRPr="00270756" w:rsidRDefault="00BF637F" w:rsidP="00270756">
            <w:pPr>
              <w:spacing w:line="240" w:lineRule="auto"/>
              <w:contextualSpacing/>
              <w:rPr>
                <w:rFonts w:ascii="Times New Roman" w:hAnsi="Times New Roman"/>
                <w:b/>
                <w:sz w:val="24"/>
                <w:szCs w:val="24"/>
              </w:rPr>
            </w:pPr>
            <w:r w:rsidRPr="00270756">
              <w:rPr>
                <w:rFonts w:ascii="Times New Roman" w:hAnsi="Times New Roman"/>
                <w:b/>
                <w:sz w:val="24"/>
                <w:szCs w:val="24"/>
              </w:rPr>
              <w:t>Умения</w:t>
            </w:r>
          </w:p>
        </w:tc>
        <w:tc>
          <w:tcPr>
            <w:tcW w:w="1378" w:type="pct"/>
            <w:shd w:val="clear" w:color="auto" w:fill="auto"/>
          </w:tcPr>
          <w:p w:rsidR="00BF637F" w:rsidRPr="00270756" w:rsidRDefault="00BF637F" w:rsidP="00270756">
            <w:pPr>
              <w:spacing w:line="240" w:lineRule="auto"/>
              <w:contextualSpacing/>
              <w:rPr>
                <w:rFonts w:ascii="Times New Roman" w:hAnsi="Times New Roman"/>
                <w:b/>
                <w:sz w:val="24"/>
                <w:szCs w:val="24"/>
              </w:rPr>
            </w:pPr>
            <w:r w:rsidRPr="00270756">
              <w:rPr>
                <w:rFonts w:ascii="Times New Roman" w:hAnsi="Times New Roman"/>
                <w:b/>
                <w:sz w:val="24"/>
                <w:szCs w:val="24"/>
              </w:rPr>
              <w:t>Знания</w:t>
            </w:r>
          </w:p>
        </w:tc>
      </w:tr>
      <w:tr w:rsidR="00BF637F" w:rsidRPr="00270756" w:rsidTr="00270756">
        <w:tc>
          <w:tcPr>
            <w:tcW w:w="1916" w:type="pct"/>
            <w:shd w:val="clear" w:color="auto" w:fill="auto"/>
          </w:tcPr>
          <w:p w:rsidR="00BF637F" w:rsidRPr="00270756" w:rsidRDefault="00BF637F" w:rsidP="00270756">
            <w:pPr>
              <w:pStyle w:val="a6"/>
              <w:contextualSpacing/>
              <w:jc w:val="both"/>
              <w:rPr>
                <w:rFonts w:ascii="Times New Roman" w:hAnsi="Times New Roman"/>
                <w:sz w:val="24"/>
                <w:szCs w:val="24"/>
              </w:rPr>
            </w:pPr>
            <w:r w:rsidRPr="00270756">
              <w:rPr>
                <w:rFonts w:ascii="Times New Roman" w:hAnsi="Times New Roman"/>
                <w:sz w:val="24"/>
                <w:szCs w:val="24"/>
              </w:rPr>
              <w:t>Оценка наличия запасов сырья для изготовления, оформления, подготовки к реализации пирожных и тортов разнообразного ассортимента;</w:t>
            </w:r>
          </w:p>
          <w:p w:rsidR="00BF637F" w:rsidRPr="00270756" w:rsidRDefault="00BF637F" w:rsidP="00270756">
            <w:pPr>
              <w:pStyle w:val="ConsPlusNormal"/>
              <w:contextualSpacing/>
              <w:jc w:val="both"/>
              <w:rPr>
                <w:rFonts w:ascii="Times New Roman" w:hAnsi="Times New Roman" w:cs="Times New Roman"/>
                <w:sz w:val="24"/>
                <w:szCs w:val="24"/>
              </w:rPr>
            </w:pPr>
            <w:r w:rsidRPr="00270756">
              <w:rPr>
                <w:rFonts w:ascii="Times New Roman" w:hAnsi="Times New Roman" w:cs="Times New Roman"/>
                <w:sz w:val="24"/>
                <w:szCs w:val="24"/>
              </w:rPr>
              <w:t>подготовка сырья и полуфабрикатов для изготовления, оформления, подготовки к реализации пирожных и тортов разнообразного ассортимента;</w:t>
            </w:r>
          </w:p>
          <w:p w:rsidR="00BF637F" w:rsidRPr="00270756" w:rsidRDefault="00BF637F" w:rsidP="00270756">
            <w:pPr>
              <w:pStyle w:val="ConsPlusNormal"/>
              <w:contextualSpacing/>
              <w:jc w:val="both"/>
              <w:rPr>
                <w:rFonts w:ascii="Times New Roman" w:hAnsi="Times New Roman" w:cs="Times New Roman"/>
                <w:sz w:val="24"/>
                <w:szCs w:val="24"/>
              </w:rPr>
            </w:pPr>
            <w:r w:rsidRPr="00270756">
              <w:rPr>
                <w:rFonts w:ascii="Times New Roman" w:hAnsi="Times New Roman" w:cs="Times New Roman"/>
                <w:sz w:val="24"/>
                <w:szCs w:val="24"/>
              </w:rPr>
              <w:t xml:space="preserve">безопасная эксплуатация технологического оборудования, производственного инвентаря, инструментов, </w:t>
            </w:r>
            <w:proofErr w:type="spellStart"/>
            <w:r w:rsidRPr="00270756">
              <w:rPr>
                <w:rFonts w:ascii="Times New Roman" w:hAnsi="Times New Roman" w:cs="Times New Roman"/>
                <w:sz w:val="24"/>
                <w:szCs w:val="24"/>
              </w:rPr>
              <w:t>весоизмерительных</w:t>
            </w:r>
            <w:proofErr w:type="spellEnd"/>
            <w:r w:rsidRPr="00270756">
              <w:rPr>
                <w:rFonts w:ascii="Times New Roman" w:hAnsi="Times New Roman" w:cs="Times New Roman"/>
                <w:sz w:val="24"/>
                <w:szCs w:val="24"/>
              </w:rPr>
              <w:t xml:space="preserve"> приборов;</w:t>
            </w:r>
          </w:p>
          <w:p w:rsidR="00BF637F" w:rsidRPr="00270756" w:rsidRDefault="00BF637F" w:rsidP="00270756">
            <w:pPr>
              <w:pStyle w:val="ConsPlusNormal"/>
              <w:contextualSpacing/>
              <w:jc w:val="both"/>
              <w:rPr>
                <w:rFonts w:ascii="Times New Roman" w:hAnsi="Times New Roman" w:cs="Times New Roman"/>
                <w:sz w:val="24"/>
                <w:szCs w:val="24"/>
              </w:rPr>
            </w:pPr>
            <w:r w:rsidRPr="00270756">
              <w:rPr>
                <w:rFonts w:ascii="Times New Roman" w:hAnsi="Times New Roman" w:cs="Times New Roman"/>
                <w:sz w:val="24"/>
                <w:szCs w:val="24"/>
              </w:rPr>
              <w:t>приготовление пирожных и тортов разнообразного ассортимента;</w:t>
            </w:r>
          </w:p>
          <w:p w:rsidR="00BF637F" w:rsidRPr="00270756" w:rsidRDefault="00BF637F" w:rsidP="00270756">
            <w:pPr>
              <w:pStyle w:val="ConsPlusNormal"/>
              <w:contextualSpacing/>
              <w:jc w:val="both"/>
              <w:rPr>
                <w:rFonts w:ascii="Times New Roman" w:hAnsi="Times New Roman" w:cs="Times New Roman"/>
                <w:sz w:val="24"/>
                <w:szCs w:val="24"/>
              </w:rPr>
            </w:pPr>
            <w:r w:rsidRPr="00270756">
              <w:rPr>
                <w:rFonts w:ascii="Times New Roman" w:hAnsi="Times New Roman" w:cs="Times New Roman"/>
                <w:sz w:val="24"/>
                <w:szCs w:val="24"/>
              </w:rPr>
              <w:t>хранение, отпуск, упаковка на вынос пирожных и тортов разнообразного ассортимента;</w:t>
            </w:r>
          </w:p>
          <w:p w:rsidR="00BF637F" w:rsidRPr="00270756" w:rsidRDefault="00BF637F" w:rsidP="00270756">
            <w:pPr>
              <w:widowControl w:val="0"/>
              <w:kinsoku w:val="0"/>
              <w:overflowPunct w:val="0"/>
              <w:autoSpaceDE w:val="0"/>
              <w:autoSpaceDN w:val="0"/>
              <w:adjustRightInd w:val="0"/>
              <w:spacing w:after="0" w:line="240" w:lineRule="auto"/>
              <w:contextualSpacing/>
              <w:jc w:val="both"/>
              <w:rPr>
                <w:rFonts w:ascii="Times New Roman" w:hAnsi="Times New Roman"/>
                <w:sz w:val="24"/>
                <w:szCs w:val="24"/>
              </w:rPr>
            </w:pPr>
            <w:r w:rsidRPr="00270756">
              <w:rPr>
                <w:rFonts w:ascii="Times New Roman" w:hAnsi="Times New Roman"/>
                <w:sz w:val="24"/>
                <w:szCs w:val="24"/>
              </w:rPr>
              <w:t>упаковка, складирование неиспользованного сырья, пищевых продуктов;</w:t>
            </w:r>
          </w:p>
          <w:p w:rsidR="00BF637F" w:rsidRPr="00270756" w:rsidRDefault="00BF637F" w:rsidP="00270756">
            <w:pPr>
              <w:pStyle w:val="ConsPlusNormal"/>
              <w:contextualSpacing/>
              <w:jc w:val="both"/>
              <w:rPr>
                <w:rFonts w:ascii="Times New Roman" w:hAnsi="Times New Roman" w:cs="Times New Roman"/>
                <w:sz w:val="24"/>
                <w:szCs w:val="24"/>
              </w:rPr>
            </w:pPr>
            <w:r w:rsidRPr="00270756">
              <w:rPr>
                <w:rFonts w:ascii="Times New Roman" w:hAnsi="Times New Roman" w:cs="Times New Roman"/>
                <w:sz w:val="24"/>
                <w:szCs w:val="24"/>
              </w:rPr>
              <w:t>утилизация отходов</w:t>
            </w:r>
          </w:p>
          <w:p w:rsidR="00BF637F" w:rsidRPr="00270756" w:rsidRDefault="00BF637F" w:rsidP="00270756">
            <w:pPr>
              <w:pStyle w:val="a6"/>
              <w:contextualSpacing/>
              <w:jc w:val="both"/>
              <w:rPr>
                <w:rFonts w:ascii="Times New Roman" w:hAnsi="Times New Roman"/>
                <w:sz w:val="24"/>
                <w:szCs w:val="24"/>
              </w:rPr>
            </w:pPr>
          </w:p>
        </w:tc>
        <w:tc>
          <w:tcPr>
            <w:tcW w:w="1706" w:type="pct"/>
            <w:shd w:val="clear" w:color="auto" w:fill="auto"/>
          </w:tcPr>
          <w:p w:rsidR="00BF637F" w:rsidRPr="00270756" w:rsidRDefault="00BF637F" w:rsidP="00270756">
            <w:pPr>
              <w:spacing w:after="0" w:line="240" w:lineRule="auto"/>
              <w:contextualSpacing/>
              <w:jc w:val="both"/>
              <w:rPr>
                <w:rFonts w:ascii="Times New Roman" w:hAnsi="Times New Roman"/>
                <w:sz w:val="24"/>
                <w:szCs w:val="24"/>
              </w:rPr>
            </w:pPr>
            <w:r w:rsidRPr="00270756">
              <w:rPr>
                <w:rFonts w:ascii="Times New Roman" w:hAnsi="Times New Roman"/>
                <w:sz w:val="24"/>
                <w:szCs w:val="24"/>
              </w:rPr>
              <w:t>Соблюдать стандарты чистоты на рабочем месте изготовления, оформления, подготовки к реализации мучных кондитерских пирожных и тортов разнообразного ассортимента;</w:t>
            </w:r>
          </w:p>
          <w:p w:rsidR="00BF637F" w:rsidRPr="00270756" w:rsidRDefault="00BF637F" w:rsidP="00270756">
            <w:pPr>
              <w:pStyle w:val="a6"/>
              <w:contextualSpacing/>
              <w:jc w:val="both"/>
              <w:rPr>
                <w:rFonts w:ascii="Times New Roman" w:hAnsi="Times New Roman"/>
                <w:sz w:val="24"/>
                <w:szCs w:val="24"/>
              </w:rPr>
            </w:pPr>
            <w:r w:rsidRPr="00270756">
              <w:rPr>
                <w:rFonts w:ascii="Times New Roman" w:hAnsi="Times New Roman"/>
                <w:sz w:val="24"/>
                <w:szCs w:val="24"/>
              </w:rPr>
              <w:t>оценивать наличие сырья для изготовления, оформления, подготовки к реализации пирожных и тортов разнообразного ассортимента;</w:t>
            </w:r>
          </w:p>
          <w:p w:rsidR="00BF637F" w:rsidRPr="00270756" w:rsidRDefault="00BF637F" w:rsidP="00270756">
            <w:pPr>
              <w:pStyle w:val="a6"/>
              <w:contextualSpacing/>
              <w:jc w:val="both"/>
              <w:rPr>
                <w:rFonts w:ascii="Times New Roman" w:hAnsi="Times New Roman"/>
                <w:sz w:val="24"/>
                <w:szCs w:val="24"/>
              </w:rPr>
            </w:pPr>
            <w:r w:rsidRPr="00270756">
              <w:rPr>
                <w:rFonts w:ascii="Times New Roman" w:hAnsi="Times New Roman"/>
                <w:sz w:val="24"/>
                <w:szCs w:val="24"/>
              </w:rPr>
              <w:t>распознавать недоброкачественные продукты;</w:t>
            </w:r>
          </w:p>
          <w:p w:rsidR="00BF637F" w:rsidRPr="00270756" w:rsidRDefault="00BF637F" w:rsidP="00270756">
            <w:pPr>
              <w:pStyle w:val="a6"/>
              <w:contextualSpacing/>
              <w:jc w:val="both"/>
              <w:rPr>
                <w:rFonts w:ascii="Times New Roman" w:hAnsi="Times New Roman"/>
                <w:sz w:val="24"/>
                <w:szCs w:val="24"/>
              </w:rPr>
            </w:pPr>
            <w:r w:rsidRPr="00270756">
              <w:rPr>
                <w:rFonts w:ascii="Times New Roman" w:hAnsi="Times New Roman"/>
                <w:sz w:val="24"/>
                <w:szCs w:val="24"/>
              </w:rPr>
              <w:t>применять стандарты и нормативно-техническую документацию, используемую при изготовлении, оформлении, подготовке к реализации пирожных и тортов разнообразного ассортимента;</w:t>
            </w:r>
          </w:p>
          <w:p w:rsidR="00BF637F" w:rsidRPr="00270756" w:rsidRDefault="00BF637F" w:rsidP="00270756">
            <w:pPr>
              <w:pStyle w:val="a6"/>
              <w:contextualSpacing/>
              <w:jc w:val="both"/>
              <w:rPr>
                <w:rFonts w:ascii="Times New Roman" w:hAnsi="Times New Roman"/>
                <w:sz w:val="24"/>
                <w:szCs w:val="24"/>
              </w:rPr>
            </w:pPr>
            <w:r w:rsidRPr="00270756">
              <w:rPr>
                <w:rFonts w:ascii="Times New Roman" w:hAnsi="Times New Roman"/>
                <w:sz w:val="24"/>
                <w:szCs w:val="24"/>
              </w:rPr>
              <w:t>безопасно, в соответствии с инструкциями и регламентами эксплуатировать технологическое оборудование, инструменты, инвентарь в процессе изготовления, оформления, подготовки к реализации пирожных и тортов разнообразного ассортимента;</w:t>
            </w:r>
          </w:p>
          <w:p w:rsidR="00BF637F" w:rsidRPr="00270756" w:rsidRDefault="00BF637F" w:rsidP="00270756">
            <w:pPr>
              <w:pStyle w:val="TableParagraph"/>
              <w:kinsoku w:val="0"/>
              <w:overflowPunct w:val="0"/>
              <w:ind w:left="0"/>
              <w:contextualSpacing/>
              <w:jc w:val="both"/>
            </w:pPr>
            <w:r w:rsidRPr="00270756">
              <w:t>выбирать, применять комбинировать различные способы приготовления пирожных и тортов (подготавливать продукты; готовить различные виды теста:</w:t>
            </w:r>
            <w:r w:rsidRPr="00270756">
              <w:rPr>
                <w:spacing w:val="-3"/>
              </w:rPr>
              <w:t xml:space="preserve"> </w:t>
            </w:r>
            <w:r w:rsidRPr="00270756">
              <w:t xml:space="preserve">пресное сдобное, песочное, бисквитное, пресное слоеное, заварное, воздушное, пряничное вручную и с использованием технологического </w:t>
            </w:r>
            <w:r w:rsidRPr="00270756">
              <w:lastRenderedPageBreak/>
              <w:t>оборудования);</w:t>
            </w:r>
          </w:p>
          <w:p w:rsidR="00BF637F" w:rsidRPr="00270756" w:rsidRDefault="00BF637F" w:rsidP="00270756">
            <w:pPr>
              <w:pStyle w:val="TableParagraph"/>
              <w:kinsoku w:val="0"/>
              <w:overflowPunct w:val="0"/>
              <w:ind w:left="0"/>
              <w:contextualSpacing/>
              <w:jc w:val="both"/>
            </w:pPr>
            <w:r w:rsidRPr="00270756">
              <w:t>подготавливать начинки, кремы, отделочные полуфабрикаты;</w:t>
            </w:r>
          </w:p>
          <w:p w:rsidR="00BF637F" w:rsidRPr="00270756" w:rsidRDefault="00BF637F" w:rsidP="00270756">
            <w:pPr>
              <w:pStyle w:val="TableParagraph"/>
              <w:kinsoku w:val="0"/>
              <w:overflowPunct w:val="0"/>
              <w:ind w:left="0"/>
              <w:contextualSpacing/>
              <w:jc w:val="both"/>
            </w:pPr>
            <w:r w:rsidRPr="00270756">
              <w:t>проводить формование</w:t>
            </w:r>
            <w:r w:rsidRPr="00270756">
              <w:rPr>
                <w:spacing w:val="-6"/>
              </w:rPr>
              <w:t xml:space="preserve"> </w:t>
            </w:r>
            <w:r w:rsidRPr="00270756">
              <w:t>рулетов из бисквитного полуфабриката;</w:t>
            </w:r>
          </w:p>
          <w:p w:rsidR="00BF637F" w:rsidRPr="00270756" w:rsidRDefault="00BF637F" w:rsidP="00270756">
            <w:pPr>
              <w:pStyle w:val="a6"/>
              <w:contextualSpacing/>
              <w:jc w:val="both"/>
              <w:rPr>
                <w:rFonts w:ascii="Times New Roman" w:hAnsi="Times New Roman"/>
                <w:sz w:val="24"/>
                <w:szCs w:val="24"/>
              </w:rPr>
            </w:pPr>
            <w:r w:rsidRPr="00270756">
              <w:rPr>
                <w:rFonts w:ascii="Times New Roman" w:hAnsi="Times New Roman"/>
                <w:sz w:val="24"/>
                <w:szCs w:val="24"/>
              </w:rPr>
              <w:t>готовить, оформлять торты, пирожные с учетом требований к безопасности готовой продукции; выбирать, безопасно использовать оборудование, производственный инвентарь, посуду, инструменты в соответствии со способом приготовления;</w:t>
            </w:r>
          </w:p>
          <w:p w:rsidR="00BF637F" w:rsidRPr="00270756" w:rsidRDefault="00BF637F" w:rsidP="00270756">
            <w:pPr>
              <w:pStyle w:val="a6"/>
              <w:contextualSpacing/>
              <w:jc w:val="both"/>
              <w:rPr>
                <w:rFonts w:ascii="Times New Roman" w:hAnsi="Times New Roman"/>
                <w:sz w:val="24"/>
                <w:szCs w:val="24"/>
              </w:rPr>
            </w:pPr>
            <w:r w:rsidRPr="00270756">
              <w:rPr>
                <w:rFonts w:ascii="Times New Roman" w:hAnsi="Times New Roman"/>
                <w:sz w:val="24"/>
                <w:szCs w:val="24"/>
              </w:rPr>
              <w:t>соблюдать стандарты чистоты на рабочем месте;</w:t>
            </w:r>
          </w:p>
          <w:p w:rsidR="00BF637F" w:rsidRPr="00270756" w:rsidRDefault="00BF637F" w:rsidP="00270756">
            <w:pPr>
              <w:pStyle w:val="a6"/>
              <w:contextualSpacing/>
              <w:jc w:val="both"/>
              <w:rPr>
                <w:rFonts w:ascii="Times New Roman" w:hAnsi="Times New Roman"/>
                <w:sz w:val="24"/>
                <w:szCs w:val="24"/>
              </w:rPr>
            </w:pPr>
            <w:r w:rsidRPr="00270756">
              <w:rPr>
                <w:rFonts w:ascii="Times New Roman" w:hAnsi="Times New Roman"/>
                <w:sz w:val="24"/>
                <w:szCs w:val="24"/>
              </w:rPr>
              <w:t>проверять качество пирожных и тортов перед отпуском, упаковкой на вынос;</w:t>
            </w:r>
          </w:p>
          <w:p w:rsidR="00BF637F" w:rsidRPr="00270756" w:rsidRDefault="00BF637F" w:rsidP="00270756">
            <w:pPr>
              <w:pStyle w:val="a6"/>
              <w:contextualSpacing/>
              <w:jc w:val="both"/>
              <w:rPr>
                <w:rFonts w:ascii="Times New Roman" w:hAnsi="Times New Roman"/>
                <w:sz w:val="24"/>
                <w:szCs w:val="24"/>
              </w:rPr>
            </w:pPr>
            <w:proofErr w:type="spellStart"/>
            <w:r w:rsidRPr="00270756">
              <w:rPr>
                <w:rFonts w:ascii="Times New Roman" w:hAnsi="Times New Roman"/>
                <w:sz w:val="24"/>
                <w:szCs w:val="24"/>
              </w:rPr>
              <w:t>порционировать</w:t>
            </w:r>
            <w:proofErr w:type="spellEnd"/>
            <w:r w:rsidRPr="00270756">
              <w:rPr>
                <w:rFonts w:ascii="Times New Roman" w:hAnsi="Times New Roman"/>
                <w:sz w:val="24"/>
                <w:szCs w:val="24"/>
              </w:rPr>
              <w:t xml:space="preserve"> (комплектовать) с учетом рационального использования ресурсов, соблюдения требований по безопасности готовой продукции;</w:t>
            </w:r>
          </w:p>
          <w:p w:rsidR="00BF637F" w:rsidRPr="00270756" w:rsidRDefault="00BF637F" w:rsidP="00270756">
            <w:pPr>
              <w:pStyle w:val="a6"/>
              <w:contextualSpacing/>
              <w:jc w:val="both"/>
              <w:rPr>
                <w:rFonts w:ascii="Times New Roman" w:hAnsi="Times New Roman"/>
                <w:sz w:val="24"/>
                <w:szCs w:val="24"/>
              </w:rPr>
            </w:pPr>
            <w:r w:rsidRPr="00270756">
              <w:rPr>
                <w:rFonts w:ascii="Times New Roman" w:hAnsi="Times New Roman"/>
                <w:sz w:val="24"/>
                <w:szCs w:val="24"/>
              </w:rPr>
              <w:t xml:space="preserve">соблюдать выход при </w:t>
            </w:r>
            <w:proofErr w:type="spellStart"/>
            <w:r w:rsidRPr="00270756">
              <w:rPr>
                <w:rFonts w:ascii="Times New Roman" w:hAnsi="Times New Roman"/>
                <w:sz w:val="24"/>
                <w:szCs w:val="24"/>
              </w:rPr>
              <w:t>порционировании</w:t>
            </w:r>
            <w:proofErr w:type="spellEnd"/>
            <w:r w:rsidRPr="00270756">
              <w:rPr>
                <w:rFonts w:ascii="Times New Roman" w:hAnsi="Times New Roman"/>
                <w:sz w:val="24"/>
                <w:szCs w:val="24"/>
              </w:rPr>
              <w:t>;</w:t>
            </w:r>
          </w:p>
          <w:p w:rsidR="00BF637F" w:rsidRPr="00270756" w:rsidRDefault="00BF637F" w:rsidP="00270756">
            <w:pPr>
              <w:pStyle w:val="a6"/>
              <w:contextualSpacing/>
              <w:jc w:val="both"/>
              <w:rPr>
                <w:rFonts w:ascii="Times New Roman" w:hAnsi="Times New Roman"/>
                <w:sz w:val="24"/>
                <w:szCs w:val="24"/>
              </w:rPr>
            </w:pPr>
            <w:r w:rsidRPr="00270756">
              <w:rPr>
                <w:rFonts w:ascii="Times New Roman" w:hAnsi="Times New Roman"/>
                <w:sz w:val="24"/>
                <w:szCs w:val="24"/>
              </w:rPr>
              <w:t>выдерживать условия хранения пирожных и тортов с учетом требований по безопасности готовой продукции; выбирать контейнеры, эстетично упаковывать на вынос для транспортирования пирожных и тортов</w:t>
            </w:r>
          </w:p>
          <w:p w:rsidR="00BF637F" w:rsidRPr="00270756" w:rsidRDefault="00BF637F" w:rsidP="00270756">
            <w:pPr>
              <w:pStyle w:val="a6"/>
              <w:contextualSpacing/>
              <w:jc w:val="both"/>
              <w:rPr>
                <w:rFonts w:ascii="Times New Roman" w:hAnsi="Times New Roman"/>
                <w:sz w:val="24"/>
                <w:szCs w:val="24"/>
              </w:rPr>
            </w:pPr>
            <w:r w:rsidRPr="00270756">
              <w:rPr>
                <w:rFonts w:ascii="Times New Roman" w:hAnsi="Times New Roman"/>
                <w:sz w:val="24"/>
                <w:szCs w:val="24"/>
              </w:rPr>
              <w:t>различать пищевые и непищевые отходы, подготавливать пищевые отходы к дальнейшему использованию с учетом требований по безопасности</w:t>
            </w:r>
          </w:p>
          <w:p w:rsidR="00270756" w:rsidRPr="00270756" w:rsidRDefault="00270756" w:rsidP="00270756">
            <w:pPr>
              <w:spacing w:line="240" w:lineRule="auto"/>
              <w:ind w:left="-6"/>
              <w:contextualSpacing/>
              <w:jc w:val="both"/>
              <w:rPr>
                <w:rFonts w:ascii="Times New Roman" w:hAnsi="Times New Roman"/>
                <w:sz w:val="24"/>
                <w:szCs w:val="24"/>
              </w:rPr>
            </w:pPr>
            <w:r w:rsidRPr="00270756">
              <w:rPr>
                <w:rFonts w:ascii="Times New Roman" w:hAnsi="Times New Roman"/>
                <w:sz w:val="24"/>
                <w:szCs w:val="24"/>
              </w:rPr>
              <w:t>кратко излагать концепции, оказавшие влияние на выбор и оформление мучных кондитерских изделий разнообразного ассортимента;</w:t>
            </w:r>
          </w:p>
          <w:p w:rsidR="00270756" w:rsidRPr="00270756" w:rsidRDefault="00270756" w:rsidP="00270756">
            <w:pPr>
              <w:spacing w:line="240" w:lineRule="auto"/>
              <w:ind w:left="-6"/>
              <w:contextualSpacing/>
              <w:jc w:val="both"/>
              <w:rPr>
                <w:rFonts w:ascii="Times New Roman" w:hAnsi="Times New Roman"/>
                <w:sz w:val="24"/>
                <w:szCs w:val="24"/>
              </w:rPr>
            </w:pPr>
            <w:r w:rsidRPr="00270756">
              <w:rPr>
                <w:rFonts w:ascii="Times New Roman" w:hAnsi="Times New Roman"/>
                <w:sz w:val="24"/>
                <w:szCs w:val="24"/>
              </w:rPr>
              <w:t xml:space="preserve">оформлять мучные </w:t>
            </w:r>
            <w:r w:rsidRPr="00270756">
              <w:rPr>
                <w:rFonts w:ascii="Times New Roman" w:hAnsi="Times New Roman"/>
                <w:sz w:val="24"/>
                <w:szCs w:val="24"/>
              </w:rPr>
              <w:lastRenderedPageBreak/>
              <w:t xml:space="preserve">кондитерские изделия разнообразного ассортимента. техниками: «акварельная» ручная роспись, </w:t>
            </w:r>
            <w:proofErr w:type="spellStart"/>
            <w:r w:rsidRPr="00270756">
              <w:rPr>
                <w:rFonts w:ascii="Times New Roman" w:hAnsi="Times New Roman"/>
                <w:sz w:val="24"/>
                <w:szCs w:val="24"/>
              </w:rPr>
              <w:t>глассаж</w:t>
            </w:r>
            <w:proofErr w:type="spellEnd"/>
            <w:r w:rsidRPr="00270756">
              <w:rPr>
                <w:rFonts w:ascii="Times New Roman" w:hAnsi="Times New Roman"/>
                <w:sz w:val="24"/>
                <w:szCs w:val="24"/>
              </w:rPr>
              <w:t xml:space="preserve">, аэрография, атласная, </w:t>
            </w:r>
            <w:proofErr w:type="spellStart"/>
            <w:r w:rsidRPr="00270756">
              <w:rPr>
                <w:rFonts w:ascii="Times New Roman" w:hAnsi="Times New Roman"/>
                <w:sz w:val="24"/>
                <w:szCs w:val="24"/>
              </w:rPr>
              <w:t>ливная</w:t>
            </w:r>
            <w:proofErr w:type="spellEnd"/>
            <w:r w:rsidRPr="00270756">
              <w:rPr>
                <w:rFonts w:ascii="Times New Roman" w:hAnsi="Times New Roman"/>
                <w:sz w:val="24"/>
                <w:szCs w:val="24"/>
              </w:rPr>
              <w:t xml:space="preserve"> карамель;</w:t>
            </w:r>
          </w:p>
          <w:p w:rsidR="00270756" w:rsidRPr="00270756" w:rsidRDefault="00270756" w:rsidP="00270756">
            <w:pPr>
              <w:spacing w:line="240" w:lineRule="auto"/>
              <w:ind w:left="-6"/>
              <w:contextualSpacing/>
              <w:jc w:val="both"/>
              <w:rPr>
                <w:rFonts w:ascii="Times New Roman" w:hAnsi="Times New Roman"/>
                <w:sz w:val="24"/>
                <w:szCs w:val="24"/>
              </w:rPr>
            </w:pPr>
            <w:r w:rsidRPr="00270756">
              <w:rPr>
                <w:rFonts w:ascii="Times New Roman" w:hAnsi="Times New Roman"/>
                <w:sz w:val="24"/>
                <w:szCs w:val="24"/>
              </w:rPr>
              <w:t>составлять портфолио на мучные кондитерские изделия разнообразного ассортимента;</w:t>
            </w:r>
          </w:p>
          <w:p w:rsidR="00270756" w:rsidRPr="00270756" w:rsidRDefault="00270756" w:rsidP="00270756">
            <w:pPr>
              <w:spacing w:line="240" w:lineRule="auto"/>
              <w:ind w:left="-6"/>
              <w:contextualSpacing/>
              <w:jc w:val="both"/>
              <w:rPr>
                <w:rFonts w:ascii="Times New Roman" w:hAnsi="Times New Roman"/>
                <w:sz w:val="24"/>
                <w:szCs w:val="24"/>
              </w:rPr>
            </w:pPr>
            <w:r w:rsidRPr="00270756">
              <w:rPr>
                <w:rFonts w:ascii="Times New Roman" w:hAnsi="Times New Roman"/>
                <w:sz w:val="24"/>
                <w:szCs w:val="24"/>
              </w:rPr>
              <w:t>украшать столовую посуду с помощью соусов, специй, кофе, сахарной пудры;</w:t>
            </w:r>
          </w:p>
          <w:p w:rsidR="00270756" w:rsidRPr="00270756" w:rsidRDefault="00270756" w:rsidP="00270756">
            <w:pPr>
              <w:spacing w:line="240" w:lineRule="auto"/>
              <w:ind w:left="-6"/>
              <w:contextualSpacing/>
              <w:jc w:val="both"/>
              <w:rPr>
                <w:rFonts w:ascii="Times New Roman" w:hAnsi="Times New Roman"/>
                <w:sz w:val="24"/>
                <w:szCs w:val="24"/>
              </w:rPr>
            </w:pPr>
            <w:r w:rsidRPr="00270756">
              <w:rPr>
                <w:rFonts w:ascii="Times New Roman" w:hAnsi="Times New Roman"/>
                <w:sz w:val="24"/>
                <w:szCs w:val="24"/>
              </w:rPr>
              <w:t xml:space="preserve">проводить </w:t>
            </w:r>
            <w:proofErr w:type="spellStart"/>
            <w:r w:rsidRPr="00270756">
              <w:rPr>
                <w:rFonts w:ascii="Times New Roman" w:hAnsi="Times New Roman"/>
                <w:sz w:val="24"/>
                <w:szCs w:val="24"/>
              </w:rPr>
              <w:t>фламбирование</w:t>
            </w:r>
            <w:proofErr w:type="spellEnd"/>
            <w:r w:rsidRPr="00270756">
              <w:rPr>
                <w:rFonts w:ascii="Times New Roman" w:hAnsi="Times New Roman"/>
                <w:sz w:val="24"/>
                <w:szCs w:val="24"/>
              </w:rPr>
              <w:t xml:space="preserve"> (</w:t>
            </w:r>
            <w:proofErr w:type="spellStart"/>
            <w:r w:rsidRPr="00270756">
              <w:rPr>
                <w:rFonts w:ascii="Times New Roman" w:hAnsi="Times New Roman"/>
                <w:sz w:val="24"/>
                <w:szCs w:val="24"/>
              </w:rPr>
              <w:t>транширование</w:t>
            </w:r>
            <w:proofErr w:type="spellEnd"/>
            <w:r w:rsidRPr="00270756">
              <w:rPr>
                <w:rFonts w:ascii="Times New Roman" w:hAnsi="Times New Roman"/>
                <w:sz w:val="24"/>
                <w:szCs w:val="24"/>
              </w:rPr>
              <w:t>) кондитерских изделий;</w:t>
            </w:r>
          </w:p>
          <w:p w:rsidR="00270756" w:rsidRPr="00270756" w:rsidRDefault="00270756" w:rsidP="00270756">
            <w:pPr>
              <w:pStyle w:val="a6"/>
              <w:contextualSpacing/>
              <w:jc w:val="both"/>
              <w:rPr>
                <w:rFonts w:ascii="Times New Roman" w:hAnsi="Times New Roman"/>
                <w:sz w:val="24"/>
                <w:szCs w:val="24"/>
              </w:rPr>
            </w:pPr>
            <w:r w:rsidRPr="00270756">
              <w:rPr>
                <w:rFonts w:ascii="Times New Roman" w:hAnsi="Times New Roman"/>
                <w:sz w:val="24"/>
                <w:szCs w:val="24"/>
              </w:rPr>
              <w:t>использовать технику засахаривания цветов для эстетического оформления мучных кондитерских изделий разнообразного ассортимента;</w:t>
            </w:r>
          </w:p>
        </w:tc>
        <w:tc>
          <w:tcPr>
            <w:tcW w:w="1378" w:type="pct"/>
            <w:shd w:val="clear" w:color="auto" w:fill="auto"/>
          </w:tcPr>
          <w:p w:rsidR="00BF637F" w:rsidRPr="00270756" w:rsidRDefault="00BF637F" w:rsidP="00270756">
            <w:pPr>
              <w:spacing w:after="0" w:line="240" w:lineRule="auto"/>
              <w:contextualSpacing/>
              <w:jc w:val="both"/>
              <w:rPr>
                <w:rFonts w:ascii="Times New Roman" w:hAnsi="Times New Roman"/>
                <w:sz w:val="24"/>
                <w:szCs w:val="24"/>
              </w:rPr>
            </w:pPr>
            <w:r w:rsidRPr="00270756">
              <w:rPr>
                <w:rFonts w:ascii="Times New Roman" w:hAnsi="Times New Roman"/>
                <w:sz w:val="24"/>
                <w:szCs w:val="24"/>
              </w:rPr>
              <w:lastRenderedPageBreak/>
              <w:t>Рецептуры и технологии приготовления пирожных и тортов разнообразного ассортимента;</w:t>
            </w:r>
          </w:p>
          <w:p w:rsidR="00BF637F" w:rsidRPr="00270756" w:rsidRDefault="00BF637F" w:rsidP="00270756">
            <w:pPr>
              <w:spacing w:after="0" w:line="240" w:lineRule="auto"/>
              <w:contextualSpacing/>
              <w:jc w:val="both"/>
              <w:rPr>
                <w:rFonts w:ascii="Times New Roman" w:hAnsi="Times New Roman"/>
                <w:sz w:val="24"/>
                <w:szCs w:val="24"/>
              </w:rPr>
            </w:pPr>
            <w:r w:rsidRPr="00270756">
              <w:rPr>
                <w:rFonts w:ascii="Times New Roman" w:hAnsi="Times New Roman"/>
                <w:sz w:val="24"/>
                <w:szCs w:val="24"/>
              </w:rPr>
              <w:t>требования к качеству, срокам и условия хранения, признаки и органолептические методы определения доброкачественности сырья, используемого для изготовления пирожных и тортов разнообразного ассортимента;</w:t>
            </w:r>
          </w:p>
          <w:p w:rsidR="00BF637F" w:rsidRPr="00270756" w:rsidRDefault="00BF637F" w:rsidP="00270756">
            <w:pPr>
              <w:spacing w:after="0" w:line="240" w:lineRule="auto"/>
              <w:contextualSpacing/>
              <w:jc w:val="both"/>
              <w:rPr>
                <w:rFonts w:ascii="Times New Roman" w:hAnsi="Times New Roman"/>
                <w:sz w:val="24"/>
                <w:szCs w:val="24"/>
              </w:rPr>
            </w:pPr>
            <w:r w:rsidRPr="00270756">
              <w:rPr>
                <w:rFonts w:ascii="Times New Roman" w:hAnsi="Times New Roman"/>
                <w:sz w:val="24"/>
                <w:szCs w:val="24"/>
              </w:rPr>
              <w:t xml:space="preserve">назначение, виды и  правила использования технологического оборудования, производственного инвентаря, инструмента, </w:t>
            </w:r>
            <w:proofErr w:type="spellStart"/>
            <w:r w:rsidRPr="00270756">
              <w:rPr>
                <w:rFonts w:ascii="Times New Roman" w:hAnsi="Times New Roman"/>
                <w:sz w:val="24"/>
                <w:szCs w:val="24"/>
              </w:rPr>
              <w:t>весоизмерительных</w:t>
            </w:r>
            <w:proofErr w:type="spellEnd"/>
            <w:r w:rsidRPr="00270756">
              <w:rPr>
                <w:rFonts w:ascii="Times New Roman" w:hAnsi="Times New Roman"/>
                <w:sz w:val="24"/>
                <w:szCs w:val="24"/>
              </w:rPr>
              <w:t xml:space="preserve"> приборов, посуды, используемых при изготовлении пирожных и тортов разнообразного ассортимента и правила ухода за ними;</w:t>
            </w:r>
          </w:p>
          <w:p w:rsidR="00BF637F" w:rsidRPr="00270756" w:rsidRDefault="00BF637F" w:rsidP="00270756">
            <w:pPr>
              <w:pStyle w:val="a6"/>
              <w:contextualSpacing/>
              <w:jc w:val="both"/>
              <w:rPr>
                <w:rFonts w:ascii="Times New Roman" w:hAnsi="Times New Roman"/>
                <w:sz w:val="24"/>
                <w:szCs w:val="24"/>
              </w:rPr>
            </w:pPr>
            <w:r w:rsidRPr="00270756">
              <w:rPr>
                <w:rFonts w:ascii="Times New Roman" w:hAnsi="Times New Roman"/>
                <w:sz w:val="24"/>
                <w:szCs w:val="24"/>
              </w:rPr>
              <w:t>способы сокращения потерь и сохранения питательной ценности пищевых продуктов, используемых при изготовлении пирожных и тортов разнообразного ассортимента;</w:t>
            </w:r>
          </w:p>
          <w:p w:rsidR="00BF637F" w:rsidRPr="00270756" w:rsidRDefault="00BF637F" w:rsidP="00270756">
            <w:pPr>
              <w:pStyle w:val="a6"/>
              <w:contextualSpacing/>
              <w:jc w:val="both"/>
              <w:rPr>
                <w:rFonts w:ascii="Times New Roman" w:hAnsi="Times New Roman"/>
                <w:sz w:val="24"/>
                <w:szCs w:val="24"/>
              </w:rPr>
            </w:pPr>
            <w:r w:rsidRPr="00270756">
              <w:rPr>
                <w:rFonts w:ascii="Times New Roman" w:hAnsi="Times New Roman"/>
                <w:sz w:val="24"/>
                <w:szCs w:val="24"/>
              </w:rPr>
              <w:t>виды, характеристика региональных видов сырья, продуктов; нормы взаимозаменяемости сырья и продуктов;</w:t>
            </w:r>
          </w:p>
          <w:p w:rsidR="00BF637F" w:rsidRPr="00270756" w:rsidRDefault="00BF637F" w:rsidP="00270756">
            <w:pPr>
              <w:pStyle w:val="a6"/>
              <w:contextualSpacing/>
              <w:jc w:val="both"/>
              <w:rPr>
                <w:rFonts w:ascii="Times New Roman" w:hAnsi="Times New Roman"/>
                <w:sz w:val="24"/>
                <w:szCs w:val="24"/>
              </w:rPr>
            </w:pPr>
            <w:r w:rsidRPr="00270756">
              <w:rPr>
                <w:rFonts w:ascii="Times New Roman" w:hAnsi="Times New Roman"/>
                <w:sz w:val="24"/>
                <w:szCs w:val="24"/>
              </w:rPr>
              <w:t xml:space="preserve">методы приготовления пирожных и тортов, правила их выбора с </w:t>
            </w:r>
            <w:r w:rsidRPr="00270756">
              <w:rPr>
                <w:rFonts w:ascii="Times New Roman" w:hAnsi="Times New Roman"/>
                <w:sz w:val="24"/>
                <w:szCs w:val="24"/>
              </w:rPr>
              <w:lastRenderedPageBreak/>
              <w:t>учетом кулинарных свойств основного продукта;</w:t>
            </w:r>
          </w:p>
          <w:p w:rsidR="00BF637F" w:rsidRPr="00270756" w:rsidRDefault="00BF637F" w:rsidP="00270756">
            <w:pPr>
              <w:pStyle w:val="a6"/>
              <w:contextualSpacing/>
              <w:jc w:val="both"/>
              <w:rPr>
                <w:rFonts w:ascii="Times New Roman" w:hAnsi="Times New Roman"/>
                <w:sz w:val="24"/>
                <w:szCs w:val="24"/>
              </w:rPr>
            </w:pPr>
            <w:r w:rsidRPr="00270756">
              <w:rPr>
                <w:rFonts w:ascii="Times New Roman" w:hAnsi="Times New Roman"/>
                <w:sz w:val="24"/>
                <w:szCs w:val="24"/>
              </w:rPr>
              <w:t xml:space="preserve"> виды, назначение и правила безопасной эксплуатации оборудования, инвентаря;</w:t>
            </w:r>
          </w:p>
          <w:p w:rsidR="00BF637F" w:rsidRPr="00270756" w:rsidRDefault="00BF637F" w:rsidP="00270756">
            <w:pPr>
              <w:pStyle w:val="TableParagraph"/>
              <w:kinsoku w:val="0"/>
              <w:overflowPunct w:val="0"/>
              <w:ind w:left="0"/>
              <w:contextualSpacing/>
              <w:jc w:val="both"/>
            </w:pPr>
            <w:r w:rsidRPr="00270756">
              <w:t>инструментов; ассортимент, рецептуры, требования к качеству, пирожных и тортов;</w:t>
            </w:r>
          </w:p>
          <w:p w:rsidR="00BF637F" w:rsidRPr="00270756" w:rsidRDefault="00BF637F" w:rsidP="00270756">
            <w:pPr>
              <w:pStyle w:val="TableParagraph"/>
              <w:kinsoku w:val="0"/>
              <w:overflowPunct w:val="0"/>
              <w:ind w:left="0"/>
              <w:contextualSpacing/>
              <w:jc w:val="both"/>
            </w:pPr>
            <w:r w:rsidRPr="00270756">
              <w:t>органолептические способы определения готовности выпеченных изделий;</w:t>
            </w:r>
          </w:p>
          <w:p w:rsidR="00BF637F" w:rsidRPr="00270756" w:rsidRDefault="00BF637F" w:rsidP="00270756">
            <w:pPr>
              <w:pStyle w:val="a6"/>
              <w:contextualSpacing/>
              <w:jc w:val="both"/>
              <w:rPr>
                <w:rFonts w:ascii="Times New Roman" w:hAnsi="Times New Roman"/>
                <w:sz w:val="24"/>
                <w:szCs w:val="24"/>
              </w:rPr>
            </w:pPr>
            <w:r w:rsidRPr="00270756">
              <w:rPr>
                <w:rFonts w:ascii="Times New Roman" w:hAnsi="Times New Roman"/>
                <w:sz w:val="24"/>
                <w:szCs w:val="24"/>
              </w:rPr>
              <w:t>нормы, правила взаимозаменяемости продуктов;</w:t>
            </w:r>
          </w:p>
          <w:p w:rsidR="00BF637F" w:rsidRPr="00270756" w:rsidRDefault="00BF637F" w:rsidP="00270756">
            <w:pPr>
              <w:pStyle w:val="TableParagraph"/>
              <w:kinsoku w:val="0"/>
              <w:overflowPunct w:val="0"/>
              <w:ind w:left="0"/>
              <w:contextualSpacing/>
              <w:jc w:val="both"/>
            </w:pPr>
            <w:r w:rsidRPr="00270756">
              <w:t xml:space="preserve">техника </w:t>
            </w:r>
            <w:proofErr w:type="spellStart"/>
            <w:r w:rsidRPr="00270756">
              <w:t>порционирования</w:t>
            </w:r>
            <w:proofErr w:type="spellEnd"/>
            <w:r w:rsidRPr="00270756">
              <w:t xml:space="preserve"> (комплектования), складирования для непродолжительного хранения пирожных и тортов разнообразного ассортимента;</w:t>
            </w:r>
          </w:p>
          <w:p w:rsidR="00BF637F" w:rsidRPr="00270756" w:rsidRDefault="00BF637F" w:rsidP="00270756">
            <w:pPr>
              <w:pStyle w:val="a6"/>
              <w:contextualSpacing/>
              <w:jc w:val="both"/>
              <w:rPr>
                <w:rFonts w:ascii="Times New Roman" w:hAnsi="Times New Roman"/>
                <w:sz w:val="24"/>
                <w:szCs w:val="24"/>
              </w:rPr>
            </w:pPr>
            <w:r w:rsidRPr="00270756">
              <w:rPr>
                <w:rFonts w:ascii="Times New Roman" w:hAnsi="Times New Roman"/>
                <w:sz w:val="24"/>
                <w:szCs w:val="24"/>
              </w:rPr>
              <w:t>виды, назначение посуды для подачи, контейнеров для отпуска на вынос пирожных и тортов разнообразного ассортимента, в том числе региональных;</w:t>
            </w:r>
          </w:p>
          <w:p w:rsidR="00BF637F" w:rsidRPr="00270756" w:rsidRDefault="00BF637F" w:rsidP="00270756">
            <w:pPr>
              <w:pStyle w:val="a6"/>
              <w:contextualSpacing/>
              <w:jc w:val="both"/>
              <w:rPr>
                <w:rFonts w:ascii="Times New Roman" w:hAnsi="Times New Roman"/>
                <w:sz w:val="24"/>
                <w:szCs w:val="24"/>
              </w:rPr>
            </w:pPr>
            <w:r w:rsidRPr="00270756">
              <w:rPr>
                <w:rFonts w:ascii="Times New Roman" w:hAnsi="Times New Roman"/>
                <w:sz w:val="24"/>
                <w:szCs w:val="24"/>
              </w:rPr>
              <w:t>методы сервировки и подачи пирожных и тортов разнообразного ассортимента;</w:t>
            </w:r>
          </w:p>
          <w:p w:rsidR="00BF637F" w:rsidRPr="00270756" w:rsidRDefault="00BF637F" w:rsidP="00270756">
            <w:pPr>
              <w:pStyle w:val="a6"/>
              <w:contextualSpacing/>
              <w:jc w:val="both"/>
              <w:rPr>
                <w:rFonts w:ascii="Times New Roman" w:hAnsi="Times New Roman"/>
                <w:sz w:val="24"/>
                <w:szCs w:val="24"/>
              </w:rPr>
            </w:pPr>
            <w:r w:rsidRPr="00270756">
              <w:rPr>
                <w:rFonts w:ascii="Times New Roman" w:hAnsi="Times New Roman"/>
                <w:sz w:val="24"/>
                <w:szCs w:val="24"/>
              </w:rPr>
              <w:t xml:space="preserve">требования к безопасности хранения готовых пирожных и тортов разнообразного ассортимента; </w:t>
            </w:r>
          </w:p>
          <w:p w:rsidR="00BF637F" w:rsidRPr="00270756" w:rsidRDefault="00BF637F" w:rsidP="00270756">
            <w:pPr>
              <w:pStyle w:val="a6"/>
              <w:contextualSpacing/>
              <w:jc w:val="both"/>
              <w:rPr>
                <w:rFonts w:ascii="Times New Roman" w:hAnsi="Times New Roman"/>
                <w:sz w:val="24"/>
                <w:szCs w:val="24"/>
              </w:rPr>
            </w:pPr>
            <w:r w:rsidRPr="00270756">
              <w:rPr>
                <w:rFonts w:ascii="Times New Roman" w:hAnsi="Times New Roman"/>
                <w:sz w:val="24"/>
                <w:szCs w:val="24"/>
              </w:rPr>
              <w:t>правила маркирования пирожных и тортов разнообразного ассортимента, правила заполнения этикеток</w:t>
            </w:r>
          </w:p>
          <w:p w:rsidR="00D737B1" w:rsidRPr="00270756" w:rsidRDefault="00D737B1" w:rsidP="00270756">
            <w:pPr>
              <w:spacing w:line="240" w:lineRule="auto"/>
              <w:ind w:left="-6"/>
              <w:contextualSpacing/>
              <w:jc w:val="both"/>
              <w:rPr>
                <w:rFonts w:ascii="Times New Roman" w:hAnsi="Times New Roman"/>
                <w:sz w:val="24"/>
                <w:szCs w:val="24"/>
              </w:rPr>
            </w:pPr>
            <w:r w:rsidRPr="00270756">
              <w:rPr>
                <w:rFonts w:ascii="Times New Roman" w:hAnsi="Times New Roman"/>
                <w:sz w:val="24"/>
                <w:szCs w:val="24"/>
              </w:rPr>
              <w:t xml:space="preserve">техники оформления десертов, кондитерских и шоколадных изделий </w:t>
            </w:r>
            <w:r w:rsidRPr="00270756">
              <w:rPr>
                <w:rFonts w:ascii="Times New Roman" w:hAnsi="Times New Roman"/>
                <w:sz w:val="24"/>
                <w:szCs w:val="24"/>
              </w:rPr>
              <w:lastRenderedPageBreak/>
              <w:t xml:space="preserve">(«акварельная» ручная роспись, </w:t>
            </w:r>
            <w:proofErr w:type="spellStart"/>
            <w:r w:rsidRPr="00270756">
              <w:rPr>
                <w:rFonts w:ascii="Times New Roman" w:hAnsi="Times New Roman"/>
                <w:sz w:val="24"/>
                <w:szCs w:val="24"/>
              </w:rPr>
              <w:t>глассаж</w:t>
            </w:r>
            <w:proofErr w:type="spellEnd"/>
            <w:r w:rsidRPr="00270756">
              <w:rPr>
                <w:rFonts w:ascii="Times New Roman" w:hAnsi="Times New Roman"/>
                <w:sz w:val="24"/>
                <w:szCs w:val="24"/>
              </w:rPr>
              <w:t xml:space="preserve">, аэрография, атласная и </w:t>
            </w:r>
            <w:proofErr w:type="spellStart"/>
            <w:r w:rsidRPr="00270756">
              <w:rPr>
                <w:rFonts w:ascii="Times New Roman" w:hAnsi="Times New Roman"/>
                <w:sz w:val="24"/>
                <w:szCs w:val="24"/>
              </w:rPr>
              <w:t>ливная</w:t>
            </w:r>
            <w:proofErr w:type="spellEnd"/>
            <w:r w:rsidRPr="00270756">
              <w:rPr>
                <w:rFonts w:ascii="Times New Roman" w:hAnsi="Times New Roman"/>
                <w:sz w:val="24"/>
                <w:szCs w:val="24"/>
              </w:rPr>
              <w:t xml:space="preserve"> карамель)</w:t>
            </w:r>
          </w:p>
          <w:p w:rsidR="00D737B1" w:rsidRPr="00270756" w:rsidRDefault="00D737B1" w:rsidP="00270756">
            <w:pPr>
              <w:spacing w:line="240" w:lineRule="auto"/>
              <w:ind w:left="-6"/>
              <w:contextualSpacing/>
              <w:jc w:val="both"/>
              <w:rPr>
                <w:rFonts w:ascii="Times New Roman" w:hAnsi="Times New Roman"/>
                <w:sz w:val="24"/>
                <w:szCs w:val="24"/>
              </w:rPr>
            </w:pPr>
            <w:r w:rsidRPr="00270756">
              <w:rPr>
                <w:rFonts w:ascii="Times New Roman" w:hAnsi="Times New Roman"/>
                <w:sz w:val="24"/>
                <w:szCs w:val="24"/>
              </w:rPr>
              <w:t>принципы и приемы создания цветочных, фруктовых композиций с использованием экзотических фруктов, сибирских ягод, орехов</w:t>
            </w:r>
          </w:p>
          <w:p w:rsidR="00D737B1" w:rsidRPr="00270756" w:rsidRDefault="00D737B1" w:rsidP="00270756">
            <w:pPr>
              <w:spacing w:line="240" w:lineRule="auto"/>
              <w:ind w:left="-6"/>
              <w:contextualSpacing/>
              <w:jc w:val="both"/>
              <w:rPr>
                <w:rFonts w:ascii="Times New Roman" w:hAnsi="Times New Roman"/>
                <w:sz w:val="24"/>
                <w:szCs w:val="24"/>
              </w:rPr>
            </w:pPr>
            <w:r w:rsidRPr="00270756">
              <w:rPr>
                <w:rFonts w:ascii="Times New Roman" w:hAnsi="Times New Roman"/>
                <w:sz w:val="24"/>
                <w:szCs w:val="24"/>
              </w:rPr>
              <w:t xml:space="preserve">принципы и приемы техники </w:t>
            </w:r>
            <w:proofErr w:type="spellStart"/>
            <w:r w:rsidRPr="00270756">
              <w:rPr>
                <w:rFonts w:ascii="Times New Roman" w:hAnsi="Times New Roman"/>
                <w:sz w:val="24"/>
                <w:szCs w:val="24"/>
              </w:rPr>
              <w:t>фламбирования</w:t>
            </w:r>
            <w:proofErr w:type="spellEnd"/>
            <w:r w:rsidRPr="00270756">
              <w:rPr>
                <w:rFonts w:ascii="Times New Roman" w:hAnsi="Times New Roman"/>
                <w:sz w:val="24"/>
                <w:szCs w:val="24"/>
              </w:rPr>
              <w:t xml:space="preserve"> кулинарных блюд и кондитерских изделий;</w:t>
            </w:r>
          </w:p>
          <w:p w:rsidR="00D737B1" w:rsidRPr="00270756" w:rsidRDefault="00D737B1" w:rsidP="00270756">
            <w:pPr>
              <w:spacing w:line="240" w:lineRule="auto"/>
              <w:ind w:left="-6"/>
              <w:contextualSpacing/>
              <w:jc w:val="both"/>
              <w:rPr>
                <w:rFonts w:ascii="Times New Roman" w:hAnsi="Times New Roman"/>
                <w:sz w:val="24"/>
                <w:szCs w:val="24"/>
              </w:rPr>
            </w:pPr>
            <w:r w:rsidRPr="00270756">
              <w:rPr>
                <w:rFonts w:ascii="Times New Roman" w:hAnsi="Times New Roman"/>
                <w:sz w:val="24"/>
                <w:szCs w:val="24"/>
              </w:rPr>
              <w:t>принципы, приемы и техники оформления десертов, кондитерской и шоколадной продукции объемными элементами;</w:t>
            </w:r>
          </w:p>
          <w:p w:rsidR="00D737B1" w:rsidRPr="00270756" w:rsidRDefault="00D737B1" w:rsidP="00270756">
            <w:pPr>
              <w:spacing w:line="240" w:lineRule="auto"/>
              <w:ind w:left="-6"/>
              <w:contextualSpacing/>
              <w:jc w:val="both"/>
              <w:rPr>
                <w:rFonts w:ascii="Times New Roman" w:hAnsi="Times New Roman"/>
                <w:sz w:val="24"/>
                <w:szCs w:val="24"/>
              </w:rPr>
            </w:pPr>
            <w:r w:rsidRPr="00270756">
              <w:rPr>
                <w:rFonts w:ascii="Times New Roman" w:hAnsi="Times New Roman"/>
                <w:sz w:val="24"/>
                <w:szCs w:val="24"/>
              </w:rPr>
              <w:t>принципы и приемы презентации блюд, напитков и кулинарных изделий потребителям с учетом сибирского компонента;</w:t>
            </w:r>
          </w:p>
          <w:p w:rsidR="00D737B1" w:rsidRPr="00270756" w:rsidRDefault="00D737B1" w:rsidP="00270756">
            <w:pPr>
              <w:pStyle w:val="a6"/>
              <w:contextualSpacing/>
              <w:jc w:val="both"/>
              <w:rPr>
                <w:rFonts w:ascii="Times New Roman" w:hAnsi="Times New Roman"/>
                <w:sz w:val="24"/>
                <w:szCs w:val="24"/>
              </w:rPr>
            </w:pPr>
          </w:p>
        </w:tc>
      </w:tr>
      <w:tr w:rsidR="00BF637F" w:rsidRPr="00270756" w:rsidTr="00270756">
        <w:tc>
          <w:tcPr>
            <w:tcW w:w="5000" w:type="pct"/>
            <w:gridSpan w:val="3"/>
            <w:shd w:val="clear" w:color="auto" w:fill="auto"/>
          </w:tcPr>
          <w:p w:rsidR="00BF637F" w:rsidRPr="00270756" w:rsidRDefault="00BF637F" w:rsidP="00270756">
            <w:pPr>
              <w:spacing w:line="240" w:lineRule="auto"/>
              <w:contextualSpacing/>
              <w:rPr>
                <w:rFonts w:ascii="Times New Roman" w:hAnsi="Times New Roman"/>
                <w:b/>
                <w:sz w:val="24"/>
                <w:szCs w:val="24"/>
              </w:rPr>
            </w:pPr>
            <w:r w:rsidRPr="00270756">
              <w:rPr>
                <w:rFonts w:ascii="Times New Roman" w:hAnsi="Times New Roman"/>
                <w:b/>
                <w:sz w:val="24"/>
                <w:szCs w:val="24"/>
              </w:rPr>
              <w:lastRenderedPageBreak/>
              <w:t>Материально технические ресурсы</w:t>
            </w:r>
          </w:p>
          <w:p w:rsidR="00BF637F" w:rsidRPr="00270756" w:rsidRDefault="00BF637F" w:rsidP="00270756">
            <w:pPr>
              <w:pStyle w:val="TableParagraph"/>
              <w:kinsoku w:val="0"/>
              <w:overflowPunct w:val="0"/>
              <w:ind w:left="0" w:right="-1"/>
              <w:contextualSpacing/>
              <w:jc w:val="both"/>
              <w:rPr>
                <w:u w:val="single"/>
              </w:rPr>
            </w:pPr>
            <w:proofErr w:type="spellStart"/>
            <w:r w:rsidRPr="00270756">
              <w:rPr>
                <w:spacing w:val="-1"/>
                <w:u w:val="single"/>
              </w:rPr>
              <w:t>Весоизмерительное</w:t>
            </w:r>
            <w:proofErr w:type="spellEnd"/>
            <w:r w:rsidRPr="00270756">
              <w:rPr>
                <w:spacing w:val="-1"/>
                <w:u w:val="single"/>
              </w:rPr>
              <w:t xml:space="preserve"> </w:t>
            </w:r>
            <w:r w:rsidRPr="00270756">
              <w:rPr>
                <w:u w:val="single"/>
              </w:rPr>
              <w:t xml:space="preserve">оборудование: </w:t>
            </w:r>
          </w:p>
          <w:p w:rsidR="00BF637F" w:rsidRPr="00270756" w:rsidRDefault="00BF637F" w:rsidP="00270756">
            <w:pPr>
              <w:pStyle w:val="TableParagraph"/>
              <w:kinsoku w:val="0"/>
              <w:overflowPunct w:val="0"/>
              <w:ind w:left="0" w:right="-1"/>
              <w:contextualSpacing/>
              <w:jc w:val="both"/>
            </w:pPr>
            <w:r w:rsidRPr="00270756">
              <w:t>весы настольные электронные</w:t>
            </w:r>
          </w:p>
          <w:p w:rsidR="00BF637F" w:rsidRPr="00270756" w:rsidRDefault="00BF637F" w:rsidP="00270756">
            <w:pPr>
              <w:pStyle w:val="TableParagraph"/>
              <w:kinsoku w:val="0"/>
              <w:overflowPunct w:val="0"/>
              <w:ind w:left="0" w:right="213"/>
              <w:contextualSpacing/>
              <w:jc w:val="both"/>
            </w:pPr>
            <w:r w:rsidRPr="00270756">
              <w:rPr>
                <w:u w:val="single"/>
              </w:rPr>
              <w:t>Холодильное оборудование</w:t>
            </w:r>
            <w:r w:rsidRPr="00270756">
              <w:t>:</w:t>
            </w:r>
          </w:p>
          <w:p w:rsidR="00BF637F" w:rsidRPr="00270756" w:rsidRDefault="00BF637F" w:rsidP="00270756">
            <w:pPr>
              <w:spacing w:after="0" w:line="240" w:lineRule="auto"/>
              <w:contextualSpacing/>
              <w:jc w:val="both"/>
              <w:rPr>
                <w:rFonts w:ascii="Times New Roman" w:hAnsi="Times New Roman"/>
                <w:sz w:val="24"/>
                <w:szCs w:val="24"/>
              </w:rPr>
            </w:pPr>
            <w:r w:rsidRPr="00270756">
              <w:rPr>
                <w:rFonts w:ascii="Times New Roman" w:hAnsi="Times New Roman"/>
                <w:sz w:val="24"/>
                <w:szCs w:val="24"/>
              </w:rPr>
              <w:t xml:space="preserve">шкаф холодильный, шкаф морозильный, шкаф шоковой заморозки, </w:t>
            </w:r>
            <w:proofErr w:type="spellStart"/>
            <w:r w:rsidRPr="00270756">
              <w:rPr>
                <w:rFonts w:ascii="Times New Roman" w:hAnsi="Times New Roman"/>
                <w:sz w:val="24"/>
                <w:szCs w:val="24"/>
              </w:rPr>
              <w:t>льдогенератор</w:t>
            </w:r>
            <w:proofErr w:type="spellEnd"/>
            <w:r w:rsidRPr="00270756">
              <w:rPr>
                <w:rFonts w:ascii="Times New Roman" w:hAnsi="Times New Roman"/>
                <w:sz w:val="24"/>
                <w:szCs w:val="24"/>
              </w:rPr>
              <w:t xml:space="preserve">, </w:t>
            </w:r>
            <w:proofErr w:type="spellStart"/>
            <w:r w:rsidRPr="00270756">
              <w:rPr>
                <w:rFonts w:ascii="Times New Roman" w:hAnsi="Times New Roman"/>
                <w:sz w:val="24"/>
                <w:szCs w:val="24"/>
              </w:rPr>
              <w:t>фризер</w:t>
            </w:r>
            <w:proofErr w:type="spellEnd"/>
            <w:r w:rsidRPr="00270756">
              <w:rPr>
                <w:rFonts w:ascii="Times New Roman" w:hAnsi="Times New Roman"/>
                <w:sz w:val="24"/>
                <w:szCs w:val="24"/>
                <w:u w:val="single"/>
              </w:rPr>
              <w:t xml:space="preserve"> </w:t>
            </w:r>
          </w:p>
          <w:p w:rsidR="00BF637F" w:rsidRPr="00270756" w:rsidRDefault="00BF637F" w:rsidP="00270756">
            <w:pPr>
              <w:pStyle w:val="TableParagraph"/>
              <w:kinsoku w:val="0"/>
              <w:overflowPunct w:val="0"/>
              <w:ind w:left="0" w:right="213"/>
              <w:contextualSpacing/>
              <w:jc w:val="both"/>
            </w:pPr>
            <w:r w:rsidRPr="00270756">
              <w:rPr>
                <w:u w:val="single"/>
              </w:rPr>
              <w:t>Тепловое оборудование</w:t>
            </w:r>
            <w:r w:rsidRPr="00270756">
              <w:t xml:space="preserve">: </w:t>
            </w:r>
            <w:proofErr w:type="spellStart"/>
            <w:r w:rsidRPr="00270756">
              <w:t>пароконвектомат</w:t>
            </w:r>
            <w:proofErr w:type="spellEnd"/>
            <w:r w:rsidRPr="00270756">
              <w:t>, конвекционная печь,</w:t>
            </w:r>
          </w:p>
          <w:p w:rsidR="00BF637F" w:rsidRPr="00270756" w:rsidRDefault="00BF637F" w:rsidP="00270756">
            <w:pPr>
              <w:spacing w:after="0" w:line="240" w:lineRule="auto"/>
              <w:contextualSpacing/>
              <w:jc w:val="both"/>
              <w:rPr>
                <w:rFonts w:ascii="Times New Roman" w:hAnsi="Times New Roman"/>
                <w:sz w:val="24"/>
                <w:szCs w:val="24"/>
              </w:rPr>
            </w:pPr>
            <w:r w:rsidRPr="00270756">
              <w:rPr>
                <w:rFonts w:ascii="Times New Roman" w:hAnsi="Times New Roman"/>
                <w:sz w:val="24"/>
                <w:szCs w:val="24"/>
              </w:rPr>
              <w:t xml:space="preserve">микроволновая печь, подовая печь, </w:t>
            </w:r>
            <w:proofErr w:type="spellStart"/>
            <w:r w:rsidRPr="00270756">
              <w:rPr>
                <w:rFonts w:ascii="Times New Roman" w:hAnsi="Times New Roman"/>
                <w:sz w:val="24"/>
                <w:szCs w:val="24"/>
              </w:rPr>
              <w:t>расстоечный</w:t>
            </w:r>
            <w:proofErr w:type="spellEnd"/>
            <w:r w:rsidRPr="00270756">
              <w:rPr>
                <w:rFonts w:ascii="Times New Roman" w:hAnsi="Times New Roman"/>
                <w:sz w:val="24"/>
                <w:szCs w:val="24"/>
              </w:rPr>
              <w:t xml:space="preserve"> шкаф, плита электрическая</w:t>
            </w:r>
          </w:p>
          <w:p w:rsidR="00BF637F" w:rsidRPr="00270756" w:rsidRDefault="00BF637F" w:rsidP="00270756">
            <w:pPr>
              <w:pStyle w:val="TableParagraph"/>
              <w:kinsoku w:val="0"/>
              <w:overflowPunct w:val="0"/>
              <w:ind w:left="0" w:right="213"/>
              <w:contextualSpacing/>
              <w:jc w:val="both"/>
              <w:rPr>
                <w:u w:val="single"/>
              </w:rPr>
            </w:pPr>
            <w:r w:rsidRPr="00270756">
              <w:rPr>
                <w:u w:val="single"/>
              </w:rPr>
              <w:t xml:space="preserve">Механическое оборудование: </w:t>
            </w:r>
          </w:p>
          <w:p w:rsidR="00BF637F" w:rsidRPr="00270756" w:rsidRDefault="00BF637F" w:rsidP="00270756">
            <w:pPr>
              <w:spacing w:after="0" w:line="240" w:lineRule="auto"/>
              <w:contextualSpacing/>
              <w:jc w:val="both"/>
              <w:rPr>
                <w:rFonts w:ascii="Times New Roman" w:hAnsi="Times New Roman"/>
                <w:sz w:val="24"/>
                <w:szCs w:val="24"/>
              </w:rPr>
            </w:pPr>
            <w:r w:rsidRPr="00270756">
              <w:rPr>
                <w:rFonts w:ascii="Times New Roman" w:hAnsi="Times New Roman"/>
                <w:sz w:val="24"/>
                <w:szCs w:val="24"/>
              </w:rPr>
              <w:t>тестораскаточная машина, планетарный миксер</w:t>
            </w:r>
            <w:r w:rsidRPr="00270756">
              <w:rPr>
                <w:rFonts w:ascii="Times New Roman" w:eastAsia="Batang" w:hAnsi="Times New Roman"/>
                <w:sz w:val="24"/>
                <w:szCs w:val="24"/>
              </w:rPr>
              <w:t xml:space="preserve"> (с венчиками: прутковый, </w:t>
            </w:r>
            <w:proofErr w:type="gramStart"/>
            <w:r w:rsidRPr="00270756">
              <w:rPr>
                <w:rFonts w:ascii="Times New Roman" w:eastAsia="Batang" w:hAnsi="Times New Roman"/>
                <w:sz w:val="24"/>
                <w:szCs w:val="24"/>
              </w:rPr>
              <w:t>плоско-решетчатый</w:t>
            </w:r>
            <w:proofErr w:type="gramEnd"/>
            <w:r w:rsidRPr="00270756">
              <w:rPr>
                <w:rFonts w:ascii="Times New Roman" w:eastAsia="Batang" w:hAnsi="Times New Roman"/>
                <w:sz w:val="24"/>
                <w:szCs w:val="24"/>
              </w:rPr>
              <w:t>, спиральный)</w:t>
            </w:r>
            <w:r w:rsidRPr="00270756">
              <w:rPr>
                <w:rFonts w:ascii="Times New Roman" w:hAnsi="Times New Roman"/>
                <w:sz w:val="24"/>
                <w:szCs w:val="24"/>
              </w:rPr>
              <w:t xml:space="preserve">, тестомесильная машина, миксер (погружной), мясорубка, соковыжималка </w:t>
            </w:r>
          </w:p>
          <w:p w:rsidR="00BF637F" w:rsidRPr="00270756" w:rsidRDefault="00BF637F" w:rsidP="00270756">
            <w:pPr>
              <w:pStyle w:val="TableParagraph"/>
              <w:kinsoku w:val="0"/>
              <w:overflowPunct w:val="0"/>
              <w:ind w:left="0" w:right="475"/>
              <w:contextualSpacing/>
              <w:jc w:val="both"/>
              <w:rPr>
                <w:u w:val="single"/>
              </w:rPr>
            </w:pPr>
            <w:r w:rsidRPr="00270756">
              <w:rPr>
                <w:u w:val="single"/>
              </w:rPr>
              <w:t>Оборудование, приспособления  для оформления и отпуска готовой продукции;</w:t>
            </w:r>
          </w:p>
          <w:p w:rsidR="00BF637F" w:rsidRPr="00270756" w:rsidRDefault="00BF637F" w:rsidP="00270756">
            <w:pPr>
              <w:spacing w:after="0" w:line="240" w:lineRule="auto"/>
              <w:contextualSpacing/>
              <w:jc w:val="both"/>
              <w:rPr>
                <w:rFonts w:ascii="Times New Roman" w:hAnsi="Times New Roman"/>
                <w:sz w:val="24"/>
                <w:szCs w:val="24"/>
              </w:rPr>
            </w:pPr>
            <w:r w:rsidRPr="00270756">
              <w:rPr>
                <w:rFonts w:ascii="Times New Roman" w:hAnsi="Times New Roman"/>
                <w:sz w:val="24"/>
                <w:szCs w:val="24"/>
              </w:rPr>
              <w:t xml:space="preserve">аппарат для </w:t>
            </w:r>
            <w:proofErr w:type="spellStart"/>
            <w:r w:rsidRPr="00270756">
              <w:rPr>
                <w:rFonts w:ascii="Times New Roman" w:hAnsi="Times New Roman"/>
                <w:sz w:val="24"/>
                <w:szCs w:val="24"/>
              </w:rPr>
              <w:t>темперирования</w:t>
            </w:r>
            <w:proofErr w:type="spellEnd"/>
            <w:r w:rsidRPr="00270756">
              <w:rPr>
                <w:rFonts w:ascii="Times New Roman" w:hAnsi="Times New Roman"/>
                <w:sz w:val="24"/>
                <w:szCs w:val="24"/>
              </w:rPr>
              <w:t xml:space="preserve"> шоколада, аэрограф, газовая горелка (для </w:t>
            </w:r>
            <w:proofErr w:type="spellStart"/>
            <w:r w:rsidRPr="00270756">
              <w:rPr>
                <w:rFonts w:ascii="Times New Roman" w:hAnsi="Times New Roman"/>
                <w:sz w:val="24"/>
                <w:szCs w:val="24"/>
              </w:rPr>
              <w:t>карамелизации</w:t>
            </w:r>
            <w:proofErr w:type="spellEnd"/>
            <w:r w:rsidRPr="00270756">
              <w:rPr>
                <w:rFonts w:ascii="Times New Roman" w:hAnsi="Times New Roman"/>
                <w:sz w:val="24"/>
                <w:szCs w:val="24"/>
              </w:rPr>
              <w:t xml:space="preserve">), лампа для карамели, стол с охлаждаемой поверхностью, термометр инфракрасный, термометр со щупом </w:t>
            </w:r>
          </w:p>
          <w:p w:rsidR="00BF637F" w:rsidRPr="00270756" w:rsidRDefault="00BF637F" w:rsidP="00270756">
            <w:pPr>
              <w:pStyle w:val="TableParagraph"/>
              <w:kinsoku w:val="0"/>
              <w:overflowPunct w:val="0"/>
              <w:ind w:left="0" w:right="-1"/>
              <w:contextualSpacing/>
              <w:jc w:val="both"/>
            </w:pPr>
            <w:r w:rsidRPr="00270756">
              <w:rPr>
                <w:u w:val="single"/>
              </w:rPr>
              <w:t>Оборудование для упаковки, оценки качества и безопасности пищевых продуктов</w:t>
            </w:r>
            <w:r w:rsidRPr="00270756">
              <w:t xml:space="preserve">: </w:t>
            </w:r>
          </w:p>
          <w:p w:rsidR="00BF637F" w:rsidRPr="00270756" w:rsidRDefault="00BF637F" w:rsidP="00270756">
            <w:pPr>
              <w:pStyle w:val="TableParagraph"/>
              <w:kinsoku w:val="0"/>
              <w:overflowPunct w:val="0"/>
              <w:ind w:left="0" w:right="475"/>
              <w:contextualSpacing/>
              <w:jc w:val="both"/>
            </w:pPr>
            <w:r w:rsidRPr="00270756">
              <w:t xml:space="preserve">овоскоп, </w:t>
            </w:r>
          </w:p>
          <w:p w:rsidR="00BF637F" w:rsidRPr="00270756" w:rsidRDefault="00BF637F" w:rsidP="00270756">
            <w:pPr>
              <w:pStyle w:val="TableParagraph"/>
              <w:kinsoku w:val="0"/>
              <w:overflowPunct w:val="0"/>
              <w:ind w:left="0" w:right="475"/>
              <w:contextualSpacing/>
              <w:jc w:val="both"/>
            </w:pPr>
            <w:proofErr w:type="spellStart"/>
            <w:r w:rsidRPr="00270756">
              <w:t>нитраттестер</w:t>
            </w:r>
            <w:proofErr w:type="spellEnd"/>
            <w:r w:rsidRPr="00270756">
              <w:t xml:space="preserve">, </w:t>
            </w:r>
          </w:p>
          <w:p w:rsidR="00BF637F" w:rsidRPr="00270756" w:rsidRDefault="00BF637F" w:rsidP="00270756">
            <w:pPr>
              <w:pStyle w:val="TableParagraph"/>
              <w:kinsoku w:val="0"/>
              <w:overflowPunct w:val="0"/>
              <w:ind w:left="0" w:right="-1"/>
              <w:contextualSpacing/>
              <w:jc w:val="both"/>
            </w:pPr>
            <w:r w:rsidRPr="00270756">
              <w:t xml:space="preserve">машина для вакуумной упаковки, </w:t>
            </w:r>
          </w:p>
          <w:p w:rsidR="00BF637F" w:rsidRPr="00270756" w:rsidRDefault="00BF637F" w:rsidP="00270756">
            <w:pPr>
              <w:pStyle w:val="TableParagraph"/>
              <w:kinsoku w:val="0"/>
              <w:overflowPunct w:val="0"/>
              <w:ind w:left="0" w:right="475"/>
              <w:contextualSpacing/>
              <w:jc w:val="both"/>
            </w:pPr>
            <w:proofErr w:type="spellStart"/>
            <w:r w:rsidRPr="00270756">
              <w:t>термоупаковщик</w:t>
            </w:r>
            <w:proofErr w:type="spellEnd"/>
          </w:p>
          <w:p w:rsidR="00BF637F" w:rsidRPr="00270756" w:rsidRDefault="00BF637F" w:rsidP="00270756">
            <w:pPr>
              <w:pStyle w:val="TableParagraph"/>
              <w:kinsoku w:val="0"/>
              <w:overflowPunct w:val="0"/>
              <w:ind w:left="0" w:right="-1"/>
              <w:contextualSpacing/>
              <w:jc w:val="both"/>
            </w:pPr>
            <w:r w:rsidRPr="00270756">
              <w:rPr>
                <w:u w:val="single"/>
              </w:rPr>
              <w:t>Оборудование для мытья посуды</w:t>
            </w:r>
            <w:r w:rsidRPr="00270756">
              <w:t xml:space="preserve">: </w:t>
            </w:r>
          </w:p>
          <w:p w:rsidR="00BF637F" w:rsidRPr="00270756" w:rsidRDefault="00BF637F" w:rsidP="00270756">
            <w:pPr>
              <w:pStyle w:val="TableParagraph"/>
              <w:kinsoku w:val="0"/>
              <w:overflowPunct w:val="0"/>
              <w:ind w:left="0" w:right="475"/>
              <w:contextualSpacing/>
              <w:jc w:val="both"/>
            </w:pPr>
            <w:r w:rsidRPr="00270756">
              <w:lastRenderedPageBreak/>
              <w:t>машина посудомоечная.</w:t>
            </w:r>
          </w:p>
          <w:p w:rsidR="00BF637F" w:rsidRPr="00270756" w:rsidRDefault="00BF637F" w:rsidP="00270756">
            <w:pPr>
              <w:pStyle w:val="TableParagraph"/>
              <w:kinsoku w:val="0"/>
              <w:overflowPunct w:val="0"/>
              <w:ind w:left="0" w:right="475"/>
              <w:contextualSpacing/>
              <w:jc w:val="both"/>
            </w:pPr>
            <w:r w:rsidRPr="00270756">
              <w:rPr>
                <w:u w:val="single"/>
              </w:rPr>
              <w:t>Вспомогательное оборудование</w:t>
            </w:r>
            <w:r w:rsidRPr="00270756">
              <w:t xml:space="preserve">: </w:t>
            </w:r>
          </w:p>
          <w:p w:rsidR="00BF637F" w:rsidRPr="00270756" w:rsidRDefault="00BF637F" w:rsidP="00270756">
            <w:pPr>
              <w:spacing w:after="0" w:line="240" w:lineRule="auto"/>
              <w:contextualSpacing/>
              <w:jc w:val="both"/>
              <w:rPr>
                <w:rFonts w:ascii="Times New Roman" w:hAnsi="Times New Roman"/>
                <w:sz w:val="24"/>
                <w:szCs w:val="24"/>
              </w:rPr>
            </w:pPr>
            <w:r w:rsidRPr="00270756">
              <w:rPr>
                <w:rFonts w:ascii="Times New Roman" w:hAnsi="Times New Roman"/>
                <w:sz w:val="24"/>
                <w:szCs w:val="24"/>
              </w:rPr>
              <w:t>производственный стол с моечной ванной, производственный стол с деревянным покрытием, производственный стол с мраморным покрытием (охлаждаемый), моечная ванна (двухсекционная), стеллаж</w:t>
            </w:r>
            <w:r w:rsidRPr="00270756">
              <w:rPr>
                <w:rFonts w:ascii="Times New Roman" w:hAnsi="Times New Roman"/>
                <w:sz w:val="24"/>
                <w:szCs w:val="24"/>
                <w:u w:val="single"/>
              </w:rPr>
              <w:t xml:space="preserve"> </w:t>
            </w:r>
          </w:p>
          <w:p w:rsidR="00BF637F" w:rsidRPr="00270756" w:rsidRDefault="00BF637F" w:rsidP="00270756">
            <w:pPr>
              <w:pStyle w:val="TableParagraph"/>
              <w:kinsoku w:val="0"/>
              <w:overflowPunct w:val="0"/>
              <w:ind w:left="0" w:right="154"/>
              <w:contextualSpacing/>
              <w:jc w:val="both"/>
            </w:pPr>
            <w:r w:rsidRPr="00270756">
              <w:rPr>
                <w:u w:val="single"/>
              </w:rPr>
              <w:t>Инвентарь, инструменты, кухонная посуда</w:t>
            </w:r>
            <w:r w:rsidRPr="00270756">
              <w:t xml:space="preserve">: </w:t>
            </w:r>
          </w:p>
          <w:p w:rsidR="00BF637F" w:rsidRPr="00270756" w:rsidRDefault="00BF637F" w:rsidP="00270756">
            <w:pPr>
              <w:pStyle w:val="a6"/>
              <w:contextualSpacing/>
              <w:jc w:val="both"/>
              <w:rPr>
                <w:rFonts w:ascii="Times New Roman" w:hAnsi="Times New Roman"/>
                <w:bCs/>
                <w:sz w:val="24"/>
                <w:szCs w:val="24"/>
              </w:rPr>
            </w:pPr>
            <w:r w:rsidRPr="00270756">
              <w:rPr>
                <w:rFonts w:ascii="Times New Roman" w:hAnsi="Times New Roman"/>
                <w:bCs/>
                <w:sz w:val="24"/>
                <w:szCs w:val="24"/>
              </w:rPr>
              <w:t>блендер, в</w:t>
            </w:r>
            <w:r w:rsidRPr="00270756">
              <w:rPr>
                <w:rFonts w:ascii="Times New Roman" w:hAnsi="Times New Roman"/>
                <w:sz w:val="24"/>
                <w:szCs w:val="24"/>
              </w:rPr>
              <w:t>аза для торта стекло, венчики, веселки деревянные</w:t>
            </w:r>
            <w:r w:rsidRPr="00270756">
              <w:rPr>
                <w:rFonts w:ascii="Times New Roman" w:hAnsi="Times New Roman"/>
                <w:bCs/>
                <w:sz w:val="24"/>
                <w:szCs w:val="24"/>
              </w:rPr>
              <w:t>, в</w:t>
            </w:r>
            <w:r w:rsidRPr="00270756">
              <w:rPr>
                <w:rFonts w:ascii="Times New Roman" w:hAnsi="Times New Roman"/>
                <w:sz w:val="24"/>
                <w:szCs w:val="24"/>
              </w:rPr>
              <w:t xml:space="preserve">илка для пирожного, воронки различного диаметра, </w:t>
            </w:r>
            <w:proofErr w:type="spellStart"/>
            <w:r w:rsidRPr="00270756">
              <w:rPr>
                <w:rFonts w:ascii="Times New Roman" w:hAnsi="Times New Roman"/>
                <w:sz w:val="24"/>
                <w:szCs w:val="24"/>
              </w:rPr>
              <w:t>гастроемкости</w:t>
            </w:r>
            <w:proofErr w:type="spellEnd"/>
            <w:r w:rsidRPr="00270756">
              <w:rPr>
                <w:rFonts w:ascii="Times New Roman" w:hAnsi="Times New Roman"/>
                <w:sz w:val="24"/>
                <w:szCs w:val="24"/>
              </w:rPr>
              <w:t xml:space="preserve"> из нержавеющей стали, </w:t>
            </w:r>
            <w:proofErr w:type="spellStart"/>
            <w:r w:rsidRPr="00270756">
              <w:rPr>
                <w:rFonts w:ascii="Times New Roman" w:hAnsi="Times New Roman"/>
                <w:sz w:val="24"/>
                <w:szCs w:val="24"/>
              </w:rPr>
              <w:t>дежи</w:t>
            </w:r>
            <w:proofErr w:type="spellEnd"/>
            <w:r w:rsidRPr="00270756">
              <w:rPr>
                <w:rFonts w:ascii="Times New Roman" w:hAnsi="Times New Roman"/>
                <w:sz w:val="24"/>
                <w:szCs w:val="24"/>
              </w:rPr>
              <w:t xml:space="preserve"> к миксерам и </w:t>
            </w:r>
          </w:p>
          <w:p w:rsidR="00BF637F" w:rsidRPr="00270756" w:rsidRDefault="00BF637F" w:rsidP="00270756">
            <w:pPr>
              <w:spacing w:after="0" w:line="240" w:lineRule="auto"/>
              <w:contextualSpacing/>
              <w:jc w:val="both"/>
              <w:rPr>
                <w:rFonts w:ascii="Times New Roman" w:hAnsi="Times New Roman"/>
                <w:sz w:val="24"/>
                <w:szCs w:val="24"/>
              </w:rPr>
            </w:pPr>
            <w:r w:rsidRPr="00270756">
              <w:rPr>
                <w:rFonts w:ascii="Times New Roman" w:hAnsi="Times New Roman"/>
                <w:sz w:val="24"/>
                <w:szCs w:val="24"/>
              </w:rPr>
              <w:t xml:space="preserve">к тестомесильной машине, декораторы для крема, делитель торта, доски разделочные, дуршлаги (различной вместимостью), инструменты для работы с мастикой, марципаном, айсингом, кастрюли (различной вместимостью), </w:t>
            </w:r>
            <w:proofErr w:type="spellStart"/>
            <w:r w:rsidRPr="00270756">
              <w:rPr>
                <w:rFonts w:ascii="Times New Roman" w:hAnsi="Times New Roman"/>
                <w:sz w:val="24"/>
                <w:szCs w:val="24"/>
              </w:rPr>
              <w:t>кексовница</w:t>
            </w:r>
            <w:proofErr w:type="spellEnd"/>
            <w:r w:rsidRPr="00270756">
              <w:rPr>
                <w:rFonts w:ascii="Times New Roman" w:hAnsi="Times New Roman"/>
                <w:sz w:val="24"/>
                <w:szCs w:val="24"/>
              </w:rPr>
              <w:t xml:space="preserve">, кисти силиконовые, кондитерские гребенки, кондитерские мешки, корзина для мусора и отходов, круглые разъемные формы для тортов, пирогов  (различного диаметра), кружки мерные, лопатки кулинарные, мерный стакан, миски, набор мерных ложек, набор </w:t>
            </w:r>
            <w:proofErr w:type="spellStart"/>
            <w:r w:rsidRPr="00270756">
              <w:rPr>
                <w:rFonts w:ascii="Times New Roman" w:hAnsi="Times New Roman"/>
                <w:sz w:val="24"/>
                <w:szCs w:val="24"/>
              </w:rPr>
              <w:t>молдов</w:t>
            </w:r>
            <w:proofErr w:type="spellEnd"/>
            <w:r w:rsidRPr="00270756">
              <w:rPr>
                <w:rFonts w:ascii="Times New Roman" w:hAnsi="Times New Roman"/>
                <w:sz w:val="24"/>
                <w:szCs w:val="24"/>
              </w:rPr>
              <w:t xml:space="preserve"> для мастики, карамели, шоколада, насадки для кондитерских мешков, ножи поварские, паллета (шпатели с изгибом от 18 см и без изгиба до 30 см), перфорированные противни для багетов, перчатки для карамели, подложки для тортов (деревянные), подносы, помпа для работы с карамелью, резцы (фигурные) для теста, марципана, решетка с поддоном для глазирования, рукавицы термостойкие д/кухни, силиконовые коврики для айсинга, силиконовые коврики для выпечки, силиконовые</w:t>
            </w:r>
          </w:p>
          <w:p w:rsidR="00BF637F" w:rsidRPr="00270756" w:rsidRDefault="00BF637F" w:rsidP="00270756">
            <w:pPr>
              <w:spacing w:after="0" w:line="240" w:lineRule="auto"/>
              <w:contextualSpacing/>
              <w:jc w:val="both"/>
              <w:rPr>
                <w:rFonts w:ascii="Times New Roman" w:hAnsi="Times New Roman"/>
                <w:sz w:val="24"/>
                <w:szCs w:val="24"/>
              </w:rPr>
            </w:pPr>
            <w:r w:rsidRPr="00270756">
              <w:rPr>
                <w:rFonts w:ascii="Times New Roman" w:hAnsi="Times New Roman"/>
                <w:sz w:val="24"/>
                <w:szCs w:val="24"/>
              </w:rPr>
              <w:t xml:space="preserve"> коврики для </w:t>
            </w:r>
            <w:proofErr w:type="spellStart"/>
            <w:r w:rsidRPr="00270756">
              <w:rPr>
                <w:rFonts w:ascii="Times New Roman" w:hAnsi="Times New Roman"/>
                <w:sz w:val="24"/>
                <w:szCs w:val="24"/>
              </w:rPr>
              <w:t>макарун</w:t>
            </w:r>
            <w:proofErr w:type="spellEnd"/>
            <w:r w:rsidRPr="00270756">
              <w:rPr>
                <w:rFonts w:ascii="Times New Roman" w:hAnsi="Times New Roman"/>
                <w:sz w:val="24"/>
                <w:szCs w:val="24"/>
              </w:rPr>
              <w:t>, эклеров, сита, скалки для теста, сковороды различного диаметра, скребки кухонные, скребки пластиковые, совки для сыпучих продуктов, терки универсальные металлические, термометр для печей, трафареты, формы для выпечки тортов, кексов, шоколадных фигур, штучных кексов цилиндрической и конической формы (металлические), щипцы универсальные</w:t>
            </w:r>
          </w:p>
          <w:p w:rsidR="00BF637F" w:rsidRPr="00270756" w:rsidRDefault="00BF637F" w:rsidP="00270756">
            <w:pPr>
              <w:pStyle w:val="TableParagraph"/>
              <w:kinsoku w:val="0"/>
              <w:overflowPunct w:val="0"/>
              <w:spacing w:before="126"/>
              <w:ind w:left="0"/>
              <w:contextualSpacing/>
              <w:jc w:val="both"/>
              <w:rPr>
                <w:u w:val="single"/>
              </w:rPr>
            </w:pPr>
            <w:r w:rsidRPr="00270756">
              <w:rPr>
                <w:u w:val="single"/>
              </w:rPr>
              <w:t>Расходные материалы:</w:t>
            </w:r>
          </w:p>
          <w:p w:rsidR="00BF637F" w:rsidRPr="00270756" w:rsidRDefault="00BF637F" w:rsidP="00270756">
            <w:pPr>
              <w:pStyle w:val="TableParagraph"/>
              <w:kinsoku w:val="0"/>
              <w:overflowPunct w:val="0"/>
              <w:ind w:left="0"/>
              <w:contextualSpacing/>
              <w:jc w:val="both"/>
            </w:pPr>
            <w:proofErr w:type="spellStart"/>
            <w:r w:rsidRPr="00270756">
              <w:t>стрейч</w:t>
            </w:r>
            <w:proofErr w:type="spellEnd"/>
            <w:r w:rsidRPr="00270756">
              <w:t xml:space="preserve"> пленка для пищевых продуктов</w:t>
            </w:r>
          </w:p>
          <w:p w:rsidR="00BF637F" w:rsidRPr="00270756" w:rsidRDefault="00BF637F" w:rsidP="00270756">
            <w:pPr>
              <w:pStyle w:val="TableParagraph"/>
              <w:kinsoku w:val="0"/>
              <w:overflowPunct w:val="0"/>
              <w:ind w:left="0"/>
              <w:contextualSpacing/>
              <w:jc w:val="both"/>
            </w:pPr>
            <w:r w:rsidRPr="00270756">
              <w:t xml:space="preserve">пакеты для вакуумного аппарата, </w:t>
            </w:r>
          </w:p>
          <w:p w:rsidR="00BF637F" w:rsidRPr="00270756" w:rsidRDefault="00BF637F" w:rsidP="00270756">
            <w:pPr>
              <w:pStyle w:val="TableParagraph"/>
              <w:kinsoku w:val="0"/>
              <w:overflowPunct w:val="0"/>
              <w:ind w:left="0"/>
              <w:contextualSpacing/>
              <w:jc w:val="both"/>
            </w:pPr>
            <w:r w:rsidRPr="00270756">
              <w:t>шпагат,</w:t>
            </w:r>
          </w:p>
          <w:p w:rsidR="00BF637F" w:rsidRPr="00270756" w:rsidRDefault="00BF637F" w:rsidP="00270756">
            <w:pPr>
              <w:pStyle w:val="TableParagraph"/>
              <w:kinsoku w:val="0"/>
              <w:overflowPunct w:val="0"/>
              <w:ind w:left="0"/>
              <w:contextualSpacing/>
              <w:jc w:val="both"/>
            </w:pPr>
            <w:r w:rsidRPr="00270756">
              <w:t>контейнеры одноразовые для пищевых продуктов,</w:t>
            </w:r>
          </w:p>
          <w:p w:rsidR="00BF637F" w:rsidRPr="00270756" w:rsidRDefault="00BF637F" w:rsidP="00270756">
            <w:pPr>
              <w:pStyle w:val="TableParagraph"/>
              <w:kinsoku w:val="0"/>
              <w:overflowPunct w:val="0"/>
              <w:ind w:left="0" w:right="261"/>
              <w:contextualSpacing/>
              <w:jc w:val="both"/>
            </w:pPr>
            <w:r w:rsidRPr="00270756">
              <w:t>перчатки силиконовые</w:t>
            </w:r>
          </w:p>
        </w:tc>
      </w:tr>
    </w:tbl>
    <w:p w:rsidR="00BF637F" w:rsidRDefault="00BF637F" w:rsidP="00400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rPr>
      </w:pPr>
    </w:p>
    <w:p w:rsidR="0040076F" w:rsidRPr="006F51BB" w:rsidRDefault="0040076F" w:rsidP="00400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F51BB">
        <w:rPr>
          <w:rFonts w:ascii="Times New Roman" w:hAnsi="Times New Roman"/>
          <w:b/>
          <w:sz w:val="24"/>
          <w:szCs w:val="24"/>
        </w:rPr>
        <w:t>1.4. Количество часов на освоение программы дисциплины:</w:t>
      </w:r>
    </w:p>
    <w:p w:rsidR="0040076F" w:rsidRPr="006F51BB" w:rsidRDefault="0040076F" w:rsidP="00400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F51BB">
        <w:rPr>
          <w:rFonts w:ascii="Times New Roman" w:hAnsi="Times New Roman"/>
          <w:sz w:val="24"/>
          <w:szCs w:val="24"/>
        </w:rPr>
        <w:t xml:space="preserve">максимальной учебной нагрузки </w:t>
      </w:r>
      <w:proofErr w:type="gramStart"/>
      <w:r w:rsidRPr="006F51BB">
        <w:rPr>
          <w:rFonts w:ascii="Times New Roman" w:hAnsi="Times New Roman"/>
          <w:sz w:val="24"/>
          <w:szCs w:val="24"/>
        </w:rPr>
        <w:t xml:space="preserve">обучающегося </w:t>
      </w:r>
      <w:r w:rsidR="00C42170" w:rsidRPr="006F51BB">
        <w:rPr>
          <w:rFonts w:ascii="Times New Roman" w:hAnsi="Times New Roman"/>
          <w:b/>
          <w:sz w:val="24"/>
          <w:szCs w:val="24"/>
          <w:u w:val="single"/>
        </w:rPr>
        <w:t xml:space="preserve"> 114</w:t>
      </w:r>
      <w:proofErr w:type="gramEnd"/>
      <w:r w:rsidRPr="006F51BB">
        <w:rPr>
          <w:rFonts w:ascii="Times New Roman" w:hAnsi="Times New Roman"/>
          <w:b/>
          <w:sz w:val="24"/>
          <w:szCs w:val="24"/>
          <w:u w:val="single"/>
        </w:rPr>
        <w:t xml:space="preserve"> </w:t>
      </w:r>
      <w:r w:rsidRPr="006F51BB">
        <w:rPr>
          <w:rFonts w:ascii="Times New Roman" w:hAnsi="Times New Roman"/>
          <w:sz w:val="24"/>
          <w:szCs w:val="24"/>
        </w:rPr>
        <w:t>часов, в том числе:</w:t>
      </w:r>
    </w:p>
    <w:p w:rsidR="0040076F" w:rsidRPr="006F51BB" w:rsidRDefault="0040076F" w:rsidP="00400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F51BB">
        <w:rPr>
          <w:rFonts w:ascii="Times New Roman" w:hAnsi="Times New Roman"/>
          <w:sz w:val="24"/>
          <w:szCs w:val="24"/>
        </w:rPr>
        <w:t xml:space="preserve">обязательной аудиторной учебной нагрузки </w:t>
      </w:r>
      <w:proofErr w:type="gramStart"/>
      <w:r w:rsidRPr="006F51BB">
        <w:rPr>
          <w:rFonts w:ascii="Times New Roman" w:hAnsi="Times New Roman"/>
          <w:sz w:val="24"/>
          <w:szCs w:val="24"/>
        </w:rPr>
        <w:t xml:space="preserve">обучающегося  </w:t>
      </w:r>
      <w:r w:rsidRPr="006F51BB">
        <w:rPr>
          <w:rFonts w:ascii="Times New Roman" w:hAnsi="Times New Roman"/>
          <w:b/>
          <w:sz w:val="24"/>
          <w:szCs w:val="24"/>
          <w:u w:val="single"/>
        </w:rPr>
        <w:t>80</w:t>
      </w:r>
      <w:proofErr w:type="gramEnd"/>
      <w:r w:rsidRPr="006F51BB">
        <w:rPr>
          <w:rFonts w:ascii="Times New Roman" w:hAnsi="Times New Roman"/>
          <w:b/>
          <w:sz w:val="24"/>
          <w:szCs w:val="24"/>
          <w:u w:val="single"/>
        </w:rPr>
        <w:t xml:space="preserve"> </w:t>
      </w:r>
      <w:r w:rsidRPr="006F51BB">
        <w:rPr>
          <w:rFonts w:ascii="Times New Roman" w:hAnsi="Times New Roman"/>
          <w:sz w:val="24"/>
          <w:szCs w:val="24"/>
        </w:rPr>
        <w:t>часов;</w:t>
      </w:r>
    </w:p>
    <w:p w:rsidR="0040076F" w:rsidRPr="006F51BB" w:rsidRDefault="0040076F" w:rsidP="0040076F">
      <w:pPr>
        <w:spacing w:after="0" w:line="240" w:lineRule="auto"/>
        <w:rPr>
          <w:rFonts w:ascii="Times New Roman" w:hAnsi="Times New Roman"/>
          <w:sz w:val="24"/>
          <w:szCs w:val="24"/>
        </w:rPr>
      </w:pPr>
      <w:r w:rsidRPr="006F51BB">
        <w:rPr>
          <w:rFonts w:ascii="Times New Roman" w:hAnsi="Times New Roman"/>
          <w:sz w:val="24"/>
          <w:szCs w:val="24"/>
        </w:rPr>
        <w:t xml:space="preserve">самостоятельной работы </w:t>
      </w:r>
      <w:proofErr w:type="gramStart"/>
      <w:r w:rsidRPr="006F51BB">
        <w:rPr>
          <w:rFonts w:ascii="Times New Roman" w:hAnsi="Times New Roman"/>
          <w:sz w:val="24"/>
          <w:szCs w:val="24"/>
        </w:rPr>
        <w:t xml:space="preserve">обучающегося  </w:t>
      </w:r>
      <w:r w:rsidR="00C42170" w:rsidRPr="006F51BB">
        <w:rPr>
          <w:rFonts w:ascii="Times New Roman" w:hAnsi="Times New Roman"/>
          <w:b/>
          <w:sz w:val="24"/>
          <w:szCs w:val="24"/>
        </w:rPr>
        <w:t>24</w:t>
      </w:r>
      <w:proofErr w:type="gramEnd"/>
      <w:r w:rsidR="00C42170" w:rsidRPr="006F51BB">
        <w:rPr>
          <w:rFonts w:ascii="Times New Roman" w:hAnsi="Times New Roman"/>
          <w:b/>
          <w:sz w:val="24"/>
          <w:szCs w:val="24"/>
        </w:rPr>
        <w:t xml:space="preserve"> </w:t>
      </w:r>
      <w:r w:rsidRPr="006F51BB">
        <w:rPr>
          <w:rFonts w:ascii="Times New Roman" w:hAnsi="Times New Roman"/>
          <w:b/>
          <w:sz w:val="24"/>
          <w:szCs w:val="24"/>
          <w:u w:val="single"/>
        </w:rPr>
        <w:t xml:space="preserve"> </w:t>
      </w:r>
      <w:r w:rsidRPr="006F51BB">
        <w:rPr>
          <w:rFonts w:ascii="Times New Roman" w:hAnsi="Times New Roman"/>
          <w:sz w:val="24"/>
          <w:szCs w:val="24"/>
        </w:rPr>
        <w:t>часов</w:t>
      </w:r>
    </w:p>
    <w:p w:rsidR="0040076F" w:rsidRPr="006F51BB" w:rsidRDefault="0040076F" w:rsidP="0040076F">
      <w:pPr>
        <w:spacing w:after="0" w:line="240" w:lineRule="auto"/>
        <w:rPr>
          <w:rFonts w:ascii="Times New Roman" w:hAnsi="Times New Roman"/>
          <w:sz w:val="24"/>
          <w:szCs w:val="24"/>
        </w:rPr>
      </w:pPr>
      <w:r w:rsidRPr="006F51BB">
        <w:rPr>
          <w:rFonts w:ascii="Times New Roman" w:hAnsi="Times New Roman"/>
          <w:sz w:val="24"/>
          <w:szCs w:val="24"/>
        </w:rPr>
        <w:t xml:space="preserve">консультаций  </w:t>
      </w:r>
      <w:r w:rsidRPr="006F51BB">
        <w:rPr>
          <w:rFonts w:ascii="Times New Roman" w:hAnsi="Times New Roman"/>
          <w:b/>
          <w:sz w:val="24"/>
          <w:szCs w:val="24"/>
          <w:u w:val="single"/>
        </w:rPr>
        <w:t>10</w:t>
      </w:r>
      <w:r w:rsidRPr="006F51BB">
        <w:rPr>
          <w:rFonts w:ascii="Times New Roman" w:hAnsi="Times New Roman"/>
          <w:sz w:val="24"/>
          <w:szCs w:val="24"/>
        </w:rPr>
        <w:t xml:space="preserve"> часов</w:t>
      </w:r>
    </w:p>
    <w:p w:rsidR="00A33A46" w:rsidRPr="006F51BB" w:rsidRDefault="00A33A46" w:rsidP="0040076F">
      <w:pPr>
        <w:spacing w:after="0" w:line="240" w:lineRule="auto"/>
        <w:rPr>
          <w:rFonts w:ascii="Times New Roman" w:hAnsi="Times New Roman"/>
          <w:sz w:val="24"/>
          <w:szCs w:val="24"/>
        </w:rPr>
      </w:pPr>
    </w:p>
    <w:p w:rsidR="00270756" w:rsidRPr="006F51BB" w:rsidRDefault="00270756">
      <w:pPr>
        <w:rPr>
          <w:rFonts w:ascii="Times New Roman" w:hAnsi="Times New Roman"/>
          <w:b/>
          <w:sz w:val="24"/>
          <w:szCs w:val="24"/>
          <w:u w:val="single"/>
        </w:rPr>
      </w:pPr>
      <w:r w:rsidRPr="006F51BB">
        <w:rPr>
          <w:rFonts w:ascii="Times New Roman" w:hAnsi="Times New Roman"/>
          <w:b/>
          <w:sz w:val="24"/>
          <w:szCs w:val="24"/>
          <w:u w:val="single"/>
        </w:rPr>
        <w:br w:type="page"/>
      </w:r>
    </w:p>
    <w:p w:rsidR="00A33A46" w:rsidRPr="00100954" w:rsidRDefault="00A33A46" w:rsidP="0040076F">
      <w:pPr>
        <w:spacing w:after="0" w:line="240" w:lineRule="auto"/>
        <w:rPr>
          <w:rFonts w:ascii="Times New Roman" w:hAnsi="Times New Roman"/>
          <w:b/>
          <w:u w:val="single"/>
        </w:rPr>
      </w:pPr>
    </w:p>
    <w:p w:rsidR="00FA1C24" w:rsidRPr="001E3DEC" w:rsidRDefault="00FA1C24" w:rsidP="001E3DEC">
      <w:pPr>
        <w:pStyle w:val="a8"/>
        <w:numPr>
          <w:ilvl w:val="0"/>
          <w:numId w:val="6"/>
        </w:numPr>
        <w:spacing w:after="0" w:line="240" w:lineRule="auto"/>
        <w:jc w:val="center"/>
        <w:rPr>
          <w:rFonts w:ascii="Times New Roman" w:hAnsi="Times New Roman"/>
          <w:b/>
          <w:sz w:val="28"/>
          <w:szCs w:val="28"/>
        </w:rPr>
      </w:pPr>
      <w:r w:rsidRPr="001E3DEC">
        <w:rPr>
          <w:rFonts w:ascii="Times New Roman" w:hAnsi="Times New Roman"/>
          <w:b/>
          <w:sz w:val="28"/>
          <w:szCs w:val="28"/>
        </w:rPr>
        <w:t>СТРУКТУРА И СОДЕРЖАНИЕ УЧЕБНОЙ ДИСЦИПЛИНЫ</w:t>
      </w:r>
    </w:p>
    <w:p w:rsidR="00FA1C24" w:rsidRPr="00853EE0" w:rsidRDefault="00FA1C24" w:rsidP="00FA1C24">
      <w:pPr>
        <w:spacing w:after="0" w:line="240" w:lineRule="auto"/>
        <w:ind w:left="1080"/>
        <w:jc w:val="both"/>
        <w:rPr>
          <w:rFonts w:ascii="Times New Roman" w:hAnsi="Times New Roman"/>
          <w:b/>
          <w:sz w:val="28"/>
          <w:szCs w:val="28"/>
        </w:rPr>
      </w:pPr>
    </w:p>
    <w:p w:rsidR="00FA1C24" w:rsidRPr="00100954" w:rsidRDefault="00FA1C24" w:rsidP="00FA1C24">
      <w:pPr>
        <w:spacing w:after="0" w:line="240" w:lineRule="auto"/>
        <w:jc w:val="both"/>
        <w:rPr>
          <w:rFonts w:ascii="Times New Roman" w:hAnsi="Times New Roman"/>
          <w:sz w:val="24"/>
          <w:szCs w:val="24"/>
        </w:rPr>
      </w:pPr>
      <w:r w:rsidRPr="00100954">
        <w:rPr>
          <w:rFonts w:ascii="Times New Roman" w:hAnsi="Times New Roman"/>
          <w:sz w:val="24"/>
          <w:szCs w:val="24"/>
        </w:rPr>
        <w:t>2.1. Объем учебной дисциплины и виды учебной работы</w:t>
      </w:r>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797"/>
        <w:gridCol w:w="1525"/>
      </w:tblGrid>
      <w:tr w:rsidR="00FA1C24" w:rsidRPr="00100954" w:rsidTr="00AF1C0E">
        <w:tc>
          <w:tcPr>
            <w:tcW w:w="4182" w:type="pct"/>
            <w:shd w:val="clear" w:color="auto" w:fill="auto"/>
          </w:tcPr>
          <w:p w:rsidR="00FA1C24" w:rsidRPr="00100954" w:rsidRDefault="00FA1C24" w:rsidP="00AF1C0E">
            <w:pPr>
              <w:spacing w:after="0" w:line="240" w:lineRule="auto"/>
              <w:jc w:val="center"/>
              <w:rPr>
                <w:rFonts w:ascii="Times New Roman" w:hAnsi="Times New Roman"/>
                <w:sz w:val="24"/>
                <w:szCs w:val="24"/>
              </w:rPr>
            </w:pPr>
            <w:r w:rsidRPr="00100954">
              <w:rPr>
                <w:rFonts w:ascii="Times New Roman" w:hAnsi="Times New Roman"/>
                <w:sz w:val="24"/>
                <w:szCs w:val="24"/>
              </w:rPr>
              <w:t>Вид учебной работы</w:t>
            </w:r>
          </w:p>
        </w:tc>
        <w:tc>
          <w:tcPr>
            <w:tcW w:w="818" w:type="pct"/>
            <w:shd w:val="clear" w:color="auto" w:fill="auto"/>
          </w:tcPr>
          <w:p w:rsidR="00FA1C24" w:rsidRPr="00100954" w:rsidRDefault="00FA1C24" w:rsidP="00AF1C0E">
            <w:pPr>
              <w:spacing w:after="0" w:line="240" w:lineRule="auto"/>
              <w:jc w:val="center"/>
              <w:rPr>
                <w:rFonts w:ascii="Times New Roman" w:hAnsi="Times New Roman"/>
                <w:iCs/>
                <w:sz w:val="24"/>
                <w:szCs w:val="24"/>
              </w:rPr>
            </w:pPr>
            <w:r w:rsidRPr="00100954">
              <w:rPr>
                <w:rFonts w:ascii="Times New Roman" w:hAnsi="Times New Roman"/>
                <w:iCs/>
                <w:sz w:val="24"/>
                <w:szCs w:val="24"/>
              </w:rPr>
              <w:t>Объем часов</w:t>
            </w:r>
          </w:p>
        </w:tc>
      </w:tr>
      <w:tr w:rsidR="00FA1C24" w:rsidRPr="00100954" w:rsidTr="00AF1C0E">
        <w:tc>
          <w:tcPr>
            <w:tcW w:w="4182" w:type="pct"/>
            <w:shd w:val="clear" w:color="auto" w:fill="auto"/>
          </w:tcPr>
          <w:p w:rsidR="00FA1C24" w:rsidRPr="005D598F" w:rsidRDefault="00FA1C24" w:rsidP="00AF1C0E">
            <w:pPr>
              <w:spacing w:after="0" w:line="240" w:lineRule="auto"/>
              <w:jc w:val="both"/>
              <w:rPr>
                <w:rFonts w:ascii="Times New Roman" w:hAnsi="Times New Roman"/>
                <w:b/>
                <w:sz w:val="24"/>
                <w:szCs w:val="24"/>
              </w:rPr>
            </w:pPr>
            <w:r w:rsidRPr="005D598F">
              <w:rPr>
                <w:rFonts w:ascii="Times New Roman" w:hAnsi="Times New Roman"/>
                <w:b/>
                <w:sz w:val="24"/>
                <w:szCs w:val="24"/>
              </w:rPr>
              <w:t>Максимальная учебная нагрузка (всего)</w:t>
            </w:r>
          </w:p>
        </w:tc>
        <w:tc>
          <w:tcPr>
            <w:tcW w:w="818" w:type="pct"/>
            <w:shd w:val="clear" w:color="auto" w:fill="auto"/>
          </w:tcPr>
          <w:p w:rsidR="00FA1C24" w:rsidRPr="00C42170" w:rsidRDefault="00596391" w:rsidP="006F51BB">
            <w:pPr>
              <w:spacing w:after="0" w:line="240" w:lineRule="auto"/>
              <w:jc w:val="center"/>
              <w:rPr>
                <w:rFonts w:ascii="Times New Roman" w:hAnsi="Times New Roman"/>
                <w:b/>
                <w:iCs/>
                <w:sz w:val="24"/>
                <w:szCs w:val="24"/>
              </w:rPr>
            </w:pPr>
            <w:r w:rsidRPr="00C42170">
              <w:rPr>
                <w:rFonts w:ascii="Times New Roman" w:hAnsi="Times New Roman"/>
                <w:b/>
                <w:iCs/>
                <w:sz w:val="24"/>
                <w:szCs w:val="24"/>
              </w:rPr>
              <w:t>1</w:t>
            </w:r>
            <w:r w:rsidR="00C42170" w:rsidRPr="00C42170">
              <w:rPr>
                <w:rFonts w:ascii="Times New Roman" w:hAnsi="Times New Roman"/>
                <w:b/>
                <w:iCs/>
                <w:sz w:val="24"/>
                <w:szCs w:val="24"/>
              </w:rPr>
              <w:t>14</w:t>
            </w:r>
          </w:p>
        </w:tc>
      </w:tr>
      <w:tr w:rsidR="00FA1C24" w:rsidRPr="00100954" w:rsidTr="00AF1C0E">
        <w:tc>
          <w:tcPr>
            <w:tcW w:w="4182" w:type="pct"/>
            <w:shd w:val="clear" w:color="auto" w:fill="auto"/>
          </w:tcPr>
          <w:p w:rsidR="00FA1C24" w:rsidRPr="00017DB4" w:rsidRDefault="00FA1C24" w:rsidP="00AF1C0E">
            <w:pPr>
              <w:spacing w:after="0" w:line="240" w:lineRule="auto"/>
              <w:jc w:val="both"/>
              <w:rPr>
                <w:rFonts w:ascii="Times New Roman" w:hAnsi="Times New Roman"/>
                <w:b/>
                <w:sz w:val="24"/>
                <w:szCs w:val="24"/>
              </w:rPr>
            </w:pPr>
            <w:r w:rsidRPr="00017DB4">
              <w:rPr>
                <w:rFonts w:ascii="Times New Roman" w:hAnsi="Times New Roman"/>
                <w:b/>
                <w:sz w:val="24"/>
                <w:szCs w:val="24"/>
              </w:rPr>
              <w:t xml:space="preserve">Консультации </w:t>
            </w:r>
          </w:p>
        </w:tc>
        <w:tc>
          <w:tcPr>
            <w:tcW w:w="818" w:type="pct"/>
            <w:shd w:val="clear" w:color="auto" w:fill="auto"/>
          </w:tcPr>
          <w:p w:rsidR="00FA1C24" w:rsidRPr="00C42170" w:rsidRDefault="00596391" w:rsidP="006F51BB">
            <w:pPr>
              <w:spacing w:after="0" w:line="240" w:lineRule="auto"/>
              <w:jc w:val="center"/>
              <w:rPr>
                <w:rFonts w:ascii="Times New Roman" w:hAnsi="Times New Roman"/>
                <w:b/>
                <w:iCs/>
                <w:sz w:val="24"/>
                <w:szCs w:val="24"/>
              </w:rPr>
            </w:pPr>
            <w:r w:rsidRPr="00C42170">
              <w:rPr>
                <w:rFonts w:ascii="Times New Roman" w:hAnsi="Times New Roman"/>
                <w:b/>
                <w:iCs/>
                <w:sz w:val="24"/>
                <w:szCs w:val="24"/>
              </w:rPr>
              <w:t>10</w:t>
            </w:r>
          </w:p>
        </w:tc>
      </w:tr>
      <w:tr w:rsidR="00FA1C24" w:rsidRPr="00100954" w:rsidTr="00AF1C0E">
        <w:tc>
          <w:tcPr>
            <w:tcW w:w="4182" w:type="pct"/>
            <w:shd w:val="clear" w:color="auto" w:fill="auto"/>
          </w:tcPr>
          <w:p w:rsidR="00FA1C24" w:rsidRPr="005D598F" w:rsidRDefault="00FA1C24" w:rsidP="00AF1C0E">
            <w:pPr>
              <w:spacing w:after="0" w:line="240" w:lineRule="auto"/>
              <w:jc w:val="both"/>
              <w:rPr>
                <w:rFonts w:ascii="Times New Roman" w:hAnsi="Times New Roman"/>
                <w:b/>
                <w:sz w:val="24"/>
                <w:szCs w:val="24"/>
              </w:rPr>
            </w:pPr>
            <w:r w:rsidRPr="005D598F">
              <w:rPr>
                <w:rFonts w:ascii="Times New Roman" w:hAnsi="Times New Roman"/>
                <w:b/>
                <w:sz w:val="24"/>
                <w:szCs w:val="24"/>
              </w:rPr>
              <w:t xml:space="preserve">Обязательные аудиторные учебные занятия (всего) </w:t>
            </w:r>
          </w:p>
        </w:tc>
        <w:tc>
          <w:tcPr>
            <w:tcW w:w="818" w:type="pct"/>
            <w:shd w:val="clear" w:color="auto" w:fill="auto"/>
          </w:tcPr>
          <w:p w:rsidR="00FA1C24" w:rsidRPr="00C42170" w:rsidRDefault="00596391" w:rsidP="006F51BB">
            <w:pPr>
              <w:spacing w:after="0" w:line="240" w:lineRule="auto"/>
              <w:jc w:val="center"/>
              <w:rPr>
                <w:rFonts w:ascii="Times New Roman" w:hAnsi="Times New Roman"/>
                <w:b/>
                <w:iCs/>
                <w:sz w:val="24"/>
                <w:szCs w:val="24"/>
              </w:rPr>
            </w:pPr>
            <w:r w:rsidRPr="00C42170">
              <w:rPr>
                <w:rFonts w:ascii="Times New Roman" w:hAnsi="Times New Roman"/>
                <w:b/>
                <w:iCs/>
                <w:sz w:val="24"/>
                <w:szCs w:val="24"/>
              </w:rPr>
              <w:t>80</w:t>
            </w:r>
          </w:p>
        </w:tc>
      </w:tr>
      <w:tr w:rsidR="00FA1C24" w:rsidRPr="00100954" w:rsidTr="00AF1C0E">
        <w:tc>
          <w:tcPr>
            <w:tcW w:w="4182" w:type="pct"/>
            <w:shd w:val="clear" w:color="auto" w:fill="auto"/>
          </w:tcPr>
          <w:p w:rsidR="00FA1C24" w:rsidRPr="00100954" w:rsidRDefault="00FA1C24" w:rsidP="00AF1C0E">
            <w:pPr>
              <w:spacing w:after="0" w:line="240" w:lineRule="auto"/>
              <w:jc w:val="both"/>
              <w:rPr>
                <w:rFonts w:ascii="Times New Roman" w:hAnsi="Times New Roman"/>
                <w:sz w:val="24"/>
                <w:szCs w:val="24"/>
              </w:rPr>
            </w:pPr>
            <w:r w:rsidRPr="00100954">
              <w:rPr>
                <w:rFonts w:ascii="Times New Roman" w:hAnsi="Times New Roman"/>
                <w:sz w:val="24"/>
                <w:szCs w:val="24"/>
              </w:rPr>
              <w:t>в том числе:</w:t>
            </w:r>
          </w:p>
        </w:tc>
        <w:tc>
          <w:tcPr>
            <w:tcW w:w="818" w:type="pct"/>
            <w:shd w:val="clear" w:color="auto" w:fill="auto"/>
          </w:tcPr>
          <w:p w:rsidR="00FA1C24" w:rsidRPr="00100954" w:rsidRDefault="00FA1C24" w:rsidP="006F51BB">
            <w:pPr>
              <w:spacing w:after="0" w:line="240" w:lineRule="auto"/>
              <w:jc w:val="center"/>
              <w:rPr>
                <w:rFonts w:ascii="Times New Roman" w:hAnsi="Times New Roman"/>
                <w:iCs/>
                <w:sz w:val="24"/>
                <w:szCs w:val="24"/>
              </w:rPr>
            </w:pPr>
          </w:p>
        </w:tc>
      </w:tr>
      <w:tr w:rsidR="00FA1C24" w:rsidRPr="00100954" w:rsidTr="00AF1C0E">
        <w:tc>
          <w:tcPr>
            <w:tcW w:w="4182" w:type="pct"/>
            <w:shd w:val="clear" w:color="auto" w:fill="auto"/>
          </w:tcPr>
          <w:p w:rsidR="00FA1C24" w:rsidRPr="00100954" w:rsidRDefault="00FA1C24" w:rsidP="00AF1C0E">
            <w:pPr>
              <w:spacing w:after="0" w:line="240" w:lineRule="auto"/>
              <w:jc w:val="both"/>
              <w:rPr>
                <w:rFonts w:ascii="Times New Roman" w:hAnsi="Times New Roman"/>
                <w:sz w:val="24"/>
                <w:szCs w:val="24"/>
              </w:rPr>
            </w:pPr>
            <w:r w:rsidRPr="00100954">
              <w:rPr>
                <w:rFonts w:ascii="Times New Roman" w:hAnsi="Times New Roman"/>
                <w:sz w:val="24"/>
                <w:szCs w:val="24"/>
              </w:rPr>
              <w:t>лабораторные занятия</w:t>
            </w:r>
          </w:p>
        </w:tc>
        <w:tc>
          <w:tcPr>
            <w:tcW w:w="818" w:type="pct"/>
            <w:shd w:val="clear" w:color="auto" w:fill="auto"/>
          </w:tcPr>
          <w:p w:rsidR="00FA1C24" w:rsidRPr="00100954" w:rsidRDefault="0040076F" w:rsidP="006F51BB">
            <w:pPr>
              <w:spacing w:after="0" w:line="240" w:lineRule="auto"/>
              <w:jc w:val="center"/>
              <w:rPr>
                <w:rFonts w:ascii="Times New Roman" w:hAnsi="Times New Roman"/>
                <w:iCs/>
                <w:sz w:val="24"/>
                <w:szCs w:val="24"/>
              </w:rPr>
            </w:pPr>
            <w:r w:rsidRPr="00100954">
              <w:rPr>
                <w:rFonts w:ascii="Times New Roman" w:hAnsi="Times New Roman"/>
                <w:iCs/>
                <w:sz w:val="24"/>
                <w:szCs w:val="24"/>
              </w:rPr>
              <w:t>12</w:t>
            </w:r>
          </w:p>
        </w:tc>
      </w:tr>
      <w:tr w:rsidR="00FA1C24" w:rsidRPr="00100954" w:rsidTr="00AF1C0E">
        <w:tc>
          <w:tcPr>
            <w:tcW w:w="4182" w:type="pct"/>
            <w:shd w:val="clear" w:color="auto" w:fill="auto"/>
          </w:tcPr>
          <w:p w:rsidR="00FA1C24" w:rsidRPr="00100954" w:rsidRDefault="00FA1C24" w:rsidP="00AF1C0E">
            <w:pPr>
              <w:spacing w:after="0" w:line="240" w:lineRule="auto"/>
              <w:jc w:val="both"/>
              <w:rPr>
                <w:rFonts w:ascii="Times New Roman" w:hAnsi="Times New Roman"/>
                <w:sz w:val="24"/>
                <w:szCs w:val="24"/>
              </w:rPr>
            </w:pPr>
            <w:r w:rsidRPr="00100954">
              <w:rPr>
                <w:rFonts w:ascii="Times New Roman" w:hAnsi="Times New Roman"/>
                <w:sz w:val="24"/>
                <w:szCs w:val="24"/>
              </w:rPr>
              <w:t>контрольные работы</w:t>
            </w:r>
          </w:p>
        </w:tc>
        <w:tc>
          <w:tcPr>
            <w:tcW w:w="818" w:type="pct"/>
            <w:shd w:val="clear" w:color="auto" w:fill="auto"/>
          </w:tcPr>
          <w:p w:rsidR="00FA1C24" w:rsidRPr="00100954" w:rsidRDefault="00596391" w:rsidP="006F51BB">
            <w:pPr>
              <w:spacing w:after="0" w:line="240" w:lineRule="auto"/>
              <w:jc w:val="center"/>
              <w:rPr>
                <w:rFonts w:ascii="Times New Roman" w:hAnsi="Times New Roman"/>
                <w:iCs/>
                <w:sz w:val="24"/>
                <w:szCs w:val="24"/>
              </w:rPr>
            </w:pPr>
            <w:r w:rsidRPr="00100954">
              <w:rPr>
                <w:rFonts w:ascii="Times New Roman" w:hAnsi="Times New Roman"/>
                <w:iCs/>
                <w:sz w:val="24"/>
                <w:szCs w:val="24"/>
              </w:rPr>
              <w:t>6</w:t>
            </w:r>
          </w:p>
        </w:tc>
      </w:tr>
      <w:tr w:rsidR="00FA1C24" w:rsidRPr="00100954" w:rsidTr="00AF1C0E">
        <w:tc>
          <w:tcPr>
            <w:tcW w:w="4182" w:type="pct"/>
            <w:shd w:val="clear" w:color="auto" w:fill="auto"/>
          </w:tcPr>
          <w:p w:rsidR="00FA1C24" w:rsidRPr="005D598F" w:rsidRDefault="00FA1C24" w:rsidP="00AF1C0E">
            <w:pPr>
              <w:spacing w:after="0" w:line="240" w:lineRule="auto"/>
              <w:jc w:val="both"/>
              <w:rPr>
                <w:rFonts w:ascii="Times New Roman" w:hAnsi="Times New Roman"/>
                <w:b/>
                <w:sz w:val="24"/>
                <w:szCs w:val="24"/>
              </w:rPr>
            </w:pPr>
            <w:r w:rsidRPr="005D598F">
              <w:rPr>
                <w:rFonts w:ascii="Times New Roman" w:hAnsi="Times New Roman"/>
                <w:b/>
                <w:sz w:val="24"/>
                <w:szCs w:val="24"/>
              </w:rPr>
              <w:t>Внеаудиторная (самостоятельная) учебная работа (всего)</w:t>
            </w:r>
          </w:p>
        </w:tc>
        <w:tc>
          <w:tcPr>
            <w:tcW w:w="818" w:type="pct"/>
            <w:shd w:val="clear" w:color="auto" w:fill="auto"/>
          </w:tcPr>
          <w:p w:rsidR="00FA1C24" w:rsidRPr="00C42170" w:rsidRDefault="00C42170" w:rsidP="006F51BB">
            <w:pPr>
              <w:spacing w:after="0" w:line="240" w:lineRule="auto"/>
              <w:jc w:val="center"/>
              <w:rPr>
                <w:rFonts w:ascii="Times New Roman" w:hAnsi="Times New Roman"/>
                <w:b/>
                <w:iCs/>
                <w:sz w:val="24"/>
                <w:szCs w:val="24"/>
              </w:rPr>
            </w:pPr>
            <w:r w:rsidRPr="00C42170">
              <w:rPr>
                <w:rFonts w:ascii="Times New Roman" w:hAnsi="Times New Roman"/>
                <w:b/>
                <w:iCs/>
                <w:sz w:val="24"/>
                <w:szCs w:val="24"/>
              </w:rPr>
              <w:t>24</w:t>
            </w:r>
          </w:p>
        </w:tc>
      </w:tr>
      <w:tr w:rsidR="00FA1C24" w:rsidRPr="00100954" w:rsidTr="00AF1C0E">
        <w:tc>
          <w:tcPr>
            <w:tcW w:w="4182" w:type="pct"/>
            <w:shd w:val="clear" w:color="auto" w:fill="auto"/>
          </w:tcPr>
          <w:p w:rsidR="00FA1C24" w:rsidRPr="00100954" w:rsidRDefault="00FA1C24" w:rsidP="00AF1C0E">
            <w:pPr>
              <w:spacing w:after="0" w:line="240" w:lineRule="auto"/>
              <w:jc w:val="both"/>
              <w:rPr>
                <w:rFonts w:ascii="Times New Roman" w:hAnsi="Times New Roman"/>
                <w:sz w:val="24"/>
                <w:szCs w:val="24"/>
              </w:rPr>
            </w:pPr>
            <w:r w:rsidRPr="00100954">
              <w:rPr>
                <w:rFonts w:ascii="Times New Roman" w:hAnsi="Times New Roman"/>
                <w:sz w:val="24"/>
                <w:szCs w:val="24"/>
              </w:rPr>
              <w:t>в том числе:</w:t>
            </w:r>
          </w:p>
        </w:tc>
        <w:tc>
          <w:tcPr>
            <w:tcW w:w="818" w:type="pct"/>
            <w:shd w:val="clear" w:color="auto" w:fill="auto"/>
          </w:tcPr>
          <w:p w:rsidR="00FA1C24" w:rsidRPr="00100954" w:rsidRDefault="00FA1C24" w:rsidP="006F51BB">
            <w:pPr>
              <w:spacing w:after="0" w:line="240" w:lineRule="auto"/>
              <w:jc w:val="center"/>
              <w:rPr>
                <w:rFonts w:ascii="Times New Roman" w:hAnsi="Times New Roman"/>
                <w:b/>
                <w:iCs/>
                <w:sz w:val="24"/>
                <w:szCs w:val="24"/>
              </w:rPr>
            </w:pPr>
          </w:p>
        </w:tc>
      </w:tr>
      <w:tr w:rsidR="00FA1C24" w:rsidRPr="00100954" w:rsidTr="00AF1C0E">
        <w:tc>
          <w:tcPr>
            <w:tcW w:w="4182" w:type="pct"/>
            <w:shd w:val="clear" w:color="auto" w:fill="auto"/>
          </w:tcPr>
          <w:p w:rsidR="00596391" w:rsidRPr="006F51BB" w:rsidRDefault="006F51BB" w:rsidP="00AF1C0E">
            <w:pPr>
              <w:spacing w:after="0" w:line="240" w:lineRule="auto"/>
              <w:jc w:val="both"/>
              <w:rPr>
                <w:rFonts w:ascii="Times New Roman" w:hAnsi="Times New Roman"/>
                <w:sz w:val="24"/>
                <w:szCs w:val="24"/>
              </w:rPr>
            </w:pPr>
            <w:r w:rsidRPr="006F51BB">
              <w:rPr>
                <w:rFonts w:ascii="Times New Roman" w:hAnsi="Times New Roman"/>
                <w:sz w:val="24"/>
                <w:szCs w:val="24"/>
              </w:rPr>
              <w:t xml:space="preserve">подготовка презентаций по теме </w:t>
            </w:r>
            <w:r w:rsidRPr="006F51BB">
              <w:rPr>
                <w:rFonts w:ascii="Times New Roman" w:hAnsi="Times New Roman"/>
                <w:bCs/>
                <w:sz w:val="24"/>
                <w:szCs w:val="24"/>
              </w:rPr>
              <w:t>«взаимосвязь дизайна и стиля в оформлении блюд»</w:t>
            </w:r>
          </w:p>
          <w:p w:rsidR="0084582C" w:rsidRPr="006F51BB" w:rsidRDefault="006F51BB" w:rsidP="00AF1C0E">
            <w:pPr>
              <w:spacing w:after="0" w:line="240" w:lineRule="auto"/>
              <w:jc w:val="both"/>
              <w:rPr>
                <w:rFonts w:ascii="Times New Roman" w:hAnsi="Times New Roman"/>
                <w:color w:val="000000"/>
                <w:sz w:val="24"/>
                <w:szCs w:val="24"/>
              </w:rPr>
            </w:pPr>
            <w:r w:rsidRPr="006F51BB">
              <w:rPr>
                <w:rFonts w:ascii="Times New Roman" w:hAnsi="Times New Roman"/>
                <w:sz w:val="24"/>
                <w:szCs w:val="24"/>
              </w:rPr>
              <w:t xml:space="preserve">подготовка доклада </w:t>
            </w:r>
            <w:r w:rsidRPr="006F51BB">
              <w:rPr>
                <w:rFonts w:ascii="Times New Roman" w:hAnsi="Times New Roman"/>
                <w:color w:val="000000"/>
                <w:sz w:val="24"/>
                <w:szCs w:val="24"/>
              </w:rPr>
              <w:t>«современное оборудование, инвентарь, используемые для кулинарной обработки пищевых продуктов»</w:t>
            </w:r>
          </w:p>
          <w:p w:rsidR="0040076F" w:rsidRPr="006F51BB" w:rsidRDefault="006F51BB" w:rsidP="00AF1C0E">
            <w:pPr>
              <w:spacing w:after="0" w:line="240" w:lineRule="auto"/>
              <w:jc w:val="both"/>
              <w:rPr>
                <w:rFonts w:ascii="Times New Roman" w:hAnsi="Times New Roman"/>
                <w:color w:val="000000"/>
                <w:sz w:val="24"/>
                <w:szCs w:val="24"/>
              </w:rPr>
            </w:pPr>
            <w:r w:rsidRPr="006F51BB">
              <w:rPr>
                <w:rFonts w:ascii="Times New Roman" w:hAnsi="Times New Roman"/>
                <w:color w:val="000000"/>
                <w:sz w:val="24"/>
                <w:szCs w:val="24"/>
              </w:rPr>
              <w:t xml:space="preserve">подготовка </w:t>
            </w:r>
            <w:r w:rsidRPr="006F51BB">
              <w:rPr>
                <w:rFonts w:ascii="Times New Roman" w:hAnsi="Times New Roman"/>
                <w:bCs/>
                <w:sz w:val="24"/>
                <w:szCs w:val="24"/>
              </w:rPr>
              <w:t>презентаций</w:t>
            </w:r>
            <w:r w:rsidRPr="006F51BB">
              <w:rPr>
                <w:rFonts w:ascii="Times New Roman" w:hAnsi="Times New Roman"/>
                <w:color w:val="000000"/>
                <w:sz w:val="24"/>
                <w:szCs w:val="24"/>
              </w:rPr>
              <w:t xml:space="preserve"> по теме: «еда и фотография»</w:t>
            </w:r>
          </w:p>
          <w:p w:rsidR="00FA1C24" w:rsidRPr="006F51BB" w:rsidRDefault="006F51BB" w:rsidP="001E2AD9">
            <w:pPr>
              <w:spacing w:after="0" w:line="240" w:lineRule="auto"/>
              <w:jc w:val="both"/>
              <w:rPr>
                <w:rFonts w:ascii="Times New Roman" w:hAnsi="Times New Roman"/>
                <w:color w:val="000000"/>
                <w:sz w:val="24"/>
                <w:szCs w:val="24"/>
              </w:rPr>
            </w:pPr>
            <w:r w:rsidRPr="006F51BB">
              <w:rPr>
                <w:rFonts w:ascii="Times New Roman" w:hAnsi="Times New Roman"/>
                <w:color w:val="000000"/>
                <w:sz w:val="24"/>
                <w:szCs w:val="24"/>
              </w:rPr>
              <w:t>исследование  «пространственное расположение продуктов на блюде»</w:t>
            </w:r>
          </w:p>
          <w:p w:rsidR="0040076F" w:rsidRPr="006F51BB" w:rsidRDefault="006F51BB" w:rsidP="001E2AD9">
            <w:pPr>
              <w:spacing w:after="0" w:line="240" w:lineRule="auto"/>
              <w:jc w:val="both"/>
              <w:rPr>
                <w:rFonts w:ascii="Times New Roman" w:hAnsi="Times New Roman"/>
                <w:color w:val="000000"/>
                <w:sz w:val="24"/>
                <w:szCs w:val="24"/>
              </w:rPr>
            </w:pPr>
            <w:r w:rsidRPr="006F51BB">
              <w:rPr>
                <w:rFonts w:ascii="Times New Roman" w:hAnsi="Times New Roman"/>
                <w:color w:val="000000"/>
                <w:sz w:val="24"/>
                <w:szCs w:val="24"/>
              </w:rPr>
              <w:t>составить таблицу «подбор посуды для подачи сладких и мучных блюд»</w:t>
            </w:r>
          </w:p>
          <w:p w:rsidR="001E2AD9" w:rsidRPr="006F51BB" w:rsidRDefault="006F51BB" w:rsidP="001E2AD9">
            <w:pPr>
              <w:spacing w:after="0" w:line="240" w:lineRule="auto"/>
              <w:jc w:val="both"/>
              <w:rPr>
                <w:rFonts w:ascii="Times New Roman" w:hAnsi="Times New Roman"/>
                <w:sz w:val="24"/>
                <w:szCs w:val="24"/>
              </w:rPr>
            </w:pPr>
            <w:r w:rsidRPr="006F51BB">
              <w:rPr>
                <w:rFonts w:ascii="Times New Roman" w:hAnsi="Times New Roman"/>
                <w:sz w:val="24"/>
                <w:szCs w:val="24"/>
              </w:rPr>
              <w:t>проект эскизов и набросков оформления различных кондитерских изделий</w:t>
            </w:r>
          </w:p>
          <w:p w:rsidR="001E2AD9" w:rsidRPr="006F51BB" w:rsidRDefault="006F51BB" w:rsidP="001E2AD9">
            <w:pPr>
              <w:spacing w:after="0" w:line="240" w:lineRule="auto"/>
              <w:jc w:val="both"/>
              <w:rPr>
                <w:rFonts w:ascii="Times New Roman" w:hAnsi="Times New Roman"/>
                <w:color w:val="000000"/>
                <w:sz w:val="24"/>
                <w:szCs w:val="24"/>
              </w:rPr>
            </w:pPr>
            <w:r w:rsidRPr="006F51BB">
              <w:rPr>
                <w:rFonts w:ascii="Times New Roman" w:hAnsi="Times New Roman"/>
                <w:color w:val="000000"/>
                <w:sz w:val="24"/>
                <w:szCs w:val="24"/>
              </w:rPr>
              <w:t>схема «правила подбора и использования приемов и методов оформления кондитерских и фирменных кулинарных изделий»</w:t>
            </w:r>
          </w:p>
          <w:p w:rsidR="001E2AD9" w:rsidRPr="006F51BB" w:rsidRDefault="006F51BB" w:rsidP="001E2AD9">
            <w:pPr>
              <w:spacing w:line="240" w:lineRule="auto"/>
              <w:contextualSpacing/>
              <w:rPr>
                <w:rFonts w:ascii="Times New Roman" w:hAnsi="Times New Roman"/>
                <w:sz w:val="24"/>
                <w:szCs w:val="24"/>
              </w:rPr>
            </w:pPr>
            <w:r w:rsidRPr="006F51BB">
              <w:rPr>
                <w:rFonts w:ascii="Times New Roman" w:hAnsi="Times New Roman"/>
                <w:sz w:val="24"/>
                <w:szCs w:val="24"/>
              </w:rPr>
              <w:t>таблица «требования к качеству основных продуктов и дополнительных ингредиентов к ним, используемых для приготовления отделочных полуфабрикатов.»</w:t>
            </w:r>
          </w:p>
          <w:p w:rsidR="001E2AD9" w:rsidRPr="006F51BB" w:rsidRDefault="006F51BB" w:rsidP="001E2AD9">
            <w:pPr>
              <w:spacing w:after="0" w:line="240" w:lineRule="auto"/>
              <w:contextualSpacing/>
              <w:jc w:val="both"/>
              <w:rPr>
                <w:rFonts w:ascii="Times New Roman" w:hAnsi="Times New Roman"/>
                <w:color w:val="000000"/>
                <w:sz w:val="24"/>
                <w:szCs w:val="24"/>
              </w:rPr>
            </w:pPr>
            <w:r w:rsidRPr="006F51BB">
              <w:rPr>
                <w:rFonts w:ascii="Times New Roman" w:hAnsi="Times New Roman"/>
                <w:sz w:val="24"/>
                <w:szCs w:val="24"/>
              </w:rPr>
              <w:t>макет «украшения к праздничному торту с учетом его тематики и объема»</w:t>
            </w:r>
          </w:p>
          <w:p w:rsidR="001E2AD9" w:rsidRPr="006F51BB" w:rsidRDefault="006F51BB" w:rsidP="001E2AD9">
            <w:pPr>
              <w:spacing w:after="0" w:line="240" w:lineRule="auto"/>
              <w:jc w:val="both"/>
              <w:rPr>
                <w:rFonts w:ascii="Times New Roman" w:hAnsi="Times New Roman"/>
                <w:sz w:val="24"/>
                <w:szCs w:val="24"/>
              </w:rPr>
            </w:pPr>
            <w:r w:rsidRPr="006F51BB">
              <w:rPr>
                <w:rFonts w:ascii="Times New Roman" w:hAnsi="Times New Roman"/>
                <w:sz w:val="24"/>
                <w:szCs w:val="24"/>
              </w:rPr>
              <w:t>схема «технология приготовления и оформления праздничных тортов с учетом качества и требований безопасности готовой продукции»</w:t>
            </w:r>
          </w:p>
          <w:p w:rsidR="0040076F" w:rsidRPr="00100954" w:rsidRDefault="006F51BB" w:rsidP="001E2AD9">
            <w:pPr>
              <w:spacing w:after="0" w:line="240" w:lineRule="auto"/>
              <w:jc w:val="both"/>
              <w:rPr>
                <w:rFonts w:ascii="Times New Roman" w:hAnsi="Times New Roman"/>
                <w:sz w:val="24"/>
                <w:szCs w:val="24"/>
              </w:rPr>
            </w:pPr>
            <w:r w:rsidRPr="006F51BB">
              <w:rPr>
                <w:rFonts w:ascii="Times New Roman" w:hAnsi="Times New Roman"/>
                <w:bCs/>
                <w:sz w:val="24"/>
                <w:szCs w:val="24"/>
              </w:rPr>
              <w:t xml:space="preserve">подготовка презентаций по теме: </w:t>
            </w:r>
            <w:r w:rsidRPr="006F51BB">
              <w:rPr>
                <w:rFonts w:ascii="Times New Roman" w:hAnsi="Times New Roman"/>
                <w:color w:val="000000"/>
                <w:sz w:val="24"/>
                <w:szCs w:val="24"/>
              </w:rPr>
              <w:t>«национальные традиции дизайна блюд с учетом колорита местности».</w:t>
            </w:r>
          </w:p>
        </w:tc>
        <w:tc>
          <w:tcPr>
            <w:tcW w:w="818" w:type="pct"/>
            <w:shd w:val="clear" w:color="auto" w:fill="auto"/>
          </w:tcPr>
          <w:p w:rsidR="00FA1C24" w:rsidRPr="00100954" w:rsidRDefault="00C42170" w:rsidP="006F51BB">
            <w:pPr>
              <w:spacing w:after="0" w:line="240" w:lineRule="auto"/>
              <w:jc w:val="center"/>
              <w:rPr>
                <w:rFonts w:ascii="Times New Roman" w:hAnsi="Times New Roman"/>
                <w:iCs/>
                <w:sz w:val="24"/>
              </w:rPr>
            </w:pPr>
            <w:r>
              <w:rPr>
                <w:rFonts w:ascii="Times New Roman" w:hAnsi="Times New Roman"/>
                <w:iCs/>
                <w:sz w:val="24"/>
              </w:rPr>
              <w:t>4</w:t>
            </w:r>
          </w:p>
          <w:p w:rsidR="0040076F" w:rsidRPr="00100954" w:rsidRDefault="0040076F" w:rsidP="006F51BB">
            <w:pPr>
              <w:spacing w:after="0" w:line="240" w:lineRule="auto"/>
              <w:jc w:val="center"/>
              <w:rPr>
                <w:rFonts w:ascii="Times New Roman" w:hAnsi="Times New Roman"/>
                <w:iCs/>
                <w:sz w:val="24"/>
              </w:rPr>
            </w:pPr>
          </w:p>
          <w:p w:rsidR="00FA1C24" w:rsidRPr="00100954" w:rsidRDefault="00C42170" w:rsidP="006F51BB">
            <w:pPr>
              <w:spacing w:after="0" w:line="240" w:lineRule="auto"/>
              <w:jc w:val="center"/>
              <w:rPr>
                <w:rFonts w:ascii="Times New Roman" w:hAnsi="Times New Roman"/>
                <w:iCs/>
                <w:sz w:val="24"/>
              </w:rPr>
            </w:pPr>
            <w:r>
              <w:rPr>
                <w:rFonts w:ascii="Times New Roman" w:hAnsi="Times New Roman"/>
                <w:iCs/>
                <w:sz w:val="24"/>
              </w:rPr>
              <w:t>2</w:t>
            </w:r>
          </w:p>
          <w:p w:rsidR="0040076F" w:rsidRPr="00100954" w:rsidRDefault="0040076F" w:rsidP="006F51BB">
            <w:pPr>
              <w:spacing w:after="0" w:line="240" w:lineRule="auto"/>
              <w:jc w:val="center"/>
              <w:rPr>
                <w:rFonts w:ascii="Times New Roman" w:hAnsi="Times New Roman"/>
                <w:iCs/>
                <w:sz w:val="24"/>
              </w:rPr>
            </w:pPr>
          </w:p>
          <w:p w:rsidR="00FA1C24" w:rsidRPr="00100954" w:rsidRDefault="00C42170" w:rsidP="006F51BB">
            <w:pPr>
              <w:spacing w:after="0" w:line="240" w:lineRule="auto"/>
              <w:jc w:val="center"/>
              <w:rPr>
                <w:rFonts w:ascii="Times New Roman" w:hAnsi="Times New Roman"/>
                <w:iCs/>
                <w:sz w:val="24"/>
              </w:rPr>
            </w:pPr>
            <w:r>
              <w:rPr>
                <w:rFonts w:ascii="Times New Roman" w:hAnsi="Times New Roman"/>
                <w:iCs/>
                <w:sz w:val="24"/>
              </w:rPr>
              <w:t>4</w:t>
            </w:r>
          </w:p>
          <w:p w:rsidR="001E2AD9" w:rsidRPr="00100954" w:rsidRDefault="00C42170" w:rsidP="006F51BB">
            <w:pPr>
              <w:spacing w:after="0" w:line="240" w:lineRule="auto"/>
              <w:jc w:val="center"/>
              <w:rPr>
                <w:rFonts w:ascii="Times New Roman" w:hAnsi="Times New Roman"/>
                <w:iCs/>
                <w:sz w:val="24"/>
              </w:rPr>
            </w:pPr>
            <w:r>
              <w:rPr>
                <w:rFonts w:ascii="Times New Roman" w:hAnsi="Times New Roman"/>
                <w:iCs/>
                <w:sz w:val="24"/>
              </w:rPr>
              <w:t>3</w:t>
            </w:r>
          </w:p>
          <w:p w:rsidR="0040076F" w:rsidRPr="00100954" w:rsidRDefault="0040076F" w:rsidP="006F51BB">
            <w:pPr>
              <w:spacing w:after="0" w:line="240" w:lineRule="auto"/>
              <w:jc w:val="center"/>
              <w:rPr>
                <w:rFonts w:ascii="Times New Roman" w:hAnsi="Times New Roman"/>
                <w:iCs/>
                <w:sz w:val="24"/>
              </w:rPr>
            </w:pPr>
            <w:r w:rsidRPr="00100954">
              <w:rPr>
                <w:rFonts w:ascii="Times New Roman" w:hAnsi="Times New Roman"/>
                <w:iCs/>
                <w:sz w:val="24"/>
              </w:rPr>
              <w:t>1</w:t>
            </w:r>
          </w:p>
          <w:p w:rsidR="001E2AD9" w:rsidRPr="00100954" w:rsidRDefault="00C42170" w:rsidP="006F51BB">
            <w:pPr>
              <w:spacing w:after="0" w:line="240" w:lineRule="auto"/>
              <w:jc w:val="center"/>
              <w:rPr>
                <w:rFonts w:ascii="Times New Roman" w:hAnsi="Times New Roman"/>
                <w:iCs/>
                <w:sz w:val="24"/>
              </w:rPr>
            </w:pPr>
            <w:r>
              <w:rPr>
                <w:rFonts w:ascii="Times New Roman" w:hAnsi="Times New Roman"/>
                <w:iCs/>
                <w:sz w:val="24"/>
              </w:rPr>
              <w:t>3</w:t>
            </w:r>
          </w:p>
          <w:p w:rsidR="001E2AD9" w:rsidRPr="00100954" w:rsidRDefault="001E2AD9" w:rsidP="006F51BB">
            <w:pPr>
              <w:spacing w:after="0" w:line="240" w:lineRule="auto"/>
              <w:jc w:val="center"/>
              <w:rPr>
                <w:rFonts w:ascii="Times New Roman" w:hAnsi="Times New Roman"/>
                <w:iCs/>
                <w:sz w:val="24"/>
              </w:rPr>
            </w:pPr>
          </w:p>
          <w:p w:rsidR="001E2AD9" w:rsidRPr="00100954" w:rsidRDefault="001E2AD9" w:rsidP="006F51BB">
            <w:pPr>
              <w:spacing w:after="0" w:line="240" w:lineRule="auto"/>
              <w:jc w:val="center"/>
              <w:rPr>
                <w:rFonts w:ascii="Times New Roman" w:hAnsi="Times New Roman"/>
                <w:iCs/>
                <w:sz w:val="24"/>
              </w:rPr>
            </w:pPr>
            <w:r w:rsidRPr="00100954">
              <w:rPr>
                <w:rFonts w:ascii="Times New Roman" w:hAnsi="Times New Roman"/>
                <w:iCs/>
                <w:sz w:val="24"/>
              </w:rPr>
              <w:t>1</w:t>
            </w:r>
          </w:p>
          <w:p w:rsidR="001E2AD9" w:rsidRPr="00100954" w:rsidRDefault="001E2AD9" w:rsidP="006F51BB">
            <w:pPr>
              <w:spacing w:after="0" w:line="240" w:lineRule="auto"/>
              <w:jc w:val="center"/>
              <w:rPr>
                <w:rFonts w:ascii="Times New Roman" w:hAnsi="Times New Roman"/>
                <w:b/>
                <w:iCs/>
                <w:sz w:val="24"/>
              </w:rPr>
            </w:pPr>
          </w:p>
          <w:p w:rsidR="001E2AD9" w:rsidRPr="00100954" w:rsidRDefault="001E2AD9" w:rsidP="006F51BB">
            <w:pPr>
              <w:spacing w:after="0" w:line="240" w:lineRule="auto"/>
              <w:jc w:val="center"/>
              <w:rPr>
                <w:rFonts w:ascii="Times New Roman" w:hAnsi="Times New Roman"/>
                <w:iCs/>
                <w:sz w:val="24"/>
              </w:rPr>
            </w:pPr>
            <w:r w:rsidRPr="00100954">
              <w:rPr>
                <w:rFonts w:ascii="Times New Roman" w:hAnsi="Times New Roman"/>
                <w:iCs/>
                <w:sz w:val="24"/>
              </w:rPr>
              <w:t>1</w:t>
            </w:r>
          </w:p>
          <w:p w:rsidR="001E2AD9" w:rsidRPr="00100954" w:rsidRDefault="001E2AD9" w:rsidP="006F51BB">
            <w:pPr>
              <w:spacing w:after="0" w:line="240" w:lineRule="auto"/>
              <w:jc w:val="center"/>
              <w:rPr>
                <w:rFonts w:ascii="Times New Roman" w:hAnsi="Times New Roman"/>
                <w:iCs/>
                <w:sz w:val="24"/>
              </w:rPr>
            </w:pPr>
          </w:p>
          <w:p w:rsidR="0040076F" w:rsidRPr="00100954" w:rsidRDefault="0040076F" w:rsidP="006F51BB">
            <w:pPr>
              <w:spacing w:after="0" w:line="240" w:lineRule="auto"/>
              <w:jc w:val="center"/>
              <w:rPr>
                <w:rFonts w:ascii="Times New Roman" w:hAnsi="Times New Roman"/>
                <w:iCs/>
                <w:sz w:val="24"/>
              </w:rPr>
            </w:pPr>
          </w:p>
          <w:p w:rsidR="001E2AD9" w:rsidRPr="00100954" w:rsidRDefault="001E2AD9" w:rsidP="006F51BB">
            <w:pPr>
              <w:spacing w:after="0" w:line="240" w:lineRule="auto"/>
              <w:jc w:val="center"/>
              <w:rPr>
                <w:rFonts w:ascii="Times New Roman" w:hAnsi="Times New Roman"/>
                <w:iCs/>
                <w:sz w:val="24"/>
              </w:rPr>
            </w:pPr>
            <w:r w:rsidRPr="00100954">
              <w:rPr>
                <w:rFonts w:ascii="Times New Roman" w:hAnsi="Times New Roman"/>
                <w:iCs/>
                <w:sz w:val="24"/>
              </w:rPr>
              <w:t>1</w:t>
            </w:r>
          </w:p>
          <w:p w:rsidR="0040076F" w:rsidRPr="00100954" w:rsidRDefault="0040076F" w:rsidP="006F51BB">
            <w:pPr>
              <w:spacing w:after="0" w:line="240" w:lineRule="auto"/>
              <w:jc w:val="center"/>
              <w:rPr>
                <w:rFonts w:ascii="Times New Roman" w:hAnsi="Times New Roman"/>
                <w:iCs/>
                <w:sz w:val="24"/>
              </w:rPr>
            </w:pPr>
          </w:p>
          <w:p w:rsidR="001E2AD9" w:rsidRDefault="001E2AD9" w:rsidP="006F51BB">
            <w:pPr>
              <w:spacing w:after="0" w:line="240" w:lineRule="auto"/>
              <w:jc w:val="center"/>
              <w:rPr>
                <w:rFonts w:ascii="Times New Roman" w:hAnsi="Times New Roman"/>
                <w:iCs/>
                <w:sz w:val="24"/>
              </w:rPr>
            </w:pPr>
            <w:r w:rsidRPr="00100954">
              <w:rPr>
                <w:rFonts w:ascii="Times New Roman" w:hAnsi="Times New Roman"/>
                <w:iCs/>
                <w:sz w:val="24"/>
              </w:rPr>
              <w:t>1</w:t>
            </w:r>
          </w:p>
          <w:p w:rsidR="00296C18" w:rsidRPr="00100954" w:rsidRDefault="00296C18" w:rsidP="006F51BB">
            <w:pPr>
              <w:spacing w:after="0" w:line="240" w:lineRule="auto"/>
              <w:jc w:val="center"/>
              <w:rPr>
                <w:rFonts w:ascii="Times New Roman" w:hAnsi="Times New Roman"/>
                <w:iCs/>
                <w:sz w:val="24"/>
              </w:rPr>
            </w:pPr>
          </w:p>
          <w:p w:rsidR="001E2AD9" w:rsidRPr="00100954" w:rsidRDefault="00C42170" w:rsidP="006F51BB">
            <w:pPr>
              <w:spacing w:after="0" w:line="240" w:lineRule="auto"/>
              <w:jc w:val="center"/>
              <w:rPr>
                <w:rFonts w:ascii="Times New Roman" w:hAnsi="Times New Roman"/>
                <w:iCs/>
                <w:sz w:val="24"/>
                <w:szCs w:val="24"/>
              </w:rPr>
            </w:pPr>
            <w:r>
              <w:rPr>
                <w:rFonts w:ascii="Times New Roman" w:hAnsi="Times New Roman"/>
                <w:iCs/>
                <w:sz w:val="24"/>
                <w:szCs w:val="24"/>
              </w:rPr>
              <w:t>3</w:t>
            </w:r>
          </w:p>
        </w:tc>
      </w:tr>
      <w:tr w:rsidR="00FA1C24" w:rsidRPr="00100954" w:rsidTr="00AF1C0E">
        <w:tc>
          <w:tcPr>
            <w:tcW w:w="5000" w:type="pct"/>
            <w:gridSpan w:val="2"/>
            <w:shd w:val="clear" w:color="auto" w:fill="auto"/>
          </w:tcPr>
          <w:p w:rsidR="00FA1C24" w:rsidRPr="00C42170" w:rsidRDefault="00FA1C24" w:rsidP="00AF1C0E">
            <w:pPr>
              <w:spacing w:after="0" w:line="240" w:lineRule="auto"/>
              <w:jc w:val="both"/>
              <w:rPr>
                <w:rFonts w:ascii="Times New Roman" w:hAnsi="Times New Roman"/>
                <w:b/>
                <w:iCs/>
                <w:sz w:val="24"/>
                <w:szCs w:val="24"/>
              </w:rPr>
            </w:pPr>
            <w:r w:rsidRPr="006F51BB">
              <w:rPr>
                <w:rFonts w:ascii="Times New Roman" w:hAnsi="Times New Roman"/>
                <w:iCs/>
                <w:sz w:val="24"/>
                <w:szCs w:val="24"/>
              </w:rPr>
              <w:t>Промежуточная аттестация в форме</w:t>
            </w:r>
            <w:r w:rsidRPr="00C42170">
              <w:rPr>
                <w:rFonts w:ascii="Times New Roman" w:hAnsi="Times New Roman"/>
                <w:b/>
                <w:iCs/>
                <w:sz w:val="24"/>
                <w:szCs w:val="24"/>
              </w:rPr>
              <w:t xml:space="preserve"> </w:t>
            </w:r>
            <w:r w:rsidR="006F51BB">
              <w:rPr>
                <w:rFonts w:ascii="Times New Roman" w:hAnsi="Times New Roman"/>
                <w:b/>
                <w:iCs/>
                <w:sz w:val="24"/>
                <w:szCs w:val="24"/>
              </w:rPr>
              <w:t xml:space="preserve"> </w:t>
            </w:r>
            <w:r w:rsidRPr="00C42170">
              <w:rPr>
                <w:rFonts w:ascii="Times New Roman" w:hAnsi="Times New Roman"/>
                <w:b/>
                <w:iCs/>
                <w:sz w:val="24"/>
                <w:szCs w:val="24"/>
              </w:rPr>
              <w:t>дифференцированного зачета</w:t>
            </w:r>
          </w:p>
        </w:tc>
      </w:tr>
    </w:tbl>
    <w:p w:rsidR="00FA1C24" w:rsidRPr="00100954" w:rsidRDefault="00FA1C24" w:rsidP="00FA1C24">
      <w:pPr>
        <w:spacing w:after="0" w:line="240" w:lineRule="auto"/>
        <w:jc w:val="both"/>
        <w:rPr>
          <w:rFonts w:ascii="Times New Roman" w:hAnsi="Times New Roman"/>
          <w:b/>
          <w:i/>
          <w:sz w:val="24"/>
          <w:szCs w:val="24"/>
        </w:rPr>
      </w:pPr>
    </w:p>
    <w:p w:rsidR="00FA1C24" w:rsidRPr="00100954" w:rsidRDefault="00FA1C24" w:rsidP="00FA1C24">
      <w:pPr>
        <w:spacing w:after="0" w:line="240" w:lineRule="auto"/>
        <w:jc w:val="both"/>
        <w:rPr>
          <w:rFonts w:ascii="Times New Roman" w:hAnsi="Times New Roman"/>
          <w:b/>
          <w:i/>
          <w:sz w:val="24"/>
          <w:szCs w:val="24"/>
        </w:rPr>
        <w:sectPr w:rsidR="00FA1C24" w:rsidRPr="00100954" w:rsidSect="00AF1C0E">
          <w:pgSz w:w="11906" w:h="16838"/>
          <w:pgMar w:top="709" w:right="850" w:bottom="1134" w:left="1701" w:header="708" w:footer="708" w:gutter="0"/>
          <w:cols w:space="720"/>
          <w:docGrid w:linePitch="299"/>
        </w:sectPr>
      </w:pPr>
    </w:p>
    <w:p w:rsidR="00FA1C24" w:rsidRPr="006F51BB" w:rsidRDefault="00FA1C24" w:rsidP="006F51BB">
      <w:pPr>
        <w:spacing w:after="0" w:line="240" w:lineRule="auto"/>
        <w:jc w:val="both"/>
        <w:rPr>
          <w:rFonts w:ascii="Times New Roman" w:hAnsi="Times New Roman"/>
          <w:b/>
          <w:bCs/>
          <w:sz w:val="24"/>
          <w:szCs w:val="24"/>
        </w:rPr>
      </w:pPr>
      <w:r w:rsidRPr="00100954">
        <w:rPr>
          <w:rFonts w:ascii="Times New Roman" w:hAnsi="Times New Roman"/>
          <w:b/>
          <w:sz w:val="24"/>
          <w:szCs w:val="24"/>
        </w:rPr>
        <w:lastRenderedPageBreak/>
        <w:t>2.2</w:t>
      </w:r>
      <w:r w:rsidRPr="006F51BB">
        <w:rPr>
          <w:rFonts w:ascii="Times New Roman" w:hAnsi="Times New Roman"/>
          <w:b/>
          <w:sz w:val="24"/>
          <w:szCs w:val="24"/>
        </w:rPr>
        <w:t>. Тематический план и содержание учебной дисциплины: "</w:t>
      </w:r>
      <w:r w:rsidR="0040076F" w:rsidRPr="006F51BB">
        <w:rPr>
          <w:rFonts w:ascii="Times New Roman" w:hAnsi="Times New Roman"/>
          <w:b/>
          <w:sz w:val="24"/>
          <w:szCs w:val="24"/>
        </w:rPr>
        <w:t xml:space="preserve"> Эстетика и дизайн в оформлении кулинарных изделий</w:t>
      </w:r>
      <w:r w:rsidRPr="006F51BB">
        <w:rPr>
          <w:rFonts w:ascii="Times New Roman" w:hAnsi="Times New Roman"/>
          <w:b/>
          <w:sz w:val="24"/>
          <w:szCs w:val="24"/>
        </w:rPr>
        <w:t>"</w:t>
      </w:r>
    </w:p>
    <w:p w:rsidR="00FA1C24" w:rsidRPr="006F51BB" w:rsidRDefault="00FA1C24" w:rsidP="006F51BB">
      <w:pPr>
        <w:spacing w:after="0" w:line="240" w:lineRule="auto"/>
        <w:jc w:val="both"/>
        <w:rPr>
          <w:rFonts w:ascii="Times New Roman" w:hAnsi="Times New Roman"/>
          <w:b/>
          <w:bCs/>
          <w:i/>
          <w:sz w:val="24"/>
          <w:szCs w:val="24"/>
        </w:rPr>
      </w:pPr>
    </w:p>
    <w:tbl>
      <w:tblPr>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15"/>
        <w:gridCol w:w="7440"/>
        <w:gridCol w:w="1168"/>
        <w:gridCol w:w="1303"/>
        <w:gridCol w:w="2833"/>
      </w:tblGrid>
      <w:tr w:rsidR="00A33A46" w:rsidRPr="006F51BB" w:rsidTr="00AF1C0E">
        <w:trPr>
          <w:trHeight w:val="20"/>
        </w:trPr>
        <w:tc>
          <w:tcPr>
            <w:tcW w:w="663" w:type="pct"/>
            <w:shd w:val="clear" w:color="auto" w:fill="auto"/>
          </w:tcPr>
          <w:p w:rsidR="00FA1C24" w:rsidRPr="006F51BB" w:rsidRDefault="00FA1C24" w:rsidP="006F51BB">
            <w:pPr>
              <w:spacing w:after="0" w:line="240" w:lineRule="auto"/>
              <w:jc w:val="center"/>
              <w:rPr>
                <w:rFonts w:ascii="Times New Roman" w:hAnsi="Times New Roman"/>
                <w:b/>
                <w:bCs/>
                <w:sz w:val="24"/>
                <w:szCs w:val="24"/>
              </w:rPr>
            </w:pPr>
            <w:r w:rsidRPr="006F51BB">
              <w:rPr>
                <w:rFonts w:ascii="Times New Roman" w:hAnsi="Times New Roman"/>
                <w:b/>
                <w:bCs/>
                <w:sz w:val="24"/>
                <w:szCs w:val="24"/>
              </w:rPr>
              <w:t>Наименование разделов и тем</w:t>
            </w:r>
          </w:p>
        </w:tc>
        <w:tc>
          <w:tcPr>
            <w:tcW w:w="2534" w:type="pct"/>
            <w:gridSpan w:val="2"/>
            <w:shd w:val="clear" w:color="auto" w:fill="auto"/>
          </w:tcPr>
          <w:p w:rsidR="00FA1C24" w:rsidRPr="006F51BB" w:rsidRDefault="00FA1C24" w:rsidP="006F51BB">
            <w:pPr>
              <w:spacing w:after="0" w:line="240" w:lineRule="auto"/>
              <w:jc w:val="center"/>
              <w:rPr>
                <w:rFonts w:ascii="Times New Roman" w:hAnsi="Times New Roman"/>
                <w:b/>
                <w:bCs/>
                <w:sz w:val="24"/>
                <w:szCs w:val="24"/>
              </w:rPr>
            </w:pPr>
            <w:r w:rsidRPr="006F51BB">
              <w:rPr>
                <w:rFonts w:ascii="Times New Roman" w:hAnsi="Times New Roman"/>
                <w:b/>
                <w:bCs/>
                <w:sz w:val="24"/>
                <w:szCs w:val="24"/>
              </w:rPr>
              <w:t>Содержание учебного материала и формы организации деятельности обучающихся</w:t>
            </w:r>
          </w:p>
        </w:tc>
        <w:tc>
          <w:tcPr>
            <w:tcW w:w="397" w:type="pct"/>
          </w:tcPr>
          <w:p w:rsidR="00FA1C24" w:rsidRPr="006F51BB" w:rsidRDefault="00FA1C24" w:rsidP="006F51BB">
            <w:pPr>
              <w:spacing w:after="0" w:line="240" w:lineRule="auto"/>
              <w:jc w:val="center"/>
              <w:rPr>
                <w:rFonts w:ascii="Times New Roman" w:hAnsi="Times New Roman"/>
                <w:b/>
                <w:bCs/>
                <w:sz w:val="24"/>
                <w:szCs w:val="24"/>
              </w:rPr>
            </w:pPr>
            <w:r w:rsidRPr="006F51BB">
              <w:rPr>
                <w:rFonts w:ascii="Times New Roman" w:hAnsi="Times New Roman"/>
                <w:b/>
                <w:bCs/>
                <w:sz w:val="24"/>
                <w:szCs w:val="24"/>
              </w:rPr>
              <w:t>Уровень освоения</w:t>
            </w:r>
          </w:p>
        </w:tc>
        <w:tc>
          <w:tcPr>
            <w:tcW w:w="443" w:type="pct"/>
            <w:shd w:val="clear" w:color="auto" w:fill="auto"/>
          </w:tcPr>
          <w:p w:rsidR="00FA1C24" w:rsidRPr="006F51BB" w:rsidRDefault="00FA1C24" w:rsidP="006F51BB">
            <w:pPr>
              <w:spacing w:after="0" w:line="240" w:lineRule="auto"/>
              <w:jc w:val="center"/>
              <w:rPr>
                <w:rFonts w:ascii="Times New Roman" w:hAnsi="Times New Roman"/>
                <w:b/>
                <w:bCs/>
                <w:sz w:val="24"/>
                <w:szCs w:val="24"/>
              </w:rPr>
            </w:pPr>
            <w:r w:rsidRPr="006F51BB">
              <w:rPr>
                <w:rFonts w:ascii="Times New Roman" w:hAnsi="Times New Roman"/>
                <w:b/>
                <w:bCs/>
                <w:sz w:val="24"/>
                <w:szCs w:val="24"/>
              </w:rPr>
              <w:t xml:space="preserve">Объем </w:t>
            </w:r>
          </w:p>
          <w:p w:rsidR="00FA1C24" w:rsidRPr="006F51BB" w:rsidRDefault="00FA1C24" w:rsidP="006F51BB">
            <w:pPr>
              <w:spacing w:after="0" w:line="240" w:lineRule="auto"/>
              <w:jc w:val="center"/>
              <w:rPr>
                <w:rFonts w:ascii="Times New Roman" w:hAnsi="Times New Roman"/>
                <w:b/>
                <w:bCs/>
                <w:sz w:val="24"/>
                <w:szCs w:val="24"/>
              </w:rPr>
            </w:pPr>
            <w:r w:rsidRPr="006F51BB">
              <w:rPr>
                <w:rFonts w:ascii="Times New Roman" w:hAnsi="Times New Roman"/>
                <w:b/>
                <w:bCs/>
                <w:sz w:val="24"/>
                <w:szCs w:val="24"/>
              </w:rPr>
              <w:t>часов</w:t>
            </w:r>
          </w:p>
        </w:tc>
        <w:tc>
          <w:tcPr>
            <w:tcW w:w="963" w:type="pct"/>
          </w:tcPr>
          <w:p w:rsidR="00FA1C24" w:rsidRPr="006F51BB" w:rsidRDefault="00FA1C24" w:rsidP="006F51BB">
            <w:pPr>
              <w:spacing w:after="0" w:line="240" w:lineRule="auto"/>
              <w:jc w:val="center"/>
              <w:rPr>
                <w:rFonts w:ascii="Times New Roman" w:hAnsi="Times New Roman"/>
                <w:b/>
                <w:bCs/>
                <w:sz w:val="24"/>
                <w:szCs w:val="24"/>
              </w:rPr>
            </w:pPr>
            <w:r w:rsidRPr="006F51BB">
              <w:rPr>
                <w:rFonts w:ascii="Times New Roman" w:hAnsi="Times New Roman"/>
                <w:b/>
                <w:bCs/>
                <w:sz w:val="24"/>
                <w:szCs w:val="24"/>
              </w:rPr>
              <w:t>Осваиваемые элементы компетенций</w:t>
            </w:r>
          </w:p>
        </w:tc>
      </w:tr>
      <w:tr w:rsidR="00A33A46" w:rsidRPr="006F51BB" w:rsidTr="006C47D4">
        <w:trPr>
          <w:trHeight w:val="20"/>
        </w:trPr>
        <w:tc>
          <w:tcPr>
            <w:tcW w:w="663" w:type="pct"/>
            <w:shd w:val="clear" w:color="auto" w:fill="auto"/>
          </w:tcPr>
          <w:p w:rsidR="006C47D4" w:rsidRPr="006F51BB" w:rsidRDefault="006C47D4" w:rsidP="006F51BB">
            <w:pPr>
              <w:spacing w:after="0" w:line="240" w:lineRule="auto"/>
              <w:jc w:val="center"/>
              <w:rPr>
                <w:rFonts w:ascii="Times New Roman" w:hAnsi="Times New Roman"/>
                <w:b/>
                <w:bCs/>
                <w:sz w:val="24"/>
                <w:szCs w:val="24"/>
              </w:rPr>
            </w:pPr>
            <w:r w:rsidRPr="006F51BB">
              <w:rPr>
                <w:rFonts w:ascii="Times New Roman" w:hAnsi="Times New Roman"/>
                <w:b/>
                <w:bCs/>
                <w:sz w:val="24"/>
                <w:szCs w:val="24"/>
              </w:rPr>
              <w:t>1</w:t>
            </w:r>
          </w:p>
        </w:tc>
        <w:tc>
          <w:tcPr>
            <w:tcW w:w="2534" w:type="pct"/>
            <w:gridSpan w:val="2"/>
            <w:shd w:val="clear" w:color="auto" w:fill="auto"/>
          </w:tcPr>
          <w:p w:rsidR="006C47D4" w:rsidRPr="006F51BB" w:rsidRDefault="006C47D4" w:rsidP="006F51BB">
            <w:pPr>
              <w:spacing w:after="0" w:line="240" w:lineRule="auto"/>
              <w:jc w:val="center"/>
              <w:rPr>
                <w:rFonts w:ascii="Times New Roman" w:hAnsi="Times New Roman"/>
                <w:b/>
                <w:bCs/>
                <w:sz w:val="24"/>
                <w:szCs w:val="24"/>
              </w:rPr>
            </w:pPr>
            <w:r w:rsidRPr="006F51BB">
              <w:rPr>
                <w:rFonts w:ascii="Times New Roman" w:hAnsi="Times New Roman"/>
                <w:b/>
                <w:bCs/>
                <w:sz w:val="24"/>
                <w:szCs w:val="24"/>
              </w:rPr>
              <w:t>2</w:t>
            </w:r>
          </w:p>
        </w:tc>
        <w:tc>
          <w:tcPr>
            <w:tcW w:w="397" w:type="pct"/>
            <w:shd w:val="clear" w:color="auto" w:fill="auto"/>
          </w:tcPr>
          <w:p w:rsidR="006C47D4" w:rsidRPr="006F51BB" w:rsidRDefault="00A33A46" w:rsidP="006F51BB">
            <w:pPr>
              <w:spacing w:after="0" w:line="240" w:lineRule="auto"/>
              <w:jc w:val="center"/>
              <w:rPr>
                <w:rFonts w:ascii="Times New Roman" w:hAnsi="Times New Roman"/>
                <w:b/>
                <w:bCs/>
                <w:sz w:val="24"/>
                <w:szCs w:val="24"/>
              </w:rPr>
            </w:pPr>
            <w:r w:rsidRPr="006F51BB">
              <w:rPr>
                <w:rFonts w:ascii="Times New Roman" w:hAnsi="Times New Roman"/>
                <w:b/>
                <w:bCs/>
                <w:sz w:val="24"/>
                <w:szCs w:val="24"/>
              </w:rPr>
              <w:t>3</w:t>
            </w:r>
          </w:p>
        </w:tc>
        <w:tc>
          <w:tcPr>
            <w:tcW w:w="443" w:type="pct"/>
            <w:shd w:val="clear" w:color="auto" w:fill="auto"/>
          </w:tcPr>
          <w:p w:rsidR="006C47D4" w:rsidRPr="006F51BB" w:rsidRDefault="00A33A46" w:rsidP="006F51BB">
            <w:pPr>
              <w:spacing w:after="0" w:line="240" w:lineRule="auto"/>
              <w:jc w:val="center"/>
              <w:rPr>
                <w:rFonts w:ascii="Times New Roman" w:hAnsi="Times New Roman"/>
                <w:b/>
                <w:bCs/>
                <w:sz w:val="24"/>
                <w:szCs w:val="24"/>
              </w:rPr>
            </w:pPr>
            <w:r w:rsidRPr="006F51BB">
              <w:rPr>
                <w:rFonts w:ascii="Times New Roman" w:hAnsi="Times New Roman"/>
                <w:b/>
                <w:bCs/>
                <w:sz w:val="24"/>
                <w:szCs w:val="24"/>
              </w:rPr>
              <w:t>4</w:t>
            </w:r>
          </w:p>
        </w:tc>
        <w:tc>
          <w:tcPr>
            <w:tcW w:w="963" w:type="pct"/>
          </w:tcPr>
          <w:p w:rsidR="006C47D4" w:rsidRPr="006F51BB" w:rsidRDefault="00A33A46" w:rsidP="006F51BB">
            <w:pPr>
              <w:spacing w:after="0" w:line="240" w:lineRule="auto"/>
              <w:jc w:val="center"/>
              <w:rPr>
                <w:rFonts w:ascii="Times New Roman" w:hAnsi="Times New Roman"/>
                <w:b/>
                <w:bCs/>
                <w:sz w:val="24"/>
                <w:szCs w:val="24"/>
              </w:rPr>
            </w:pPr>
            <w:r w:rsidRPr="006F51BB">
              <w:rPr>
                <w:rFonts w:ascii="Times New Roman" w:hAnsi="Times New Roman"/>
                <w:b/>
                <w:bCs/>
                <w:sz w:val="24"/>
                <w:szCs w:val="24"/>
              </w:rPr>
              <w:t>5</w:t>
            </w:r>
          </w:p>
        </w:tc>
      </w:tr>
      <w:tr w:rsidR="00A33A46" w:rsidRPr="006F51BB" w:rsidTr="00A33A46">
        <w:trPr>
          <w:trHeight w:val="20"/>
        </w:trPr>
        <w:tc>
          <w:tcPr>
            <w:tcW w:w="3594" w:type="pct"/>
            <w:gridSpan w:val="4"/>
            <w:shd w:val="clear" w:color="auto" w:fill="auto"/>
          </w:tcPr>
          <w:p w:rsidR="00A33A46" w:rsidRPr="006F51BB" w:rsidRDefault="00A33A46" w:rsidP="006F51BB">
            <w:pPr>
              <w:spacing w:after="0" w:line="240" w:lineRule="auto"/>
              <w:jc w:val="both"/>
              <w:rPr>
                <w:rFonts w:ascii="Times New Roman" w:hAnsi="Times New Roman"/>
                <w:b/>
                <w:bCs/>
                <w:sz w:val="24"/>
                <w:szCs w:val="24"/>
              </w:rPr>
            </w:pPr>
            <w:r w:rsidRPr="006F51BB">
              <w:rPr>
                <w:rFonts w:ascii="Times New Roman" w:hAnsi="Times New Roman"/>
                <w:b/>
                <w:sz w:val="24"/>
                <w:szCs w:val="24"/>
              </w:rPr>
              <w:t>Раздел 1. Основы эстетики</w:t>
            </w:r>
          </w:p>
        </w:tc>
        <w:tc>
          <w:tcPr>
            <w:tcW w:w="443" w:type="pct"/>
            <w:shd w:val="clear" w:color="auto" w:fill="auto"/>
          </w:tcPr>
          <w:p w:rsidR="00A33A46" w:rsidRPr="006F51BB" w:rsidRDefault="00A33A46" w:rsidP="006F51BB">
            <w:pPr>
              <w:spacing w:after="0" w:line="240" w:lineRule="auto"/>
              <w:jc w:val="center"/>
              <w:rPr>
                <w:rFonts w:ascii="Times New Roman" w:hAnsi="Times New Roman"/>
                <w:b/>
                <w:bCs/>
                <w:sz w:val="24"/>
                <w:szCs w:val="24"/>
              </w:rPr>
            </w:pPr>
            <w:r w:rsidRPr="006F51BB">
              <w:rPr>
                <w:rFonts w:ascii="Times New Roman" w:hAnsi="Times New Roman"/>
                <w:b/>
                <w:bCs/>
                <w:sz w:val="24"/>
                <w:szCs w:val="24"/>
              </w:rPr>
              <w:t>27</w:t>
            </w:r>
          </w:p>
        </w:tc>
        <w:tc>
          <w:tcPr>
            <w:tcW w:w="963" w:type="pct"/>
          </w:tcPr>
          <w:p w:rsidR="00A33A46" w:rsidRPr="006F51BB" w:rsidRDefault="00A33A46" w:rsidP="006F51BB">
            <w:pPr>
              <w:spacing w:after="0" w:line="240" w:lineRule="auto"/>
              <w:jc w:val="center"/>
              <w:rPr>
                <w:rFonts w:ascii="Times New Roman" w:hAnsi="Times New Roman"/>
                <w:b/>
                <w:bCs/>
                <w:sz w:val="24"/>
                <w:szCs w:val="24"/>
              </w:rPr>
            </w:pPr>
          </w:p>
        </w:tc>
      </w:tr>
      <w:tr w:rsidR="00A33A46" w:rsidRPr="006F51BB" w:rsidTr="006C47D4">
        <w:trPr>
          <w:trHeight w:val="20"/>
        </w:trPr>
        <w:tc>
          <w:tcPr>
            <w:tcW w:w="663" w:type="pct"/>
            <w:vMerge w:val="restart"/>
            <w:shd w:val="clear" w:color="auto" w:fill="auto"/>
          </w:tcPr>
          <w:p w:rsidR="006C47D4" w:rsidRPr="006F51BB" w:rsidRDefault="006C47D4" w:rsidP="006F51BB">
            <w:pPr>
              <w:spacing w:after="0" w:line="240" w:lineRule="auto"/>
              <w:jc w:val="both"/>
              <w:rPr>
                <w:rFonts w:ascii="Times New Roman" w:hAnsi="Times New Roman"/>
                <w:b/>
                <w:bCs/>
                <w:sz w:val="24"/>
                <w:szCs w:val="24"/>
              </w:rPr>
            </w:pPr>
            <w:r w:rsidRPr="006F51BB">
              <w:rPr>
                <w:rFonts w:ascii="Times New Roman" w:hAnsi="Times New Roman"/>
                <w:b/>
                <w:bCs/>
                <w:sz w:val="24"/>
                <w:szCs w:val="24"/>
              </w:rPr>
              <w:t xml:space="preserve">Тема 1.1. Цели и задачи изучения дисциплины </w:t>
            </w:r>
          </w:p>
        </w:tc>
        <w:tc>
          <w:tcPr>
            <w:tcW w:w="3374" w:type="pct"/>
            <w:gridSpan w:val="4"/>
            <w:shd w:val="clear" w:color="auto" w:fill="auto"/>
          </w:tcPr>
          <w:p w:rsidR="006C47D4" w:rsidRPr="006F51BB" w:rsidRDefault="006C47D4" w:rsidP="006F51BB">
            <w:pPr>
              <w:spacing w:after="0" w:line="240" w:lineRule="auto"/>
              <w:contextualSpacing/>
              <w:jc w:val="both"/>
              <w:rPr>
                <w:rFonts w:ascii="Times New Roman" w:hAnsi="Times New Roman"/>
                <w:b/>
                <w:bCs/>
                <w:sz w:val="24"/>
                <w:szCs w:val="24"/>
              </w:rPr>
            </w:pPr>
            <w:r w:rsidRPr="006F51BB">
              <w:rPr>
                <w:rFonts w:ascii="Times New Roman" w:hAnsi="Times New Roman"/>
                <w:b/>
                <w:bCs/>
                <w:sz w:val="24"/>
                <w:szCs w:val="24"/>
              </w:rPr>
              <w:t xml:space="preserve">Содержание учебного материала </w:t>
            </w:r>
          </w:p>
        </w:tc>
        <w:tc>
          <w:tcPr>
            <w:tcW w:w="963" w:type="pct"/>
            <w:vMerge w:val="restart"/>
          </w:tcPr>
          <w:p w:rsidR="006C47D4" w:rsidRPr="006F51BB" w:rsidRDefault="006C47D4" w:rsidP="006F51BB">
            <w:pPr>
              <w:pStyle w:val="a3"/>
              <w:spacing w:before="0" w:after="0"/>
              <w:contextualSpacing/>
              <w:jc w:val="both"/>
            </w:pPr>
            <w:r w:rsidRPr="006F51BB">
              <w:t>осуществлять поиск и анализ  информации, представленной в источниках (газеты, журналы, научно-публицистическая литература);</w:t>
            </w:r>
          </w:p>
          <w:p w:rsidR="006C47D4" w:rsidRPr="006F51BB" w:rsidRDefault="006C47D4" w:rsidP="006F51BB">
            <w:pPr>
              <w:pStyle w:val="a3"/>
              <w:spacing w:before="0" w:after="0"/>
              <w:contextualSpacing/>
              <w:jc w:val="both"/>
            </w:pPr>
            <w:r w:rsidRPr="006F51BB">
              <w:t>пользоваться профессиональной документацией на государственном языке</w:t>
            </w:r>
          </w:p>
          <w:p w:rsidR="006C47D4" w:rsidRPr="006F51BB" w:rsidRDefault="006C47D4"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анализировать возможные действия и поведенческие мотивы  взаимодействия в профессиональной среде, профессиональном коллективе.</w:t>
            </w:r>
          </w:p>
          <w:p w:rsidR="006C47D4" w:rsidRPr="006F51BB" w:rsidRDefault="006C47D4"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 xml:space="preserve">разрабатывать новые виды оформления </w:t>
            </w:r>
          </w:p>
        </w:tc>
      </w:tr>
      <w:tr w:rsidR="00A33A46" w:rsidRPr="006F51BB" w:rsidTr="002A1D61">
        <w:trPr>
          <w:trHeight w:val="20"/>
        </w:trPr>
        <w:tc>
          <w:tcPr>
            <w:tcW w:w="663" w:type="pct"/>
            <w:vMerge/>
            <w:shd w:val="clear" w:color="auto" w:fill="auto"/>
          </w:tcPr>
          <w:p w:rsidR="00FA1C24" w:rsidRPr="006F51BB" w:rsidRDefault="00FA1C24" w:rsidP="006F51BB">
            <w:pPr>
              <w:spacing w:after="0" w:line="240" w:lineRule="auto"/>
              <w:jc w:val="both"/>
              <w:rPr>
                <w:rFonts w:ascii="Times New Roman" w:hAnsi="Times New Roman"/>
                <w:b/>
                <w:bCs/>
                <w:sz w:val="24"/>
                <w:szCs w:val="24"/>
              </w:rPr>
            </w:pPr>
          </w:p>
        </w:tc>
        <w:tc>
          <w:tcPr>
            <w:tcW w:w="2534" w:type="pct"/>
            <w:gridSpan w:val="2"/>
            <w:shd w:val="clear" w:color="auto" w:fill="auto"/>
          </w:tcPr>
          <w:p w:rsidR="00FA1C24" w:rsidRPr="006F51BB" w:rsidRDefault="00FA1C24" w:rsidP="006F51BB">
            <w:pPr>
              <w:spacing w:after="0" w:line="240" w:lineRule="auto"/>
              <w:contextualSpacing/>
              <w:jc w:val="both"/>
              <w:rPr>
                <w:rFonts w:ascii="Times New Roman" w:hAnsi="Times New Roman"/>
                <w:bCs/>
                <w:sz w:val="24"/>
                <w:szCs w:val="24"/>
              </w:rPr>
            </w:pPr>
            <w:r w:rsidRPr="006F51BB">
              <w:rPr>
                <w:rFonts w:ascii="Times New Roman" w:hAnsi="Times New Roman"/>
                <w:bCs/>
                <w:sz w:val="24"/>
                <w:szCs w:val="24"/>
              </w:rPr>
              <w:t xml:space="preserve">1. </w:t>
            </w:r>
            <w:r w:rsidRPr="006F51BB">
              <w:rPr>
                <w:rFonts w:ascii="Times New Roman" w:hAnsi="Times New Roman"/>
                <w:sz w:val="24"/>
                <w:szCs w:val="24"/>
              </w:rPr>
              <w:t>Предмет, задачи эстетики и дизайна</w:t>
            </w:r>
            <w:r w:rsidR="00D40AFC" w:rsidRPr="006F51BB">
              <w:rPr>
                <w:rFonts w:ascii="Times New Roman" w:hAnsi="Times New Roman"/>
                <w:sz w:val="24"/>
                <w:szCs w:val="24"/>
              </w:rPr>
              <w:t xml:space="preserve">. Категории эстетики, </w:t>
            </w:r>
            <w:r w:rsidR="00320494" w:rsidRPr="006F51BB">
              <w:rPr>
                <w:rFonts w:ascii="Times New Roman" w:hAnsi="Times New Roman"/>
                <w:sz w:val="24"/>
                <w:szCs w:val="24"/>
              </w:rPr>
              <w:t>эстетические требования к организации сферы обслуживания</w:t>
            </w:r>
          </w:p>
        </w:tc>
        <w:tc>
          <w:tcPr>
            <w:tcW w:w="397" w:type="pct"/>
            <w:vMerge w:val="restart"/>
            <w:vAlign w:val="center"/>
          </w:tcPr>
          <w:p w:rsidR="00FA1C24" w:rsidRPr="006F51BB" w:rsidRDefault="006C47D4" w:rsidP="006F51BB">
            <w:pPr>
              <w:spacing w:after="0" w:line="240" w:lineRule="auto"/>
              <w:contextualSpacing/>
              <w:jc w:val="center"/>
              <w:rPr>
                <w:rFonts w:ascii="Times New Roman" w:hAnsi="Times New Roman"/>
                <w:bCs/>
                <w:sz w:val="24"/>
                <w:szCs w:val="24"/>
              </w:rPr>
            </w:pPr>
            <w:r w:rsidRPr="006F51BB">
              <w:rPr>
                <w:rFonts w:ascii="Times New Roman" w:hAnsi="Times New Roman"/>
                <w:bCs/>
                <w:sz w:val="24"/>
                <w:szCs w:val="24"/>
              </w:rPr>
              <w:t>2</w:t>
            </w:r>
          </w:p>
        </w:tc>
        <w:tc>
          <w:tcPr>
            <w:tcW w:w="443" w:type="pct"/>
            <w:vMerge w:val="restart"/>
            <w:shd w:val="clear" w:color="auto" w:fill="auto"/>
            <w:vAlign w:val="center"/>
          </w:tcPr>
          <w:p w:rsidR="00FA1C24" w:rsidRPr="006F51BB" w:rsidRDefault="006C47D4" w:rsidP="006F51BB">
            <w:pPr>
              <w:spacing w:after="0" w:line="240" w:lineRule="auto"/>
              <w:contextualSpacing/>
              <w:jc w:val="center"/>
              <w:rPr>
                <w:rFonts w:ascii="Times New Roman" w:hAnsi="Times New Roman"/>
                <w:b/>
                <w:bCs/>
                <w:sz w:val="24"/>
                <w:szCs w:val="24"/>
              </w:rPr>
            </w:pPr>
            <w:r w:rsidRPr="006F51BB">
              <w:rPr>
                <w:rFonts w:ascii="Times New Roman" w:hAnsi="Times New Roman"/>
                <w:b/>
                <w:bCs/>
                <w:sz w:val="24"/>
                <w:szCs w:val="24"/>
              </w:rPr>
              <w:t>3</w:t>
            </w:r>
          </w:p>
        </w:tc>
        <w:tc>
          <w:tcPr>
            <w:tcW w:w="963" w:type="pct"/>
            <w:vMerge/>
          </w:tcPr>
          <w:p w:rsidR="00FA1C24" w:rsidRPr="006F51BB" w:rsidRDefault="00FA1C24" w:rsidP="006F51BB">
            <w:pPr>
              <w:spacing w:after="0" w:line="240" w:lineRule="auto"/>
              <w:contextualSpacing/>
              <w:jc w:val="both"/>
              <w:rPr>
                <w:rFonts w:ascii="Times New Roman" w:hAnsi="Times New Roman"/>
                <w:bCs/>
                <w:sz w:val="24"/>
                <w:szCs w:val="24"/>
              </w:rPr>
            </w:pPr>
          </w:p>
        </w:tc>
      </w:tr>
      <w:tr w:rsidR="00A33A46" w:rsidRPr="006F51BB" w:rsidTr="002A1D61">
        <w:trPr>
          <w:trHeight w:val="277"/>
        </w:trPr>
        <w:tc>
          <w:tcPr>
            <w:tcW w:w="663" w:type="pct"/>
            <w:vMerge/>
            <w:shd w:val="clear" w:color="auto" w:fill="auto"/>
          </w:tcPr>
          <w:p w:rsidR="00FA1C24" w:rsidRPr="006F51BB" w:rsidRDefault="00FA1C24" w:rsidP="006F51BB">
            <w:pPr>
              <w:spacing w:after="0" w:line="240" w:lineRule="auto"/>
              <w:jc w:val="both"/>
              <w:rPr>
                <w:rFonts w:ascii="Times New Roman" w:hAnsi="Times New Roman"/>
                <w:b/>
                <w:bCs/>
                <w:sz w:val="24"/>
                <w:szCs w:val="24"/>
              </w:rPr>
            </w:pPr>
          </w:p>
        </w:tc>
        <w:tc>
          <w:tcPr>
            <w:tcW w:w="2534" w:type="pct"/>
            <w:gridSpan w:val="2"/>
            <w:shd w:val="clear" w:color="auto" w:fill="auto"/>
          </w:tcPr>
          <w:p w:rsidR="00FA1C24" w:rsidRPr="006F51BB" w:rsidRDefault="00FA1C24" w:rsidP="006F51BB">
            <w:pPr>
              <w:tabs>
                <w:tab w:val="left" w:pos="318"/>
              </w:tabs>
              <w:spacing w:after="0" w:line="240" w:lineRule="auto"/>
              <w:contextualSpacing/>
              <w:jc w:val="both"/>
              <w:rPr>
                <w:rFonts w:ascii="Times New Roman" w:hAnsi="Times New Roman"/>
                <w:b/>
                <w:bCs/>
                <w:i/>
                <w:sz w:val="24"/>
                <w:szCs w:val="24"/>
              </w:rPr>
            </w:pPr>
            <w:r w:rsidRPr="006F51BB">
              <w:rPr>
                <w:rFonts w:ascii="Times New Roman" w:eastAsia="Times New Roman" w:hAnsi="Times New Roman"/>
                <w:sz w:val="24"/>
                <w:szCs w:val="24"/>
              </w:rPr>
              <w:t xml:space="preserve">2. </w:t>
            </w:r>
            <w:r w:rsidRPr="006F51BB">
              <w:rPr>
                <w:rFonts w:ascii="Times New Roman" w:hAnsi="Times New Roman"/>
                <w:sz w:val="24"/>
                <w:szCs w:val="24"/>
              </w:rPr>
              <w:t>Ключевые понятия дисциплины эстетики и дизайна</w:t>
            </w:r>
            <w:r w:rsidR="002F1340" w:rsidRPr="006F51BB">
              <w:rPr>
                <w:rFonts w:ascii="Times New Roman" w:hAnsi="Times New Roman"/>
                <w:sz w:val="24"/>
                <w:szCs w:val="24"/>
              </w:rPr>
              <w:t>. Основные эстетические требования интерьера ПОП</w:t>
            </w:r>
          </w:p>
        </w:tc>
        <w:tc>
          <w:tcPr>
            <w:tcW w:w="397" w:type="pct"/>
            <w:vMerge/>
            <w:vAlign w:val="center"/>
          </w:tcPr>
          <w:p w:rsidR="00FA1C24" w:rsidRPr="006F51BB" w:rsidRDefault="00FA1C24" w:rsidP="006F51BB">
            <w:pPr>
              <w:spacing w:after="0" w:line="240" w:lineRule="auto"/>
              <w:contextualSpacing/>
              <w:jc w:val="center"/>
              <w:rPr>
                <w:rFonts w:ascii="Times New Roman" w:hAnsi="Times New Roman"/>
                <w:bCs/>
                <w:sz w:val="24"/>
                <w:szCs w:val="24"/>
              </w:rPr>
            </w:pPr>
          </w:p>
        </w:tc>
        <w:tc>
          <w:tcPr>
            <w:tcW w:w="443" w:type="pct"/>
            <w:vMerge/>
            <w:shd w:val="clear" w:color="auto" w:fill="auto"/>
            <w:vAlign w:val="center"/>
          </w:tcPr>
          <w:p w:rsidR="00FA1C24" w:rsidRPr="006F51BB" w:rsidRDefault="00FA1C24" w:rsidP="006F51BB">
            <w:pPr>
              <w:spacing w:after="0" w:line="240" w:lineRule="auto"/>
              <w:contextualSpacing/>
              <w:jc w:val="center"/>
              <w:rPr>
                <w:rFonts w:ascii="Times New Roman" w:hAnsi="Times New Roman"/>
                <w:b/>
                <w:bCs/>
                <w:i/>
                <w:sz w:val="24"/>
                <w:szCs w:val="24"/>
              </w:rPr>
            </w:pPr>
          </w:p>
        </w:tc>
        <w:tc>
          <w:tcPr>
            <w:tcW w:w="963" w:type="pct"/>
            <w:vMerge/>
          </w:tcPr>
          <w:p w:rsidR="00FA1C24" w:rsidRPr="006F51BB" w:rsidRDefault="00FA1C24" w:rsidP="006F51BB">
            <w:pPr>
              <w:spacing w:after="0" w:line="240" w:lineRule="auto"/>
              <w:contextualSpacing/>
              <w:jc w:val="both"/>
              <w:rPr>
                <w:rFonts w:ascii="Times New Roman" w:hAnsi="Times New Roman"/>
                <w:bCs/>
                <w:sz w:val="24"/>
                <w:szCs w:val="24"/>
              </w:rPr>
            </w:pPr>
          </w:p>
        </w:tc>
      </w:tr>
      <w:tr w:rsidR="00A33A46" w:rsidRPr="006F51BB" w:rsidTr="002A1D61">
        <w:trPr>
          <w:trHeight w:val="313"/>
        </w:trPr>
        <w:tc>
          <w:tcPr>
            <w:tcW w:w="663" w:type="pct"/>
            <w:vMerge/>
            <w:shd w:val="clear" w:color="auto" w:fill="auto"/>
          </w:tcPr>
          <w:p w:rsidR="00FA1C24" w:rsidRPr="006F51BB" w:rsidRDefault="00FA1C24" w:rsidP="006F51BB">
            <w:pPr>
              <w:spacing w:after="0" w:line="240" w:lineRule="auto"/>
              <w:jc w:val="both"/>
              <w:rPr>
                <w:rFonts w:ascii="Times New Roman" w:hAnsi="Times New Roman"/>
                <w:b/>
                <w:bCs/>
                <w:sz w:val="24"/>
                <w:szCs w:val="24"/>
              </w:rPr>
            </w:pPr>
          </w:p>
        </w:tc>
        <w:tc>
          <w:tcPr>
            <w:tcW w:w="2534" w:type="pct"/>
            <w:gridSpan w:val="2"/>
            <w:shd w:val="clear" w:color="auto" w:fill="auto"/>
          </w:tcPr>
          <w:p w:rsidR="00FA1C24" w:rsidRPr="006F51BB" w:rsidRDefault="00FA1C24" w:rsidP="006F51BB">
            <w:pPr>
              <w:tabs>
                <w:tab w:val="left" w:pos="318"/>
              </w:tabs>
              <w:spacing w:after="0" w:line="240" w:lineRule="auto"/>
              <w:contextualSpacing/>
              <w:jc w:val="both"/>
              <w:rPr>
                <w:rFonts w:ascii="Times New Roman" w:eastAsia="Times New Roman" w:hAnsi="Times New Roman"/>
                <w:sz w:val="24"/>
                <w:szCs w:val="24"/>
              </w:rPr>
            </w:pPr>
            <w:r w:rsidRPr="006F51BB">
              <w:rPr>
                <w:rFonts w:ascii="Times New Roman" w:hAnsi="Times New Roman"/>
                <w:sz w:val="24"/>
                <w:szCs w:val="24"/>
              </w:rPr>
              <w:t>3. История возникновения эстетики</w:t>
            </w:r>
            <w:r w:rsidR="00320494" w:rsidRPr="006F51BB">
              <w:rPr>
                <w:rFonts w:ascii="Times New Roman" w:hAnsi="Times New Roman"/>
                <w:sz w:val="24"/>
                <w:szCs w:val="24"/>
              </w:rPr>
              <w:t>.</w:t>
            </w:r>
            <w:r w:rsidR="00A54D02" w:rsidRPr="006F51BB">
              <w:rPr>
                <w:rFonts w:ascii="Times New Roman" w:hAnsi="Times New Roman"/>
                <w:sz w:val="24"/>
                <w:szCs w:val="24"/>
              </w:rPr>
              <w:t xml:space="preserve"> Нормативная и технологическая документация ПОП</w:t>
            </w:r>
          </w:p>
        </w:tc>
        <w:tc>
          <w:tcPr>
            <w:tcW w:w="397" w:type="pct"/>
            <w:vMerge/>
            <w:vAlign w:val="center"/>
          </w:tcPr>
          <w:p w:rsidR="00FA1C24" w:rsidRPr="006F51BB" w:rsidRDefault="00FA1C24" w:rsidP="006F51BB">
            <w:pPr>
              <w:spacing w:after="0" w:line="240" w:lineRule="auto"/>
              <w:contextualSpacing/>
              <w:jc w:val="center"/>
              <w:rPr>
                <w:rFonts w:ascii="Times New Roman" w:hAnsi="Times New Roman"/>
                <w:bCs/>
                <w:sz w:val="24"/>
                <w:szCs w:val="24"/>
              </w:rPr>
            </w:pPr>
          </w:p>
        </w:tc>
        <w:tc>
          <w:tcPr>
            <w:tcW w:w="443" w:type="pct"/>
            <w:vMerge/>
            <w:shd w:val="clear" w:color="auto" w:fill="auto"/>
            <w:vAlign w:val="center"/>
          </w:tcPr>
          <w:p w:rsidR="00FA1C24" w:rsidRPr="006F51BB" w:rsidRDefault="00FA1C24" w:rsidP="006F51BB">
            <w:pPr>
              <w:spacing w:after="0" w:line="240" w:lineRule="auto"/>
              <w:contextualSpacing/>
              <w:jc w:val="center"/>
              <w:rPr>
                <w:rFonts w:ascii="Times New Roman" w:hAnsi="Times New Roman"/>
                <w:b/>
                <w:bCs/>
                <w:i/>
                <w:sz w:val="24"/>
                <w:szCs w:val="24"/>
              </w:rPr>
            </w:pPr>
          </w:p>
        </w:tc>
        <w:tc>
          <w:tcPr>
            <w:tcW w:w="963" w:type="pct"/>
            <w:vMerge/>
          </w:tcPr>
          <w:p w:rsidR="00FA1C24" w:rsidRPr="006F51BB" w:rsidRDefault="00FA1C24" w:rsidP="006F51BB">
            <w:pPr>
              <w:spacing w:after="0" w:line="240" w:lineRule="auto"/>
              <w:contextualSpacing/>
              <w:jc w:val="both"/>
              <w:rPr>
                <w:rFonts w:ascii="Times New Roman" w:hAnsi="Times New Roman"/>
                <w:bCs/>
                <w:sz w:val="24"/>
                <w:szCs w:val="24"/>
              </w:rPr>
            </w:pPr>
          </w:p>
        </w:tc>
      </w:tr>
      <w:tr w:rsidR="00A33A46" w:rsidRPr="006F51BB" w:rsidTr="002A1D61">
        <w:trPr>
          <w:trHeight w:val="838"/>
        </w:trPr>
        <w:tc>
          <w:tcPr>
            <w:tcW w:w="663" w:type="pct"/>
            <w:vMerge/>
            <w:shd w:val="clear" w:color="auto" w:fill="auto"/>
          </w:tcPr>
          <w:p w:rsidR="00FA1C24" w:rsidRPr="006F51BB" w:rsidRDefault="00FA1C24" w:rsidP="006F51BB">
            <w:pPr>
              <w:spacing w:after="0" w:line="240" w:lineRule="auto"/>
              <w:jc w:val="both"/>
              <w:rPr>
                <w:rFonts w:ascii="Times New Roman" w:hAnsi="Times New Roman"/>
                <w:b/>
                <w:bCs/>
                <w:sz w:val="24"/>
                <w:szCs w:val="24"/>
              </w:rPr>
            </w:pPr>
          </w:p>
        </w:tc>
        <w:tc>
          <w:tcPr>
            <w:tcW w:w="2534" w:type="pct"/>
            <w:gridSpan w:val="2"/>
            <w:shd w:val="clear" w:color="auto" w:fill="auto"/>
          </w:tcPr>
          <w:p w:rsidR="00FA1C24" w:rsidRPr="006F51BB" w:rsidRDefault="00FA1C24" w:rsidP="006F5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sz w:val="24"/>
                <w:szCs w:val="24"/>
              </w:rPr>
            </w:pPr>
          </w:p>
        </w:tc>
        <w:tc>
          <w:tcPr>
            <w:tcW w:w="397" w:type="pct"/>
            <w:vMerge/>
            <w:vAlign w:val="center"/>
          </w:tcPr>
          <w:p w:rsidR="00FA1C24" w:rsidRPr="006F51BB" w:rsidRDefault="00FA1C24" w:rsidP="006F51BB">
            <w:pPr>
              <w:spacing w:after="0" w:line="240" w:lineRule="auto"/>
              <w:contextualSpacing/>
              <w:jc w:val="center"/>
              <w:rPr>
                <w:rFonts w:ascii="Times New Roman" w:hAnsi="Times New Roman"/>
                <w:bCs/>
                <w:sz w:val="24"/>
                <w:szCs w:val="24"/>
              </w:rPr>
            </w:pPr>
          </w:p>
        </w:tc>
        <w:tc>
          <w:tcPr>
            <w:tcW w:w="443" w:type="pct"/>
            <w:vMerge/>
            <w:shd w:val="clear" w:color="auto" w:fill="auto"/>
            <w:vAlign w:val="center"/>
          </w:tcPr>
          <w:p w:rsidR="00FA1C24" w:rsidRPr="006F51BB" w:rsidRDefault="00FA1C24" w:rsidP="006F51BB">
            <w:pPr>
              <w:spacing w:after="0" w:line="240" w:lineRule="auto"/>
              <w:contextualSpacing/>
              <w:jc w:val="center"/>
              <w:rPr>
                <w:rFonts w:ascii="Times New Roman" w:hAnsi="Times New Roman"/>
                <w:b/>
                <w:bCs/>
                <w:i/>
                <w:sz w:val="24"/>
                <w:szCs w:val="24"/>
              </w:rPr>
            </w:pPr>
          </w:p>
        </w:tc>
        <w:tc>
          <w:tcPr>
            <w:tcW w:w="963" w:type="pct"/>
            <w:vMerge/>
          </w:tcPr>
          <w:p w:rsidR="00FA1C24" w:rsidRPr="006F51BB" w:rsidRDefault="00FA1C24" w:rsidP="006F51BB">
            <w:pPr>
              <w:spacing w:after="0" w:line="240" w:lineRule="auto"/>
              <w:contextualSpacing/>
              <w:jc w:val="both"/>
              <w:rPr>
                <w:rFonts w:ascii="Times New Roman" w:hAnsi="Times New Roman"/>
                <w:bCs/>
                <w:sz w:val="24"/>
                <w:szCs w:val="24"/>
              </w:rPr>
            </w:pPr>
          </w:p>
        </w:tc>
      </w:tr>
      <w:tr w:rsidR="00A33A46" w:rsidRPr="006F51BB" w:rsidTr="006C47D4">
        <w:trPr>
          <w:trHeight w:val="289"/>
        </w:trPr>
        <w:tc>
          <w:tcPr>
            <w:tcW w:w="663" w:type="pct"/>
            <w:vMerge w:val="restart"/>
            <w:shd w:val="clear" w:color="auto" w:fill="auto"/>
          </w:tcPr>
          <w:p w:rsidR="006C47D4" w:rsidRPr="006F51BB" w:rsidRDefault="006C47D4" w:rsidP="006F51BB">
            <w:pPr>
              <w:spacing w:after="0" w:line="240" w:lineRule="auto"/>
              <w:jc w:val="both"/>
              <w:rPr>
                <w:rFonts w:ascii="Times New Roman" w:hAnsi="Times New Roman"/>
                <w:b/>
                <w:bCs/>
                <w:sz w:val="24"/>
                <w:szCs w:val="24"/>
              </w:rPr>
            </w:pPr>
            <w:r w:rsidRPr="006F51BB">
              <w:rPr>
                <w:rFonts w:ascii="Times New Roman" w:hAnsi="Times New Roman"/>
                <w:b/>
                <w:bCs/>
                <w:sz w:val="24"/>
                <w:szCs w:val="24"/>
              </w:rPr>
              <w:t>Тема 1.2. Основные направления развития эстетики</w:t>
            </w:r>
          </w:p>
        </w:tc>
        <w:tc>
          <w:tcPr>
            <w:tcW w:w="3374" w:type="pct"/>
            <w:gridSpan w:val="4"/>
            <w:shd w:val="clear" w:color="auto" w:fill="auto"/>
          </w:tcPr>
          <w:p w:rsidR="006C47D4" w:rsidRPr="006F51BB" w:rsidRDefault="006C47D4" w:rsidP="006F51BB">
            <w:pPr>
              <w:spacing w:after="0" w:line="240" w:lineRule="auto"/>
              <w:contextualSpacing/>
              <w:jc w:val="both"/>
              <w:rPr>
                <w:rFonts w:ascii="Times New Roman" w:hAnsi="Times New Roman"/>
                <w:b/>
                <w:bCs/>
                <w:sz w:val="24"/>
                <w:szCs w:val="24"/>
              </w:rPr>
            </w:pPr>
            <w:r w:rsidRPr="006F51BB">
              <w:rPr>
                <w:rFonts w:ascii="Times New Roman" w:hAnsi="Times New Roman"/>
                <w:b/>
                <w:bCs/>
                <w:sz w:val="24"/>
                <w:szCs w:val="24"/>
              </w:rPr>
              <w:t xml:space="preserve">Содержание учебного материала </w:t>
            </w:r>
          </w:p>
        </w:tc>
        <w:tc>
          <w:tcPr>
            <w:tcW w:w="963" w:type="pct"/>
            <w:vMerge w:val="restart"/>
          </w:tcPr>
          <w:p w:rsidR="006C47D4" w:rsidRPr="006F51BB" w:rsidRDefault="006C47D4"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соблюдать правила сочетаемости основных продуктов и сырья при приготовлении блюд, напитков и кулинарных изделий;</w:t>
            </w:r>
          </w:p>
          <w:p w:rsidR="006C47D4" w:rsidRPr="006F51BB" w:rsidRDefault="006C47D4"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 xml:space="preserve">соблюдать правила сочетаемости цветовой гаммы в оформлении </w:t>
            </w:r>
            <w:r w:rsidRPr="006F51BB">
              <w:rPr>
                <w:rFonts w:ascii="Times New Roman" w:hAnsi="Times New Roman"/>
                <w:sz w:val="24"/>
                <w:szCs w:val="24"/>
              </w:rPr>
              <w:lastRenderedPageBreak/>
              <w:t>блюд, напитков и кулинарных изделий;</w:t>
            </w:r>
          </w:p>
          <w:p w:rsidR="006C47D4" w:rsidRPr="006F51BB" w:rsidRDefault="006C47D4"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создавать сибирский стиль в украшении стола и оформления фуршета;</w:t>
            </w:r>
          </w:p>
          <w:p w:rsidR="006C47D4" w:rsidRPr="006F51BB" w:rsidRDefault="006C47D4"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применять практические навыки и умения, развивать наблюдательность, композиционное чувство и художественный вкус;</w:t>
            </w:r>
          </w:p>
          <w:p w:rsidR="006C47D4" w:rsidRPr="006F51BB" w:rsidRDefault="006C47D4"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проявлять творческую индивидуальность;</w:t>
            </w:r>
          </w:p>
          <w:p w:rsidR="006C47D4" w:rsidRPr="006F51BB" w:rsidRDefault="006C47D4"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использовать информационные технологии в подготовке самостоятельной работы;</w:t>
            </w:r>
          </w:p>
        </w:tc>
      </w:tr>
      <w:tr w:rsidR="00A33A46" w:rsidRPr="006F51BB" w:rsidTr="002A1D61">
        <w:trPr>
          <w:trHeight w:val="20"/>
        </w:trPr>
        <w:tc>
          <w:tcPr>
            <w:tcW w:w="663" w:type="pct"/>
            <w:vMerge/>
            <w:shd w:val="clear" w:color="auto" w:fill="auto"/>
          </w:tcPr>
          <w:p w:rsidR="002A1D61" w:rsidRPr="006F51BB" w:rsidRDefault="002A1D61" w:rsidP="006F51BB">
            <w:pPr>
              <w:spacing w:after="0" w:line="240" w:lineRule="auto"/>
              <w:jc w:val="both"/>
              <w:rPr>
                <w:rFonts w:ascii="Times New Roman" w:hAnsi="Times New Roman"/>
                <w:b/>
                <w:bCs/>
                <w:sz w:val="24"/>
                <w:szCs w:val="24"/>
              </w:rPr>
            </w:pPr>
          </w:p>
        </w:tc>
        <w:tc>
          <w:tcPr>
            <w:tcW w:w="2534" w:type="pct"/>
            <w:gridSpan w:val="2"/>
            <w:shd w:val="clear" w:color="auto" w:fill="auto"/>
          </w:tcPr>
          <w:p w:rsidR="002A1D61" w:rsidRPr="006F51BB" w:rsidRDefault="002A1D61" w:rsidP="006F51BB">
            <w:pPr>
              <w:spacing w:after="0" w:line="240" w:lineRule="auto"/>
              <w:contextualSpacing/>
              <w:jc w:val="both"/>
              <w:rPr>
                <w:rFonts w:ascii="Times New Roman" w:hAnsi="Times New Roman"/>
                <w:bCs/>
                <w:sz w:val="24"/>
                <w:szCs w:val="24"/>
              </w:rPr>
            </w:pPr>
            <w:r w:rsidRPr="006F51BB">
              <w:rPr>
                <w:rFonts w:ascii="Times New Roman" w:hAnsi="Times New Roman"/>
                <w:bCs/>
                <w:sz w:val="24"/>
                <w:szCs w:val="24"/>
              </w:rPr>
              <w:t xml:space="preserve">1. </w:t>
            </w:r>
            <w:r w:rsidRPr="006F51BB">
              <w:rPr>
                <w:rFonts w:ascii="Times New Roman" w:hAnsi="Times New Roman"/>
                <w:sz w:val="24"/>
                <w:szCs w:val="24"/>
              </w:rPr>
              <w:t>Профессиональные приемы в работе</w:t>
            </w:r>
            <w:r w:rsidR="00320494" w:rsidRPr="006F51BB">
              <w:rPr>
                <w:rFonts w:ascii="Times New Roman" w:hAnsi="Times New Roman"/>
                <w:sz w:val="24"/>
                <w:szCs w:val="24"/>
              </w:rPr>
              <w:t xml:space="preserve">. </w:t>
            </w:r>
            <w:r w:rsidR="002F1340" w:rsidRPr="006F51BB">
              <w:rPr>
                <w:rFonts w:ascii="Times New Roman" w:hAnsi="Times New Roman"/>
                <w:sz w:val="24"/>
                <w:szCs w:val="24"/>
              </w:rPr>
              <w:t>Эстетическая культура личности</w:t>
            </w:r>
          </w:p>
        </w:tc>
        <w:tc>
          <w:tcPr>
            <w:tcW w:w="397" w:type="pct"/>
            <w:vMerge w:val="restart"/>
            <w:vAlign w:val="center"/>
          </w:tcPr>
          <w:p w:rsidR="002A1D61" w:rsidRPr="006F51BB" w:rsidRDefault="006C47D4" w:rsidP="006F51BB">
            <w:pPr>
              <w:spacing w:after="0" w:line="240" w:lineRule="auto"/>
              <w:contextualSpacing/>
              <w:jc w:val="center"/>
              <w:rPr>
                <w:rFonts w:ascii="Times New Roman" w:hAnsi="Times New Roman"/>
                <w:bCs/>
                <w:sz w:val="24"/>
                <w:szCs w:val="24"/>
              </w:rPr>
            </w:pPr>
            <w:r w:rsidRPr="006F51BB">
              <w:rPr>
                <w:rFonts w:ascii="Times New Roman" w:hAnsi="Times New Roman"/>
                <w:bCs/>
                <w:sz w:val="24"/>
                <w:szCs w:val="24"/>
              </w:rPr>
              <w:t>2</w:t>
            </w:r>
          </w:p>
        </w:tc>
        <w:tc>
          <w:tcPr>
            <w:tcW w:w="443" w:type="pct"/>
            <w:vMerge w:val="restart"/>
            <w:shd w:val="clear" w:color="auto" w:fill="auto"/>
            <w:vAlign w:val="center"/>
          </w:tcPr>
          <w:p w:rsidR="002A1D61" w:rsidRPr="006F51BB" w:rsidRDefault="00C42170" w:rsidP="006F51BB">
            <w:pPr>
              <w:spacing w:after="0" w:line="240" w:lineRule="auto"/>
              <w:contextualSpacing/>
              <w:jc w:val="center"/>
              <w:rPr>
                <w:rFonts w:ascii="Times New Roman" w:hAnsi="Times New Roman"/>
                <w:b/>
                <w:bCs/>
                <w:sz w:val="24"/>
                <w:szCs w:val="24"/>
              </w:rPr>
            </w:pPr>
            <w:r w:rsidRPr="006F51BB">
              <w:rPr>
                <w:rFonts w:ascii="Times New Roman" w:hAnsi="Times New Roman"/>
                <w:b/>
                <w:bCs/>
                <w:sz w:val="24"/>
                <w:szCs w:val="24"/>
              </w:rPr>
              <w:t>11</w:t>
            </w:r>
          </w:p>
        </w:tc>
        <w:tc>
          <w:tcPr>
            <w:tcW w:w="963" w:type="pct"/>
            <w:vMerge/>
          </w:tcPr>
          <w:p w:rsidR="002A1D61" w:rsidRPr="006F51BB" w:rsidRDefault="002A1D61" w:rsidP="006F51BB">
            <w:pPr>
              <w:spacing w:after="0" w:line="240" w:lineRule="auto"/>
              <w:contextualSpacing/>
              <w:jc w:val="both"/>
              <w:rPr>
                <w:rFonts w:ascii="Times New Roman" w:hAnsi="Times New Roman"/>
                <w:bCs/>
                <w:sz w:val="24"/>
                <w:szCs w:val="24"/>
              </w:rPr>
            </w:pPr>
          </w:p>
        </w:tc>
      </w:tr>
      <w:tr w:rsidR="00A33A46" w:rsidRPr="006F51BB" w:rsidTr="002A1D61">
        <w:trPr>
          <w:trHeight w:val="20"/>
        </w:trPr>
        <w:tc>
          <w:tcPr>
            <w:tcW w:w="663" w:type="pct"/>
            <w:vMerge/>
            <w:shd w:val="clear" w:color="auto" w:fill="auto"/>
          </w:tcPr>
          <w:p w:rsidR="002A1D61" w:rsidRPr="006F51BB" w:rsidRDefault="002A1D61" w:rsidP="006F51BB">
            <w:pPr>
              <w:spacing w:after="0" w:line="240" w:lineRule="auto"/>
              <w:jc w:val="both"/>
              <w:rPr>
                <w:rFonts w:ascii="Times New Roman" w:hAnsi="Times New Roman"/>
                <w:b/>
                <w:bCs/>
                <w:sz w:val="24"/>
                <w:szCs w:val="24"/>
              </w:rPr>
            </w:pPr>
          </w:p>
        </w:tc>
        <w:tc>
          <w:tcPr>
            <w:tcW w:w="2534" w:type="pct"/>
            <w:gridSpan w:val="2"/>
            <w:shd w:val="clear" w:color="auto" w:fill="auto"/>
          </w:tcPr>
          <w:p w:rsidR="002A1D61" w:rsidRPr="006F51BB" w:rsidRDefault="002A1D61" w:rsidP="006F51BB">
            <w:pPr>
              <w:spacing w:after="0" w:line="240" w:lineRule="auto"/>
              <w:contextualSpacing/>
              <w:jc w:val="both"/>
              <w:rPr>
                <w:rFonts w:ascii="Times New Roman" w:eastAsia="Times New Roman" w:hAnsi="Times New Roman"/>
                <w:sz w:val="24"/>
                <w:szCs w:val="24"/>
              </w:rPr>
            </w:pPr>
            <w:r w:rsidRPr="006F51BB">
              <w:rPr>
                <w:rFonts w:ascii="Times New Roman" w:eastAsia="Times New Roman" w:hAnsi="Times New Roman"/>
                <w:sz w:val="24"/>
                <w:szCs w:val="24"/>
              </w:rPr>
              <w:t xml:space="preserve">2. </w:t>
            </w:r>
            <w:r w:rsidRPr="006F51BB">
              <w:rPr>
                <w:rFonts w:ascii="Times New Roman" w:hAnsi="Times New Roman"/>
                <w:sz w:val="24"/>
                <w:szCs w:val="24"/>
              </w:rPr>
              <w:t>Цвет в кулинарии. Представление о спектре</w:t>
            </w:r>
            <w:r w:rsidR="002F1340" w:rsidRPr="006F51BB">
              <w:rPr>
                <w:rFonts w:ascii="Times New Roman" w:hAnsi="Times New Roman"/>
                <w:sz w:val="24"/>
                <w:szCs w:val="24"/>
              </w:rPr>
              <w:t>. Принципы сочетаемости цветов</w:t>
            </w:r>
          </w:p>
        </w:tc>
        <w:tc>
          <w:tcPr>
            <w:tcW w:w="397" w:type="pct"/>
            <w:vMerge/>
            <w:vAlign w:val="center"/>
          </w:tcPr>
          <w:p w:rsidR="002A1D61" w:rsidRPr="006F51BB" w:rsidRDefault="002A1D61" w:rsidP="006F51BB">
            <w:pPr>
              <w:spacing w:after="0" w:line="240" w:lineRule="auto"/>
              <w:contextualSpacing/>
              <w:jc w:val="center"/>
              <w:rPr>
                <w:rFonts w:ascii="Times New Roman" w:hAnsi="Times New Roman"/>
                <w:sz w:val="24"/>
                <w:szCs w:val="24"/>
              </w:rPr>
            </w:pPr>
          </w:p>
        </w:tc>
        <w:tc>
          <w:tcPr>
            <w:tcW w:w="443" w:type="pct"/>
            <w:vMerge/>
            <w:shd w:val="clear" w:color="auto" w:fill="auto"/>
            <w:vAlign w:val="center"/>
          </w:tcPr>
          <w:p w:rsidR="002A1D61" w:rsidRPr="006F51BB" w:rsidRDefault="002A1D61" w:rsidP="006F51BB">
            <w:pPr>
              <w:spacing w:after="0" w:line="240" w:lineRule="auto"/>
              <w:contextualSpacing/>
              <w:jc w:val="center"/>
              <w:rPr>
                <w:rFonts w:ascii="Times New Roman" w:hAnsi="Times New Roman"/>
                <w:b/>
                <w:bCs/>
                <w:i/>
                <w:sz w:val="24"/>
                <w:szCs w:val="24"/>
              </w:rPr>
            </w:pPr>
          </w:p>
        </w:tc>
        <w:tc>
          <w:tcPr>
            <w:tcW w:w="963" w:type="pct"/>
            <w:vMerge/>
          </w:tcPr>
          <w:p w:rsidR="002A1D61" w:rsidRPr="006F51BB" w:rsidRDefault="002A1D61" w:rsidP="006F51BB">
            <w:pPr>
              <w:spacing w:after="0" w:line="240" w:lineRule="auto"/>
              <w:contextualSpacing/>
              <w:jc w:val="both"/>
              <w:rPr>
                <w:rFonts w:ascii="Times New Roman" w:hAnsi="Times New Roman"/>
                <w:bCs/>
                <w:sz w:val="24"/>
                <w:szCs w:val="24"/>
              </w:rPr>
            </w:pPr>
          </w:p>
        </w:tc>
      </w:tr>
      <w:tr w:rsidR="00A33A46" w:rsidRPr="006F51BB" w:rsidTr="002A1D61">
        <w:trPr>
          <w:trHeight w:val="20"/>
        </w:trPr>
        <w:tc>
          <w:tcPr>
            <w:tcW w:w="663" w:type="pct"/>
            <w:vMerge/>
            <w:shd w:val="clear" w:color="auto" w:fill="auto"/>
          </w:tcPr>
          <w:p w:rsidR="002A1D61" w:rsidRPr="006F51BB" w:rsidRDefault="002A1D61" w:rsidP="006F51BB">
            <w:pPr>
              <w:spacing w:after="0" w:line="240" w:lineRule="auto"/>
              <w:jc w:val="both"/>
              <w:rPr>
                <w:rFonts w:ascii="Times New Roman" w:hAnsi="Times New Roman"/>
                <w:b/>
                <w:bCs/>
                <w:sz w:val="24"/>
                <w:szCs w:val="24"/>
              </w:rPr>
            </w:pPr>
          </w:p>
        </w:tc>
        <w:tc>
          <w:tcPr>
            <w:tcW w:w="2534" w:type="pct"/>
            <w:gridSpan w:val="2"/>
            <w:shd w:val="clear" w:color="auto" w:fill="auto"/>
          </w:tcPr>
          <w:p w:rsidR="002A1D61" w:rsidRPr="006F51BB" w:rsidRDefault="002A1D61" w:rsidP="006F51BB">
            <w:pPr>
              <w:spacing w:after="0" w:line="240" w:lineRule="auto"/>
              <w:contextualSpacing/>
              <w:jc w:val="both"/>
              <w:rPr>
                <w:rFonts w:ascii="Times New Roman" w:hAnsi="Times New Roman"/>
                <w:bCs/>
                <w:sz w:val="24"/>
                <w:szCs w:val="24"/>
              </w:rPr>
            </w:pPr>
            <w:r w:rsidRPr="006F51BB">
              <w:rPr>
                <w:rFonts w:ascii="Times New Roman" w:eastAsia="Times New Roman" w:hAnsi="Times New Roman"/>
                <w:sz w:val="24"/>
                <w:szCs w:val="24"/>
              </w:rPr>
              <w:t xml:space="preserve">3. </w:t>
            </w:r>
            <w:r w:rsidRPr="006F51BB">
              <w:rPr>
                <w:rFonts w:ascii="Times New Roman" w:hAnsi="Times New Roman"/>
                <w:sz w:val="24"/>
                <w:szCs w:val="24"/>
              </w:rPr>
              <w:t>Влияние цвета на аппетит</w:t>
            </w:r>
            <w:r w:rsidR="002F1340" w:rsidRPr="006F51BB">
              <w:rPr>
                <w:rFonts w:ascii="Times New Roman" w:hAnsi="Times New Roman"/>
                <w:sz w:val="24"/>
                <w:szCs w:val="24"/>
              </w:rPr>
              <w:t>. Цвета возбуждающие и успокаивающие</w:t>
            </w:r>
          </w:p>
        </w:tc>
        <w:tc>
          <w:tcPr>
            <w:tcW w:w="397" w:type="pct"/>
            <w:vMerge/>
            <w:vAlign w:val="center"/>
          </w:tcPr>
          <w:p w:rsidR="002A1D61" w:rsidRPr="006F51BB" w:rsidRDefault="002A1D61" w:rsidP="006F51BB">
            <w:pPr>
              <w:spacing w:after="0" w:line="240" w:lineRule="auto"/>
              <w:contextualSpacing/>
              <w:jc w:val="center"/>
              <w:rPr>
                <w:rFonts w:ascii="Times New Roman" w:hAnsi="Times New Roman"/>
                <w:sz w:val="24"/>
                <w:szCs w:val="24"/>
              </w:rPr>
            </w:pPr>
          </w:p>
        </w:tc>
        <w:tc>
          <w:tcPr>
            <w:tcW w:w="443" w:type="pct"/>
            <w:vMerge/>
            <w:shd w:val="clear" w:color="auto" w:fill="auto"/>
            <w:vAlign w:val="center"/>
          </w:tcPr>
          <w:p w:rsidR="002A1D61" w:rsidRPr="006F51BB" w:rsidRDefault="002A1D61" w:rsidP="006F51BB">
            <w:pPr>
              <w:spacing w:after="0" w:line="240" w:lineRule="auto"/>
              <w:contextualSpacing/>
              <w:jc w:val="center"/>
              <w:rPr>
                <w:rFonts w:ascii="Times New Roman" w:hAnsi="Times New Roman"/>
                <w:b/>
                <w:bCs/>
                <w:i/>
                <w:sz w:val="24"/>
                <w:szCs w:val="24"/>
              </w:rPr>
            </w:pPr>
          </w:p>
        </w:tc>
        <w:tc>
          <w:tcPr>
            <w:tcW w:w="963" w:type="pct"/>
            <w:vMerge/>
          </w:tcPr>
          <w:p w:rsidR="002A1D61" w:rsidRPr="006F51BB" w:rsidRDefault="002A1D61" w:rsidP="006F51BB">
            <w:pPr>
              <w:spacing w:after="0" w:line="240" w:lineRule="auto"/>
              <w:contextualSpacing/>
              <w:jc w:val="both"/>
              <w:rPr>
                <w:rFonts w:ascii="Times New Roman" w:hAnsi="Times New Roman"/>
                <w:bCs/>
                <w:sz w:val="24"/>
                <w:szCs w:val="24"/>
              </w:rPr>
            </w:pPr>
          </w:p>
        </w:tc>
      </w:tr>
      <w:tr w:rsidR="00A33A46" w:rsidRPr="006F51BB" w:rsidTr="0018595C">
        <w:trPr>
          <w:trHeight w:val="305"/>
        </w:trPr>
        <w:tc>
          <w:tcPr>
            <w:tcW w:w="663" w:type="pct"/>
            <w:vMerge/>
            <w:shd w:val="clear" w:color="auto" w:fill="auto"/>
          </w:tcPr>
          <w:p w:rsidR="0018595C" w:rsidRPr="006F51BB" w:rsidRDefault="0018595C" w:rsidP="006F51BB">
            <w:pPr>
              <w:spacing w:after="0" w:line="240" w:lineRule="auto"/>
              <w:jc w:val="both"/>
              <w:rPr>
                <w:rFonts w:ascii="Times New Roman" w:hAnsi="Times New Roman"/>
                <w:b/>
                <w:bCs/>
                <w:sz w:val="24"/>
                <w:szCs w:val="24"/>
              </w:rPr>
            </w:pPr>
          </w:p>
        </w:tc>
        <w:tc>
          <w:tcPr>
            <w:tcW w:w="2534" w:type="pct"/>
            <w:gridSpan w:val="2"/>
            <w:shd w:val="clear" w:color="auto" w:fill="auto"/>
          </w:tcPr>
          <w:p w:rsidR="0018595C" w:rsidRPr="006F51BB" w:rsidRDefault="0018595C" w:rsidP="006F51BB">
            <w:pPr>
              <w:spacing w:after="0" w:line="240" w:lineRule="auto"/>
              <w:contextualSpacing/>
              <w:jc w:val="both"/>
              <w:rPr>
                <w:rFonts w:ascii="Times New Roman" w:hAnsi="Times New Roman"/>
                <w:bCs/>
                <w:sz w:val="24"/>
                <w:szCs w:val="24"/>
              </w:rPr>
            </w:pPr>
            <w:r w:rsidRPr="006F51BB">
              <w:rPr>
                <w:rFonts w:ascii="Times New Roman" w:eastAsia="Times New Roman" w:hAnsi="Times New Roman"/>
                <w:sz w:val="24"/>
                <w:szCs w:val="24"/>
              </w:rPr>
              <w:t xml:space="preserve">4. </w:t>
            </w:r>
            <w:r w:rsidRPr="006F51BB">
              <w:rPr>
                <w:rFonts w:ascii="Times New Roman" w:hAnsi="Times New Roman"/>
                <w:sz w:val="24"/>
                <w:szCs w:val="24"/>
              </w:rPr>
              <w:t>Игра цвета в фактуре блюд. Роль фона в дизайне блюд</w:t>
            </w:r>
            <w:r w:rsidR="002F1340" w:rsidRPr="006F51BB">
              <w:rPr>
                <w:rFonts w:ascii="Times New Roman" w:hAnsi="Times New Roman"/>
                <w:sz w:val="24"/>
                <w:szCs w:val="24"/>
              </w:rPr>
              <w:t>. Насыщенность, цветовой контраст.</w:t>
            </w:r>
          </w:p>
        </w:tc>
        <w:tc>
          <w:tcPr>
            <w:tcW w:w="397" w:type="pct"/>
            <w:vMerge/>
            <w:vAlign w:val="center"/>
          </w:tcPr>
          <w:p w:rsidR="0018595C" w:rsidRPr="006F51BB" w:rsidRDefault="0018595C" w:rsidP="006F51BB">
            <w:pPr>
              <w:spacing w:after="0" w:line="240" w:lineRule="auto"/>
              <w:contextualSpacing/>
              <w:jc w:val="center"/>
              <w:rPr>
                <w:rFonts w:ascii="Times New Roman" w:hAnsi="Times New Roman"/>
                <w:sz w:val="24"/>
                <w:szCs w:val="24"/>
              </w:rPr>
            </w:pPr>
          </w:p>
        </w:tc>
        <w:tc>
          <w:tcPr>
            <w:tcW w:w="443" w:type="pct"/>
            <w:vMerge/>
            <w:shd w:val="clear" w:color="auto" w:fill="auto"/>
            <w:vAlign w:val="center"/>
          </w:tcPr>
          <w:p w:rsidR="0018595C" w:rsidRPr="006F51BB" w:rsidRDefault="0018595C" w:rsidP="006F51BB">
            <w:pPr>
              <w:spacing w:after="0" w:line="240" w:lineRule="auto"/>
              <w:contextualSpacing/>
              <w:jc w:val="center"/>
              <w:rPr>
                <w:rFonts w:ascii="Times New Roman" w:hAnsi="Times New Roman"/>
                <w:b/>
                <w:bCs/>
                <w:i/>
                <w:sz w:val="24"/>
                <w:szCs w:val="24"/>
              </w:rPr>
            </w:pPr>
          </w:p>
        </w:tc>
        <w:tc>
          <w:tcPr>
            <w:tcW w:w="963" w:type="pct"/>
            <w:vMerge/>
          </w:tcPr>
          <w:p w:rsidR="0018595C" w:rsidRPr="006F51BB" w:rsidRDefault="0018595C" w:rsidP="006F51BB">
            <w:pPr>
              <w:spacing w:after="0" w:line="240" w:lineRule="auto"/>
              <w:contextualSpacing/>
              <w:jc w:val="both"/>
              <w:rPr>
                <w:rFonts w:ascii="Times New Roman" w:hAnsi="Times New Roman"/>
                <w:bCs/>
                <w:sz w:val="24"/>
                <w:szCs w:val="24"/>
              </w:rPr>
            </w:pPr>
          </w:p>
        </w:tc>
      </w:tr>
      <w:tr w:rsidR="00A33A46" w:rsidRPr="006F51BB" w:rsidTr="002A1D61">
        <w:trPr>
          <w:trHeight w:val="20"/>
        </w:trPr>
        <w:tc>
          <w:tcPr>
            <w:tcW w:w="663" w:type="pct"/>
            <w:vMerge/>
            <w:shd w:val="clear" w:color="auto" w:fill="auto"/>
          </w:tcPr>
          <w:p w:rsidR="00596391" w:rsidRPr="006F51BB" w:rsidRDefault="00596391" w:rsidP="006F51BB">
            <w:pPr>
              <w:spacing w:after="0" w:line="240" w:lineRule="auto"/>
              <w:jc w:val="both"/>
              <w:rPr>
                <w:rFonts w:ascii="Times New Roman" w:hAnsi="Times New Roman"/>
                <w:b/>
                <w:bCs/>
                <w:sz w:val="24"/>
                <w:szCs w:val="24"/>
              </w:rPr>
            </w:pPr>
          </w:p>
        </w:tc>
        <w:tc>
          <w:tcPr>
            <w:tcW w:w="2534" w:type="pct"/>
            <w:gridSpan w:val="2"/>
            <w:shd w:val="clear" w:color="auto" w:fill="auto"/>
          </w:tcPr>
          <w:p w:rsidR="00596391" w:rsidRPr="006F51BB" w:rsidRDefault="00596391" w:rsidP="006F51BB">
            <w:pPr>
              <w:spacing w:after="0" w:line="240" w:lineRule="auto"/>
              <w:contextualSpacing/>
              <w:jc w:val="both"/>
              <w:rPr>
                <w:rFonts w:ascii="Times New Roman" w:hAnsi="Times New Roman"/>
                <w:b/>
                <w:i/>
                <w:sz w:val="24"/>
                <w:szCs w:val="24"/>
              </w:rPr>
            </w:pPr>
            <w:r w:rsidRPr="006F51BB">
              <w:rPr>
                <w:rFonts w:ascii="Times New Roman" w:hAnsi="Times New Roman"/>
                <w:b/>
                <w:sz w:val="24"/>
                <w:szCs w:val="24"/>
              </w:rPr>
              <w:t>Контрольная работа по теме</w:t>
            </w:r>
            <w:r w:rsidRPr="006F51BB">
              <w:rPr>
                <w:rFonts w:ascii="Times New Roman" w:hAnsi="Times New Roman"/>
                <w:sz w:val="24"/>
                <w:szCs w:val="24"/>
              </w:rPr>
              <w:t xml:space="preserve">: «Основные направления развития </w:t>
            </w:r>
            <w:r w:rsidRPr="006F51BB">
              <w:rPr>
                <w:rFonts w:ascii="Times New Roman" w:hAnsi="Times New Roman"/>
                <w:sz w:val="24"/>
                <w:szCs w:val="24"/>
              </w:rPr>
              <w:lastRenderedPageBreak/>
              <w:t>эстетики»</w:t>
            </w:r>
          </w:p>
        </w:tc>
        <w:tc>
          <w:tcPr>
            <w:tcW w:w="397" w:type="pct"/>
            <w:shd w:val="clear" w:color="auto" w:fill="auto"/>
            <w:vAlign w:val="center"/>
          </w:tcPr>
          <w:p w:rsidR="00596391" w:rsidRPr="006F51BB" w:rsidRDefault="00596391" w:rsidP="006F51BB">
            <w:pPr>
              <w:spacing w:after="0" w:line="240" w:lineRule="auto"/>
              <w:contextualSpacing/>
              <w:jc w:val="center"/>
              <w:rPr>
                <w:rFonts w:ascii="Times New Roman" w:hAnsi="Times New Roman"/>
                <w:sz w:val="24"/>
                <w:szCs w:val="24"/>
              </w:rPr>
            </w:pPr>
            <w:r w:rsidRPr="006F51BB">
              <w:rPr>
                <w:rFonts w:ascii="Times New Roman" w:hAnsi="Times New Roman"/>
                <w:sz w:val="24"/>
                <w:szCs w:val="24"/>
              </w:rPr>
              <w:lastRenderedPageBreak/>
              <w:t>3</w:t>
            </w:r>
          </w:p>
        </w:tc>
        <w:tc>
          <w:tcPr>
            <w:tcW w:w="443" w:type="pct"/>
            <w:shd w:val="clear" w:color="auto" w:fill="auto"/>
            <w:vAlign w:val="center"/>
          </w:tcPr>
          <w:p w:rsidR="00596391" w:rsidRPr="006F51BB" w:rsidRDefault="00596391" w:rsidP="006F51BB">
            <w:pPr>
              <w:spacing w:after="0" w:line="240" w:lineRule="auto"/>
              <w:contextualSpacing/>
              <w:jc w:val="center"/>
              <w:rPr>
                <w:rFonts w:ascii="Times New Roman" w:hAnsi="Times New Roman"/>
                <w:bCs/>
                <w:sz w:val="24"/>
                <w:szCs w:val="24"/>
              </w:rPr>
            </w:pPr>
            <w:r w:rsidRPr="006F51BB">
              <w:rPr>
                <w:rFonts w:ascii="Times New Roman" w:hAnsi="Times New Roman"/>
                <w:bCs/>
                <w:sz w:val="24"/>
                <w:szCs w:val="24"/>
              </w:rPr>
              <w:t>1</w:t>
            </w:r>
          </w:p>
        </w:tc>
        <w:tc>
          <w:tcPr>
            <w:tcW w:w="963" w:type="pct"/>
            <w:vMerge/>
          </w:tcPr>
          <w:p w:rsidR="00596391" w:rsidRPr="006F51BB" w:rsidRDefault="00596391" w:rsidP="006F51BB">
            <w:pPr>
              <w:spacing w:after="0" w:line="240" w:lineRule="auto"/>
              <w:contextualSpacing/>
              <w:jc w:val="both"/>
              <w:rPr>
                <w:rFonts w:ascii="Times New Roman" w:hAnsi="Times New Roman"/>
                <w:bCs/>
                <w:sz w:val="24"/>
                <w:szCs w:val="24"/>
              </w:rPr>
            </w:pPr>
          </w:p>
        </w:tc>
      </w:tr>
      <w:tr w:rsidR="00A33A46" w:rsidRPr="006F51BB" w:rsidTr="002A1D61">
        <w:trPr>
          <w:trHeight w:val="20"/>
        </w:trPr>
        <w:tc>
          <w:tcPr>
            <w:tcW w:w="663" w:type="pct"/>
            <w:vMerge/>
            <w:shd w:val="clear" w:color="auto" w:fill="auto"/>
          </w:tcPr>
          <w:p w:rsidR="00596391" w:rsidRPr="006F51BB" w:rsidRDefault="00596391" w:rsidP="006F51BB">
            <w:pPr>
              <w:spacing w:after="0" w:line="240" w:lineRule="auto"/>
              <w:jc w:val="both"/>
              <w:rPr>
                <w:rFonts w:ascii="Times New Roman" w:hAnsi="Times New Roman"/>
                <w:b/>
                <w:bCs/>
                <w:sz w:val="24"/>
                <w:szCs w:val="24"/>
              </w:rPr>
            </w:pPr>
          </w:p>
        </w:tc>
        <w:tc>
          <w:tcPr>
            <w:tcW w:w="2534" w:type="pct"/>
            <w:gridSpan w:val="2"/>
            <w:shd w:val="clear" w:color="auto" w:fill="auto"/>
          </w:tcPr>
          <w:p w:rsidR="00596391" w:rsidRPr="006F51BB" w:rsidRDefault="00596391" w:rsidP="006F51BB">
            <w:pPr>
              <w:spacing w:after="0" w:line="240" w:lineRule="auto"/>
              <w:contextualSpacing/>
              <w:jc w:val="both"/>
              <w:rPr>
                <w:rFonts w:ascii="Times New Roman" w:hAnsi="Times New Roman"/>
                <w:b/>
                <w:bCs/>
                <w:sz w:val="24"/>
                <w:szCs w:val="24"/>
              </w:rPr>
            </w:pPr>
            <w:r w:rsidRPr="006F51BB">
              <w:rPr>
                <w:rFonts w:ascii="Times New Roman" w:hAnsi="Times New Roman"/>
                <w:b/>
                <w:bCs/>
                <w:sz w:val="24"/>
                <w:szCs w:val="24"/>
              </w:rPr>
              <w:t>Самостоятельная работа обучающихся</w:t>
            </w:r>
          </w:p>
          <w:p w:rsidR="00596391" w:rsidRPr="006F51BB" w:rsidRDefault="00596391" w:rsidP="006F51BB">
            <w:pPr>
              <w:spacing w:after="0" w:line="240" w:lineRule="auto"/>
              <w:contextualSpacing/>
              <w:jc w:val="both"/>
              <w:rPr>
                <w:rFonts w:ascii="Times New Roman" w:hAnsi="Times New Roman"/>
                <w:bCs/>
                <w:sz w:val="24"/>
                <w:szCs w:val="24"/>
              </w:rPr>
            </w:pPr>
            <w:r w:rsidRPr="006F51BB">
              <w:rPr>
                <w:rFonts w:ascii="Times New Roman" w:hAnsi="Times New Roman"/>
                <w:sz w:val="24"/>
                <w:szCs w:val="24"/>
              </w:rPr>
              <w:t xml:space="preserve">Подготовка </w:t>
            </w:r>
            <w:r w:rsidRPr="006F51BB">
              <w:rPr>
                <w:rFonts w:ascii="Times New Roman" w:hAnsi="Times New Roman"/>
                <w:bCs/>
                <w:sz w:val="24"/>
                <w:szCs w:val="24"/>
              </w:rPr>
              <w:t>презентаций</w:t>
            </w:r>
            <w:r w:rsidR="0040076F" w:rsidRPr="006F51BB">
              <w:rPr>
                <w:rFonts w:ascii="Times New Roman" w:hAnsi="Times New Roman"/>
                <w:sz w:val="24"/>
                <w:szCs w:val="24"/>
              </w:rPr>
              <w:t xml:space="preserve"> по теме </w:t>
            </w:r>
            <w:r w:rsidRPr="006F51BB">
              <w:rPr>
                <w:rFonts w:ascii="Times New Roman" w:hAnsi="Times New Roman"/>
                <w:bCs/>
                <w:sz w:val="24"/>
                <w:szCs w:val="24"/>
              </w:rPr>
              <w:t>«Взаимосвязь дизайна и стиля в оформлении блюд»</w:t>
            </w:r>
          </w:p>
        </w:tc>
        <w:tc>
          <w:tcPr>
            <w:tcW w:w="397" w:type="pct"/>
            <w:shd w:val="clear" w:color="auto" w:fill="auto"/>
            <w:vAlign w:val="center"/>
          </w:tcPr>
          <w:p w:rsidR="00596391" w:rsidRPr="006F51BB" w:rsidRDefault="00596391" w:rsidP="006F51BB">
            <w:pPr>
              <w:spacing w:after="0" w:line="240" w:lineRule="auto"/>
              <w:contextualSpacing/>
              <w:jc w:val="center"/>
              <w:rPr>
                <w:rFonts w:ascii="Times New Roman" w:hAnsi="Times New Roman"/>
                <w:bCs/>
                <w:sz w:val="24"/>
                <w:szCs w:val="24"/>
              </w:rPr>
            </w:pPr>
            <w:r w:rsidRPr="006F51BB">
              <w:rPr>
                <w:rFonts w:ascii="Times New Roman" w:hAnsi="Times New Roman"/>
                <w:bCs/>
                <w:sz w:val="24"/>
                <w:szCs w:val="24"/>
              </w:rPr>
              <w:t>3</w:t>
            </w:r>
          </w:p>
        </w:tc>
        <w:tc>
          <w:tcPr>
            <w:tcW w:w="443" w:type="pct"/>
            <w:shd w:val="clear" w:color="auto" w:fill="auto"/>
            <w:vAlign w:val="center"/>
          </w:tcPr>
          <w:p w:rsidR="00596391" w:rsidRPr="006F51BB" w:rsidRDefault="006A1500" w:rsidP="006F51BB">
            <w:pPr>
              <w:spacing w:after="0" w:line="240" w:lineRule="auto"/>
              <w:contextualSpacing/>
              <w:jc w:val="center"/>
              <w:rPr>
                <w:rFonts w:ascii="Times New Roman" w:hAnsi="Times New Roman"/>
                <w:bCs/>
                <w:sz w:val="24"/>
                <w:szCs w:val="24"/>
              </w:rPr>
            </w:pPr>
            <w:r w:rsidRPr="006F51BB">
              <w:rPr>
                <w:rFonts w:ascii="Times New Roman" w:hAnsi="Times New Roman"/>
                <w:bCs/>
                <w:sz w:val="24"/>
                <w:szCs w:val="24"/>
              </w:rPr>
              <w:t>4</w:t>
            </w:r>
          </w:p>
        </w:tc>
        <w:tc>
          <w:tcPr>
            <w:tcW w:w="963" w:type="pct"/>
            <w:vMerge/>
          </w:tcPr>
          <w:p w:rsidR="00596391" w:rsidRPr="006F51BB" w:rsidRDefault="00596391" w:rsidP="006F51BB">
            <w:pPr>
              <w:spacing w:after="0" w:line="240" w:lineRule="auto"/>
              <w:contextualSpacing/>
              <w:jc w:val="both"/>
              <w:rPr>
                <w:rFonts w:ascii="Times New Roman" w:hAnsi="Times New Roman"/>
                <w:bCs/>
                <w:sz w:val="24"/>
                <w:szCs w:val="24"/>
              </w:rPr>
            </w:pPr>
          </w:p>
        </w:tc>
      </w:tr>
      <w:tr w:rsidR="00A33A46" w:rsidRPr="006F51BB" w:rsidTr="006C47D4">
        <w:trPr>
          <w:trHeight w:val="289"/>
        </w:trPr>
        <w:tc>
          <w:tcPr>
            <w:tcW w:w="663" w:type="pct"/>
            <w:vMerge w:val="restart"/>
            <w:shd w:val="clear" w:color="auto" w:fill="auto"/>
          </w:tcPr>
          <w:p w:rsidR="006C47D4" w:rsidRPr="006F51BB" w:rsidRDefault="006C47D4" w:rsidP="006F51BB">
            <w:pPr>
              <w:spacing w:after="0" w:line="240" w:lineRule="auto"/>
              <w:jc w:val="both"/>
              <w:rPr>
                <w:rFonts w:ascii="Times New Roman" w:hAnsi="Times New Roman"/>
                <w:b/>
                <w:bCs/>
                <w:sz w:val="24"/>
                <w:szCs w:val="24"/>
              </w:rPr>
            </w:pPr>
            <w:r w:rsidRPr="006F51BB">
              <w:rPr>
                <w:rFonts w:ascii="Times New Roman" w:hAnsi="Times New Roman"/>
                <w:b/>
                <w:bCs/>
                <w:sz w:val="24"/>
                <w:szCs w:val="24"/>
              </w:rPr>
              <w:t>Тема 1.3. Ресторанный дизайн блюд</w:t>
            </w:r>
          </w:p>
        </w:tc>
        <w:tc>
          <w:tcPr>
            <w:tcW w:w="3374" w:type="pct"/>
            <w:gridSpan w:val="4"/>
            <w:shd w:val="clear" w:color="auto" w:fill="auto"/>
          </w:tcPr>
          <w:p w:rsidR="006C47D4" w:rsidRPr="006F51BB" w:rsidRDefault="006C47D4" w:rsidP="006F51BB">
            <w:pPr>
              <w:spacing w:after="0" w:line="240" w:lineRule="auto"/>
              <w:contextualSpacing/>
              <w:rPr>
                <w:rFonts w:ascii="Times New Roman" w:hAnsi="Times New Roman"/>
                <w:b/>
                <w:bCs/>
                <w:sz w:val="24"/>
                <w:szCs w:val="24"/>
              </w:rPr>
            </w:pPr>
            <w:r w:rsidRPr="006F51BB">
              <w:rPr>
                <w:rFonts w:ascii="Times New Roman" w:hAnsi="Times New Roman"/>
                <w:b/>
                <w:bCs/>
                <w:sz w:val="24"/>
                <w:szCs w:val="24"/>
              </w:rPr>
              <w:t xml:space="preserve">Содержание учебного материала </w:t>
            </w:r>
          </w:p>
        </w:tc>
        <w:tc>
          <w:tcPr>
            <w:tcW w:w="963" w:type="pct"/>
            <w:vMerge w:val="restart"/>
          </w:tcPr>
          <w:p w:rsidR="006C47D4" w:rsidRPr="006F51BB" w:rsidRDefault="006C47D4"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осуществлять подбор соответствующей посуды для подачи горячих, холодных блюд и закусок, приборов, элементов оформления стола в сибирском стиле;</w:t>
            </w:r>
          </w:p>
          <w:p w:rsidR="006C47D4" w:rsidRPr="006F51BB" w:rsidRDefault="006C47D4"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создавать сибирский стиль в украшении стола и оформления фуршета;</w:t>
            </w:r>
          </w:p>
          <w:p w:rsidR="006C47D4" w:rsidRPr="006F51BB" w:rsidRDefault="006C47D4"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составлять композиции для украшения зала, сервировки стола;</w:t>
            </w:r>
          </w:p>
          <w:p w:rsidR="006C47D4" w:rsidRPr="006F51BB" w:rsidRDefault="006C47D4"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организовывать обслуживание и оказание услуг с учетом запросов различных категорий потребителей;</w:t>
            </w:r>
          </w:p>
          <w:p w:rsidR="006C47D4" w:rsidRPr="006F51BB" w:rsidRDefault="006C47D4"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 xml:space="preserve">применять практические </w:t>
            </w:r>
            <w:r w:rsidRPr="006F51BB">
              <w:rPr>
                <w:rFonts w:ascii="Times New Roman" w:hAnsi="Times New Roman"/>
                <w:sz w:val="24"/>
                <w:szCs w:val="24"/>
              </w:rPr>
              <w:lastRenderedPageBreak/>
              <w:t>навыки и умения, развивать наблюдательность, композиционное чувство и художественный вкус;</w:t>
            </w:r>
          </w:p>
          <w:p w:rsidR="006C47D4" w:rsidRPr="006F51BB" w:rsidRDefault="006C47D4"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проявлять творческую индивидуальность;</w:t>
            </w:r>
          </w:p>
          <w:p w:rsidR="006C47D4" w:rsidRPr="006F51BB" w:rsidRDefault="006C47D4"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 xml:space="preserve">эстетично и безопасно упаковывать готовые блюда, напитки и кулинарные изделия для </w:t>
            </w:r>
            <w:proofErr w:type="spellStart"/>
            <w:r w:rsidRPr="006F51BB">
              <w:rPr>
                <w:rFonts w:ascii="Times New Roman" w:hAnsi="Times New Roman"/>
                <w:sz w:val="24"/>
                <w:szCs w:val="24"/>
              </w:rPr>
              <w:t>кейтерингового</w:t>
            </w:r>
            <w:proofErr w:type="spellEnd"/>
            <w:r w:rsidRPr="006F51BB">
              <w:rPr>
                <w:rFonts w:ascii="Times New Roman" w:hAnsi="Times New Roman"/>
                <w:sz w:val="24"/>
                <w:szCs w:val="24"/>
              </w:rPr>
              <w:t xml:space="preserve"> обслуживания;</w:t>
            </w:r>
          </w:p>
          <w:p w:rsidR="006C47D4" w:rsidRPr="006F51BB" w:rsidRDefault="006C47D4"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 xml:space="preserve">эстетично и безопасно упаковывать готовую кондитерскую и шоколадную для </w:t>
            </w:r>
            <w:proofErr w:type="spellStart"/>
            <w:r w:rsidRPr="006F51BB">
              <w:rPr>
                <w:rFonts w:ascii="Times New Roman" w:hAnsi="Times New Roman"/>
                <w:sz w:val="24"/>
                <w:szCs w:val="24"/>
              </w:rPr>
              <w:t>кейтерингового</w:t>
            </w:r>
            <w:proofErr w:type="spellEnd"/>
            <w:r w:rsidRPr="006F51BB">
              <w:rPr>
                <w:rFonts w:ascii="Times New Roman" w:hAnsi="Times New Roman"/>
                <w:sz w:val="24"/>
                <w:szCs w:val="24"/>
              </w:rPr>
              <w:t xml:space="preserve"> обслуживания;</w:t>
            </w:r>
          </w:p>
          <w:p w:rsidR="006C47D4" w:rsidRPr="006F51BB" w:rsidRDefault="006C47D4"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кратко излагать концепции, оказавшие влияние на выбор и оформление блюд, напитков и кулинарных изделий;</w:t>
            </w:r>
          </w:p>
          <w:p w:rsidR="006C47D4" w:rsidRPr="006F51BB" w:rsidRDefault="00F7591D" w:rsidP="006F51BB">
            <w:pPr>
              <w:spacing w:after="0" w:line="240" w:lineRule="auto"/>
              <w:contextualSpacing/>
              <w:rPr>
                <w:rFonts w:ascii="Times New Roman" w:hAnsi="Times New Roman"/>
                <w:sz w:val="24"/>
                <w:szCs w:val="24"/>
              </w:rPr>
            </w:pPr>
            <w:r w:rsidRPr="006F51BB">
              <w:rPr>
                <w:rFonts w:ascii="Times New Roman" w:hAnsi="Times New Roman"/>
                <w:sz w:val="24"/>
                <w:szCs w:val="24"/>
              </w:rPr>
              <w:t>о</w:t>
            </w:r>
            <w:r w:rsidR="006C47D4" w:rsidRPr="006F51BB">
              <w:rPr>
                <w:rFonts w:ascii="Times New Roman" w:hAnsi="Times New Roman"/>
                <w:sz w:val="24"/>
                <w:szCs w:val="24"/>
              </w:rPr>
              <w:t>существлять поиск, анализ и интерпретацию информации, необходимой для выполнения самостоятельной работы</w:t>
            </w:r>
            <w:r w:rsidRPr="006F51BB">
              <w:rPr>
                <w:rFonts w:ascii="Times New Roman" w:hAnsi="Times New Roman"/>
                <w:sz w:val="24"/>
                <w:szCs w:val="24"/>
              </w:rPr>
              <w:t>;</w:t>
            </w:r>
          </w:p>
          <w:p w:rsidR="006C47D4" w:rsidRPr="006F51BB" w:rsidRDefault="00F7591D" w:rsidP="006F51BB">
            <w:pPr>
              <w:spacing w:after="0" w:line="240" w:lineRule="auto"/>
              <w:contextualSpacing/>
              <w:rPr>
                <w:rFonts w:ascii="Times New Roman" w:hAnsi="Times New Roman"/>
                <w:sz w:val="24"/>
                <w:szCs w:val="24"/>
              </w:rPr>
            </w:pPr>
            <w:r w:rsidRPr="006F51BB">
              <w:rPr>
                <w:rFonts w:ascii="Times New Roman" w:hAnsi="Times New Roman"/>
                <w:sz w:val="24"/>
                <w:szCs w:val="24"/>
              </w:rPr>
              <w:t>и</w:t>
            </w:r>
            <w:r w:rsidR="006C47D4" w:rsidRPr="006F51BB">
              <w:rPr>
                <w:rFonts w:ascii="Times New Roman" w:hAnsi="Times New Roman"/>
                <w:sz w:val="24"/>
                <w:szCs w:val="24"/>
              </w:rPr>
              <w:t>спользовать информационные технологии в подготовке самостоятельной работы</w:t>
            </w:r>
          </w:p>
        </w:tc>
      </w:tr>
      <w:tr w:rsidR="00A33A46" w:rsidRPr="006F51BB" w:rsidTr="002A1D61">
        <w:trPr>
          <w:trHeight w:val="20"/>
        </w:trPr>
        <w:tc>
          <w:tcPr>
            <w:tcW w:w="663" w:type="pct"/>
            <w:vMerge/>
            <w:shd w:val="clear" w:color="auto" w:fill="auto"/>
          </w:tcPr>
          <w:p w:rsidR="00FA1C24" w:rsidRPr="006F51BB" w:rsidRDefault="00FA1C24" w:rsidP="006F51BB">
            <w:pPr>
              <w:spacing w:after="0" w:line="240" w:lineRule="auto"/>
              <w:jc w:val="both"/>
              <w:rPr>
                <w:rFonts w:ascii="Times New Roman" w:hAnsi="Times New Roman"/>
                <w:b/>
                <w:bCs/>
                <w:i/>
                <w:sz w:val="24"/>
                <w:szCs w:val="24"/>
              </w:rPr>
            </w:pPr>
          </w:p>
        </w:tc>
        <w:tc>
          <w:tcPr>
            <w:tcW w:w="2534" w:type="pct"/>
            <w:gridSpan w:val="2"/>
            <w:shd w:val="clear" w:color="auto" w:fill="auto"/>
          </w:tcPr>
          <w:p w:rsidR="00FA1C24" w:rsidRPr="006F51BB" w:rsidRDefault="00596391" w:rsidP="006F51BB">
            <w:pPr>
              <w:spacing w:after="0" w:line="240" w:lineRule="auto"/>
              <w:contextualSpacing/>
              <w:jc w:val="both"/>
              <w:rPr>
                <w:rFonts w:ascii="Times New Roman" w:hAnsi="Times New Roman"/>
                <w:bCs/>
                <w:sz w:val="24"/>
                <w:szCs w:val="24"/>
              </w:rPr>
            </w:pPr>
            <w:r w:rsidRPr="006F51BB">
              <w:rPr>
                <w:rFonts w:ascii="Times New Roman" w:hAnsi="Times New Roman"/>
                <w:sz w:val="24"/>
                <w:szCs w:val="24"/>
              </w:rPr>
              <w:t xml:space="preserve">1. </w:t>
            </w:r>
            <w:r w:rsidR="00AF1C0E" w:rsidRPr="006F51BB">
              <w:rPr>
                <w:rFonts w:ascii="Times New Roman" w:hAnsi="Times New Roman"/>
                <w:sz w:val="24"/>
                <w:szCs w:val="24"/>
              </w:rPr>
              <w:t>Разновидности и особенности дизайна тематических столов</w:t>
            </w:r>
            <w:r w:rsidR="002F1340" w:rsidRPr="006F51BB">
              <w:rPr>
                <w:rFonts w:ascii="Times New Roman" w:hAnsi="Times New Roman"/>
                <w:sz w:val="24"/>
                <w:szCs w:val="24"/>
              </w:rPr>
              <w:t>. Эстетические требования к столовым приборам, посуде, белью</w:t>
            </w:r>
          </w:p>
        </w:tc>
        <w:tc>
          <w:tcPr>
            <w:tcW w:w="397" w:type="pct"/>
            <w:vMerge w:val="restart"/>
            <w:vAlign w:val="center"/>
          </w:tcPr>
          <w:p w:rsidR="00FA1C24" w:rsidRPr="006F51BB" w:rsidRDefault="006C47D4" w:rsidP="006F51BB">
            <w:pPr>
              <w:spacing w:after="0" w:line="240" w:lineRule="auto"/>
              <w:contextualSpacing/>
              <w:jc w:val="center"/>
              <w:rPr>
                <w:rFonts w:ascii="Times New Roman" w:hAnsi="Times New Roman"/>
                <w:bCs/>
                <w:sz w:val="24"/>
                <w:szCs w:val="24"/>
              </w:rPr>
            </w:pPr>
            <w:r w:rsidRPr="006F51BB">
              <w:rPr>
                <w:rFonts w:ascii="Times New Roman" w:hAnsi="Times New Roman"/>
                <w:bCs/>
                <w:sz w:val="24"/>
                <w:szCs w:val="24"/>
              </w:rPr>
              <w:t>2</w:t>
            </w:r>
          </w:p>
        </w:tc>
        <w:tc>
          <w:tcPr>
            <w:tcW w:w="443" w:type="pct"/>
            <w:vMerge w:val="restart"/>
            <w:shd w:val="clear" w:color="auto" w:fill="auto"/>
            <w:vAlign w:val="center"/>
          </w:tcPr>
          <w:p w:rsidR="00FA1C24" w:rsidRPr="006F51BB" w:rsidRDefault="00C42170" w:rsidP="006F51BB">
            <w:pPr>
              <w:spacing w:after="0" w:line="240" w:lineRule="auto"/>
              <w:contextualSpacing/>
              <w:jc w:val="center"/>
              <w:rPr>
                <w:rFonts w:ascii="Times New Roman" w:hAnsi="Times New Roman"/>
                <w:b/>
                <w:bCs/>
                <w:sz w:val="24"/>
                <w:szCs w:val="24"/>
              </w:rPr>
            </w:pPr>
            <w:r w:rsidRPr="006F51BB">
              <w:rPr>
                <w:rFonts w:ascii="Times New Roman" w:hAnsi="Times New Roman"/>
                <w:b/>
                <w:bCs/>
                <w:sz w:val="24"/>
                <w:szCs w:val="24"/>
              </w:rPr>
              <w:t>6</w:t>
            </w:r>
          </w:p>
        </w:tc>
        <w:tc>
          <w:tcPr>
            <w:tcW w:w="963" w:type="pct"/>
            <w:vMerge/>
          </w:tcPr>
          <w:p w:rsidR="00FA1C24" w:rsidRPr="006F51BB" w:rsidRDefault="00FA1C24" w:rsidP="006F51BB">
            <w:pPr>
              <w:spacing w:after="0" w:line="240" w:lineRule="auto"/>
              <w:contextualSpacing/>
              <w:jc w:val="both"/>
              <w:rPr>
                <w:rFonts w:ascii="Times New Roman" w:hAnsi="Times New Roman"/>
                <w:bCs/>
                <w:sz w:val="24"/>
                <w:szCs w:val="24"/>
              </w:rPr>
            </w:pPr>
          </w:p>
        </w:tc>
      </w:tr>
      <w:tr w:rsidR="00A33A46" w:rsidRPr="006F51BB" w:rsidTr="002A1D61">
        <w:trPr>
          <w:trHeight w:val="20"/>
        </w:trPr>
        <w:tc>
          <w:tcPr>
            <w:tcW w:w="663" w:type="pct"/>
            <w:vMerge/>
            <w:shd w:val="clear" w:color="auto" w:fill="auto"/>
          </w:tcPr>
          <w:p w:rsidR="00FA1C24" w:rsidRPr="006F51BB" w:rsidRDefault="00FA1C24" w:rsidP="006F51BB">
            <w:pPr>
              <w:spacing w:after="0" w:line="240" w:lineRule="auto"/>
              <w:jc w:val="both"/>
              <w:rPr>
                <w:rFonts w:ascii="Times New Roman" w:hAnsi="Times New Roman"/>
                <w:b/>
                <w:bCs/>
                <w:i/>
                <w:sz w:val="24"/>
                <w:szCs w:val="24"/>
              </w:rPr>
            </w:pPr>
          </w:p>
        </w:tc>
        <w:tc>
          <w:tcPr>
            <w:tcW w:w="2534" w:type="pct"/>
            <w:gridSpan w:val="2"/>
            <w:shd w:val="clear" w:color="auto" w:fill="auto"/>
          </w:tcPr>
          <w:p w:rsidR="00FA1C24" w:rsidRPr="006F51BB" w:rsidRDefault="00596391" w:rsidP="006F51BB">
            <w:pPr>
              <w:spacing w:after="0" w:line="240" w:lineRule="auto"/>
              <w:contextualSpacing/>
              <w:jc w:val="both"/>
              <w:rPr>
                <w:rFonts w:ascii="Times New Roman" w:eastAsia="Times New Roman" w:hAnsi="Times New Roman"/>
                <w:sz w:val="24"/>
                <w:szCs w:val="24"/>
              </w:rPr>
            </w:pPr>
            <w:r w:rsidRPr="006F51BB">
              <w:rPr>
                <w:rFonts w:ascii="Times New Roman" w:hAnsi="Times New Roman"/>
                <w:sz w:val="24"/>
                <w:szCs w:val="24"/>
              </w:rPr>
              <w:t xml:space="preserve">2. </w:t>
            </w:r>
            <w:r w:rsidR="00AF1C0E" w:rsidRPr="006F51BB">
              <w:rPr>
                <w:rFonts w:ascii="Times New Roman" w:hAnsi="Times New Roman"/>
                <w:sz w:val="24"/>
                <w:szCs w:val="24"/>
              </w:rPr>
              <w:t>Оформление блюд в национальных и местных традициях</w:t>
            </w:r>
            <w:r w:rsidR="002F1340" w:rsidRPr="006F51BB">
              <w:rPr>
                <w:rFonts w:ascii="Times New Roman" w:hAnsi="Times New Roman"/>
                <w:sz w:val="24"/>
                <w:szCs w:val="24"/>
              </w:rPr>
              <w:t>. Специальные формы обслуживания посетителей</w:t>
            </w:r>
          </w:p>
        </w:tc>
        <w:tc>
          <w:tcPr>
            <w:tcW w:w="397" w:type="pct"/>
            <w:vMerge/>
            <w:vAlign w:val="center"/>
          </w:tcPr>
          <w:p w:rsidR="00FA1C24" w:rsidRPr="006F51BB" w:rsidRDefault="00FA1C24" w:rsidP="006F51BB">
            <w:pPr>
              <w:spacing w:after="0" w:line="240" w:lineRule="auto"/>
              <w:contextualSpacing/>
              <w:jc w:val="center"/>
              <w:rPr>
                <w:rFonts w:ascii="Times New Roman" w:hAnsi="Times New Roman"/>
                <w:sz w:val="24"/>
                <w:szCs w:val="24"/>
              </w:rPr>
            </w:pPr>
          </w:p>
        </w:tc>
        <w:tc>
          <w:tcPr>
            <w:tcW w:w="443" w:type="pct"/>
            <w:vMerge/>
            <w:shd w:val="clear" w:color="auto" w:fill="auto"/>
            <w:vAlign w:val="center"/>
          </w:tcPr>
          <w:p w:rsidR="00FA1C24" w:rsidRPr="006F51BB" w:rsidRDefault="00FA1C24" w:rsidP="006F51BB">
            <w:pPr>
              <w:spacing w:after="0" w:line="240" w:lineRule="auto"/>
              <w:contextualSpacing/>
              <w:jc w:val="center"/>
              <w:rPr>
                <w:rFonts w:ascii="Times New Roman" w:hAnsi="Times New Roman"/>
                <w:b/>
                <w:bCs/>
                <w:i/>
                <w:sz w:val="24"/>
                <w:szCs w:val="24"/>
              </w:rPr>
            </w:pPr>
          </w:p>
        </w:tc>
        <w:tc>
          <w:tcPr>
            <w:tcW w:w="963" w:type="pct"/>
            <w:vMerge/>
          </w:tcPr>
          <w:p w:rsidR="00FA1C24" w:rsidRPr="006F51BB" w:rsidRDefault="00FA1C24" w:rsidP="006F51BB">
            <w:pPr>
              <w:spacing w:after="0" w:line="240" w:lineRule="auto"/>
              <w:contextualSpacing/>
              <w:jc w:val="both"/>
              <w:rPr>
                <w:rFonts w:ascii="Times New Roman" w:hAnsi="Times New Roman"/>
                <w:bCs/>
                <w:sz w:val="24"/>
                <w:szCs w:val="24"/>
              </w:rPr>
            </w:pPr>
          </w:p>
        </w:tc>
      </w:tr>
      <w:tr w:rsidR="00A33A46" w:rsidRPr="006F51BB" w:rsidTr="00853EE0">
        <w:trPr>
          <w:trHeight w:val="319"/>
        </w:trPr>
        <w:tc>
          <w:tcPr>
            <w:tcW w:w="663" w:type="pct"/>
            <w:vMerge/>
            <w:shd w:val="clear" w:color="auto" w:fill="auto"/>
          </w:tcPr>
          <w:p w:rsidR="00853EE0" w:rsidRPr="006F51BB" w:rsidRDefault="00853EE0" w:rsidP="006F51BB">
            <w:pPr>
              <w:spacing w:after="0" w:line="240" w:lineRule="auto"/>
              <w:jc w:val="both"/>
              <w:rPr>
                <w:rFonts w:ascii="Times New Roman" w:hAnsi="Times New Roman"/>
                <w:b/>
                <w:bCs/>
                <w:i/>
                <w:sz w:val="24"/>
                <w:szCs w:val="24"/>
              </w:rPr>
            </w:pPr>
          </w:p>
        </w:tc>
        <w:tc>
          <w:tcPr>
            <w:tcW w:w="2534" w:type="pct"/>
            <w:gridSpan w:val="2"/>
            <w:shd w:val="clear" w:color="auto" w:fill="auto"/>
          </w:tcPr>
          <w:p w:rsidR="00853EE0" w:rsidRPr="006F51BB" w:rsidRDefault="00853EE0" w:rsidP="006F51BB">
            <w:pPr>
              <w:spacing w:after="0" w:line="240" w:lineRule="auto"/>
              <w:contextualSpacing/>
              <w:jc w:val="both"/>
              <w:rPr>
                <w:rFonts w:ascii="Times New Roman" w:hAnsi="Times New Roman"/>
                <w:bCs/>
                <w:sz w:val="24"/>
                <w:szCs w:val="24"/>
              </w:rPr>
            </w:pPr>
            <w:r w:rsidRPr="006F51BB">
              <w:rPr>
                <w:rFonts w:ascii="Times New Roman" w:hAnsi="Times New Roman"/>
                <w:sz w:val="24"/>
                <w:szCs w:val="24"/>
              </w:rPr>
              <w:t>3. Новые аксессуары и кулинарные приемы в мировой ресторанной кухне</w:t>
            </w:r>
            <w:r w:rsidR="002F1340" w:rsidRPr="006F51BB">
              <w:rPr>
                <w:rFonts w:ascii="Times New Roman" w:hAnsi="Times New Roman"/>
                <w:sz w:val="24"/>
                <w:szCs w:val="24"/>
              </w:rPr>
              <w:t xml:space="preserve">. Обслуживание приемов, банкетов, приема-коктейля, </w:t>
            </w:r>
            <w:proofErr w:type="spellStart"/>
            <w:r w:rsidR="002F1340" w:rsidRPr="006F51BB">
              <w:rPr>
                <w:rFonts w:ascii="Times New Roman" w:hAnsi="Times New Roman"/>
                <w:sz w:val="24"/>
                <w:szCs w:val="24"/>
              </w:rPr>
              <w:t>кейтеринг</w:t>
            </w:r>
            <w:proofErr w:type="spellEnd"/>
            <w:r w:rsidR="002F1340" w:rsidRPr="006F51BB">
              <w:rPr>
                <w:rFonts w:ascii="Times New Roman" w:hAnsi="Times New Roman"/>
                <w:sz w:val="24"/>
                <w:szCs w:val="24"/>
              </w:rPr>
              <w:t>.</w:t>
            </w:r>
          </w:p>
        </w:tc>
        <w:tc>
          <w:tcPr>
            <w:tcW w:w="397" w:type="pct"/>
            <w:vMerge/>
            <w:vAlign w:val="center"/>
          </w:tcPr>
          <w:p w:rsidR="00853EE0" w:rsidRPr="006F51BB" w:rsidRDefault="00853EE0" w:rsidP="006F51BB">
            <w:pPr>
              <w:spacing w:after="0" w:line="240" w:lineRule="auto"/>
              <w:contextualSpacing/>
              <w:jc w:val="center"/>
              <w:rPr>
                <w:rFonts w:ascii="Times New Roman" w:hAnsi="Times New Roman"/>
                <w:sz w:val="24"/>
                <w:szCs w:val="24"/>
              </w:rPr>
            </w:pPr>
          </w:p>
        </w:tc>
        <w:tc>
          <w:tcPr>
            <w:tcW w:w="443" w:type="pct"/>
            <w:vMerge/>
            <w:shd w:val="clear" w:color="auto" w:fill="auto"/>
            <w:vAlign w:val="center"/>
          </w:tcPr>
          <w:p w:rsidR="00853EE0" w:rsidRPr="006F51BB" w:rsidRDefault="00853EE0" w:rsidP="006F51BB">
            <w:pPr>
              <w:spacing w:after="0" w:line="240" w:lineRule="auto"/>
              <w:contextualSpacing/>
              <w:jc w:val="center"/>
              <w:rPr>
                <w:rFonts w:ascii="Times New Roman" w:hAnsi="Times New Roman"/>
                <w:b/>
                <w:bCs/>
                <w:i/>
                <w:sz w:val="24"/>
                <w:szCs w:val="24"/>
              </w:rPr>
            </w:pPr>
          </w:p>
        </w:tc>
        <w:tc>
          <w:tcPr>
            <w:tcW w:w="963" w:type="pct"/>
            <w:vMerge/>
          </w:tcPr>
          <w:p w:rsidR="00853EE0" w:rsidRPr="006F51BB" w:rsidRDefault="00853EE0" w:rsidP="006F51BB">
            <w:pPr>
              <w:spacing w:after="0" w:line="240" w:lineRule="auto"/>
              <w:contextualSpacing/>
              <w:jc w:val="both"/>
              <w:rPr>
                <w:rFonts w:ascii="Times New Roman" w:hAnsi="Times New Roman"/>
                <w:bCs/>
                <w:sz w:val="24"/>
                <w:szCs w:val="24"/>
              </w:rPr>
            </w:pPr>
          </w:p>
        </w:tc>
      </w:tr>
      <w:tr w:rsidR="00A33A46" w:rsidRPr="006F51BB" w:rsidTr="002A1D61">
        <w:trPr>
          <w:trHeight w:val="779"/>
        </w:trPr>
        <w:tc>
          <w:tcPr>
            <w:tcW w:w="663" w:type="pct"/>
            <w:vMerge/>
            <w:shd w:val="clear" w:color="auto" w:fill="auto"/>
          </w:tcPr>
          <w:p w:rsidR="00596391" w:rsidRPr="006F51BB" w:rsidRDefault="00596391" w:rsidP="006F51BB">
            <w:pPr>
              <w:spacing w:after="0" w:line="240" w:lineRule="auto"/>
              <w:jc w:val="both"/>
              <w:rPr>
                <w:rFonts w:ascii="Times New Roman" w:hAnsi="Times New Roman"/>
                <w:b/>
                <w:bCs/>
                <w:i/>
                <w:sz w:val="24"/>
                <w:szCs w:val="24"/>
              </w:rPr>
            </w:pPr>
          </w:p>
        </w:tc>
        <w:tc>
          <w:tcPr>
            <w:tcW w:w="2534" w:type="pct"/>
            <w:gridSpan w:val="2"/>
            <w:shd w:val="clear" w:color="auto" w:fill="auto"/>
          </w:tcPr>
          <w:p w:rsidR="00596391" w:rsidRPr="006F51BB" w:rsidRDefault="00596391" w:rsidP="006F51BB">
            <w:pPr>
              <w:spacing w:after="0" w:line="240" w:lineRule="auto"/>
              <w:contextualSpacing/>
              <w:jc w:val="both"/>
              <w:rPr>
                <w:rFonts w:ascii="Times New Roman" w:hAnsi="Times New Roman"/>
                <w:b/>
                <w:sz w:val="24"/>
                <w:szCs w:val="24"/>
              </w:rPr>
            </w:pPr>
            <w:r w:rsidRPr="006F51BB">
              <w:rPr>
                <w:rFonts w:ascii="Times New Roman" w:hAnsi="Times New Roman"/>
                <w:b/>
                <w:sz w:val="24"/>
                <w:szCs w:val="24"/>
              </w:rPr>
              <w:t>Самостоятельная работа обучающихся</w:t>
            </w:r>
          </w:p>
          <w:p w:rsidR="00596391" w:rsidRPr="006F51BB" w:rsidRDefault="0040076F"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Подготовить доклад по теме: «С</w:t>
            </w:r>
            <w:r w:rsidR="005659EE" w:rsidRPr="006F51BB">
              <w:rPr>
                <w:rFonts w:ascii="Times New Roman" w:hAnsi="Times New Roman"/>
                <w:sz w:val="24"/>
                <w:szCs w:val="24"/>
              </w:rPr>
              <w:t>овременное оборудование, инвентарь</w:t>
            </w:r>
            <w:r w:rsidR="00596391" w:rsidRPr="006F51BB">
              <w:rPr>
                <w:rFonts w:ascii="Times New Roman" w:hAnsi="Times New Roman"/>
                <w:sz w:val="24"/>
                <w:szCs w:val="24"/>
              </w:rPr>
              <w:t xml:space="preserve">, </w:t>
            </w:r>
            <w:r w:rsidR="005659EE" w:rsidRPr="006F51BB">
              <w:rPr>
                <w:rFonts w:ascii="Times New Roman" w:hAnsi="Times New Roman"/>
                <w:sz w:val="24"/>
                <w:szCs w:val="24"/>
              </w:rPr>
              <w:t>используемые</w:t>
            </w:r>
            <w:r w:rsidR="00596391" w:rsidRPr="006F51BB">
              <w:rPr>
                <w:rFonts w:ascii="Times New Roman" w:hAnsi="Times New Roman"/>
                <w:sz w:val="24"/>
                <w:szCs w:val="24"/>
              </w:rPr>
              <w:t xml:space="preserve"> для кулинарной обработки пищевых продуктов</w:t>
            </w:r>
            <w:r w:rsidRPr="006F51BB">
              <w:rPr>
                <w:rFonts w:ascii="Times New Roman" w:hAnsi="Times New Roman"/>
                <w:sz w:val="24"/>
                <w:szCs w:val="24"/>
              </w:rPr>
              <w:t>»</w:t>
            </w:r>
          </w:p>
        </w:tc>
        <w:tc>
          <w:tcPr>
            <w:tcW w:w="397" w:type="pct"/>
            <w:shd w:val="clear" w:color="auto" w:fill="auto"/>
            <w:vAlign w:val="center"/>
          </w:tcPr>
          <w:p w:rsidR="00596391" w:rsidRPr="006F51BB" w:rsidRDefault="002A1D61" w:rsidP="006F51BB">
            <w:pPr>
              <w:spacing w:after="0" w:line="240" w:lineRule="auto"/>
              <w:contextualSpacing/>
              <w:jc w:val="center"/>
              <w:rPr>
                <w:rFonts w:ascii="Times New Roman" w:hAnsi="Times New Roman"/>
                <w:sz w:val="24"/>
                <w:szCs w:val="24"/>
              </w:rPr>
            </w:pPr>
            <w:r w:rsidRPr="006F51BB">
              <w:rPr>
                <w:rFonts w:ascii="Times New Roman" w:hAnsi="Times New Roman"/>
                <w:sz w:val="24"/>
                <w:szCs w:val="24"/>
              </w:rPr>
              <w:t>3</w:t>
            </w:r>
          </w:p>
        </w:tc>
        <w:tc>
          <w:tcPr>
            <w:tcW w:w="443" w:type="pct"/>
            <w:shd w:val="clear" w:color="auto" w:fill="auto"/>
            <w:vAlign w:val="center"/>
          </w:tcPr>
          <w:p w:rsidR="00596391" w:rsidRPr="006F51BB" w:rsidRDefault="006A1500" w:rsidP="006F51BB">
            <w:pPr>
              <w:spacing w:after="0" w:line="240" w:lineRule="auto"/>
              <w:contextualSpacing/>
              <w:jc w:val="center"/>
              <w:rPr>
                <w:rFonts w:ascii="Times New Roman" w:hAnsi="Times New Roman"/>
                <w:bCs/>
                <w:sz w:val="24"/>
                <w:szCs w:val="24"/>
              </w:rPr>
            </w:pPr>
            <w:r w:rsidRPr="006F51BB">
              <w:rPr>
                <w:rFonts w:ascii="Times New Roman" w:hAnsi="Times New Roman"/>
                <w:bCs/>
                <w:sz w:val="24"/>
                <w:szCs w:val="24"/>
              </w:rPr>
              <w:t>2</w:t>
            </w:r>
          </w:p>
        </w:tc>
        <w:tc>
          <w:tcPr>
            <w:tcW w:w="963" w:type="pct"/>
            <w:vMerge/>
          </w:tcPr>
          <w:p w:rsidR="00596391" w:rsidRPr="006F51BB" w:rsidRDefault="00596391" w:rsidP="006F51BB">
            <w:pPr>
              <w:spacing w:after="0" w:line="240" w:lineRule="auto"/>
              <w:contextualSpacing/>
              <w:jc w:val="both"/>
              <w:rPr>
                <w:rFonts w:ascii="Times New Roman" w:hAnsi="Times New Roman"/>
                <w:bCs/>
                <w:sz w:val="24"/>
                <w:szCs w:val="24"/>
              </w:rPr>
            </w:pPr>
          </w:p>
        </w:tc>
      </w:tr>
      <w:tr w:rsidR="00A33A46" w:rsidRPr="006F51BB" w:rsidTr="00F7591D">
        <w:trPr>
          <w:trHeight w:val="20"/>
        </w:trPr>
        <w:tc>
          <w:tcPr>
            <w:tcW w:w="663" w:type="pct"/>
            <w:vMerge w:val="restart"/>
            <w:shd w:val="clear" w:color="auto" w:fill="auto"/>
          </w:tcPr>
          <w:p w:rsidR="00F7591D" w:rsidRPr="006F51BB" w:rsidRDefault="00F7591D" w:rsidP="006F51BB">
            <w:pPr>
              <w:spacing w:after="0" w:line="240" w:lineRule="auto"/>
              <w:contextualSpacing/>
              <w:rPr>
                <w:rFonts w:ascii="Times New Roman" w:hAnsi="Times New Roman"/>
                <w:b/>
                <w:bCs/>
                <w:sz w:val="24"/>
                <w:szCs w:val="24"/>
              </w:rPr>
            </w:pPr>
            <w:r w:rsidRPr="006F51BB">
              <w:rPr>
                <w:rFonts w:ascii="Times New Roman" w:hAnsi="Times New Roman"/>
                <w:b/>
                <w:bCs/>
                <w:sz w:val="24"/>
                <w:szCs w:val="24"/>
              </w:rPr>
              <w:t xml:space="preserve">Тема 1.4. </w:t>
            </w:r>
            <w:proofErr w:type="spellStart"/>
            <w:r w:rsidRPr="006F51BB">
              <w:rPr>
                <w:rFonts w:ascii="Times New Roman" w:hAnsi="Times New Roman"/>
                <w:b/>
                <w:bCs/>
                <w:sz w:val="24"/>
                <w:szCs w:val="24"/>
              </w:rPr>
              <w:lastRenderedPageBreak/>
              <w:t>Карвинг</w:t>
            </w:r>
            <w:proofErr w:type="spellEnd"/>
            <w:r w:rsidRPr="006F51BB">
              <w:rPr>
                <w:rFonts w:ascii="Times New Roman" w:hAnsi="Times New Roman"/>
                <w:b/>
                <w:bCs/>
                <w:sz w:val="24"/>
                <w:szCs w:val="24"/>
              </w:rPr>
              <w:t xml:space="preserve"> – искусство изготовления украшений для блюд</w:t>
            </w:r>
          </w:p>
        </w:tc>
        <w:tc>
          <w:tcPr>
            <w:tcW w:w="3374" w:type="pct"/>
            <w:gridSpan w:val="4"/>
            <w:shd w:val="clear" w:color="auto" w:fill="auto"/>
          </w:tcPr>
          <w:p w:rsidR="00F7591D" w:rsidRPr="006F51BB" w:rsidRDefault="00F7591D" w:rsidP="006F51BB">
            <w:pPr>
              <w:spacing w:after="0" w:line="240" w:lineRule="auto"/>
              <w:contextualSpacing/>
              <w:rPr>
                <w:rFonts w:ascii="Times New Roman" w:hAnsi="Times New Roman"/>
                <w:b/>
                <w:bCs/>
                <w:sz w:val="24"/>
                <w:szCs w:val="24"/>
              </w:rPr>
            </w:pPr>
            <w:r w:rsidRPr="006F51BB">
              <w:rPr>
                <w:rFonts w:ascii="Times New Roman" w:hAnsi="Times New Roman"/>
                <w:b/>
                <w:bCs/>
                <w:sz w:val="24"/>
                <w:szCs w:val="24"/>
              </w:rPr>
              <w:lastRenderedPageBreak/>
              <w:t>Содержание учебного материала</w:t>
            </w:r>
          </w:p>
        </w:tc>
        <w:tc>
          <w:tcPr>
            <w:tcW w:w="963" w:type="pct"/>
            <w:vMerge w:val="restart"/>
          </w:tcPr>
          <w:p w:rsidR="00F7591D" w:rsidRPr="006F51BB" w:rsidRDefault="00F7591D" w:rsidP="006F51BB">
            <w:pPr>
              <w:pStyle w:val="2"/>
              <w:spacing w:before="0" w:after="0"/>
              <w:contextualSpacing/>
              <w:jc w:val="both"/>
              <w:rPr>
                <w:rFonts w:ascii="Times New Roman" w:hAnsi="Times New Roman"/>
                <w:b w:val="0"/>
                <w:i w:val="0"/>
                <w:sz w:val="24"/>
                <w:szCs w:val="24"/>
              </w:rPr>
            </w:pPr>
            <w:r w:rsidRPr="006F51BB">
              <w:rPr>
                <w:rFonts w:ascii="Times New Roman" w:hAnsi="Times New Roman"/>
                <w:b w:val="0"/>
                <w:i w:val="0"/>
                <w:sz w:val="24"/>
                <w:szCs w:val="24"/>
              </w:rPr>
              <w:t xml:space="preserve">подготавливать рабочее </w:t>
            </w:r>
            <w:r w:rsidRPr="006F51BB">
              <w:rPr>
                <w:rFonts w:ascii="Times New Roman" w:hAnsi="Times New Roman"/>
                <w:b w:val="0"/>
                <w:i w:val="0"/>
                <w:sz w:val="24"/>
                <w:szCs w:val="24"/>
              </w:rPr>
              <w:lastRenderedPageBreak/>
              <w:t>место, оборудование, сырье, исходные материалы для приготовления украшений из овощей, грибов, ягод фруктов;</w:t>
            </w:r>
          </w:p>
          <w:p w:rsidR="00F7591D" w:rsidRPr="006F51BB" w:rsidRDefault="00F7591D" w:rsidP="006F51BB">
            <w:pPr>
              <w:spacing w:after="0" w:line="240" w:lineRule="auto"/>
              <w:contextualSpacing/>
              <w:rPr>
                <w:rFonts w:ascii="Times New Roman" w:hAnsi="Times New Roman"/>
                <w:sz w:val="24"/>
                <w:szCs w:val="24"/>
              </w:rPr>
            </w:pPr>
            <w:r w:rsidRPr="006F51BB">
              <w:rPr>
                <w:rFonts w:ascii="Times New Roman" w:hAnsi="Times New Roman"/>
                <w:sz w:val="24"/>
                <w:szCs w:val="24"/>
              </w:rPr>
              <w:t>осуществлять подбор и использование необходимого инструмента, инвентаря для изготовления украшений в соответствии с технологической задачей;</w:t>
            </w:r>
          </w:p>
          <w:p w:rsidR="00F7591D" w:rsidRPr="006F51BB" w:rsidRDefault="00F7591D" w:rsidP="006F51BB">
            <w:pPr>
              <w:spacing w:after="0" w:line="240" w:lineRule="auto"/>
              <w:contextualSpacing/>
              <w:rPr>
                <w:rFonts w:ascii="Times New Roman" w:hAnsi="Times New Roman"/>
                <w:sz w:val="24"/>
                <w:szCs w:val="24"/>
              </w:rPr>
            </w:pPr>
            <w:proofErr w:type="spellStart"/>
            <w:r w:rsidRPr="006F51BB">
              <w:rPr>
                <w:rFonts w:ascii="Times New Roman" w:hAnsi="Times New Roman"/>
                <w:sz w:val="24"/>
                <w:szCs w:val="24"/>
              </w:rPr>
              <w:t>органолептически</w:t>
            </w:r>
            <w:proofErr w:type="spellEnd"/>
            <w:r w:rsidRPr="006F51BB">
              <w:rPr>
                <w:rFonts w:ascii="Times New Roman" w:hAnsi="Times New Roman"/>
                <w:sz w:val="24"/>
                <w:szCs w:val="24"/>
              </w:rPr>
              <w:t xml:space="preserve"> оценивать качество сырья для приготовления украшений;</w:t>
            </w:r>
          </w:p>
          <w:p w:rsidR="00F7591D" w:rsidRPr="006F51BB" w:rsidRDefault="00F7591D" w:rsidP="006F51BB">
            <w:pPr>
              <w:spacing w:after="0" w:line="240" w:lineRule="auto"/>
              <w:contextualSpacing/>
              <w:rPr>
                <w:rFonts w:ascii="Times New Roman" w:hAnsi="Times New Roman"/>
                <w:sz w:val="24"/>
                <w:szCs w:val="24"/>
              </w:rPr>
            </w:pPr>
            <w:r w:rsidRPr="006F51BB">
              <w:rPr>
                <w:rFonts w:ascii="Times New Roman" w:hAnsi="Times New Roman"/>
                <w:sz w:val="24"/>
                <w:szCs w:val="24"/>
              </w:rPr>
              <w:t>выбирать различные способы и приемы приготовления украшений из различных овощей, грибов, фруктов, ягод, в том числе сибирских;</w:t>
            </w:r>
          </w:p>
          <w:p w:rsidR="00F7591D" w:rsidRPr="006F51BB" w:rsidRDefault="00F7591D" w:rsidP="006F51BB">
            <w:pPr>
              <w:spacing w:after="0" w:line="240" w:lineRule="auto"/>
              <w:contextualSpacing/>
              <w:rPr>
                <w:rFonts w:ascii="Times New Roman" w:hAnsi="Times New Roman"/>
                <w:sz w:val="24"/>
                <w:szCs w:val="24"/>
              </w:rPr>
            </w:pPr>
            <w:r w:rsidRPr="006F51BB">
              <w:rPr>
                <w:rFonts w:ascii="Times New Roman" w:hAnsi="Times New Roman"/>
                <w:sz w:val="24"/>
                <w:szCs w:val="24"/>
              </w:rPr>
              <w:t>использовать практические навыки и умения, развивать наблюдательность, композиционное чувство и художественный вкус;</w:t>
            </w:r>
          </w:p>
          <w:p w:rsidR="00F7591D" w:rsidRPr="006F51BB" w:rsidRDefault="00F7591D" w:rsidP="006F51BB">
            <w:pPr>
              <w:spacing w:after="0" w:line="240" w:lineRule="auto"/>
              <w:contextualSpacing/>
              <w:rPr>
                <w:rFonts w:ascii="Times New Roman" w:hAnsi="Times New Roman"/>
                <w:sz w:val="24"/>
                <w:szCs w:val="24"/>
              </w:rPr>
            </w:pPr>
            <w:r w:rsidRPr="006F51BB">
              <w:rPr>
                <w:rFonts w:ascii="Times New Roman" w:hAnsi="Times New Roman"/>
                <w:sz w:val="24"/>
                <w:szCs w:val="24"/>
              </w:rPr>
              <w:t xml:space="preserve">разрабатывать новые виды оформления с использованием сибирских фруктов и </w:t>
            </w:r>
            <w:r w:rsidRPr="006F51BB">
              <w:rPr>
                <w:rFonts w:ascii="Times New Roman" w:hAnsi="Times New Roman"/>
                <w:sz w:val="24"/>
                <w:szCs w:val="24"/>
              </w:rPr>
              <w:lastRenderedPageBreak/>
              <w:t>ягод;</w:t>
            </w:r>
          </w:p>
          <w:p w:rsidR="00F7591D" w:rsidRPr="006F51BB" w:rsidRDefault="00F7591D" w:rsidP="006F51BB">
            <w:pPr>
              <w:spacing w:after="0" w:line="240" w:lineRule="auto"/>
              <w:contextualSpacing/>
              <w:rPr>
                <w:rFonts w:ascii="Times New Roman" w:hAnsi="Times New Roman"/>
                <w:sz w:val="24"/>
                <w:szCs w:val="24"/>
              </w:rPr>
            </w:pPr>
            <w:r w:rsidRPr="006F51BB">
              <w:rPr>
                <w:rFonts w:ascii="Times New Roman" w:hAnsi="Times New Roman"/>
                <w:sz w:val="24"/>
                <w:szCs w:val="24"/>
              </w:rPr>
              <w:t>осуществлять поиск, анализ и интерпретацию информации, необходимой для выполнения самостоятельной работы; осуществлять поиск, анализ и интерпретацию информации, необходимой для выполнения самостоятельной работы; использовать информационные технологии в подготовке самостоятельной работы</w:t>
            </w:r>
          </w:p>
        </w:tc>
      </w:tr>
      <w:tr w:rsidR="00A33A46" w:rsidRPr="006F51BB" w:rsidTr="00BE4739">
        <w:trPr>
          <w:trHeight w:val="20"/>
        </w:trPr>
        <w:tc>
          <w:tcPr>
            <w:tcW w:w="663" w:type="pct"/>
            <w:vMerge/>
            <w:shd w:val="clear" w:color="auto" w:fill="auto"/>
          </w:tcPr>
          <w:p w:rsidR="00BE4739" w:rsidRPr="006F51BB" w:rsidRDefault="00BE4739" w:rsidP="006F51BB">
            <w:pPr>
              <w:spacing w:after="0" w:line="240" w:lineRule="auto"/>
              <w:contextualSpacing/>
              <w:rPr>
                <w:rFonts w:ascii="Times New Roman" w:hAnsi="Times New Roman"/>
                <w:b/>
                <w:bCs/>
                <w:i/>
                <w:sz w:val="24"/>
                <w:szCs w:val="24"/>
              </w:rPr>
            </w:pPr>
          </w:p>
        </w:tc>
        <w:tc>
          <w:tcPr>
            <w:tcW w:w="2534" w:type="pct"/>
            <w:gridSpan w:val="2"/>
            <w:shd w:val="clear" w:color="auto" w:fill="auto"/>
          </w:tcPr>
          <w:p w:rsidR="00BE4739" w:rsidRPr="006F51BB" w:rsidRDefault="00BE4739" w:rsidP="006F51BB">
            <w:pPr>
              <w:pStyle w:val="a8"/>
              <w:numPr>
                <w:ilvl w:val="0"/>
                <w:numId w:val="15"/>
              </w:numPr>
              <w:spacing w:after="0" w:line="240" w:lineRule="auto"/>
              <w:ind w:left="0" w:hanging="283"/>
              <w:jc w:val="both"/>
              <w:rPr>
                <w:rFonts w:ascii="Times New Roman" w:hAnsi="Times New Roman"/>
                <w:bCs/>
                <w:i/>
                <w:sz w:val="24"/>
                <w:szCs w:val="24"/>
              </w:rPr>
            </w:pPr>
            <w:r w:rsidRPr="006F51BB">
              <w:rPr>
                <w:rFonts w:ascii="Times New Roman" w:hAnsi="Times New Roman"/>
                <w:sz w:val="24"/>
                <w:szCs w:val="24"/>
              </w:rPr>
              <w:t xml:space="preserve">История </w:t>
            </w:r>
            <w:proofErr w:type="spellStart"/>
            <w:r w:rsidRPr="006F51BB">
              <w:rPr>
                <w:rFonts w:ascii="Times New Roman" w:hAnsi="Times New Roman"/>
                <w:sz w:val="24"/>
                <w:szCs w:val="24"/>
              </w:rPr>
              <w:t>карвинга</w:t>
            </w:r>
            <w:proofErr w:type="spellEnd"/>
            <w:r w:rsidR="00275837" w:rsidRPr="006F51BB">
              <w:rPr>
                <w:rFonts w:ascii="Times New Roman" w:hAnsi="Times New Roman"/>
                <w:sz w:val="24"/>
                <w:szCs w:val="24"/>
              </w:rPr>
              <w:t>. Кулинарные традиции Востока.</w:t>
            </w:r>
          </w:p>
        </w:tc>
        <w:tc>
          <w:tcPr>
            <w:tcW w:w="397" w:type="pct"/>
            <w:vMerge w:val="restart"/>
            <w:shd w:val="clear" w:color="auto" w:fill="auto"/>
            <w:vAlign w:val="center"/>
          </w:tcPr>
          <w:p w:rsidR="00BE4739" w:rsidRPr="006F51BB" w:rsidRDefault="00F7591D" w:rsidP="006F51BB">
            <w:pPr>
              <w:spacing w:after="0" w:line="240" w:lineRule="auto"/>
              <w:contextualSpacing/>
              <w:jc w:val="center"/>
              <w:rPr>
                <w:rFonts w:ascii="Times New Roman" w:hAnsi="Times New Roman"/>
                <w:bCs/>
                <w:sz w:val="24"/>
                <w:szCs w:val="24"/>
              </w:rPr>
            </w:pPr>
            <w:r w:rsidRPr="006F51BB">
              <w:rPr>
                <w:rFonts w:ascii="Times New Roman" w:hAnsi="Times New Roman"/>
                <w:bCs/>
                <w:sz w:val="24"/>
                <w:szCs w:val="24"/>
              </w:rPr>
              <w:t>2</w:t>
            </w:r>
          </w:p>
        </w:tc>
        <w:tc>
          <w:tcPr>
            <w:tcW w:w="443" w:type="pct"/>
            <w:vMerge w:val="restart"/>
            <w:shd w:val="clear" w:color="auto" w:fill="auto"/>
            <w:vAlign w:val="center"/>
          </w:tcPr>
          <w:p w:rsidR="00BE4739" w:rsidRPr="006F51BB" w:rsidRDefault="00C42170" w:rsidP="006F51BB">
            <w:pPr>
              <w:spacing w:after="0" w:line="240" w:lineRule="auto"/>
              <w:contextualSpacing/>
              <w:jc w:val="center"/>
              <w:rPr>
                <w:rFonts w:ascii="Times New Roman" w:hAnsi="Times New Roman"/>
                <w:b/>
                <w:bCs/>
                <w:sz w:val="24"/>
                <w:szCs w:val="24"/>
              </w:rPr>
            </w:pPr>
            <w:r w:rsidRPr="006F51BB">
              <w:rPr>
                <w:rFonts w:ascii="Times New Roman" w:hAnsi="Times New Roman"/>
                <w:b/>
                <w:bCs/>
                <w:sz w:val="24"/>
                <w:szCs w:val="24"/>
              </w:rPr>
              <w:t>17</w:t>
            </w:r>
          </w:p>
        </w:tc>
        <w:tc>
          <w:tcPr>
            <w:tcW w:w="963" w:type="pct"/>
            <w:vMerge/>
          </w:tcPr>
          <w:p w:rsidR="00BE4739" w:rsidRPr="006F51BB" w:rsidRDefault="00BE4739" w:rsidP="006F51BB">
            <w:pPr>
              <w:pStyle w:val="ConsPlusNormal"/>
              <w:contextualSpacing/>
              <w:jc w:val="both"/>
              <w:rPr>
                <w:rFonts w:ascii="Times New Roman" w:hAnsi="Times New Roman" w:cs="Times New Roman"/>
                <w:bCs/>
                <w:sz w:val="24"/>
                <w:szCs w:val="24"/>
              </w:rPr>
            </w:pPr>
          </w:p>
        </w:tc>
      </w:tr>
      <w:tr w:rsidR="00A33A46" w:rsidRPr="006F51BB" w:rsidTr="00BE4739">
        <w:trPr>
          <w:trHeight w:val="20"/>
        </w:trPr>
        <w:tc>
          <w:tcPr>
            <w:tcW w:w="663" w:type="pct"/>
            <w:vMerge/>
            <w:shd w:val="clear" w:color="auto" w:fill="auto"/>
          </w:tcPr>
          <w:p w:rsidR="00BE4739" w:rsidRPr="006F51BB" w:rsidRDefault="00BE4739" w:rsidP="006F51BB">
            <w:pPr>
              <w:spacing w:after="0" w:line="240" w:lineRule="auto"/>
              <w:contextualSpacing/>
              <w:jc w:val="both"/>
              <w:rPr>
                <w:rFonts w:ascii="Times New Roman" w:hAnsi="Times New Roman"/>
                <w:b/>
                <w:bCs/>
                <w:i/>
                <w:sz w:val="24"/>
                <w:szCs w:val="24"/>
              </w:rPr>
            </w:pPr>
          </w:p>
        </w:tc>
        <w:tc>
          <w:tcPr>
            <w:tcW w:w="2534" w:type="pct"/>
            <w:gridSpan w:val="2"/>
            <w:shd w:val="clear" w:color="auto" w:fill="auto"/>
          </w:tcPr>
          <w:p w:rsidR="00BE4739" w:rsidRPr="006F51BB" w:rsidRDefault="00BE4739" w:rsidP="006F51BB">
            <w:pPr>
              <w:pStyle w:val="a8"/>
              <w:numPr>
                <w:ilvl w:val="0"/>
                <w:numId w:val="15"/>
              </w:numPr>
              <w:spacing w:after="0" w:line="240" w:lineRule="auto"/>
              <w:ind w:left="0" w:hanging="283"/>
              <w:jc w:val="both"/>
              <w:rPr>
                <w:rFonts w:ascii="Times New Roman" w:hAnsi="Times New Roman"/>
                <w:b/>
                <w:bCs/>
                <w:i/>
                <w:sz w:val="24"/>
                <w:szCs w:val="24"/>
              </w:rPr>
            </w:pPr>
            <w:r w:rsidRPr="006F51BB">
              <w:rPr>
                <w:rFonts w:ascii="Times New Roman" w:hAnsi="Times New Roman"/>
                <w:sz w:val="24"/>
                <w:szCs w:val="24"/>
              </w:rPr>
              <w:t>Профессиональный инструмент</w:t>
            </w:r>
            <w:r w:rsidR="00D40AFC" w:rsidRPr="006F51BB">
              <w:rPr>
                <w:rFonts w:ascii="Times New Roman" w:hAnsi="Times New Roman"/>
                <w:sz w:val="24"/>
                <w:szCs w:val="24"/>
              </w:rPr>
              <w:t xml:space="preserve">. Классификация инструментов. </w:t>
            </w:r>
          </w:p>
        </w:tc>
        <w:tc>
          <w:tcPr>
            <w:tcW w:w="397" w:type="pct"/>
            <w:vMerge/>
            <w:shd w:val="clear" w:color="auto" w:fill="auto"/>
            <w:vAlign w:val="center"/>
          </w:tcPr>
          <w:p w:rsidR="00BE4739" w:rsidRPr="006F51BB" w:rsidRDefault="00BE4739" w:rsidP="006F51BB">
            <w:pPr>
              <w:spacing w:after="0" w:line="240" w:lineRule="auto"/>
              <w:contextualSpacing/>
              <w:jc w:val="center"/>
              <w:rPr>
                <w:rFonts w:ascii="Times New Roman" w:hAnsi="Times New Roman"/>
                <w:bCs/>
                <w:i/>
                <w:sz w:val="24"/>
                <w:szCs w:val="24"/>
              </w:rPr>
            </w:pPr>
          </w:p>
        </w:tc>
        <w:tc>
          <w:tcPr>
            <w:tcW w:w="443" w:type="pct"/>
            <w:vMerge/>
            <w:shd w:val="clear" w:color="auto" w:fill="auto"/>
            <w:vAlign w:val="center"/>
          </w:tcPr>
          <w:p w:rsidR="00BE4739" w:rsidRPr="006F51BB" w:rsidRDefault="00BE4739" w:rsidP="006F51BB">
            <w:pPr>
              <w:spacing w:after="0" w:line="240" w:lineRule="auto"/>
              <w:contextualSpacing/>
              <w:jc w:val="center"/>
              <w:rPr>
                <w:rFonts w:ascii="Times New Roman" w:hAnsi="Times New Roman"/>
                <w:b/>
                <w:bCs/>
                <w:sz w:val="24"/>
                <w:szCs w:val="24"/>
              </w:rPr>
            </w:pPr>
          </w:p>
        </w:tc>
        <w:tc>
          <w:tcPr>
            <w:tcW w:w="963" w:type="pct"/>
            <w:vMerge/>
          </w:tcPr>
          <w:p w:rsidR="00BE4739" w:rsidRPr="006F51BB" w:rsidRDefault="00BE4739" w:rsidP="006F51BB">
            <w:pPr>
              <w:spacing w:after="0" w:line="240" w:lineRule="auto"/>
              <w:contextualSpacing/>
              <w:jc w:val="both"/>
              <w:rPr>
                <w:rFonts w:ascii="Times New Roman" w:hAnsi="Times New Roman"/>
                <w:bCs/>
                <w:sz w:val="24"/>
                <w:szCs w:val="24"/>
              </w:rPr>
            </w:pPr>
          </w:p>
        </w:tc>
      </w:tr>
      <w:tr w:rsidR="00A33A46" w:rsidRPr="006F51BB" w:rsidTr="00BE4739">
        <w:trPr>
          <w:trHeight w:val="20"/>
        </w:trPr>
        <w:tc>
          <w:tcPr>
            <w:tcW w:w="663" w:type="pct"/>
            <w:vMerge/>
            <w:shd w:val="clear" w:color="auto" w:fill="auto"/>
          </w:tcPr>
          <w:p w:rsidR="00BE4739" w:rsidRPr="006F51BB" w:rsidRDefault="00BE4739" w:rsidP="006F51BB">
            <w:pPr>
              <w:spacing w:after="0" w:line="240" w:lineRule="auto"/>
              <w:contextualSpacing/>
              <w:jc w:val="both"/>
              <w:rPr>
                <w:rFonts w:ascii="Times New Roman" w:hAnsi="Times New Roman"/>
                <w:b/>
                <w:bCs/>
                <w:i/>
                <w:sz w:val="24"/>
                <w:szCs w:val="24"/>
              </w:rPr>
            </w:pPr>
          </w:p>
        </w:tc>
        <w:tc>
          <w:tcPr>
            <w:tcW w:w="2534" w:type="pct"/>
            <w:gridSpan w:val="2"/>
            <w:shd w:val="clear" w:color="auto" w:fill="auto"/>
            <w:vAlign w:val="center"/>
          </w:tcPr>
          <w:p w:rsidR="00BE4739" w:rsidRPr="006F51BB" w:rsidRDefault="00BE4739" w:rsidP="006F51BB">
            <w:pPr>
              <w:pStyle w:val="a8"/>
              <w:numPr>
                <w:ilvl w:val="0"/>
                <w:numId w:val="15"/>
              </w:numPr>
              <w:spacing w:after="0" w:line="240" w:lineRule="auto"/>
              <w:ind w:left="0" w:hanging="283"/>
              <w:jc w:val="both"/>
              <w:rPr>
                <w:rFonts w:ascii="Times New Roman" w:hAnsi="Times New Roman"/>
                <w:sz w:val="24"/>
                <w:szCs w:val="24"/>
              </w:rPr>
            </w:pPr>
            <w:r w:rsidRPr="006F51BB">
              <w:rPr>
                <w:rFonts w:ascii="Times New Roman" w:hAnsi="Times New Roman"/>
                <w:sz w:val="24"/>
                <w:szCs w:val="24"/>
              </w:rPr>
              <w:t>Подготовка овощей к декоративной вырезке</w:t>
            </w:r>
            <w:r w:rsidR="008141E0" w:rsidRPr="006F51BB">
              <w:rPr>
                <w:rFonts w:ascii="Times New Roman" w:hAnsi="Times New Roman"/>
                <w:sz w:val="24"/>
                <w:szCs w:val="24"/>
              </w:rPr>
              <w:t xml:space="preserve">. </w:t>
            </w:r>
            <w:r w:rsidR="00A672EF" w:rsidRPr="006F51BB">
              <w:rPr>
                <w:rFonts w:ascii="Times New Roman" w:hAnsi="Times New Roman"/>
                <w:sz w:val="24"/>
                <w:szCs w:val="24"/>
              </w:rPr>
              <w:t xml:space="preserve">Подбор овощей для </w:t>
            </w:r>
            <w:proofErr w:type="spellStart"/>
            <w:r w:rsidR="00A672EF" w:rsidRPr="006F51BB">
              <w:rPr>
                <w:rFonts w:ascii="Times New Roman" w:hAnsi="Times New Roman"/>
                <w:sz w:val="24"/>
                <w:szCs w:val="24"/>
              </w:rPr>
              <w:t>карвинга</w:t>
            </w:r>
            <w:proofErr w:type="spellEnd"/>
          </w:p>
        </w:tc>
        <w:tc>
          <w:tcPr>
            <w:tcW w:w="397" w:type="pct"/>
            <w:vMerge/>
            <w:shd w:val="clear" w:color="auto" w:fill="auto"/>
            <w:vAlign w:val="center"/>
          </w:tcPr>
          <w:p w:rsidR="00BE4739" w:rsidRPr="006F51BB" w:rsidRDefault="00BE4739" w:rsidP="006F51BB">
            <w:pPr>
              <w:spacing w:after="0" w:line="240" w:lineRule="auto"/>
              <w:contextualSpacing/>
              <w:jc w:val="center"/>
              <w:rPr>
                <w:rFonts w:ascii="Times New Roman" w:hAnsi="Times New Roman"/>
                <w:bCs/>
                <w:i/>
                <w:sz w:val="24"/>
                <w:szCs w:val="24"/>
              </w:rPr>
            </w:pPr>
          </w:p>
        </w:tc>
        <w:tc>
          <w:tcPr>
            <w:tcW w:w="443" w:type="pct"/>
            <w:vMerge/>
            <w:shd w:val="clear" w:color="auto" w:fill="auto"/>
            <w:vAlign w:val="center"/>
          </w:tcPr>
          <w:p w:rsidR="00BE4739" w:rsidRPr="006F51BB" w:rsidRDefault="00BE4739" w:rsidP="006F51BB">
            <w:pPr>
              <w:spacing w:after="0" w:line="240" w:lineRule="auto"/>
              <w:contextualSpacing/>
              <w:jc w:val="center"/>
              <w:rPr>
                <w:rFonts w:ascii="Times New Roman" w:hAnsi="Times New Roman"/>
                <w:b/>
                <w:bCs/>
                <w:sz w:val="24"/>
                <w:szCs w:val="24"/>
              </w:rPr>
            </w:pPr>
          </w:p>
        </w:tc>
        <w:tc>
          <w:tcPr>
            <w:tcW w:w="963" w:type="pct"/>
            <w:vMerge/>
          </w:tcPr>
          <w:p w:rsidR="00BE4739" w:rsidRPr="006F51BB" w:rsidRDefault="00BE4739" w:rsidP="006F51BB">
            <w:pPr>
              <w:spacing w:after="0" w:line="240" w:lineRule="auto"/>
              <w:contextualSpacing/>
              <w:jc w:val="both"/>
              <w:rPr>
                <w:rFonts w:ascii="Times New Roman" w:hAnsi="Times New Roman"/>
                <w:bCs/>
                <w:sz w:val="24"/>
                <w:szCs w:val="24"/>
              </w:rPr>
            </w:pPr>
          </w:p>
        </w:tc>
      </w:tr>
      <w:tr w:rsidR="00A33A46" w:rsidRPr="006F51BB" w:rsidTr="00BE4739">
        <w:trPr>
          <w:trHeight w:val="20"/>
        </w:trPr>
        <w:tc>
          <w:tcPr>
            <w:tcW w:w="663" w:type="pct"/>
            <w:vMerge/>
            <w:shd w:val="clear" w:color="auto" w:fill="auto"/>
          </w:tcPr>
          <w:p w:rsidR="00BE4739" w:rsidRPr="006F51BB" w:rsidRDefault="00BE4739" w:rsidP="006F51BB">
            <w:pPr>
              <w:spacing w:after="0" w:line="240" w:lineRule="auto"/>
              <w:contextualSpacing/>
              <w:jc w:val="both"/>
              <w:rPr>
                <w:rFonts w:ascii="Times New Roman" w:hAnsi="Times New Roman"/>
                <w:b/>
                <w:bCs/>
                <w:i/>
                <w:sz w:val="24"/>
                <w:szCs w:val="24"/>
              </w:rPr>
            </w:pPr>
          </w:p>
        </w:tc>
        <w:tc>
          <w:tcPr>
            <w:tcW w:w="2534" w:type="pct"/>
            <w:gridSpan w:val="2"/>
            <w:shd w:val="clear" w:color="auto" w:fill="auto"/>
            <w:vAlign w:val="center"/>
          </w:tcPr>
          <w:p w:rsidR="00BE4739" w:rsidRPr="006F51BB" w:rsidRDefault="00BE4739" w:rsidP="006F51BB">
            <w:pPr>
              <w:pStyle w:val="a8"/>
              <w:numPr>
                <w:ilvl w:val="0"/>
                <w:numId w:val="15"/>
              </w:numPr>
              <w:spacing w:after="0" w:line="240" w:lineRule="auto"/>
              <w:ind w:left="0" w:hanging="283"/>
              <w:jc w:val="both"/>
              <w:rPr>
                <w:rFonts w:ascii="Times New Roman" w:hAnsi="Times New Roman"/>
                <w:sz w:val="24"/>
                <w:szCs w:val="24"/>
              </w:rPr>
            </w:pPr>
            <w:r w:rsidRPr="006F51BB">
              <w:rPr>
                <w:rFonts w:ascii="Times New Roman" w:hAnsi="Times New Roman"/>
                <w:sz w:val="24"/>
                <w:szCs w:val="24"/>
              </w:rPr>
              <w:t>Украшения из картофеля и корнеплодов</w:t>
            </w:r>
            <w:r w:rsidR="00A672EF" w:rsidRPr="006F51BB">
              <w:rPr>
                <w:rFonts w:ascii="Times New Roman" w:hAnsi="Times New Roman"/>
                <w:sz w:val="24"/>
                <w:szCs w:val="24"/>
              </w:rPr>
              <w:t xml:space="preserve">. Технология изготовления </w:t>
            </w:r>
            <w:r w:rsidR="00894FDA" w:rsidRPr="006F51BB">
              <w:rPr>
                <w:rFonts w:ascii="Times New Roman" w:hAnsi="Times New Roman"/>
                <w:sz w:val="24"/>
                <w:szCs w:val="24"/>
              </w:rPr>
              <w:t>цветов,</w:t>
            </w:r>
            <w:r w:rsidR="00A672EF" w:rsidRPr="006F51BB">
              <w:rPr>
                <w:rFonts w:ascii="Times New Roman" w:hAnsi="Times New Roman"/>
                <w:sz w:val="24"/>
                <w:szCs w:val="24"/>
              </w:rPr>
              <w:t xml:space="preserve"> вее</w:t>
            </w:r>
            <w:r w:rsidR="00894FDA" w:rsidRPr="006F51BB">
              <w:rPr>
                <w:rFonts w:ascii="Times New Roman" w:hAnsi="Times New Roman"/>
                <w:sz w:val="24"/>
                <w:szCs w:val="24"/>
              </w:rPr>
              <w:t>ра, кувшинок, шишечек</w:t>
            </w:r>
            <w:r w:rsidR="00A672EF" w:rsidRPr="006F51BB">
              <w:rPr>
                <w:rFonts w:ascii="Times New Roman" w:hAnsi="Times New Roman"/>
                <w:sz w:val="24"/>
                <w:szCs w:val="24"/>
              </w:rPr>
              <w:t xml:space="preserve"> из корнеплодов</w:t>
            </w:r>
          </w:p>
        </w:tc>
        <w:tc>
          <w:tcPr>
            <w:tcW w:w="397" w:type="pct"/>
            <w:vMerge/>
            <w:shd w:val="clear" w:color="auto" w:fill="auto"/>
            <w:vAlign w:val="center"/>
          </w:tcPr>
          <w:p w:rsidR="00BE4739" w:rsidRPr="006F51BB" w:rsidRDefault="00BE4739" w:rsidP="006F51BB">
            <w:pPr>
              <w:spacing w:after="0" w:line="240" w:lineRule="auto"/>
              <w:contextualSpacing/>
              <w:jc w:val="center"/>
              <w:rPr>
                <w:rFonts w:ascii="Times New Roman" w:hAnsi="Times New Roman"/>
                <w:bCs/>
                <w:i/>
                <w:sz w:val="24"/>
                <w:szCs w:val="24"/>
              </w:rPr>
            </w:pPr>
          </w:p>
        </w:tc>
        <w:tc>
          <w:tcPr>
            <w:tcW w:w="443" w:type="pct"/>
            <w:vMerge/>
            <w:shd w:val="clear" w:color="auto" w:fill="auto"/>
            <w:vAlign w:val="center"/>
          </w:tcPr>
          <w:p w:rsidR="00BE4739" w:rsidRPr="006F51BB" w:rsidRDefault="00BE4739" w:rsidP="006F51BB">
            <w:pPr>
              <w:spacing w:after="0" w:line="240" w:lineRule="auto"/>
              <w:contextualSpacing/>
              <w:jc w:val="center"/>
              <w:rPr>
                <w:rFonts w:ascii="Times New Roman" w:hAnsi="Times New Roman"/>
                <w:b/>
                <w:bCs/>
                <w:sz w:val="24"/>
                <w:szCs w:val="24"/>
              </w:rPr>
            </w:pPr>
          </w:p>
        </w:tc>
        <w:tc>
          <w:tcPr>
            <w:tcW w:w="963" w:type="pct"/>
            <w:vMerge/>
          </w:tcPr>
          <w:p w:rsidR="00BE4739" w:rsidRPr="006F51BB" w:rsidRDefault="00BE4739" w:rsidP="006F51BB">
            <w:pPr>
              <w:spacing w:after="0" w:line="240" w:lineRule="auto"/>
              <w:contextualSpacing/>
              <w:jc w:val="both"/>
              <w:rPr>
                <w:rFonts w:ascii="Times New Roman" w:hAnsi="Times New Roman"/>
                <w:bCs/>
                <w:sz w:val="24"/>
                <w:szCs w:val="24"/>
              </w:rPr>
            </w:pPr>
          </w:p>
        </w:tc>
      </w:tr>
      <w:tr w:rsidR="00A33A46" w:rsidRPr="006F51BB" w:rsidTr="00BE4739">
        <w:trPr>
          <w:trHeight w:val="20"/>
        </w:trPr>
        <w:tc>
          <w:tcPr>
            <w:tcW w:w="663" w:type="pct"/>
            <w:vMerge/>
            <w:shd w:val="clear" w:color="auto" w:fill="auto"/>
          </w:tcPr>
          <w:p w:rsidR="00BE4739" w:rsidRPr="006F51BB" w:rsidRDefault="00BE4739" w:rsidP="006F51BB">
            <w:pPr>
              <w:spacing w:after="0" w:line="240" w:lineRule="auto"/>
              <w:contextualSpacing/>
              <w:jc w:val="both"/>
              <w:rPr>
                <w:rFonts w:ascii="Times New Roman" w:hAnsi="Times New Roman"/>
                <w:b/>
                <w:bCs/>
                <w:i/>
                <w:sz w:val="24"/>
                <w:szCs w:val="24"/>
              </w:rPr>
            </w:pPr>
          </w:p>
        </w:tc>
        <w:tc>
          <w:tcPr>
            <w:tcW w:w="2534" w:type="pct"/>
            <w:gridSpan w:val="2"/>
            <w:shd w:val="clear" w:color="auto" w:fill="auto"/>
            <w:vAlign w:val="center"/>
          </w:tcPr>
          <w:p w:rsidR="00BE4739" w:rsidRPr="006F51BB" w:rsidRDefault="00BE4739" w:rsidP="006F51BB">
            <w:pPr>
              <w:pStyle w:val="a8"/>
              <w:numPr>
                <w:ilvl w:val="0"/>
                <w:numId w:val="15"/>
              </w:numPr>
              <w:spacing w:after="0" w:line="240" w:lineRule="auto"/>
              <w:ind w:left="0" w:hanging="283"/>
              <w:jc w:val="both"/>
              <w:rPr>
                <w:rFonts w:ascii="Times New Roman" w:hAnsi="Times New Roman"/>
                <w:sz w:val="24"/>
                <w:szCs w:val="24"/>
              </w:rPr>
            </w:pPr>
            <w:r w:rsidRPr="006F51BB">
              <w:rPr>
                <w:rFonts w:ascii="Times New Roman" w:hAnsi="Times New Roman"/>
                <w:sz w:val="24"/>
                <w:szCs w:val="24"/>
              </w:rPr>
              <w:t>Украшения из лука</w:t>
            </w:r>
            <w:r w:rsidR="00894FDA" w:rsidRPr="006F51BB">
              <w:rPr>
                <w:rFonts w:ascii="Times New Roman" w:hAnsi="Times New Roman"/>
                <w:sz w:val="24"/>
                <w:szCs w:val="24"/>
              </w:rPr>
              <w:t>. Технология изготовления различных фигур из луковых овощей</w:t>
            </w:r>
          </w:p>
        </w:tc>
        <w:tc>
          <w:tcPr>
            <w:tcW w:w="397" w:type="pct"/>
            <w:vMerge/>
            <w:shd w:val="clear" w:color="auto" w:fill="auto"/>
            <w:vAlign w:val="center"/>
          </w:tcPr>
          <w:p w:rsidR="00BE4739" w:rsidRPr="006F51BB" w:rsidRDefault="00BE4739" w:rsidP="006F51BB">
            <w:pPr>
              <w:spacing w:after="0" w:line="240" w:lineRule="auto"/>
              <w:contextualSpacing/>
              <w:jc w:val="center"/>
              <w:rPr>
                <w:rFonts w:ascii="Times New Roman" w:hAnsi="Times New Roman"/>
                <w:bCs/>
                <w:i/>
                <w:sz w:val="24"/>
                <w:szCs w:val="24"/>
              </w:rPr>
            </w:pPr>
          </w:p>
        </w:tc>
        <w:tc>
          <w:tcPr>
            <w:tcW w:w="443" w:type="pct"/>
            <w:vMerge/>
            <w:shd w:val="clear" w:color="auto" w:fill="auto"/>
            <w:vAlign w:val="center"/>
          </w:tcPr>
          <w:p w:rsidR="00BE4739" w:rsidRPr="006F51BB" w:rsidRDefault="00BE4739" w:rsidP="006F51BB">
            <w:pPr>
              <w:spacing w:after="0" w:line="240" w:lineRule="auto"/>
              <w:contextualSpacing/>
              <w:jc w:val="center"/>
              <w:rPr>
                <w:rFonts w:ascii="Times New Roman" w:hAnsi="Times New Roman"/>
                <w:b/>
                <w:bCs/>
                <w:sz w:val="24"/>
                <w:szCs w:val="24"/>
              </w:rPr>
            </w:pPr>
          </w:p>
        </w:tc>
        <w:tc>
          <w:tcPr>
            <w:tcW w:w="963" w:type="pct"/>
            <w:vMerge/>
          </w:tcPr>
          <w:p w:rsidR="00BE4739" w:rsidRPr="006F51BB" w:rsidRDefault="00BE4739" w:rsidP="006F51BB">
            <w:pPr>
              <w:spacing w:after="0" w:line="240" w:lineRule="auto"/>
              <w:contextualSpacing/>
              <w:jc w:val="both"/>
              <w:rPr>
                <w:rFonts w:ascii="Times New Roman" w:hAnsi="Times New Roman"/>
                <w:bCs/>
                <w:sz w:val="24"/>
                <w:szCs w:val="24"/>
              </w:rPr>
            </w:pPr>
          </w:p>
        </w:tc>
      </w:tr>
      <w:tr w:rsidR="00A33A46" w:rsidRPr="006F51BB" w:rsidTr="00BE4739">
        <w:trPr>
          <w:trHeight w:val="20"/>
        </w:trPr>
        <w:tc>
          <w:tcPr>
            <w:tcW w:w="663" w:type="pct"/>
            <w:vMerge/>
            <w:shd w:val="clear" w:color="auto" w:fill="auto"/>
          </w:tcPr>
          <w:p w:rsidR="00BE4739" w:rsidRPr="006F51BB" w:rsidRDefault="00BE4739" w:rsidP="006F51BB">
            <w:pPr>
              <w:spacing w:after="0" w:line="240" w:lineRule="auto"/>
              <w:contextualSpacing/>
              <w:jc w:val="both"/>
              <w:rPr>
                <w:rFonts w:ascii="Times New Roman" w:hAnsi="Times New Roman"/>
                <w:b/>
                <w:bCs/>
                <w:i/>
                <w:sz w:val="24"/>
                <w:szCs w:val="24"/>
              </w:rPr>
            </w:pPr>
          </w:p>
        </w:tc>
        <w:tc>
          <w:tcPr>
            <w:tcW w:w="2534" w:type="pct"/>
            <w:gridSpan w:val="2"/>
            <w:shd w:val="clear" w:color="auto" w:fill="auto"/>
            <w:vAlign w:val="center"/>
          </w:tcPr>
          <w:p w:rsidR="00BE4739" w:rsidRPr="006F51BB" w:rsidRDefault="00BE4739" w:rsidP="006F51BB">
            <w:pPr>
              <w:pStyle w:val="a8"/>
              <w:numPr>
                <w:ilvl w:val="0"/>
                <w:numId w:val="15"/>
              </w:numPr>
              <w:spacing w:after="0" w:line="240" w:lineRule="auto"/>
              <w:ind w:left="0" w:hanging="283"/>
              <w:jc w:val="both"/>
              <w:rPr>
                <w:rFonts w:ascii="Times New Roman" w:hAnsi="Times New Roman"/>
                <w:sz w:val="24"/>
                <w:szCs w:val="24"/>
              </w:rPr>
            </w:pPr>
            <w:r w:rsidRPr="006F51BB">
              <w:rPr>
                <w:rFonts w:ascii="Times New Roman" w:hAnsi="Times New Roman"/>
                <w:sz w:val="24"/>
                <w:szCs w:val="24"/>
              </w:rPr>
              <w:t>Украшения из плодоовощных растений</w:t>
            </w:r>
            <w:r w:rsidR="00A672EF" w:rsidRPr="006F51BB">
              <w:rPr>
                <w:rFonts w:ascii="Times New Roman" w:hAnsi="Times New Roman"/>
                <w:sz w:val="24"/>
                <w:szCs w:val="24"/>
              </w:rPr>
              <w:t xml:space="preserve">. Технология изготовления розочки, корзиночки, короны и других фигур из </w:t>
            </w:r>
            <w:r w:rsidR="00894FDA" w:rsidRPr="006F51BB">
              <w:rPr>
                <w:rFonts w:ascii="Times New Roman" w:hAnsi="Times New Roman"/>
                <w:sz w:val="24"/>
                <w:szCs w:val="24"/>
              </w:rPr>
              <w:t>плодоовощных растений</w:t>
            </w:r>
          </w:p>
        </w:tc>
        <w:tc>
          <w:tcPr>
            <w:tcW w:w="397" w:type="pct"/>
            <w:vMerge/>
            <w:shd w:val="clear" w:color="auto" w:fill="auto"/>
            <w:vAlign w:val="center"/>
          </w:tcPr>
          <w:p w:rsidR="00BE4739" w:rsidRPr="006F51BB" w:rsidRDefault="00BE4739" w:rsidP="006F51BB">
            <w:pPr>
              <w:spacing w:after="0" w:line="240" w:lineRule="auto"/>
              <w:contextualSpacing/>
              <w:jc w:val="center"/>
              <w:rPr>
                <w:rFonts w:ascii="Times New Roman" w:hAnsi="Times New Roman"/>
                <w:bCs/>
                <w:i/>
                <w:sz w:val="24"/>
                <w:szCs w:val="24"/>
              </w:rPr>
            </w:pPr>
          </w:p>
        </w:tc>
        <w:tc>
          <w:tcPr>
            <w:tcW w:w="443" w:type="pct"/>
            <w:vMerge/>
            <w:shd w:val="clear" w:color="auto" w:fill="auto"/>
            <w:vAlign w:val="center"/>
          </w:tcPr>
          <w:p w:rsidR="00BE4739" w:rsidRPr="006F51BB" w:rsidRDefault="00BE4739" w:rsidP="006F51BB">
            <w:pPr>
              <w:spacing w:after="0" w:line="240" w:lineRule="auto"/>
              <w:contextualSpacing/>
              <w:jc w:val="center"/>
              <w:rPr>
                <w:rFonts w:ascii="Times New Roman" w:hAnsi="Times New Roman"/>
                <w:b/>
                <w:bCs/>
                <w:sz w:val="24"/>
                <w:szCs w:val="24"/>
              </w:rPr>
            </w:pPr>
          </w:p>
        </w:tc>
        <w:tc>
          <w:tcPr>
            <w:tcW w:w="963" w:type="pct"/>
            <w:vMerge/>
          </w:tcPr>
          <w:p w:rsidR="00BE4739" w:rsidRPr="006F51BB" w:rsidRDefault="00BE4739" w:rsidP="006F51BB">
            <w:pPr>
              <w:spacing w:after="0" w:line="240" w:lineRule="auto"/>
              <w:contextualSpacing/>
              <w:jc w:val="both"/>
              <w:rPr>
                <w:rFonts w:ascii="Times New Roman" w:hAnsi="Times New Roman"/>
                <w:bCs/>
                <w:sz w:val="24"/>
                <w:szCs w:val="24"/>
              </w:rPr>
            </w:pPr>
          </w:p>
        </w:tc>
      </w:tr>
      <w:tr w:rsidR="00A33A46" w:rsidRPr="006F51BB" w:rsidTr="00BE4739">
        <w:trPr>
          <w:trHeight w:val="20"/>
        </w:trPr>
        <w:tc>
          <w:tcPr>
            <w:tcW w:w="663" w:type="pct"/>
            <w:vMerge/>
            <w:shd w:val="clear" w:color="auto" w:fill="auto"/>
          </w:tcPr>
          <w:p w:rsidR="00BE4739" w:rsidRPr="006F51BB" w:rsidRDefault="00BE4739" w:rsidP="006F51BB">
            <w:pPr>
              <w:spacing w:after="0" w:line="240" w:lineRule="auto"/>
              <w:contextualSpacing/>
              <w:jc w:val="both"/>
              <w:rPr>
                <w:rFonts w:ascii="Times New Roman" w:hAnsi="Times New Roman"/>
                <w:b/>
                <w:bCs/>
                <w:i/>
                <w:sz w:val="24"/>
                <w:szCs w:val="24"/>
              </w:rPr>
            </w:pPr>
          </w:p>
        </w:tc>
        <w:tc>
          <w:tcPr>
            <w:tcW w:w="2534" w:type="pct"/>
            <w:gridSpan w:val="2"/>
            <w:shd w:val="clear" w:color="auto" w:fill="auto"/>
            <w:vAlign w:val="center"/>
          </w:tcPr>
          <w:p w:rsidR="00BE4739" w:rsidRPr="006F51BB" w:rsidRDefault="00BE4739" w:rsidP="006F51BB">
            <w:pPr>
              <w:pStyle w:val="a8"/>
              <w:numPr>
                <w:ilvl w:val="0"/>
                <w:numId w:val="15"/>
              </w:numPr>
              <w:spacing w:after="0" w:line="240" w:lineRule="auto"/>
              <w:ind w:left="0" w:hanging="283"/>
              <w:jc w:val="both"/>
              <w:rPr>
                <w:rFonts w:ascii="Times New Roman" w:hAnsi="Times New Roman"/>
                <w:sz w:val="24"/>
                <w:szCs w:val="24"/>
              </w:rPr>
            </w:pPr>
            <w:r w:rsidRPr="006F51BB">
              <w:rPr>
                <w:rFonts w:ascii="Times New Roman" w:hAnsi="Times New Roman"/>
                <w:sz w:val="24"/>
                <w:szCs w:val="24"/>
              </w:rPr>
              <w:t>Украшения из десертных овощей</w:t>
            </w:r>
            <w:r w:rsidR="00894FDA" w:rsidRPr="006F51BB">
              <w:rPr>
                <w:rFonts w:ascii="Times New Roman" w:hAnsi="Times New Roman"/>
                <w:sz w:val="24"/>
                <w:szCs w:val="24"/>
              </w:rPr>
              <w:t>. Использование артишоков и спаржи в дизайне блюд</w:t>
            </w:r>
          </w:p>
        </w:tc>
        <w:tc>
          <w:tcPr>
            <w:tcW w:w="397" w:type="pct"/>
            <w:vMerge/>
            <w:shd w:val="clear" w:color="auto" w:fill="auto"/>
            <w:vAlign w:val="center"/>
          </w:tcPr>
          <w:p w:rsidR="00BE4739" w:rsidRPr="006F51BB" w:rsidRDefault="00BE4739" w:rsidP="006F51BB">
            <w:pPr>
              <w:spacing w:after="0" w:line="240" w:lineRule="auto"/>
              <w:contextualSpacing/>
              <w:jc w:val="center"/>
              <w:rPr>
                <w:rFonts w:ascii="Times New Roman" w:hAnsi="Times New Roman"/>
                <w:bCs/>
                <w:i/>
                <w:sz w:val="24"/>
                <w:szCs w:val="24"/>
              </w:rPr>
            </w:pPr>
          </w:p>
        </w:tc>
        <w:tc>
          <w:tcPr>
            <w:tcW w:w="443" w:type="pct"/>
            <w:vMerge/>
            <w:shd w:val="clear" w:color="auto" w:fill="auto"/>
            <w:vAlign w:val="center"/>
          </w:tcPr>
          <w:p w:rsidR="00BE4739" w:rsidRPr="006F51BB" w:rsidRDefault="00BE4739" w:rsidP="006F51BB">
            <w:pPr>
              <w:spacing w:after="0" w:line="240" w:lineRule="auto"/>
              <w:contextualSpacing/>
              <w:jc w:val="center"/>
              <w:rPr>
                <w:rFonts w:ascii="Times New Roman" w:hAnsi="Times New Roman"/>
                <w:b/>
                <w:bCs/>
                <w:sz w:val="24"/>
                <w:szCs w:val="24"/>
              </w:rPr>
            </w:pPr>
          </w:p>
        </w:tc>
        <w:tc>
          <w:tcPr>
            <w:tcW w:w="963" w:type="pct"/>
            <w:vMerge/>
          </w:tcPr>
          <w:p w:rsidR="00BE4739" w:rsidRPr="006F51BB" w:rsidRDefault="00BE4739" w:rsidP="006F51BB">
            <w:pPr>
              <w:spacing w:after="0" w:line="240" w:lineRule="auto"/>
              <w:contextualSpacing/>
              <w:jc w:val="both"/>
              <w:rPr>
                <w:rFonts w:ascii="Times New Roman" w:hAnsi="Times New Roman"/>
                <w:bCs/>
                <w:sz w:val="24"/>
                <w:szCs w:val="24"/>
              </w:rPr>
            </w:pPr>
          </w:p>
        </w:tc>
      </w:tr>
      <w:tr w:rsidR="00A33A46" w:rsidRPr="006F51BB" w:rsidTr="00BE4739">
        <w:trPr>
          <w:trHeight w:val="20"/>
        </w:trPr>
        <w:tc>
          <w:tcPr>
            <w:tcW w:w="663" w:type="pct"/>
            <w:vMerge/>
            <w:shd w:val="clear" w:color="auto" w:fill="auto"/>
          </w:tcPr>
          <w:p w:rsidR="00BE4739" w:rsidRPr="006F51BB" w:rsidRDefault="00BE4739" w:rsidP="006F51BB">
            <w:pPr>
              <w:spacing w:after="0" w:line="240" w:lineRule="auto"/>
              <w:contextualSpacing/>
              <w:jc w:val="both"/>
              <w:rPr>
                <w:rFonts w:ascii="Times New Roman" w:hAnsi="Times New Roman"/>
                <w:b/>
                <w:bCs/>
                <w:i/>
                <w:sz w:val="24"/>
                <w:szCs w:val="24"/>
              </w:rPr>
            </w:pPr>
          </w:p>
        </w:tc>
        <w:tc>
          <w:tcPr>
            <w:tcW w:w="2534" w:type="pct"/>
            <w:gridSpan w:val="2"/>
            <w:shd w:val="clear" w:color="auto" w:fill="auto"/>
            <w:vAlign w:val="center"/>
          </w:tcPr>
          <w:p w:rsidR="00BE4739" w:rsidRPr="006F51BB" w:rsidRDefault="00BE4739" w:rsidP="006F51BB">
            <w:pPr>
              <w:pStyle w:val="a8"/>
              <w:numPr>
                <w:ilvl w:val="0"/>
                <w:numId w:val="15"/>
              </w:numPr>
              <w:spacing w:after="0" w:line="240" w:lineRule="auto"/>
              <w:ind w:left="0" w:hanging="283"/>
              <w:jc w:val="both"/>
              <w:rPr>
                <w:rFonts w:ascii="Times New Roman" w:hAnsi="Times New Roman"/>
                <w:sz w:val="24"/>
                <w:szCs w:val="24"/>
              </w:rPr>
            </w:pPr>
            <w:r w:rsidRPr="006F51BB">
              <w:rPr>
                <w:rFonts w:ascii="Times New Roman" w:hAnsi="Times New Roman"/>
                <w:sz w:val="24"/>
                <w:szCs w:val="24"/>
              </w:rPr>
              <w:t>Украшения из тыквы и огурцов</w:t>
            </w:r>
            <w:r w:rsidR="00A672EF" w:rsidRPr="006F51BB">
              <w:rPr>
                <w:rFonts w:ascii="Times New Roman" w:hAnsi="Times New Roman"/>
                <w:sz w:val="24"/>
                <w:szCs w:val="24"/>
              </w:rPr>
              <w:t xml:space="preserve">. </w:t>
            </w:r>
            <w:proofErr w:type="spellStart"/>
            <w:r w:rsidR="00A672EF" w:rsidRPr="006F51BB">
              <w:rPr>
                <w:rFonts w:ascii="Times New Roman" w:hAnsi="Times New Roman"/>
                <w:sz w:val="24"/>
                <w:szCs w:val="24"/>
              </w:rPr>
              <w:t>Каннелирование</w:t>
            </w:r>
            <w:proofErr w:type="spellEnd"/>
            <w:r w:rsidR="00A672EF" w:rsidRPr="006F51BB">
              <w:rPr>
                <w:rFonts w:ascii="Times New Roman" w:hAnsi="Times New Roman"/>
                <w:sz w:val="24"/>
                <w:szCs w:val="24"/>
              </w:rPr>
              <w:t xml:space="preserve">, </w:t>
            </w:r>
            <w:proofErr w:type="spellStart"/>
            <w:r w:rsidR="00A672EF" w:rsidRPr="006F51BB">
              <w:rPr>
                <w:rFonts w:ascii="Times New Roman" w:hAnsi="Times New Roman"/>
                <w:sz w:val="24"/>
                <w:szCs w:val="24"/>
              </w:rPr>
              <w:t>круживо</w:t>
            </w:r>
            <w:proofErr w:type="spellEnd"/>
            <w:r w:rsidR="00A672EF" w:rsidRPr="006F51BB">
              <w:rPr>
                <w:rFonts w:ascii="Times New Roman" w:hAnsi="Times New Roman"/>
                <w:sz w:val="24"/>
                <w:szCs w:val="24"/>
              </w:rPr>
              <w:t xml:space="preserve">, </w:t>
            </w:r>
            <w:proofErr w:type="spellStart"/>
            <w:r w:rsidR="00A672EF" w:rsidRPr="006F51BB">
              <w:rPr>
                <w:rFonts w:ascii="Times New Roman" w:hAnsi="Times New Roman"/>
                <w:sz w:val="24"/>
                <w:szCs w:val="24"/>
              </w:rPr>
              <w:t>карбование</w:t>
            </w:r>
            <w:proofErr w:type="spellEnd"/>
            <w:r w:rsidR="00A672EF" w:rsidRPr="006F51BB">
              <w:rPr>
                <w:rFonts w:ascii="Times New Roman" w:hAnsi="Times New Roman"/>
                <w:sz w:val="24"/>
                <w:szCs w:val="24"/>
              </w:rPr>
              <w:t xml:space="preserve"> овощей</w:t>
            </w:r>
          </w:p>
        </w:tc>
        <w:tc>
          <w:tcPr>
            <w:tcW w:w="397" w:type="pct"/>
            <w:vMerge/>
            <w:shd w:val="clear" w:color="auto" w:fill="auto"/>
            <w:vAlign w:val="center"/>
          </w:tcPr>
          <w:p w:rsidR="00BE4739" w:rsidRPr="006F51BB" w:rsidRDefault="00BE4739" w:rsidP="006F51BB">
            <w:pPr>
              <w:spacing w:after="0" w:line="240" w:lineRule="auto"/>
              <w:contextualSpacing/>
              <w:jc w:val="center"/>
              <w:rPr>
                <w:rFonts w:ascii="Times New Roman" w:hAnsi="Times New Roman"/>
                <w:bCs/>
                <w:i/>
                <w:sz w:val="24"/>
                <w:szCs w:val="24"/>
              </w:rPr>
            </w:pPr>
          </w:p>
        </w:tc>
        <w:tc>
          <w:tcPr>
            <w:tcW w:w="443" w:type="pct"/>
            <w:vMerge/>
            <w:shd w:val="clear" w:color="auto" w:fill="auto"/>
            <w:vAlign w:val="center"/>
          </w:tcPr>
          <w:p w:rsidR="00BE4739" w:rsidRPr="006F51BB" w:rsidRDefault="00BE4739" w:rsidP="006F51BB">
            <w:pPr>
              <w:spacing w:after="0" w:line="240" w:lineRule="auto"/>
              <w:contextualSpacing/>
              <w:jc w:val="center"/>
              <w:rPr>
                <w:rFonts w:ascii="Times New Roman" w:hAnsi="Times New Roman"/>
                <w:b/>
                <w:bCs/>
                <w:sz w:val="24"/>
                <w:szCs w:val="24"/>
              </w:rPr>
            </w:pPr>
          </w:p>
        </w:tc>
        <w:tc>
          <w:tcPr>
            <w:tcW w:w="963" w:type="pct"/>
            <w:vMerge/>
          </w:tcPr>
          <w:p w:rsidR="00BE4739" w:rsidRPr="006F51BB" w:rsidRDefault="00BE4739" w:rsidP="006F51BB">
            <w:pPr>
              <w:spacing w:after="0" w:line="240" w:lineRule="auto"/>
              <w:contextualSpacing/>
              <w:jc w:val="both"/>
              <w:rPr>
                <w:rFonts w:ascii="Times New Roman" w:hAnsi="Times New Roman"/>
                <w:bCs/>
                <w:sz w:val="24"/>
                <w:szCs w:val="24"/>
              </w:rPr>
            </w:pPr>
          </w:p>
        </w:tc>
      </w:tr>
      <w:tr w:rsidR="00A33A46" w:rsidRPr="006F51BB" w:rsidTr="00BE4739">
        <w:trPr>
          <w:trHeight w:val="20"/>
        </w:trPr>
        <w:tc>
          <w:tcPr>
            <w:tcW w:w="663" w:type="pct"/>
            <w:vMerge/>
            <w:shd w:val="clear" w:color="auto" w:fill="auto"/>
          </w:tcPr>
          <w:p w:rsidR="00BE4739" w:rsidRPr="006F51BB" w:rsidRDefault="00BE4739" w:rsidP="006F51BB">
            <w:pPr>
              <w:spacing w:after="0" w:line="240" w:lineRule="auto"/>
              <w:contextualSpacing/>
              <w:jc w:val="both"/>
              <w:rPr>
                <w:rFonts w:ascii="Times New Roman" w:hAnsi="Times New Roman"/>
                <w:b/>
                <w:bCs/>
                <w:i/>
                <w:sz w:val="24"/>
                <w:szCs w:val="24"/>
              </w:rPr>
            </w:pPr>
          </w:p>
        </w:tc>
        <w:tc>
          <w:tcPr>
            <w:tcW w:w="2534" w:type="pct"/>
            <w:gridSpan w:val="2"/>
            <w:shd w:val="clear" w:color="auto" w:fill="auto"/>
            <w:vAlign w:val="center"/>
          </w:tcPr>
          <w:p w:rsidR="00BE4739" w:rsidRPr="006F51BB" w:rsidRDefault="00BE4739" w:rsidP="006F51BB">
            <w:pPr>
              <w:pStyle w:val="a8"/>
              <w:numPr>
                <w:ilvl w:val="0"/>
                <w:numId w:val="15"/>
              </w:numPr>
              <w:spacing w:after="0" w:line="240" w:lineRule="auto"/>
              <w:ind w:left="0" w:hanging="283"/>
              <w:jc w:val="both"/>
              <w:rPr>
                <w:rFonts w:ascii="Times New Roman" w:hAnsi="Times New Roman"/>
                <w:sz w:val="24"/>
                <w:szCs w:val="24"/>
              </w:rPr>
            </w:pPr>
            <w:r w:rsidRPr="006F51BB">
              <w:rPr>
                <w:rFonts w:ascii="Times New Roman" w:hAnsi="Times New Roman"/>
                <w:sz w:val="24"/>
                <w:szCs w:val="24"/>
              </w:rPr>
              <w:t>Украшения из цитрусовых плодов</w:t>
            </w:r>
            <w:r w:rsidR="00894FDA" w:rsidRPr="006F51BB">
              <w:rPr>
                <w:rFonts w:ascii="Times New Roman" w:hAnsi="Times New Roman"/>
                <w:sz w:val="24"/>
                <w:szCs w:val="24"/>
              </w:rPr>
              <w:t>. Использование украшений из цитрусовых для подачи блюд, напитков, кондитерских изделий</w:t>
            </w:r>
          </w:p>
        </w:tc>
        <w:tc>
          <w:tcPr>
            <w:tcW w:w="397" w:type="pct"/>
            <w:vMerge/>
            <w:shd w:val="clear" w:color="auto" w:fill="auto"/>
            <w:vAlign w:val="center"/>
          </w:tcPr>
          <w:p w:rsidR="00BE4739" w:rsidRPr="006F51BB" w:rsidRDefault="00BE4739" w:rsidP="006F51BB">
            <w:pPr>
              <w:spacing w:after="0" w:line="240" w:lineRule="auto"/>
              <w:contextualSpacing/>
              <w:jc w:val="center"/>
              <w:rPr>
                <w:rFonts w:ascii="Times New Roman" w:hAnsi="Times New Roman"/>
                <w:bCs/>
                <w:i/>
                <w:sz w:val="24"/>
                <w:szCs w:val="24"/>
              </w:rPr>
            </w:pPr>
          </w:p>
        </w:tc>
        <w:tc>
          <w:tcPr>
            <w:tcW w:w="443" w:type="pct"/>
            <w:vMerge/>
            <w:shd w:val="clear" w:color="auto" w:fill="auto"/>
            <w:vAlign w:val="center"/>
          </w:tcPr>
          <w:p w:rsidR="00BE4739" w:rsidRPr="006F51BB" w:rsidRDefault="00BE4739" w:rsidP="006F51BB">
            <w:pPr>
              <w:spacing w:after="0" w:line="240" w:lineRule="auto"/>
              <w:contextualSpacing/>
              <w:jc w:val="center"/>
              <w:rPr>
                <w:rFonts w:ascii="Times New Roman" w:hAnsi="Times New Roman"/>
                <w:b/>
                <w:bCs/>
                <w:sz w:val="24"/>
                <w:szCs w:val="24"/>
              </w:rPr>
            </w:pPr>
          </w:p>
        </w:tc>
        <w:tc>
          <w:tcPr>
            <w:tcW w:w="963" w:type="pct"/>
            <w:vMerge/>
          </w:tcPr>
          <w:p w:rsidR="00BE4739" w:rsidRPr="006F51BB" w:rsidRDefault="00BE4739" w:rsidP="006F51BB">
            <w:pPr>
              <w:spacing w:after="0" w:line="240" w:lineRule="auto"/>
              <w:contextualSpacing/>
              <w:jc w:val="both"/>
              <w:rPr>
                <w:rFonts w:ascii="Times New Roman" w:hAnsi="Times New Roman"/>
                <w:bCs/>
                <w:sz w:val="24"/>
                <w:szCs w:val="24"/>
              </w:rPr>
            </w:pPr>
          </w:p>
        </w:tc>
      </w:tr>
      <w:tr w:rsidR="00A33A46" w:rsidRPr="006F51BB" w:rsidTr="00BE4739">
        <w:trPr>
          <w:trHeight w:val="20"/>
        </w:trPr>
        <w:tc>
          <w:tcPr>
            <w:tcW w:w="663" w:type="pct"/>
            <w:vMerge/>
            <w:shd w:val="clear" w:color="auto" w:fill="auto"/>
          </w:tcPr>
          <w:p w:rsidR="00BE4739" w:rsidRPr="006F51BB" w:rsidRDefault="00BE4739" w:rsidP="006F51BB">
            <w:pPr>
              <w:spacing w:after="0" w:line="240" w:lineRule="auto"/>
              <w:contextualSpacing/>
              <w:jc w:val="both"/>
              <w:rPr>
                <w:rFonts w:ascii="Times New Roman" w:hAnsi="Times New Roman"/>
                <w:b/>
                <w:bCs/>
                <w:i/>
                <w:sz w:val="24"/>
                <w:szCs w:val="24"/>
              </w:rPr>
            </w:pPr>
          </w:p>
        </w:tc>
        <w:tc>
          <w:tcPr>
            <w:tcW w:w="2534" w:type="pct"/>
            <w:gridSpan w:val="2"/>
            <w:shd w:val="clear" w:color="auto" w:fill="auto"/>
            <w:vAlign w:val="center"/>
          </w:tcPr>
          <w:p w:rsidR="00BE4739" w:rsidRPr="006F51BB" w:rsidRDefault="00BE4739" w:rsidP="006F51BB">
            <w:pPr>
              <w:pStyle w:val="a8"/>
              <w:numPr>
                <w:ilvl w:val="0"/>
                <w:numId w:val="15"/>
              </w:numPr>
              <w:spacing w:after="0" w:line="240" w:lineRule="auto"/>
              <w:ind w:left="0" w:hanging="283"/>
              <w:jc w:val="both"/>
              <w:rPr>
                <w:rFonts w:ascii="Times New Roman" w:hAnsi="Times New Roman"/>
                <w:sz w:val="24"/>
                <w:szCs w:val="24"/>
              </w:rPr>
            </w:pPr>
            <w:r w:rsidRPr="006F51BB">
              <w:rPr>
                <w:rFonts w:ascii="Times New Roman" w:hAnsi="Times New Roman"/>
                <w:sz w:val="24"/>
                <w:szCs w:val="24"/>
              </w:rPr>
              <w:t>Украшения из косточковых и семечковых плодов</w:t>
            </w:r>
            <w:r w:rsidR="00894FDA" w:rsidRPr="006F51BB">
              <w:rPr>
                <w:rFonts w:ascii="Times New Roman" w:hAnsi="Times New Roman"/>
                <w:sz w:val="24"/>
                <w:szCs w:val="24"/>
              </w:rPr>
              <w:t>. Технология изготовления украшений из косточковых и семечковых плодов</w:t>
            </w:r>
          </w:p>
        </w:tc>
        <w:tc>
          <w:tcPr>
            <w:tcW w:w="397" w:type="pct"/>
            <w:vMerge/>
            <w:shd w:val="clear" w:color="auto" w:fill="auto"/>
            <w:vAlign w:val="center"/>
          </w:tcPr>
          <w:p w:rsidR="00BE4739" w:rsidRPr="006F51BB" w:rsidRDefault="00BE4739" w:rsidP="006F51BB">
            <w:pPr>
              <w:spacing w:after="0" w:line="240" w:lineRule="auto"/>
              <w:contextualSpacing/>
              <w:jc w:val="center"/>
              <w:rPr>
                <w:rFonts w:ascii="Times New Roman" w:hAnsi="Times New Roman"/>
                <w:bCs/>
                <w:i/>
                <w:sz w:val="24"/>
                <w:szCs w:val="24"/>
              </w:rPr>
            </w:pPr>
          </w:p>
        </w:tc>
        <w:tc>
          <w:tcPr>
            <w:tcW w:w="443" w:type="pct"/>
            <w:vMerge/>
            <w:shd w:val="clear" w:color="auto" w:fill="auto"/>
            <w:vAlign w:val="center"/>
          </w:tcPr>
          <w:p w:rsidR="00BE4739" w:rsidRPr="006F51BB" w:rsidRDefault="00BE4739" w:rsidP="006F51BB">
            <w:pPr>
              <w:spacing w:after="0" w:line="240" w:lineRule="auto"/>
              <w:contextualSpacing/>
              <w:jc w:val="center"/>
              <w:rPr>
                <w:rFonts w:ascii="Times New Roman" w:hAnsi="Times New Roman"/>
                <w:b/>
                <w:bCs/>
                <w:sz w:val="24"/>
                <w:szCs w:val="24"/>
              </w:rPr>
            </w:pPr>
          </w:p>
        </w:tc>
        <w:tc>
          <w:tcPr>
            <w:tcW w:w="963" w:type="pct"/>
            <w:vMerge/>
          </w:tcPr>
          <w:p w:rsidR="00BE4739" w:rsidRPr="006F51BB" w:rsidRDefault="00BE4739" w:rsidP="006F51BB">
            <w:pPr>
              <w:spacing w:after="0" w:line="240" w:lineRule="auto"/>
              <w:contextualSpacing/>
              <w:jc w:val="both"/>
              <w:rPr>
                <w:rFonts w:ascii="Times New Roman" w:hAnsi="Times New Roman"/>
                <w:bCs/>
                <w:sz w:val="24"/>
                <w:szCs w:val="24"/>
              </w:rPr>
            </w:pPr>
          </w:p>
        </w:tc>
      </w:tr>
      <w:tr w:rsidR="00A33A46" w:rsidRPr="006F51BB" w:rsidTr="00BE4739">
        <w:trPr>
          <w:trHeight w:val="20"/>
        </w:trPr>
        <w:tc>
          <w:tcPr>
            <w:tcW w:w="663" w:type="pct"/>
            <w:vMerge/>
            <w:shd w:val="clear" w:color="auto" w:fill="auto"/>
          </w:tcPr>
          <w:p w:rsidR="00BE4739" w:rsidRPr="006F51BB" w:rsidRDefault="00BE4739" w:rsidP="006F51BB">
            <w:pPr>
              <w:spacing w:after="0" w:line="240" w:lineRule="auto"/>
              <w:contextualSpacing/>
              <w:jc w:val="both"/>
              <w:rPr>
                <w:rFonts w:ascii="Times New Roman" w:hAnsi="Times New Roman"/>
                <w:b/>
                <w:bCs/>
                <w:i/>
                <w:sz w:val="24"/>
                <w:szCs w:val="24"/>
              </w:rPr>
            </w:pPr>
          </w:p>
        </w:tc>
        <w:tc>
          <w:tcPr>
            <w:tcW w:w="2534" w:type="pct"/>
            <w:gridSpan w:val="2"/>
            <w:shd w:val="clear" w:color="auto" w:fill="auto"/>
            <w:vAlign w:val="center"/>
          </w:tcPr>
          <w:p w:rsidR="00BE4739" w:rsidRPr="006F51BB" w:rsidRDefault="00BE4739" w:rsidP="006F51BB">
            <w:pPr>
              <w:pStyle w:val="a8"/>
              <w:numPr>
                <w:ilvl w:val="0"/>
                <w:numId w:val="15"/>
              </w:numPr>
              <w:spacing w:after="0" w:line="240" w:lineRule="auto"/>
              <w:ind w:left="0" w:hanging="283"/>
              <w:jc w:val="both"/>
              <w:rPr>
                <w:rFonts w:ascii="Times New Roman" w:hAnsi="Times New Roman"/>
                <w:sz w:val="24"/>
                <w:szCs w:val="24"/>
              </w:rPr>
            </w:pPr>
            <w:r w:rsidRPr="006F51BB">
              <w:rPr>
                <w:rFonts w:ascii="Times New Roman" w:hAnsi="Times New Roman"/>
                <w:sz w:val="24"/>
                <w:szCs w:val="24"/>
              </w:rPr>
              <w:t>Украшения из экзотических плодов</w:t>
            </w:r>
            <w:r w:rsidR="00894FDA" w:rsidRPr="006F51BB">
              <w:rPr>
                <w:rFonts w:ascii="Times New Roman" w:hAnsi="Times New Roman"/>
                <w:sz w:val="24"/>
                <w:szCs w:val="24"/>
              </w:rPr>
              <w:t>. Технология изготовления украшений из экзотических плодов</w:t>
            </w:r>
          </w:p>
        </w:tc>
        <w:tc>
          <w:tcPr>
            <w:tcW w:w="397" w:type="pct"/>
            <w:vMerge/>
            <w:shd w:val="clear" w:color="auto" w:fill="auto"/>
            <w:vAlign w:val="center"/>
          </w:tcPr>
          <w:p w:rsidR="00BE4739" w:rsidRPr="006F51BB" w:rsidRDefault="00BE4739" w:rsidP="006F51BB">
            <w:pPr>
              <w:spacing w:after="0" w:line="240" w:lineRule="auto"/>
              <w:contextualSpacing/>
              <w:jc w:val="center"/>
              <w:rPr>
                <w:rFonts w:ascii="Times New Roman" w:hAnsi="Times New Roman"/>
                <w:bCs/>
                <w:i/>
                <w:sz w:val="24"/>
                <w:szCs w:val="24"/>
              </w:rPr>
            </w:pPr>
          </w:p>
        </w:tc>
        <w:tc>
          <w:tcPr>
            <w:tcW w:w="443" w:type="pct"/>
            <w:vMerge/>
            <w:shd w:val="clear" w:color="auto" w:fill="auto"/>
            <w:vAlign w:val="center"/>
          </w:tcPr>
          <w:p w:rsidR="00BE4739" w:rsidRPr="006F51BB" w:rsidRDefault="00BE4739" w:rsidP="006F51BB">
            <w:pPr>
              <w:spacing w:after="0" w:line="240" w:lineRule="auto"/>
              <w:contextualSpacing/>
              <w:jc w:val="center"/>
              <w:rPr>
                <w:rFonts w:ascii="Times New Roman" w:hAnsi="Times New Roman"/>
                <w:b/>
                <w:bCs/>
                <w:sz w:val="24"/>
                <w:szCs w:val="24"/>
              </w:rPr>
            </w:pPr>
          </w:p>
        </w:tc>
        <w:tc>
          <w:tcPr>
            <w:tcW w:w="963" w:type="pct"/>
            <w:vMerge/>
          </w:tcPr>
          <w:p w:rsidR="00BE4739" w:rsidRPr="006F51BB" w:rsidRDefault="00BE4739" w:rsidP="006F51BB">
            <w:pPr>
              <w:spacing w:after="0" w:line="240" w:lineRule="auto"/>
              <w:contextualSpacing/>
              <w:jc w:val="both"/>
              <w:rPr>
                <w:rFonts w:ascii="Times New Roman" w:hAnsi="Times New Roman"/>
                <w:bCs/>
                <w:sz w:val="24"/>
                <w:szCs w:val="24"/>
              </w:rPr>
            </w:pPr>
          </w:p>
        </w:tc>
      </w:tr>
      <w:tr w:rsidR="00A33A46" w:rsidRPr="006F51BB" w:rsidTr="00BE4739">
        <w:trPr>
          <w:trHeight w:val="20"/>
        </w:trPr>
        <w:tc>
          <w:tcPr>
            <w:tcW w:w="663" w:type="pct"/>
            <w:vMerge/>
            <w:shd w:val="clear" w:color="auto" w:fill="auto"/>
          </w:tcPr>
          <w:p w:rsidR="00BE4739" w:rsidRPr="006F51BB" w:rsidRDefault="00BE4739" w:rsidP="006F51BB">
            <w:pPr>
              <w:spacing w:after="0" w:line="240" w:lineRule="auto"/>
              <w:contextualSpacing/>
              <w:jc w:val="both"/>
              <w:rPr>
                <w:rFonts w:ascii="Times New Roman" w:hAnsi="Times New Roman"/>
                <w:b/>
                <w:bCs/>
                <w:i/>
                <w:sz w:val="24"/>
                <w:szCs w:val="24"/>
              </w:rPr>
            </w:pPr>
          </w:p>
        </w:tc>
        <w:tc>
          <w:tcPr>
            <w:tcW w:w="2534" w:type="pct"/>
            <w:gridSpan w:val="2"/>
            <w:shd w:val="clear" w:color="auto" w:fill="auto"/>
            <w:vAlign w:val="center"/>
          </w:tcPr>
          <w:p w:rsidR="00BE4739" w:rsidRPr="006F51BB" w:rsidRDefault="00BE4739" w:rsidP="006F51BB">
            <w:pPr>
              <w:pStyle w:val="a8"/>
              <w:numPr>
                <w:ilvl w:val="0"/>
                <w:numId w:val="15"/>
              </w:numPr>
              <w:spacing w:after="0" w:line="240" w:lineRule="auto"/>
              <w:ind w:left="0" w:hanging="283"/>
              <w:jc w:val="both"/>
              <w:rPr>
                <w:rFonts w:ascii="Times New Roman" w:hAnsi="Times New Roman"/>
                <w:sz w:val="24"/>
                <w:szCs w:val="24"/>
              </w:rPr>
            </w:pPr>
            <w:r w:rsidRPr="006F51BB">
              <w:rPr>
                <w:rFonts w:ascii="Times New Roman" w:hAnsi="Times New Roman"/>
                <w:sz w:val="24"/>
                <w:szCs w:val="24"/>
              </w:rPr>
              <w:t>Основные приемы в составлении композиций из овощей и фруктов</w:t>
            </w:r>
            <w:r w:rsidR="00894FDA" w:rsidRPr="006F51BB">
              <w:rPr>
                <w:rFonts w:ascii="Times New Roman" w:hAnsi="Times New Roman"/>
                <w:sz w:val="24"/>
                <w:szCs w:val="24"/>
              </w:rPr>
              <w:t>. Создание рисунка из овощей и фруктов в одной плоскости</w:t>
            </w:r>
          </w:p>
        </w:tc>
        <w:tc>
          <w:tcPr>
            <w:tcW w:w="397" w:type="pct"/>
            <w:vMerge/>
            <w:shd w:val="clear" w:color="auto" w:fill="auto"/>
            <w:vAlign w:val="center"/>
          </w:tcPr>
          <w:p w:rsidR="00BE4739" w:rsidRPr="006F51BB" w:rsidRDefault="00BE4739" w:rsidP="006F51BB">
            <w:pPr>
              <w:spacing w:after="0" w:line="240" w:lineRule="auto"/>
              <w:contextualSpacing/>
              <w:jc w:val="center"/>
              <w:rPr>
                <w:rFonts w:ascii="Times New Roman" w:hAnsi="Times New Roman"/>
                <w:bCs/>
                <w:i/>
                <w:sz w:val="24"/>
                <w:szCs w:val="24"/>
              </w:rPr>
            </w:pPr>
          </w:p>
        </w:tc>
        <w:tc>
          <w:tcPr>
            <w:tcW w:w="443" w:type="pct"/>
            <w:vMerge/>
            <w:shd w:val="clear" w:color="auto" w:fill="auto"/>
            <w:vAlign w:val="center"/>
          </w:tcPr>
          <w:p w:rsidR="00BE4739" w:rsidRPr="006F51BB" w:rsidRDefault="00BE4739" w:rsidP="006F51BB">
            <w:pPr>
              <w:spacing w:after="0" w:line="240" w:lineRule="auto"/>
              <w:contextualSpacing/>
              <w:jc w:val="center"/>
              <w:rPr>
                <w:rFonts w:ascii="Times New Roman" w:hAnsi="Times New Roman"/>
                <w:b/>
                <w:bCs/>
                <w:sz w:val="24"/>
                <w:szCs w:val="24"/>
              </w:rPr>
            </w:pPr>
          </w:p>
        </w:tc>
        <w:tc>
          <w:tcPr>
            <w:tcW w:w="963" w:type="pct"/>
            <w:vMerge/>
          </w:tcPr>
          <w:p w:rsidR="00BE4739" w:rsidRPr="006F51BB" w:rsidRDefault="00BE4739" w:rsidP="006F51BB">
            <w:pPr>
              <w:spacing w:after="0" w:line="240" w:lineRule="auto"/>
              <w:contextualSpacing/>
              <w:jc w:val="both"/>
              <w:rPr>
                <w:rFonts w:ascii="Times New Roman" w:hAnsi="Times New Roman"/>
                <w:bCs/>
                <w:sz w:val="24"/>
                <w:szCs w:val="24"/>
              </w:rPr>
            </w:pPr>
          </w:p>
        </w:tc>
      </w:tr>
      <w:tr w:rsidR="00A33A46" w:rsidRPr="006F51BB" w:rsidTr="00BE4739">
        <w:trPr>
          <w:trHeight w:val="20"/>
        </w:trPr>
        <w:tc>
          <w:tcPr>
            <w:tcW w:w="663" w:type="pct"/>
            <w:vMerge/>
            <w:shd w:val="clear" w:color="auto" w:fill="auto"/>
          </w:tcPr>
          <w:p w:rsidR="00BE4739" w:rsidRPr="006F51BB" w:rsidRDefault="00BE4739" w:rsidP="006F51BB">
            <w:pPr>
              <w:spacing w:after="0" w:line="240" w:lineRule="auto"/>
              <w:contextualSpacing/>
              <w:jc w:val="both"/>
              <w:rPr>
                <w:rFonts w:ascii="Times New Roman" w:hAnsi="Times New Roman"/>
                <w:b/>
                <w:bCs/>
                <w:i/>
                <w:sz w:val="24"/>
                <w:szCs w:val="24"/>
              </w:rPr>
            </w:pPr>
          </w:p>
        </w:tc>
        <w:tc>
          <w:tcPr>
            <w:tcW w:w="2534" w:type="pct"/>
            <w:gridSpan w:val="2"/>
            <w:shd w:val="clear" w:color="auto" w:fill="auto"/>
            <w:vAlign w:val="center"/>
          </w:tcPr>
          <w:p w:rsidR="00BE4739" w:rsidRPr="006F51BB" w:rsidRDefault="00BE4739" w:rsidP="006F51BB">
            <w:pPr>
              <w:spacing w:after="0" w:line="240" w:lineRule="auto"/>
              <w:contextualSpacing/>
              <w:jc w:val="both"/>
              <w:rPr>
                <w:rFonts w:ascii="Times New Roman" w:hAnsi="Times New Roman"/>
                <w:sz w:val="24"/>
                <w:szCs w:val="24"/>
              </w:rPr>
            </w:pPr>
            <w:r w:rsidRPr="006F51BB">
              <w:rPr>
                <w:rFonts w:ascii="Times New Roman" w:hAnsi="Times New Roman"/>
                <w:b/>
                <w:sz w:val="24"/>
                <w:szCs w:val="24"/>
              </w:rPr>
              <w:t>Контрольная работа по теме:</w:t>
            </w:r>
            <w:r w:rsidRPr="006F51BB">
              <w:rPr>
                <w:rFonts w:ascii="Times New Roman" w:hAnsi="Times New Roman"/>
                <w:sz w:val="24"/>
                <w:szCs w:val="24"/>
              </w:rPr>
              <w:t xml:space="preserve"> «</w:t>
            </w:r>
            <w:proofErr w:type="spellStart"/>
            <w:r w:rsidRPr="006F51BB">
              <w:rPr>
                <w:rFonts w:ascii="Times New Roman" w:hAnsi="Times New Roman"/>
                <w:sz w:val="24"/>
                <w:szCs w:val="24"/>
              </w:rPr>
              <w:t>Карвинг</w:t>
            </w:r>
            <w:proofErr w:type="spellEnd"/>
            <w:r w:rsidRPr="006F51BB">
              <w:rPr>
                <w:rFonts w:ascii="Times New Roman" w:hAnsi="Times New Roman"/>
                <w:sz w:val="24"/>
                <w:szCs w:val="24"/>
              </w:rPr>
              <w:t>»</w:t>
            </w:r>
          </w:p>
        </w:tc>
        <w:tc>
          <w:tcPr>
            <w:tcW w:w="397" w:type="pct"/>
            <w:shd w:val="clear" w:color="auto" w:fill="auto"/>
            <w:vAlign w:val="center"/>
          </w:tcPr>
          <w:p w:rsidR="00BE4739" w:rsidRPr="006F51BB" w:rsidRDefault="00BE4739" w:rsidP="006F51BB">
            <w:pPr>
              <w:spacing w:after="0" w:line="240" w:lineRule="auto"/>
              <w:contextualSpacing/>
              <w:jc w:val="center"/>
              <w:rPr>
                <w:rFonts w:ascii="Times New Roman" w:hAnsi="Times New Roman"/>
                <w:bCs/>
                <w:i/>
                <w:sz w:val="24"/>
                <w:szCs w:val="24"/>
              </w:rPr>
            </w:pPr>
            <w:r w:rsidRPr="006F51BB">
              <w:rPr>
                <w:rFonts w:ascii="Times New Roman" w:hAnsi="Times New Roman"/>
                <w:bCs/>
                <w:i/>
                <w:sz w:val="24"/>
                <w:szCs w:val="24"/>
              </w:rPr>
              <w:t>3</w:t>
            </w:r>
          </w:p>
        </w:tc>
        <w:tc>
          <w:tcPr>
            <w:tcW w:w="443" w:type="pct"/>
            <w:shd w:val="clear" w:color="auto" w:fill="auto"/>
            <w:vAlign w:val="center"/>
          </w:tcPr>
          <w:p w:rsidR="00BE4739" w:rsidRPr="006F51BB" w:rsidRDefault="00BE4739" w:rsidP="006F51BB">
            <w:pPr>
              <w:spacing w:after="0" w:line="240" w:lineRule="auto"/>
              <w:contextualSpacing/>
              <w:jc w:val="center"/>
              <w:rPr>
                <w:rFonts w:ascii="Times New Roman" w:hAnsi="Times New Roman"/>
                <w:bCs/>
                <w:sz w:val="24"/>
                <w:szCs w:val="24"/>
              </w:rPr>
            </w:pPr>
            <w:r w:rsidRPr="006F51BB">
              <w:rPr>
                <w:rFonts w:ascii="Times New Roman" w:hAnsi="Times New Roman"/>
                <w:bCs/>
                <w:sz w:val="24"/>
                <w:szCs w:val="24"/>
              </w:rPr>
              <w:t>1</w:t>
            </w:r>
          </w:p>
        </w:tc>
        <w:tc>
          <w:tcPr>
            <w:tcW w:w="963" w:type="pct"/>
            <w:vMerge/>
          </w:tcPr>
          <w:p w:rsidR="00BE4739" w:rsidRPr="006F51BB" w:rsidRDefault="00BE4739" w:rsidP="006F51BB">
            <w:pPr>
              <w:spacing w:after="0" w:line="240" w:lineRule="auto"/>
              <w:contextualSpacing/>
              <w:jc w:val="both"/>
              <w:rPr>
                <w:rFonts w:ascii="Times New Roman" w:hAnsi="Times New Roman"/>
                <w:bCs/>
                <w:sz w:val="24"/>
                <w:szCs w:val="24"/>
              </w:rPr>
            </w:pPr>
          </w:p>
        </w:tc>
      </w:tr>
      <w:tr w:rsidR="00A33A46" w:rsidRPr="006F51BB" w:rsidTr="00BE4739">
        <w:trPr>
          <w:trHeight w:val="20"/>
        </w:trPr>
        <w:tc>
          <w:tcPr>
            <w:tcW w:w="663" w:type="pct"/>
            <w:vMerge/>
            <w:shd w:val="clear" w:color="auto" w:fill="auto"/>
          </w:tcPr>
          <w:p w:rsidR="00BE4739" w:rsidRPr="006F51BB" w:rsidRDefault="00BE4739" w:rsidP="006F51BB">
            <w:pPr>
              <w:spacing w:after="0" w:line="240" w:lineRule="auto"/>
              <w:contextualSpacing/>
              <w:jc w:val="both"/>
              <w:rPr>
                <w:rFonts w:ascii="Times New Roman" w:hAnsi="Times New Roman"/>
                <w:b/>
                <w:bCs/>
                <w:i/>
                <w:sz w:val="24"/>
                <w:szCs w:val="24"/>
              </w:rPr>
            </w:pPr>
          </w:p>
        </w:tc>
        <w:tc>
          <w:tcPr>
            <w:tcW w:w="2534" w:type="pct"/>
            <w:gridSpan w:val="2"/>
            <w:shd w:val="clear" w:color="auto" w:fill="auto"/>
            <w:vAlign w:val="center"/>
          </w:tcPr>
          <w:p w:rsidR="00BE4739" w:rsidRPr="006F51BB" w:rsidRDefault="00BE4739" w:rsidP="006F51BB">
            <w:pPr>
              <w:spacing w:after="0" w:line="240" w:lineRule="auto"/>
              <w:contextualSpacing/>
              <w:jc w:val="both"/>
              <w:rPr>
                <w:rFonts w:ascii="Times New Roman" w:hAnsi="Times New Roman"/>
                <w:b/>
                <w:bCs/>
                <w:sz w:val="24"/>
                <w:szCs w:val="24"/>
              </w:rPr>
            </w:pPr>
            <w:r w:rsidRPr="006F51BB">
              <w:rPr>
                <w:rFonts w:ascii="Times New Roman" w:hAnsi="Times New Roman"/>
                <w:b/>
                <w:bCs/>
                <w:sz w:val="24"/>
                <w:szCs w:val="24"/>
              </w:rPr>
              <w:t>Самостоятельная работа обучающихся</w:t>
            </w:r>
          </w:p>
          <w:p w:rsidR="00BE4739" w:rsidRPr="006F51BB" w:rsidRDefault="00BE4739" w:rsidP="006F51BB">
            <w:pPr>
              <w:spacing w:after="0" w:line="240" w:lineRule="auto"/>
              <w:contextualSpacing/>
              <w:jc w:val="both"/>
              <w:rPr>
                <w:rFonts w:ascii="Times New Roman" w:hAnsi="Times New Roman"/>
                <w:b/>
                <w:bCs/>
                <w:sz w:val="24"/>
                <w:szCs w:val="24"/>
              </w:rPr>
            </w:pPr>
            <w:r w:rsidRPr="006F51BB">
              <w:rPr>
                <w:rFonts w:ascii="Times New Roman" w:hAnsi="Times New Roman"/>
                <w:sz w:val="24"/>
                <w:szCs w:val="24"/>
              </w:rPr>
              <w:t xml:space="preserve">Подготовка </w:t>
            </w:r>
            <w:r w:rsidRPr="006F51BB">
              <w:rPr>
                <w:rFonts w:ascii="Times New Roman" w:hAnsi="Times New Roman"/>
                <w:bCs/>
                <w:sz w:val="24"/>
                <w:szCs w:val="24"/>
              </w:rPr>
              <w:t>презентаций</w:t>
            </w:r>
            <w:r w:rsidRPr="006F51BB">
              <w:rPr>
                <w:rFonts w:ascii="Times New Roman" w:hAnsi="Times New Roman"/>
                <w:sz w:val="24"/>
                <w:szCs w:val="24"/>
              </w:rPr>
              <w:t xml:space="preserve"> по теме: «Еда и фотография»</w:t>
            </w:r>
          </w:p>
        </w:tc>
        <w:tc>
          <w:tcPr>
            <w:tcW w:w="397" w:type="pct"/>
            <w:shd w:val="clear" w:color="auto" w:fill="auto"/>
            <w:vAlign w:val="center"/>
          </w:tcPr>
          <w:p w:rsidR="00BE4739" w:rsidRPr="006F51BB" w:rsidRDefault="006C47D4" w:rsidP="006F51BB">
            <w:pPr>
              <w:spacing w:after="0" w:line="240" w:lineRule="auto"/>
              <w:contextualSpacing/>
              <w:jc w:val="center"/>
              <w:rPr>
                <w:rFonts w:ascii="Times New Roman" w:hAnsi="Times New Roman"/>
                <w:bCs/>
                <w:i/>
                <w:sz w:val="24"/>
                <w:szCs w:val="24"/>
              </w:rPr>
            </w:pPr>
            <w:r w:rsidRPr="006F51BB">
              <w:rPr>
                <w:rFonts w:ascii="Times New Roman" w:hAnsi="Times New Roman"/>
                <w:bCs/>
                <w:i/>
                <w:sz w:val="24"/>
                <w:szCs w:val="24"/>
              </w:rPr>
              <w:t>3</w:t>
            </w:r>
          </w:p>
        </w:tc>
        <w:tc>
          <w:tcPr>
            <w:tcW w:w="443" w:type="pct"/>
            <w:shd w:val="clear" w:color="auto" w:fill="auto"/>
            <w:vAlign w:val="center"/>
          </w:tcPr>
          <w:p w:rsidR="00BE4739" w:rsidRPr="006F51BB" w:rsidRDefault="006A1500" w:rsidP="006F51BB">
            <w:pPr>
              <w:spacing w:after="0" w:line="240" w:lineRule="auto"/>
              <w:contextualSpacing/>
              <w:jc w:val="center"/>
              <w:rPr>
                <w:rFonts w:ascii="Times New Roman" w:hAnsi="Times New Roman"/>
                <w:bCs/>
                <w:sz w:val="24"/>
                <w:szCs w:val="24"/>
              </w:rPr>
            </w:pPr>
            <w:r w:rsidRPr="006F51BB">
              <w:rPr>
                <w:rFonts w:ascii="Times New Roman" w:hAnsi="Times New Roman"/>
                <w:bCs/>
                <w:sz w:val="24"/>
                <w:szCs w:val="24"/>
              </w:rPr>
              <w:t>4</w:t>
            </w:r>
          </w:p>
        </w:tc>
        <w:tc>
          <w:tcPr>
            <w:tcW w:w="963" w:type="pct"/>
            <w:vMerge/>
          </w:tcPr>
          <w:p w:rsidR="00BE4739" w:rsidRPr="006F51BB" w:rsidRDefault="00BE4739" w:rsidP="006F51BB">
            <w:pPr>
              <w:spacing w:after="0" w:line="240" w:lineRule="auto"/>
              <w:contextualSpacing/>
              <w:jc w:val="both"/>
              <w:rPr>
                <w:rFonts w:ascii="Times New Roman" w:hAnsi="Times New Roman"/>
                <w:bCs/>
                <w:sz w:val="24"/>
                <w:szCs w:val="24"/>
              </w:rPr>
            </w:pPr>
          </w:p>
        </w:tc>
      </w:tr>
      <w:tr w:rsidR="00A33A46" w:rsidRPr="006F51BB" w:rsidTr="00BE4739">
        <w:trPr>
          <w:trHeight w:val="20"/>
        </w:trPr>
        <w:tc>
          <w:tcPr>
            <w:tcW w:w="663" w:type="pct"/>
            <w:vMerge/>
            <w:shd w:val="clear" w:color="auto" w:fill="auto"/>
          </w:tcPr>
          <w:p w:rsidR="00BE4739" w:rsidRPr="006F51BB" w:rsidRDefault="00BE4739" w:rsidP="006F51BB">
            <w:pPr>
              <w:spacing w:after="0" w:line="240" w:lineRule="auto"/>
              <w:contextualSpacing/>
              <w:jc w:val="both"/>
              <w:rPr>
                <w:rFonts w:ascii="Times New Roman" w:hAnsi="Times New Roman"/>
                <w:b/>
                <w:bCs/>
                <w:i/>
                <w:sz w:val="24"/>
                <w:szCs w:val="24"/>
              </w:rPr>
            </w:pPr>
          </w:p>
        </w:tc>
        <w:tc>
          <w:tcPr>
            <w:tcW w:w="2534" w:type="pct"/>
            <w:gridSpan w:val="2"/>
            <w:shd w:val="clear" w:color="auto" w:fill="auto"/>
            <w:vAlign w:val="center"/>
          </w:tcPr>
          <w:p w:rsidR="00BE4739" w:rsidRPr="006F51BB" w:rsidRDefault="00BE4739" w:rsidP="006F51BB">
            <w:pPr>
              <w:spacing w:after="0" w:line="240" w:lineRule="auto"/>
              <w:contextualSpacing/>
              <w:jc w:val="both"/>
              <w:rPr>
                <w:rFonts w:ascii="Times New Roman" w:hAnsi="Times New Roman"/>
                <w:sz w:val="24"/>
                <w:szCs w:val="24"/>
              </w:rPr>
            </w:pPr>
          </w:p>
        </w:tc>
        <w:tc>
          <w:tcPr>
            <w:tcW w:w="397" w:type="pct"/>
            <w:shd w:val="clear" w:color="auto" w:fill="auto"/>
            <w:vAlign w:val="center"/>
          </w:tcPr>
          <w:p w:rsidR="00BE4739" w:rsidRPr="006F51BB" w:rsidRDefault="00BE4739" w:rsidP="006F51BB">
            <w:pPr>
              <w:spacing w:after="0" w:line="240" w:lineRule="auto"/>
              <w:contextualSpacing/>
              <w:jc w:val="center"/>
              <w:rPr>
                <w:rFonts w:ascii="Times New Roman" w:hAnsi="Times New Roman"/>
                <w:bCs/>
                <w:i/>
                <w:sz w:val="24"/>
                <w:szCs w:val="24"/>
              </w:rPr>
            </w:pPr>
          </w:p>
        </w:tc>
        <w:tc>
          <w:tcPr>
            <w:tcW w:w="443" w:type="pct"/>
            <w:shd w:val="clear" w:color="auto" w:fill="auto"/>
            <w:vAlign w:val="center"/>
          </w:tcPr>
          <w:p w:rsidR="00BE4739" w:rsidRPr="006F51BB" w:rsidRDefault="00BE4739" w:rsidP="006F51BB">
            <w:pPr>
              <w:spacing w:after="0" w:line="240" w:lineRule="auto"/>
              <w:contextualSpacing/>
              <w:jc w:val="center"/>
              <w:rPr>
                <w:rFonts w:ascii="Times New Roman" w:hAnsi="Times New Roman"/>
                <w:bCs/>
                <w:sz w:val="24"/>
                <w:szCs w:val="24"/>
              </w:rPr>
            </w:pPr>
          </w:p>
        </w:tc>
        <w:tc>
          <w:tcPr>
            <w:tcW w:w="963" w:type="pct"/>
            <w:vMerge/>
          </w:tcPr>
          <w:p w:rsidR="00BE4739" w:rsidRPr="006F51BB" w:rsidRDefault="00BE4739" w:rsidP="006F51BB">
            <w:pPr>
              <w:spacing w:after="0" w:line="240" w:lineRule="auto"/>
              <w:contextualSpacing/>
              <w:jc w:val="both"/>
              <w:rPr>
                <w:rFonts w:ascii="Times New Roman" w:hAnsi="Times New Roman"/>
                <w:bCs/>
                <w:sz w:val="24"/>
                <w:szCs w:val="24"/>
              </w:rPr>
            </w:pPr>
          </w:p>
        </w:tc>
      </w:tr>
      <w:tr w:rsidR="00A33A46" w:rsidRPr="006F51BB" w:rsidTr="002A1D61">
        <w:trPr>
          <w:trHeight w:val="20"/>
        </w:trPr>
        <w:tc>
          <w:tcPr>
            <w:tcW w:w="3594" w:type="pct"/>
            <w:gridSpan w:val="4"/>
            <w:shd w:val="clear" w:color="auto" w:fill="auto"/>
            <w:vAlign w:val="center"/>
          </w:tcPr>
          <w:p w:rsidR="002A1D61" w:rsidRPr="006F51BB" w:rsidRDefault="002A1D61" w:rsidP="006F51BB">
            <w:pPr>
              <w:spacing w:after="0" w:line="240" w:lineRule="auto"/>
              <w:contextualSpacing/>
              <w:rPr>
                <w:rFonts w:ascii="Times New Roman" w:hAnsi="Times New Roman"/>
                <w:b/>
                <w:bCs/>
                <w:i/>
                <w:sz w:val="24"/>
                <w:szCs w:val="24"/>
              </w:rPr>
            </w:pPr>
            <w:r w:rsidRPr="006F51BB">
              <w:rPr>
                <w:rFonts w:ascii="Times New Roman" w:hAnsi="Times New Roman"/>
                <w:b/>
                <w:bCs/>
                <w:sz w:val="24"/>
                <w:szCs w:val="24"/>
              </w:rPr>
              <w:t>Раздел 2. Дизайн в оформлении блюд и закусок</w:t>
            </w:r>
          </w:p>
        </w:tc>
        <w:tc>
          <w:tcPr>
            <w:tcW w:w="443" w:type="pct"/>
            <w:shd w:val="clear" w:color="auto" w:fill="auto"/>
            <w:vAlign w:val="center"/>
          </w:tcPr>
          <w:p w:rsidR="002A1D61" w:rsidRPr="006F51BB" w:rsidRDefault="00C42170" w:rsidP="006F51BB">
            <w:pPr>
              <w:spacing w:after="0" w:line="240" w:lineRule="auto"/>
              <w:contextualSpacing/>
              <w:jc w:val="center"/>
              <w:rPr>
                <w:rFonts w:ascii="Times New Roman" w:hAnsi="Times New Roman"/>
                <w:b/>
                <w:bCs/>
                <w:sz w:val="24"/>
                <w:szCs w:val="24"/>
              </w:rPr>
            </w:pPr>
            <w:r w:rsidRPr="006F51BB">
              <w:rPr>
                <w:rFonts w:ascii="Times New Roman" w:hAnsi="Times New Roman"/>
                <w:b/>
                <w:bCs/>
                <w:sz w:val="24"/>
                <w:szCs w:val="24"/>
              </w:rPr>
              <w:t>29</w:t>
            </w:r>
          </w:p>
        </w:tc>
        <w:tc>
          <w:tcPr>
            <w:tcW w:w="963" w:type="pct"/>
          </w:tcPr>
          <w:p w:rsidR="002A1D61" w:rsidRPr="006F51BB" w:rsidRDefault="002A1D61" w:rsidP="006F51BB">
            <w:pPr>
              <w:spacing w:after="0" w:line="240" w:lineRule="auto"/>
              <w:contextualSpacing/>
              <w:jc w:val="both"/>
              <w:rPr>
                <w:rFonts w:ascii="Times New Roman" w:hAnsi="Times New Roman"/>
                <w:b/>
                <w:bCs/>
                <w:sz w:val="24"/>
                <w:szCs w:val="24"/>
              </w:rPr>
            </w:pPr>
          </w:p>
        </w:tc>
      </w:tr>
      <w:tr w:rsidR="00A33A46" w:rsidRPr="006F51BB" w:rsidTr="00F7591D">
        <w:trPr>
          <w:trHeight w:val="20"/>
        </w:trPr>
        <w:tc>
          <w:tcPr>
            <w:tcW w:w="668" w:type="pct"/>
            <w:gridSpan w:val="2"/>
            <w:vMerge w:val="restart"/>
            <w:shd w:val="clear" w:color="auto" w:fill="auto"/>
          </w:tcPr>
          <w:p w:rsidR="00F7591D" w:rsidRPr="006F51BB" w:rsidRDefault="00F7591D" w:rsidP="006F51BB">
            <w:pPr>
              <w:spacing w:after="0" w:line="240" w:lineRule="auto"/>
              <w:contextualSpacing/>
              <w:jc w:val="both"/>
              <w:rPr>
                <w:rFonts w:ascii="Times New Roman" w:hAnsi="Times New Roman"/>
                <w:b/>
                <w:bCs/>
                <w:sz w:val="24"/>
                <w:szCs w:val="24"/>
              </w:rPr>
            </w:pPr>
            <w:r w:rsidRPr="006F51BB">
              <w:rPr>
                <w:rFonts w:ascii="Times New Roman" w:hAnsi="Times New Roman"/>
                <w:b/>
                <w:bCs/>
                <w:sz w:val="24"/>
                <w:szCs w:val="24"/>
              </w:rPr>
              <w:t>Тема 2.1. Дизайн в оформлении холодных блюд и закусок</w:t>
            </w:r>
          </w:p>
        </w:tc>
        <w:tc>
          <w:tcPr>
            <w:tcW w:w="3369" w:type="pct"/>
            <w:gridSpan w:val="3"/>
            <w:shd w:val="clear" w:color="auto" w:fill="auto"/>
            <w:vAlign w:val="center"/>
          </w:tcPr>
          <w:p w:rsidR="00F7591D" w:rsidRPr="006F51BB" w:rsidRDefault="00F7591D" w:rsidP="006F51BB">
            <w:pPr>
              <w:spacing w:after="0" w:line="240" w:lineRule="auto"/>
              <w:contextualSpacing/>
              <w:rPr>
                <w:rFonts w:ascii="Times New Roman" w:hAnsi="Times New Roman"/>
                <w:b/>
                <w:bCs/>
                <w:sz w:val="24"/>
                <w:szCs w:val="24"/>
              </w:rPr>
            </w:pPr>
            <w:r w:rsidRPr="006F51BB">
              <w:rPr>
                <w:rFonts w:ascii="Times New Roman" w:hAnsi="Times New Roman"/>
                <w:b/>
                <w:bCs/>
                <w:sz w:val="24"/>
                <w:szCs w:val="24"/>
              </w:rPr>
              <w:t>Содержание учебного материала</w:t>
            </w:r>
          </w:p>
        </w:tc>
        <w:tc>
          <w:tcPr>
            <w:tcW w:w="963" w:type="pct"/>
            <w:vMerge w:val="restart"/>
          </w:tcPr>
          <w:p w:rsidR="00F7591D" w:rsidRPr="006F51BB" w:rsidRDefault="00F7591D" w:rsidP="006F51BB">
            <w:pPr>
              <w:pStyle w:val="2"/>
              <w:spacing w:before="0" w:after="0"/>
              <w:contextualSpacing/>
              <w:jc w:val="both"/>
              <w:rPr>
                <w:rFonts w:ascii="Times New Roman" w:hAnsi="Times New Roman"/>
                <w:b w:val="0"/>
                <w:i w:val="0"/>
                <w:sz w:val="24"/>
                <w:szCs w:val="24"/>
              </w:rPr>
            </w:pPr>
            <w:r w:rsidRPr="006F51BB">
              <w:rPr>
                <w:rFonts w:ascii="Times New Roman" w:hAnsi="Times New Roman"/>
                <w:b w:val="0"/>
                <w:i w:val="0"/>
                <w:sz w:val="24"/>
                <w:szCs w:val="24"/>
              </w:rPr>
              <w:t>осуществлять подбор соответствующей посуды для подачи горячих, холодных блюд и закусок, приборов, элементов оформления стола в сибирском стиле;</w:t>
            </w:r>
          </w:p>
          <w:p w:rsidR="00F7591D" w:rsidRPr="006F51BB" w:rsidRDefault="00F7591D" w:rsidP="006F51BB">
            <w:pPr>
              <w:spacing w:after="0" w:line="240" w:lineRule="auto"/>
              <w:contextualSpacing/>
              <w:rPr>
                <w:rFonts w:ascii="Times New Roman" w:hAnsi="Times New Roman"/>
                <w:sz w:val="24"/>
                <w:szCs w:val="24"/>
              </w:rPr>
            </w:pPr>
            <w:r w:rsidRPr="006F51BB">
              <w:rPr>
                <w:rFonts w:ascii="Times New Roman" w:hAnsi="Times New Roman"/>
                <w:sz w:val="24"/>
                <w:szCs w:val="24"/>
              </w:rPr>
              <w:t>осуществлять творческое оформление закуски из яиц, творога, сыра, муки разнообразного ассортимента традиционными сибирскими продуктами: брусникой, клюквой, кедровым орехом;</w:t>
            </w:r>
          </w:p>
          <w:p w:rsidR="00F7591D" w:rsidRPr="006F51BB" w:rsidRDefault="00F7591D" w:rsidP="006F51BB">
            <w:pPr>
              <w:spacing w:after="0" w:line="240" w:lineRule="auto"/>
              <w:contextualSpacing/>
              <w:rPr>
                <w:rFonts w:ascii="Times New Roman" w:hAnsi="Times New Roman"/>
                <w:sz w:val="24"/>
                <w:szCs w:val="24"/>
              </w:rPr>
            </w:pPr>
            <w:r w:rsidRPr="006F51BB">
              <w:rPr>
                <w:rFonts w:ascii="Times New Roman" w:hAnsi="Times New Roman"/>
                <w:sz w:val="24"/>
                <w:szCs w:val="24"/>
              </w:rPr>
              <w:t xml:space="preserve">осуществлять приготовление, </w:t>
            </w:r>
            <w:r w:rsidRPr="006F51BB">
              <w:rPr>
                <w:rFonts w:ascii="Times New Roman" w:hAnsi="Times New Roman"/>
                <w:sz w:val="24"/>
                <w:szCs w:val="24"/>
              </w:rPr>
              <w:lastRenderedPageBreak/>
              <w:t>творческое оформление и подготовку к реализации салатов разнообразного ассортимента;</w:t>
            </w:r>
          </w:p>
          <w:p w:rsidR="00F7591D" w:rsidRPr="006F51BB" w:rsidRDefault="00F7591D" w:rsidP="006F51BB">
            <w:pPr>
              <w:spacing w:after="0" w:line="240" w:lineRule="auto"/>
              <w:contextualSpacing/>
              <w:rPr>
                <w:rFonts w:ascii="Times New Roman" w:hAnsi="Times New Roman"/>
                <w:sz w:val="24"/>
                <w:szCs w:val="24"/>
              </w:rPr>
            </w:pPr>
            <w:r w:rsidRPr="006F51BB">
              <w:rPr>
                <w:rFonts w:ascii="Times New Roman" w:hAnsi="Times New Roman"/>
                <w:sz w:val="24"/>
                <w:szCs w:val="24"/>
              </w:rPr>
              <w:t>осуществлять приготовление, творческое оформление и подготовку к реализации бутербродов, канапе, холодных закусок разнообразного ассортимента с использованием сибирских орехов и ягод;</w:t>
            </w:r>
          </w:p>
          <w:p w:rsidR="00F7591D" w:rsidRPr="006F51BB" w:rsidRDefault="00F7591D" w:rsidP="006F51BB">
            <w:pPr>
              <w:spacing w:after="0" w:line="240" w:lineRule="auto"/>
              <w:contextualSpacing/>
              <w:jc w:val="both"/>
              <w:rPr>
                <w:rFonts w:ascii="Times New Roman" w:hAnsi="Times New Roman"/>
                <w:sz w:val="24"/>
                <w:szCs w:val="24"/>
              </w:rPr>
            </w:pPr>
            <w:proofErr w:type="spellStart"/>
            <w:r w:rsidRPr="006F51BB">
              <w:rPr>
                <w:rFonts w:ascii="Times New Roman" w:hAnsi="Times New Roman"/>
                <w:sz w:val="24"/>
                <w:szCs w:val="24"/>
              </w:rPr>
              <w:t>органолептически</w:t>
            </w:r>
            <w:proofErr w:type="spellEnd"/>
            <w:r w:rsidRPr="006F51BB">
              <w:rPr>
                <w:rFonts w:ascii="Times New Roman" w:hAnsi="Times New Roman"/>
                <w:sz w:val="24"/>
                <w:szCs w:val="24"/>
              </w:rPr>
              <w:t xml:space="preserve"> оценивать качество сырья и полуфабрикатов;</w:t>
            </w:r>
          </w:p>
          <w:p w:rsidR="00F7591D" w:rsidRPr="006F51BB" w:rsidRDefault="00F7591D" w:rsidP="006F51BB">
            <w:pPr>
              <w:spacing w:after="0" w:line="240" w:lineRule="auto"/>
              <w:contextualSpacing/>
              <w:rPr>
                <w:rFonts w:ascii="Times New Roman" w:hAnsi="Times New Roman"/>
                <w:sz w:val="24"/>
                <w:szCs w:val="24"/>
              </w:rPr>
            </w:pPr>
            <w:r w:rsidRPr="006F51BB">
              <w:rPr>
                <w:rFonts w:ascii="Times New Roman" w:hAnsi="Times New Roman"/>
                <w:sz w:val="24"/>
                <w:szCs w:val="24"/>
              </w:rPr>
              <w:t>осуществлять приготовление, творческое оформление и подготовку к реализации холодных блюд из рыбы, нерыбного водного сырья, в том числе сибирских пород рыб, разнообразного;</w:t>
            </w:r>
          </w:p>
          <w:p w:rsidR="00F7591D" w:rsidRPr="006F51BB" w:rsidRDefault="00F7591D" w:rsidP="006F51BB">
            <w:pPr>
              <w:spacing w:after="0" w:line="240" w:lineRule="auto"/>
              <w:contextualSpacing/>
              <w:rPr>
                <w:rFonts w:ascii="Times New Roman" w:hAnsi="Times New Roman"/>
                <w:b/>
                <w:i/>
                <w:sz w:val="24"/>
                <w:szCs w:val="24"/>
              </w:rPr>
            </w:pPr>
            <w:r w:rsidRPr="006F51BB">
              <w:rPr>
                <w:rFonts w:ascii="Times New Roman" w:hAnsi="Times New Roman"/>
                <w:sz w:val="24"/>
                <w:szCs w:val="24"/>
              </w:rPr>
              <w:t xml:space="preserve">осуществлять поиск, анализ и интерпретацию информации, необходимой для выполнения самостоятельной работы; использовать информационные </w:t>
            </w:r>
            <w:r w:rsidRPr="006F51BB">
              <w:rPr>
                <w:rFonts w:ascii="Times New Roman" w:hAnsi="Times New Roman"/>
                <w:sz w:val="24"/>
                <w:szCs w:val="24"/>
              </w:rPr>
              <w:lastRenderedPageBreak/>
              <w:t>технологии в подготовке самостоятельной работы</w:t>
            </w:r>
          </w:p>
        </w:tc>
      </w:tr>
      <w:tr w:rsidR="00A33A46" w:rsidRPr="006F51BB" w:rsidTr="002A1D61">
        <w:trPr>
          <w:trHeight w:val="20"/>
        </w:trPr>
        <w:tc>
          <w:tcPr>
            <w:tcW w:w="668" w:type="pct"/>
            <w:gridSpan w:val="2"/>
            <w:vMerge/>
            <w:shd w:val="clear" w:color="auto" w:fill="auto"/>
          </w:tcPr>
          <w:p w:rsidR="00F7591D" w:rsidRPr="006F51BB" w:rsidRDefault="00F7591D" w:rsidP="006F51BB">
            <w:pPr>
              <w:spacing w:after="0" w:line="240" w:lineRule="auto"/>
              <w:contextualSpacing/>
              <w:jc w:val="both"/>
              <w:rPr>
                <w:rFonts w:ascii="Times New Roman" w:hAnsi="Times New Roman"/>
                <w:b/>
                <w:bCs/>
                <w:i/>
                <w:sz w:val="24"/>
                <w:szCs w:val="24"/>
              </w:rPr>
            </w:pPr>
          </w:p>
        </w:tc>
        <w:tc>
          <w:tcPr>
            <w:tcW w:w="2529" w:type="pct"/>
            <w:shd w:val="clear" w:color="auto" w:fill="auto"/>
            <w:vAlign w:val="center"/>
          </w:tcPr>
          <w:p w:rsidR="00F7591D" w:rsidRPr="006F51BB" w:rsidRDefault="00F7591D" w:rsidP="006F51BB">
            <w:pPr>
              <w:pStyle w:val="a8"/>
              <w:numPr>
                <w:ilvl w:val="0"/>
                <w:numId w:val="8"/>
              </w:numPr>
              <w:spacing w:after="0" w:line="240" w:lineRule="auto"/>
              <w:ind w:left="0" w:hanging="283"/>
              <w:jc w:val="both"/>
              <w:rPr>
                <w:rFonts w:ascii="Times New Roman" w:hAnsi="Times New Roman"/>
                <w:sz w:val="24"/>
                <w:szCs w:val="24"/>
              </w:rPr>
            </w:pPr>
            <w:r w:rsidRPr="006F51BB">
              <w:rPr>
                <w:rFonts w:ascii="Times New Roman" w:hAnsi="Times New Roman"/>
                <w:sz w:val="24"/>
                <w:szCs w:val="24"/>
              </w:rPr>
              <w:t xml:space="preserve">Основные правила дизайна и оформления холодных блюд и закусок. </w:t>
            </w:r>
          </w:p>
        </w:tc>
        <w:tc>
          <w:tcPr>
            <w:tcW w:w="397" w:type="pct"/>
            <w:vMerge w:val="restart"/>
            <w:shd w:val="clear" w:color="auto" w:fill="auto"/>
            <w:vAlign w:val="center"/>
          </w:tcPr>
          <w:p w:rsidR="00F7591D" w:rsidRPr="006F51BB" w:rsidRDefault="00F7591D" w:rsidP="006F51BB">
            <w:pPr>
              <w:spacing w:after="0" w:line="240" w:lineRule="auto"/>
              <w:contextualSpacing/>
              <w:jc w:val="center"/>
              <w:rPr>
                <w:rFonts w:ascii="Times New Roman" w:hAnsi="Times New Roman"/>
                <w:bCs/>
                <w:i/>
                <w:sz w:val="24"/>
                <w:szCs w:val="24"/>
              </w:rPr>
            </w:pPr>
            <w:r w:rsidRPr="006F51BB">
              <w:rPr>
                <w:rFonts w:ascii="Times New Roman" w:hAnsi="Times New Roman"/>
                <w:bCs/>
                <w:i/>
                <w:sz w:val="24"/>
                <w:szCs w:val="24"/>
              </w:rPr>
              <w:t>2</w:t>
            </w:r>
          </w:p>
        </w:tc>
        <w:tc>
          <w:tcPr>
            <w:tcW w:w="443" w:type="pct"/>
            <w:vMerge w:val="restart"/>
            <w:shd w:val="clear" w:color="auto" w:fill="auto"/>
            <w:vAlign w:val="center"/>
          </w:tcPr>
          <w:p w:rsidR="00F7591D" w:rsidRPr="006F51BB" w:rsidRDefault="00C42170" w:rsidP="006F51BB">
            <w:pPr>
              <w:spacing w:after="0" w:line="240" w:lineRule="auto"/>
              <w:contextualSpacing/>
              <w:jc w:val="center"/>
              <w:rPr>
                <w:rFonts w:ascii="Times New Roman" w:hAnsi="Times New Roman"/>
                <w:b/>
                <w:bCs/>
                <w:sz w:val="24"/>
                <w:szCs w:val="24"/>
              </w:rPr>
            </w:pPr>
            <w:r w:rsidRPr="006F51BB">
              <w:rPr>
                <w:rFonts w:ascii="Times New Roman" w:hAnsi="Times New Roman"/>
                <w:b/>
                <w:bCs/>
                <w:sz w:val="24"/>
                <w:szCs w:val="24"/>
              </w:rPr>
              <w:t>10</w:t>
            </w:r>
          </w:p>
        </w:tc>
        <w:tc>
          <w:tcPr>
            <w:tcW w:w="963" w:type="pct"/>
            <w:vMerge/>
          </w:tcPr>
          <w:p w:rsidR="00F7591D" w:rsidRPr="006F51BB" w:rsidRDefault="00F7591D" w:rsidP="006F51BB">
            <w:pPr>
              <w:spacing w:after="0" w:line="240" w:lineRule="auto"/>
              <w:contextualSpacing/>
              <w:rPr>
                <w:rFonts w:ascii="Times New Roman" w:hAnsi="Times New Roman"/>
                <w:sz w:val="24"/>
                <w:szCs w:val="24"/>
              </w:rPr>
            </w:pPr>
          </w:p>
        </w:tc>
      </w:tr>
      <w:tr w:rsidR="00A33A46" w:rsidRPr="006F51BB" w:rsidTr="002A1D61">
        <w:trPr>
          <w:trHeight w:val="20"/>
        </w:trPr>
        <w:tc>
          <w:tcPr>
            <w:tcW w:w="668" w:type="pct"/>
            <w:gridSpan w:val="2"/>
            <w:vMerge/>
            <w:shd w:val="clear" w:color="auto" w:fill="auto"/>
          </w:tcPr>
          <w:p w:rsidR="00F7591D" w:rsidRPr="006F51BB" w:rsidRDefault="00F7591D" w:rsidP="006F51BB">
            <w:pPr>
              <w:spacing w:after="0" w:line="240" w:lineRule="auto"/>
              <w:contextualSpacing/>
              <w:jc w:val="both"/>
              <w:rPr>
                <w:rFonts w:ascii="Times New Roman" w:hAnsi="Times New Roman"/>
                <w:b/>
                <w:bCs/>
                <w:i/>
                <w:sz w:val="24"/>
                <w:szCs w:val="24"/>
              </w:rPr>
            </w:pPr>
          </w:p>
        </w:tc>
        <w:tc>
          <w:tcPr>
            <w:tcW w:w="2529" w:type="pct"/>
            <w:shd w:val="clear" w:color="auto" w:fill="auto"/>
            <w:vAlign w:val="center"/>
          </w:tcPr>
          <w:p w:rsidR="00F7591D" w:rsidRPr="006F51BB" w:rsidRDefault="00F7591D" w:rsidP="006F51BB">
            <w:pPr>
              <w:pStyle w:val="a8"/>
              <w:numPr>
                <w:ilvl w:val="0"/>
                <w:numId w:val="8"/>
              </w:numPr>
              <w:spacing w:after="0" w:line="240" w:lineRule="auto"/>
              <w:ind w:left="0" w:hanging="283"/>
              <w:jc w:val="both"/>
              <w:rPr>
                <w:rFonts w:ascii="Times New Roman" w:hAnsi="Times New Roman"/>
                <w:sz w:val="24"/>
                <w:szCs w:val="24"/>
              </w:rPr>
            </w:pPr>
            <w:r w:rsidRPr="006F51BB">
              <w:rPr>
                <w:rFonts w:ascii="Times New Roman" w:hAnsi="Times New Roman"/>
                <w:sz w:val="24"/>
                <w:szCs w:val="24"/>
              </w:rPr>
              <w:t>Правильное сочетание блюда и его украшения. Характеристика продуктов, используемых для украшения</w:t>
            </w:r>
          </w:p>
        </w:tc>
        <w:tc>
          <w:tcPr>
            <w:tcW w:w="397" w:type="pct"/>
            <w:vMerge/>
            <w:shd w:val="clear" w:color="auto" w:fill="auto"/>
            <w:vAlign w:val="center"/>
          </w:tcPr>
          <w:p w:rsidR="00F7591D" w:rsidRPr="006F51BB" w:rsidRDefault="00F7591D" w:rsidP="006F51BB">
            <w:pPr>
              <w:spacing w:after="0" w:line="240" w:lineRule="auto"/>
              <w:contextualSpacing/>
              <w:jc w:val="center"/>
              <w:rPr>
                <w:rFonts w:ascii="Times New Roman" w:hAnsi="Times New Roman"/>
                <w:bCs/>
                <w:i/>
                <w:sz w:val="24"/>
                <w:szCs w:val="24"/>
              </w:rPr>
            </w:pPr>
          </w:p>
        </w:tc>
        <w:tc>
          <w:tcPr>
            <w:tcW w:w="443" w:type="pct"/>
            <w:vMerge/>
            <w:shd w:val="clear" w:color="auto" w:fill="auto"/>
            <w:vAlign w:val="center"/>
          </w:tcPr>
          <w:p w:rsidR="00F7591D" w:rsidRPr="006F51BB" w:rsidRDefault="00F7591D" w:rsidP="006F51BB">
            <w:pPr>
              <w:spacing w:after="0" w:line="240" w:lineRule="auto"/>
              <w:contextualSpacing/>
              <w:jc w:val="center"/>
              <w:rPr>
                <w:rFonts w:ascii="Times New Roman" w:hAnsi="Times New Roman"/>
                <w:b/>
                <w:bCs/>
                <w:sz w:val="24"/>
                <w:szCs w:val="24"/>
              </w:rPr>
            </w:pPr>
          </w:p>
        </w:tc>
        <w:tc>
          <w:tcPr>
            <w:tcW w:w="963" w:type="pct"/>
            <w:vMerge/>
          </w:tcPr>
          <w:p w:rsidR="00F7591D" w:rsidRPr="006F51BB" w:rsidRDefault="00F7591D" w:rsidP="006F51BB">
            <w:pPr>
              <w:spacing w:after="0" w:line="240" w:lineRule="auto"/>
              <w:contextualSpacing/>
              <w:jc w:val="both"/>
              <w:rPr>
                <w:rFonts w:ascii="Times New Roman" w:hAnsi="Times New Roman"/>
                <w:bCs/>
                <w:sz w:val="24"/>
                <w:szCs w:val="24"/>
              </w:rPr>
            </w:pPr>
          </w:p>
        </w:tc>
      </w:tr>
      <w:tr w:rsidR="00A33A46" w:rsidRPr="006F51BB" w:rsidTr="002A1D61">
        <w:trPr>
          <w:trHeight w:val="20"/>
        </w:trPr>
        <w:tc>
          <w:tcPr>
            <w:tcW w:w="668" w:type="pct"/>
            <w:gridSpan w:val="2"/>
            <w:vMerge/>
            <w:shd w:val="clear" w:color="auto" w:fill="auto"/>
          </w:tcPr>
          <w:p w:rsidR="00F7591D" w:rsidRPr="006F51BB" w:rsidRDefault="00F7591D" w:rsidP="006F51BB">
            <w:pPr>
              <w:spacing w:after="0" w:line="240" w:lineRule="auto"/>
              <w:contextualSpacing/>
              <w:jc w:val="both"/>
              <w:rPr>
                <w:rFonts w:ascii="Times New Roman" w:hAnsi="Times New Roman"/>
                <w:b/>
                <w:bCs/>
                <w:i/>
                <w:sz w:val="24"/>
                <w:szCs w:val="24"/>
              </w:rPr>
            </w:pPr>
          </w:p>
        </w:tc>
        <w:tc>
          <w:tcPr>
            <w:tcW w:w="2529" w:type="pct"/>
            <w:shd w:val="clear" w:color="auto" w:fill="auto"/>
            <w:vAlign w:val="center"/>
          </w:tcPr>
          <w:p w:rsidR="00F7591D" w:rsidRPr="006F51BB" w:rsidRDefault="00F7591D" w:rsidP="006F51BB">
            <w:pPr>
              <w:pStyle w:val="a8"/>
              <w:numPr>
                <w:ilvl w:val="0"/>
                <w:numId w:val="8"/>
              </w:numPr>
              <w:spacing w:after="0" w:line="240" w:lineRule="auto"/>
              <w:ind w:left="0" w:hanging="283"/>
              <w:jc w:val="both"/>
              <w:rPr>
                <w:rFonts w:ascii="Times New Roman" w:hAnsi="Times New Roman"/>
                <w:sz w:val="24"/>
                <w:szCs w:val="24"/>
              </w:rPr>
            </w:pPr>
            <w:r w:rsidRPr="006F51BB">
              <w:rPr>
                <w:rFonts w:ascii="Times New Roman" w:hAnsi="Times New Roman"/>
                <w:sz w:val="24"/>
                <w:szCs w:val="24"/>
              </w:rPr>
              <w:t>Оригинальные элементы оформления блюд и закусок. Современные тенденции в украшении бутербродов</w:t>
            </w:r>
          </w:p>
        </w:tc>
        <w:tc>
          <w:tcPr>
            <w:tcW w:w="397" w:type="pct"/>
            <w:vMerge/>
            <w:shd w:val="clear" w:color="auto" w:fill="auto"/>
            <w:vAlign w:val="center"/>
          </w:tcPr>
          <w:p w:rsidR="00F7591D" w:rsidRPr="006F51BB" w:rsidRDefault="00F7591D" w:rsidP="006F51BB">
            <w:pPr>
              <w:spacing w:after="0" w:line="240" w:lineRule="auto"/>
              <w:contextualSpacing/>
              <w:jc w:val="center"/>
              <w:rPr>
                <w:rFonts w:ascii="Times New Roman" w:hAnsi="Times New Roman"/>
                <w:bCs/>
                <w:i/>
                <w:sz w:val="24"/>
                <w:szCs w:val="24"/>
              </w:rPr>
            </w:pPr>
          </w:p>
        </w:tc>
        <w:tc>
          <w:tcPr>
            <w:tcW w:w="443" w:type="pct"/>
            <w:vMerge/>
            <w:shd w:val="clear" w:color="auto" w:fill="auto"/>
            <w:vAlign w:val="center"/>
          </w:tcPr>
          <w:p w:rsidR="00F7591D" w:rsidRPr="006F51BB" w:rsidRDefault="00F7591D" w:rsidP="006F51BB">
            <w:pPr>
              <w:spacing w:after="0" w:line="240" w:lineRule="auto"/>
              <w:contextualSpacing/>
              <w:jc w:val="center"/>
              <w:rPr>
                <w:rFonts w:ascii="Times New Roman" w:hAnsi="Times New Roman"/>
                <w:b/>
                <w:bCs/>
                <w:sz w:val="24"/>
                <w:szCs w:val="24"/>
              </w:rPr>
            </w:pPr>
          </w:p>
        </w:tc>
        <w:tc>
          <w:tcPr>
            <w:tcW w:w="963" w:type="pct"/>
            <w:vMerge/>
          </w:tcPr>
          <w:p w:rsidR="00F7591D" w:rsidRPr="006F51BB" w:rsidRDefault="00F7591D" w:rsidP="006F51BB">
            <w:pPr>
              <w:spacing w:after="0" w:line="240" w:lineRule="auto"/>
              <w:contextualSpacing/>
              <w:jc w:val="both"/>
              <w:rPr>
                <w:rFonts w:ascii="Times New Roman" w:hAnsi="Times New Roman"/>
                <w:bCs/>
                <w:sz w:val="24"/>
                <w:szCs w:val="24"/>
              </w:rPr>
            </w:pPr>
          </w:p>
        </w:tc>
      </w:tr>
      <w:tr w:rsidR="00A33A46" w:rsidRPr="006F51BB" w:rsidTr="002A1D61">
        <w:trPr>
          <w:trHeight w:val="20"/>
        </w:trPr>
        <w:tc>
          <w:tcPr>
            <w:tcW w:w="668" w:type="pct"/>
            <w:gridSpan w:val="2"/>
            <w:vMerge/>
            <w:shd w:val="clear" w:color="auto" w:fill="auto"/>
          </w:tcPr>
          <w:p w:rsidR="00F7591D" w:rsidRPr="006F51BB" w:rsidRDefault="00F7591D" w:rsidP="006F51BB">
            <w:pPr>
              <w:spacing w:after="0" w:line="240" w:lineRule="auto"/>
              <w:contextualSpacing/>
              <w:jc w:val="both"/>
              <w:rPr>
                <w:rFonts w:ascii="Times New Roman" w:hAnsi="Times New Roman"/>
                <w:b/>
                <w:bCs/>
                <w:i/>
                <w:sz w:val="24"/>
                <w:szCs w:val="24"/>
              </w:rPr>
            </w:pPr>
          </w:p>
        </w:tc>
        <w:tc>
          <w:tcPr>
            <w:tcW w:w="2529" w:type="pct"/>
            <w:shd w:val="clear" w:color="auto" w:fill="auto"/>
          </w:tcPr>
          <w:p w:rsidR="00F7591D" w:rsidRPr="006F51BB" w:rsidRDefault="00F7591D" w:rsidP="006F51BB">
            <w:pPr>
              <w:spacing w:after="0" w:line="240" w:lineRule="auto"/>
              <w:contextualSpacing/>
              <w:jc w:val="both"/>
              <w:rPr>
                <w:rFonts w:ascii="Times New Roman" w:hAnsi="Times New Roman"/>
                <w:b/>
                <w:bCs/>
                <w:i/>
                <w:sz w:val="24"/>
                <w:szCs w:val="24"/>
              </w:rPr>
            </w:pPr>
            <w:r w:rsidRPr="006F51BB">
              <w:rPr>
                <w:rFonts w:ascii="Times New Roman" w:hAnsi="Times New Roman"/>
                <w:b/>
                <w:sz w:val="24"/>
                <w:szCs w:val="24"/>
              </w:rPr>
              <w:t>Лабораторная работа по теме:</w:t>
            </w:r>
            <w:r w:rsidRPr="006F51BB">
              <w:rPr>
                <w:rFonts w:ascii="Times New Roman" w:hAnsi="Times New Roman"/>
                <w:sz w:val="24"/>
                <w:szCs w:val="24"/>
              </w:rPr>
              <w:t>"Приготовление и оформление холодных блюд и закусок"</w:t>
            </w:r>
          </w:p>
        </w:tc>
        <w:tc>
          <w:tcPr>
            <w:tcW w:w="397" w:type="pct"/>
            <w:shd w:val="clear" w:color="auto" w:fill="auto"/>
            <w:vAlign w:val="center"/>
          </w:tcPr>
          <w:p w:rsidR="00F7591D" w:rsidRPr="006F51BB" w:rsidRDefault="00F7591D" w:rsidP="006F51BB">
            <w:pPr>
              <w:spacing w:after="0" w:line="240" w:lineRule="auto"/>
              <w:contextualSpacing/>
              <w:jc w:val="center"/>
              <w:rPr>
                <w:rFonts w:ascii="Times New Roman" w:hAnsi="Times New Roman"/>
                <w:bCs/>
                <w:i/>
                <w:sz w:val="24"/>
                <w:szCs w:val="24"/>
              </w:rPr>
            </w:pPr>
            <w:r w:rsidRPr="006F51BB">
              <w:rPr>
                <w:rFonts w:ascii="Times New Roman" w:hAnsi="Times New Roman"/>
                <w:bCs/>
                <w:i/>
                <w:sz w:val="24"/>
                <w:szCs w:val="24"/>
              </w:rPr>
              <w:t>3</w:t>
            </w:r>
          </w:p>
        </w:tc>
        <w:tc>
          <w:tcPr>
            <w:tcW w:w="443" w:type="pct"/>
            <w:shd w:val="clear" w:color="auto" w:fill="auto"/>
            <w:vAlign w:val="center"/>
          </w:tcPr>
          <w:p w:rsidR="00F7591D" w:rsidRPr="006F51BB" w:rsidRDefault="00C42170" w:rsidP="006F51BB">
            <w:pPr>
              <w:spacing w:after="0" w:line="240" w:lineRule="auto"/>
              <w:contextualSpacing/>
              <w:jc w:val="center"/>
              <w:rPr>
                <w:rFonts w:ascii="Times New Roman" w:hAnsi="Times New Roman"/>
                <w:bCs/>
                <w:sz w:val="24"/>
                <w:szCs w:val="24"/>
              </w:rPr>
            </w:pPr>
            <w:r w:rsidRPr="006F51BB">
              <w:rPr>
                <w:rFonts w:ascii="Times New Roman" w:hAnsi="Times New Roman"/>
                <w:bCs/>
                <w:sz w:val="24"/>
                <w:szCs w:val="24"/>
              </w:rPr>
              <w:t>2</w:t>
            </w:r>
          </w:p>
        </w:tc>
        <w:tc>
          <w:tcPr>
            <w:tcW w:w="963" w:type="pct"/>
            <w:vMerge/>
          </w:tcPr>
          <w:p w:rsidR="00F7591D" w:rsidRPr="006F51BB" w:rsidRDefault="00F7591D" w:rsidP="006F51BB">
            <w:pPr>
              <w:spacing w:after="0" w:line="240" w:lineRule="auto"/>
              <w:contextualSpacing/>
              <w:jc w:val="both"/>
              <w:rPr>
                <w:rFonts w:ascii="Times New Roman" w:hAnsi="Times New Roman"/>
                <w:bCs/>
                <w:sz w:val="24"/>
                <w:szCs w:val="24"/>
              </w:rPr>
            </w:pPr>
          </w:p>
        </w:tc>
      </w:tr>
      <w:tr w:rsidR="00A33A46" w:rsidRPr="006F51BB" w:rsidTr="002A1D61">
        <w:trPr>
          <w:trHeight w:val="20"/>
        </w:trPr>
        <w:tc>
          <w:tcPr>
            <w:tcW w:w="668" w:type="pct"/>
            <w:gridSpan w:val="2"/>
            <w:vMerge/>
            <w:shd w:val="clear" w:color="auto" w:fill="auto"/>
          </w:tcPr>
          <w:p w:rsidR="00F7591D" w:rsidRPr="006F51BB" w:rsidRDefault="00F7591D" w:rsidP="006F51BB">
            <w:pPr>
              <w:spacing w:after="0" w:line="240" w:lineRule="auto"/>
              <w:contextualSpacing/>
              <w:jc w:val="both"/>
              <w:rPr>
                <w:rFonts w:ascii="Times New Roman" w:hAnsi="Times New Roman"/>
                <w:b/>
                <w:bCs/>
                <w:i/>
                <w:sz w:val="24"/>
                <w:szCs w:val="24"/>
              </w:rPr>
            </w:pPr>
          </w:p>
        </w:tc>
        <w:tc>
          <w:tcPr>
            <w:tcW w:w="2529" w:type="pct"/>
            <w:shd w:val="clear" w:color="auto" w:fill="auto"/>
          </w:tcPr>
          <w:p w:rsidR="00F7591D" w:rsidRPr="006F51BB" w:rsidRDefault="00F7591D" w:rsidP="006F51BB">
            <w:pPr>
              <w:spacing w:after="0" w:line="240" w:lineRule="auto"/>
              <w:contextualSpacing/>
              <w:jc w:val="both"/>
              <w:rPr>
                <w:rFonts w:ascii="Times New Roman" w:hAnsi="Times New Roman"/>
                <w:b/>
                <w:bCs/>
                <w:sz w:val="24"/>
                <w:szCs w:val="24"/>
              </w:rPr>
            </w:pPr>
            <w:r w:rsidRPr="006F51BB">
              <w:rPr>
                <w:rFonts w:ascii="Times New Roman" w:hAnsi="Times New Roman"/>
                <w:b/>
                <w:bCs/>
                <w:sz w:val="24"/>
                <w:szCs w:val="24"/>
              </w:rPr>
              <w:t>Самостоятельная работа обучающихся</w:t>
            </w:r>
          </w:p>
          <w:p w:rsidR="00F7591D" w:rsidRPr="006F51BB" w:rsidRDefault="00F7591D" w:rsidP="006F51BB">
            <w:pPr>
              <w:spacing w:after="0" w:line="240" w:lineRule="auto"/>
              <w:contextualSpacing/>
              <w:jc w:val="both"/>
              <w:rPr>
                <w:rFonts w:ascii="Times New Roman" w:hAnsi="Times New Roman"/>
                <w:bCs/>
                <w:sz w:val="24"/>
                <w:szCs w:val="24"/>
              </w:rPr>
            </w:pPr>
            <w:r w:rsidRPr="006F51BB">
              <w:rPr>
                <w:rFonts w:ascii="Times New Roman" w:hAnsi="Times New Roman"/>
                <w:sz w:val="24"/>
                <w:szCs w:val="24"/>
              </w:rPr>
              <w:t>Провести исследование по теме «Пространственное расположение продуктов на блюде»</w:t>
            </w:r>
          </w:p>
        </w:tc>
        <w:tc>
          <w:tcPr>
            <w:tcW w:w="397" w:type="pct"/>
            <w:shd w:val="clear" w:color="auto" w:fill="auto"/>
            <w:vAlign w:val="center"/>
          </w:tcPr>
          <w:p w:rsidR="00F7591D" w:rsidRPr="006F51BB" w:rsidRDefault="00F7591D" w:rsidP="006F51BB">
            <w:pPr>
              <w:spacing w:after="0" w:line="240" w:lineRule="auto"/>
              <w:contextualSpacing/>
              <w:jc w:val="center"/>
              <w:rPr>
                <w:rFonts w:ascii="Times New Roman" w:hAnsi="Times New Roman"/>
                <w:bCs/>
                <w:i/>
                <w:sz w:val="24"/>
                <w:szCs w:val="24"/>
              </w:rPr>
            </w:pPr>
            <w:r w:rsidRPr="006F51BB">
              <w:rPr>
                <w:rFonts w:ascii="Times New Roman" w:hAnsi="Times New Roman"/>
                <w:bCs/>
                <w:i/>
                <w:sz w:val="24"/>
                <w:szCs w:val="24"/>
              </w:rPr>
              <w:t>3</w:t>
            </w:r>
          </w:p>
        </w:tc>
        <w:tc>
          <w:tcPr>
            <w:tcW w:w="443" w:type="pct"/>
            <w:shd w:val="clear" w:color="auto" w:fill="auto"/>
            <w:vAlign w:val="center"/>
          </w:tcPr>
          <w:p w:rsidR="00F7591D" w:rsidRPr="006F51BB" w:rsidRDefault="006A1500" w:rsidP="006F51BB">
            <w:pPr>
              <w:spacing w:after="0" w:line="240" w:lineRule="auto"/>
              <w:contextualSpacing/>
              <w:jc w:val="center"/>
              <w:rPr>
                <w:rFonts w:ascii="Times New Roman" w:hAnsi="Times New Roman"/>
                <w:bCs/>
                <w:sz w:val="24"/>
                <w:szCs w:val="24"/>
              </w:rPr>
            </w:pPr>
            <w:r w:rsidRPr="006F51BB">
              <w:rPr>
                <w:rFonts w:ascii="Times New Roman" w:hAnsi="Times New Roman"/>
                <w:bCs/>
                <w:sz w:val="24"/>
                <w:szCs w:val="24"/>
              </w:rPr>
              <w:t>3</w:t>
            </w:r>
          </w:p>
        </w:tc>
        <w:tc>
          <w:tcPr>
            <w:tcW w:w="963" w:type="pct"/>
            <w:vMerge/>
          </w:tcPr>
          <w:p w:rsidR="00F7591D" w:rsidRPr="006F51BB" w:rsidRDefault="00F7591D" w:rsidP="006F51BB">
            <w:pPr>
              <w:spacing w:after="0" w:line="240" w:lineRule="auto"/>
              <w:contextualSpacing/>
              <w:jc w:val="both"/>
              <w:rPr>
                <w:rFonts w:ascii="Times New Roman" w:hAnsi="Times New Roman"/>
                <w:bCs/>
                <w:sz w:val="24"/>
                <w:szCs w:val="24"/>
              </w:rPr>
            </w:pPr>
          </w:p>
        </w:tc>
      </w:tr>
      <w:tr w:rsidR="00A33A46" w:rsidRPr="006F51BB" w:rsidTr="00F7591D">
        <w:trPr>
          <w:trHeight w:val="20"/>
        </w:trPr>
        <w:tc>
          <w:tcPr>
            <w:tcW w:w="668" w:type="pct"/>
            <w:gridSpan w:val="2"/>
            <w:vMerge w:val="restart"/>
            <w:shd w:val="clear" w:color="auto" w:fill="auto"/>
          </w:tcPr>
          <w:p w:rsidR="00F7591D" w:rsidRPr="006F51BB" w:rsidRDefault="00F7591D" w:rsidP="006F51BB">
            <w:pPr>
              <w:spacing w:after="0" w:line="240" w:lineRule="auto"/>
              <w:contextualSpacing/>
              <w:jc w:val="both"/>
              <w:rPr>
                <w:rFonts w:ascii="Times New Roman" w:hAnsi="Times New Roman"/>
                <w:b/>
                <w:bCs/>
                <w:sz w:val="24"/>
                <w:szCs w:val="24"/>
              </w:rPr>
            </w:pPr>
            <w:r w:rsidRPr="006F51BB">
              <w:rPr>
                <w:rFonts w:ascii="Times New Roman" w:hAnsi="Times New Roman"/>
                <w:b/>
                <w:bCs/>
                <w:sz w:val="24"/>
                <w:szCs w:val="24"/>
              </w:rPr>
              <w:lastRenderedPageBreak/>
              <w:t>Тема 2.2. Дизайн в оформлении горячих мясных, рыбных, овощных блюд</w:t>
            </w:r>
          </w:p>
        </w:tc>
        <w:tc>
          <w:tcPr>
            <w:tcW w:w="3369" w:type="pct"/>
            <w:gridSpan w:val="3"/>
            <w:shd w:val="clear" w:color="auto" w:fill="auto"/>
            <w:vAlign w:val="center"/>
          </w:tcPr>
          <w:p w:rsidR="00F7591D" w:rsidRPr="006F51BB" w:rsidRDefault="00F7591D" w:rsidP="006F51BB">
            <w:pPr>
              <w:spacing w:after="0" w:line="240" w:lineRule="auto"/>
              <w:contextualSpacing/>
              <w:rPr>
                <w:rFonts w:ascii="Times New Roman" w:hAnsi="Times New Roman"/>
                <w:b/>
                <w:bCs/>
                <w:sz w:val="24"/>
                <w:szCs w:val="24"/>
              </w:rPr>
            </w:pPr>
            <w:r w:rsidRPr="006F51BB">
              <w:rPr>
                <w:rFonts w:ascii="Times New Roman" w:hAnsi="Times New Roman"/>
                <w:b/>
                <w:bCs/>
                <w:sz w:val="24"/>
                <w:szCs w:val="24"/>
              </w:rPr>
              <w:t>Содержание учебного материала</w:t>
            </w:r>
          </w:p>
        </w:tc>
        <w:tc>
          <w:tcPr>
            <w:tcW w:w="963" w:type="pct"/>
            <w:vMerge w:val="restart"/>
          </w:tcPr>
          <w:p w:rsidR="00F7591D" w:rsidRPr="006F51BB" w:rsidRDefault="00F7591D"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 xml:space="preserve">осуществлять подбор соответствующего механического, теплового, холодильного, </w:t>
            </w:r>
            <w:proofErr w:type="spellStart"/>
            <w:r w:rsidRPr="006F51BB">
              <w:rPr>
                <w:rFonts w:ascii="Times New Roman" w:hAnsi="Times New Roman"/>
                <w:sz w:val="24"/>
                <w:szCs w:val="24"/>
              </w:rPr>
              <w:t>весоизмерительного</w:t>
            </w:r>
            <w:proofErr w:type="spellEnd"/>
            <w:r w:rsidRPr="006F51BB">
              <w:rPr>
                <w:rFonts w:ascii="Times New Roman" w:hAnsi="Times New Roman"/>
                <w:sz w:val="24"/>
                <w:szCs w:val="24"/>
              </w:rPr>
              <w:t xml:space="preserve"> оборудования для изготовления украшений, приготовления кулинарных изделий, блюд различного ассортимента;</w:t>
            </w:r>
          </w:p>
          <w:p w:rsidR="00F7591D" w:rsidRPr="006F51BB" w:rsidRDefault="00F7591D"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осуществлять подбор соответствующей посуды для подачи горячих рыбных, мясных, овощных блюд, приборов, элементов оформления стола в сибирском стиле;</w:t>
            </w:r>
          </w:p>
          <w:p w:rsidR="00F7591D" w:rsidRPr="006F51BB" w:rsidRDefault="00F7591D" w:rsidP="006F51BB">
            <w:pPr>
              <w:spacing w:after="0" w:line="240" w:lineRule="auto"/>
              <w:contextualSpacing/>
              <w:jc w:val="both"/>
              <w:rPr>
                <w:rFonts w:ascii="Times New Roman" w:hAnsi="Times New Roman"/>
                <w:sz w:val="24"/>
                <w:szCs w:val="24"/>
              </w:rPr>
            </w:pPr>
            <w:proofErr w:type="spellStart"/>
            <w:r w:rsidRPr="006F51BB">
              <w:rPr>
                <w:rFonts w:ascii="Times New Roman" w:hAnsi="Times New Roman"/>
                <w:sz w:val="24"/>
                <w:szCs w:val="24"/>
              </w:rPr>
              <w:t>органолептически</w:t>
            </w:r>
            <w:proofErr w:type="spellEnd"/>
            <w:r w:rsidRPr="006F51BB">
              <w:rPr>
                <w:rFonts w:ascii="Times New Roman" w:hAnsi="Times New Roman"/>
                <w:sz w:val="24"/>
                <w:szCs w:val="24"/>
              </w:rPr>
              <w:t xml:space="preserve"> оценивать качество сырья и полуфабрикатов, готовых блюд, кулинарных изделий;</w:t>
            </w:r>
          </w:p>
          <w:p w:rsidR="00F7591D" w:rsidRPr="006F51BB" w:rsidRDefault="00F7591D"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создавать оригинальные элементы оформления горячих рыбных, мясных, овощных блюд, используя папоротник, кедровые, грецкие орехи, бруснику, клюкву;</w:t>
            </w:r>
          </w:p>
          <w:p w:rsidR="00F7591D" w:rsidRPr="006F51BB" w:rsidRDefault="00F7591D"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 xml:space="preserve">создавать оригинальные </w:t>
            </w:r>
            <w:r w:rsidRPr="006F51BB">
              <w:rPr>
                <w:rFonts w:ascii="Times New Roman" w:hAnsi="Times New Roman"/>
                <w:sz w:val="24"/>
                <w:szCs w:val="24"/>
              </w:rPr>
              <w:lastRenderedPageBreak/>
              <w:t xml:space="preserve">элементы украшения из рыбы, нерыбного водного сырья, в том числе сибирских пород рыб, разнообразного ассортимента с помощью </w:t>
            </w:r>
            <w:proofErr w:type="spellStart"/>
            <w:r w:rsidRPr="006F51BB">
              <w:rPr>
                <w:rFonts w:ascii="Times New Roman" w:hAnsi="Times New Roman"/>
                <w:sz w:val="24"/>
                <w:szCs w:val="24"/>
              </w:rPr>
              <w:t>слайсера</w:t>
            </w:r>
            <w:proofErr w:type="spellEnd"/>
            <w:r w:rsidRPr="006F51BB">
              <w:rPr>
                <w:rFonts w:ascii="Times New Roman" w:hAnsi="Times New Roman"/>
                <w:sz w:val="24"/>
                <w:szCs w:val="24"/>
              </w:rPr>
              <w:t>;</w:t>
            </w:r>
          </w:p>
          <w:p w:rsidR="00F7591D" w:rsidRPr="006F51BB" w:rsidRDefault="00F7591D"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соблюдать правила сочетаемости основных продуктов и сырья при приготовлении блюд, кулинарных изделий;</w:t>
            </w:r>
          </w:p>
          <w:p w:rsidR="00F7591D" w:rsidRPr="006F51BB" w:rsidRDefault="00F7591D"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соблюдать правила сочетаемости цветовой гаммы в оформлении блюд; организовывать обслуживание и оказание услуг с учетом запросов различных категорий потребителей;</w:t>
            </w:r>
          </w:p>
          <w:p w:rsidR="00F7591D" w:rsidRPr="006F51BB" w:rsidRDefault="00F7591D"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применять практические навыки и умения, развивать наблюдательность, композиционное чувство и художественный вкус;</w:t>
            </w:r>
          </w:p>
          <w:p w:rsidR="00F7591D" w:rsidRPr="006F51BB" w:rsidRDefault="00F7591D"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проявлять творческую индивидуальность;</w:t>
            </w:r>
          </w:p>
          <w:p w:rsidR="00F7591D" w:rsidRPr="006F51BB" w:rsidRDefault="00F7591D" w:rsidP="006F51BB">
            <w:pPr>
              <w:spacing w:after="0" w:line="240" w:lineRule="auto"/>
              <w:contextualSpacing/>
              <w:rPr>
                <w:rFonts w:ascii="Times New Roman" w:hAnsi="Times New Roman"/>
                <w:sz w:val="24"/>
                <w:szCs w:val="24"/>
              </w:rPr>
            </w:pPr>
            <w:r w:rsidRPr="006F51BB">
              <w:rPr>
                <w:rFonts w:ascii="Times New Roman" w:hAnsi="Times New Roman"/>
                <w:sz w:val="24"/>
                <w:szCs w:val="24"/>
              </w:rPr>
              <w:t>осуществлять подбор соответствующего растительного сырья (цветов, декоративных и пряных трав);</w:t>
            </w:r>
          </w:p>
          <w:p w:rsidR="00F7591D" w:rsidRPr="006F51BB" w:rsidRDefault="00F7591D" w:rsidP="006F51BB">
            <w:pPr>
              <w:spacing w:after="0" w:line="240" w:lineRule="auto"/>
              <w:contextualSpacing/>
              <w:rPr>
                <w:rFonts w:ascii="Times New Roman" w:hAnsi="Times New Roman"/>
                <w:sz w:val="24"/>
                <w:szCs w:val="24"/>
              </w:rPr>
            </w:pPr>
            <w:r w:rsidRPr="006F51BB">
              <w:rPr>
                <w:rFonts w:ascii="Times New Roman" w:hAnsi="Times New Roman"/>
                <w:sz w:val="24"/>
                <w:szCs w:val="24"/>
              </w:rPr>
              <w:t xml:space="preserve">подготавливать и использовать растительное сырье для </w:t>
            </w:r>
            <w:r w:rsidRPr="006F51BB">
              <w:rPr>
                <w:rFonts w:ascii="Times New Roman" w:hAnsi="Times New Roman"/>
                <w:sz w:val="24"/>
                <w:szCs w:val="24"/>
              </w:rPr>
              <w:lastRenderedPageBreak/>
              <w:t>дизайна и оформления кулинарных изделий и блюд различного ассортимента в соответствии с инструкциями и регламентами;</w:t>
            </w:r>
          </w:p>
          <w:p w:rsidR="00F7591D" w:rsidRPr="006F51BB" w:rsidRDefault="00F7591D"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комбинировать различные способы приготовления и сочетания основных продуктов с дополнительными ингредиентами сибирского региона для создания гармоничных блюд, кулинарных изделий;</w:t>
            </w:r>
          </w:p>
          <w:p w:rsidR="00F7591D" w:rsidRPr="006F51BB" w:rsidRDefault="00F7591D"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 xml:space="preserve">эстетично и безопасно упаковывать готовые блюда, и кулинарные изделия для </w:t>
            </w:r>
            <w:proofErr w:type="spellStart"/>
            <w:r w:rsidRPr="006F51BB">
              <w:rPr>
                <w:rFonts w:ascii="Times New Roman" w:hAnsi="Times New Roman"/>
                <w:sz w:val="24"/>
                <w:szCs w:val="24"/>
              </w:rPr>
              <w:t>кейтерингового</w:t>
            </w:r>
            <w:proofErr w:type="spellEnd"/>
            <w:r w:rsidRPr="006F51BB">
              <w:rPr>
                <w:rFonts w:ascii="Times New Roman" w:hAnsi="Times New Roman"/>
                <w:sz w:val="24"/>
                <w:szCs w:val="24"/>
              </w:rPr>
              <w:t xml:space="preserve"> обслуживания;</w:t>
            </w:r>
          </w:p>
          <w:p w:rsidR="00F7591D" w:rsidRPr="006F51BB" w:rsidRDefault="00F7591D"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кратко излагать концепции, оказавшие влияние на выбор и оформление блюд, напитков и кулинарных изделий;</w:t>
            </w:r>
          </w:p>
          <w:p w:rsidR="00F7591D" w:rsidRPr="006F51BB" w:rsidRDefault="00F7591D" w:rsidP="006F51BB">
            <w:pPr>
              <w:spacing w:after="0" w:line="240" w:lineRule="auto"/>
              <w:contextualSpacing/>
              <w:rPr>
                <w:rFonts w:ascii="Times New Roman" w:hAnsi="Times New Roman"/>
                <w:sz w:val="24"/>
                <w:szCs w:val="24"/>
              </w:rPr>
            </w:pPr>
            <w:r w:rsidRPr="006F51BB">
              <w:rPr>
                <w:rFonts w:ascii="Times New Roman" w:hAnsi="Times New Roman"/>
                <w:sz w:val="24"/>
                <w:szCs w:val="24"/>
              </w:rPr>
              <w:t>осуществлять поиск, анализ и интерпретацию информации, необходимой для выполнения самостоятельной работы;</w:t>
            </w:r>
          </w:p>
          <w:p w:rsidR="00F7591D" w:rsidRPr="006F51BB" w:rsidRDefault="00F7591D" w:rsidP="006F51BB">
            <w:pPr>
              <w:pStyle w:val="ConsPlusNormal"/>
              <w:contextualSpacing/>
              <w:jc w:val="both"/>
              <w:rPr>
                <w:rFonts w:ascii="Times New Roman" w:hAnsi="Times New Roman"/>
                <w:sz w:val="24"/>
                <w:szCs w:val="24"/>
              </w:rPr>
            </w:pPr>
            <w:r w:rsidRPr="006F51BB">
              <w:rPr>
                <w:rFonts w:ascii="Times New Roman" w:hAnsi="Times New Roman" w:cs="Times New Roman"/>
                <w:sz w:val="24"/>
                <w:szCs w:val="24"/>
              </w:rPr>
              <w:lastRenderedPageBreak/>
              <w:t>использовать информационные технологии в подготовке самостоятельной работы</w:t>
            </w:r>
          </w:p>
        </w:tc>
      </w:tr>
      <w:tr w:rsidR="00A33A46" w:rsidRPr="006F51BB" w:rsidTr="002A1D61">
        <w:trPr>
          <w:trHeight w:val="20"/>
        </w:trPr>
        <w:tc>
          <w:tcPr>
            <w:tcW w:w="668" w:type="pct"/>
            <w:gridSpan w:val="2"/>
            <w:vMerge/>
            <w:shd w:val="clear" w:color="auto" w:fill="auto"/>
          </w:tcPr>
          <w:p w:rsidR="00F7591D" w:rsidRPr="006F51BB" w:rsidRDefault="00F7591D" w:rsidP="006F51BB">
            <w:pPr>
              <w:spacing w:after="0" w:line="240" w:lineRule="auto"/>
              <w:contextualSpacing/>
              <w:jc w:val="both"/>
              <w:rPr>
                <w:rFonts w:ascii="Times New Roman" w:hAnsi="Times New Roman"/>
                <w:b/>
                <w:bCs/>
                <w:i/>
                <w:sz w:val="24"/>
                <w:szCs w:val="24"/>
              </w:rPr>
            </w:pPr>
          </w:p>
        </w:tc>
        <w:tc>
          <w:tcPr>
            <w:tcW w:w="2529" w:type="pct"/>
            <w:shd w:val="clear" w:color="auto" w:fill="auto"/>
            <w:vAlign w:val="center"/>
          </w:tcPr>
          <w:p w:rsidR="00F7591D" w:rsidRPr="006F51BB" w:rsidRDefault="00F7591D" w:rsidP="006F51BB">
            <w:pPr>
              <w:pStyle w:val="a8"/>
              <w:numPr>
                <w:ilvl w:val="0"/>
                <w:numId w:val="9"/>
              </w:numPr>
              <w:spacing w:after="0" w:line="240" w:lineRule="auto"/>
              <w:ind w:left="0" w:hanging="283"/>
              <w:jc w:val="both"/>
              <w:rPr>
                <w:rFonts w:ascii="Times New Roman" w:hAnsi="Times New Roman"/>
                <w:sz w:val="24"/>
                <w:szCs w:val="24"/>
              </w:rPr>
            </w:pPr>
            <w:r w:rsidRPr="006F51BB">
              <w:rPr>
                <w:rFonts w:ascii="Times New Roman" w:hAnsi="Times New Roman"/>
                <w:sz w:val="24"/>
                <w:szCs w:val="24"/>
              </w:rPr>
              <w:t>Правила подачи и оформление рыбных горячих блюд. Банкетное оформление рыбных горячих блюд</w:t>
            </w:r>
          </w:p>
        </w:tc>
        <w:tc>
          <w:tcPr>
            <w:tcW w:w="397" w:type="pct"/>
            <w:vMerge w:val="restart"/>
            <w:shd w:val="clear" w:color="auto" w:fill="auto"/>
            <w:vAlign w:val="center"/>
          </w:tcPr>
          <w:p w:rsidR="00F7591D" w:rsidRPr="006F51BB" w:rsidRDefault="00F7591D" w:rsidP="006F51BB">
            <w:pPr>
              <w:spacing w:after="0" w:line="240" w:lineRule="auto"/>
              <w:contextualSpacing/>
              <w:jc w:val="center"/>
              <w:rPr>
                <w:rFonts w:ascii="Times New Roman" w:hAnsi="Times New Roman"/>
                <w:bCs/>
                <w:i/>
                <w:sz w:val="24"/>
                <w:szCs w:val="24"/>
              </w:rPr>
            </w:pPr>
            <w:r w:rsidRPr="006F51BB">
              <w:rPr>
                <w:rFonts w:ascii="Times New Roman" w:hAnsi="Times New Roman"/>
                <w:bCs/>
                <w:i/>
                <w:sz w:val="24"/>
                <w:szCs w:val="24"/>
              </w:rPr>
              <w:t>2</w:t>
            </w:r>
          </w:p>
        </w:tc>
        <w:tc>
          <w:tcPr>
            <w:tcW w:w="443" w:type="pct"/>
            <w:vMerge w:val="restart"/>
            <w:shd w:val="clear" w:color="auto" w:fill="auto"/>
            <w:vAlign w:val="center"/>
          </w:tcPr>
          <w:p w:rsidR="00F7591D" w:rsidRPr="006F51BB" w:rsidRDefault="00C42170" w:rsidP="006F51BB">
            <w:pPr>
              <w:spacing w:after="0" w:line="240" w:lineRule="auto"/>
              <w:contextualSpacing/>
              <w:jc w:val="center"/>
              <w:rPr>
                <w:rFonts w:ascii="Times New Roman" w:hAnsi="Times New Roman"/>
                <w:b/>
                <w:bCs/>
                <w:sz w:val="24"/>
                <w:szCs w:val="24"/>
              </w:rPr>
            </w:pPr>
            <w:r w:rsidRPr="006F51BB">
              <w:rPr>
                <w:rFonts w:ascii="Times New Roman" w:hAnsi="Times New Roman"/>
                <w:b/>
                <w:bCs/>
                <w:sz w:val="24"/>
                <w:szCs w:val="24"/>
              </w:rPr>
              <w:t>9</w:t>
            </w:r>
          </w:p>
        </w:tc>
        <w:tc>
          <w:tcPr>
            <w:tcW w:w="963" w:type="pct"/>
            <w:vMerge/>
          </w:tcPr>
          <w:p w:rsidR="00F7591D" w:rsidRPr="006F51BB" w:rsidRDefault="00F7591D" w:rsidP="006F51BB">
            <w:pPr>
              <w:pStyle w:val="ConsPlusNormal"/>
              <w:contextualSpacing/>
              <w:jc w:val="both"/>
              <w:rPr>
                <w:rFonts w:ascii="Times New Roman" w:hAnsi="Times New Roman" w:cs="Times New Roman"/>
                <w:sz w:val="24"/>
                <w:szCs w:val="24"/>
              </w:rPr>
            </w:pPr>
          </w:p>
        </w:tc>
      </w:tr>
      <w:tr w:rsidR="00A33A46" w:rsidRPr="006F51BB" w:rsidTr="002A1D61">
        <w:trPr>
          <w:trHeight w:val="20"/>
        </w:trPr>
        <w:tc>
          <w:tcPr>
            <w:tcW w:w="668" w:type="pct"/>
            <w:gridSpan w:val="2"/>
            <w:vMerge/>
            <w:shd w:val="clear" w:color="auto" w:fill="auto"/>
          </w:tcPr>
          <w:p w:rsidR="00F7591D" w:rsidRPr="006F51BB" w:rsidRDefault="00F7591D" w:rsidP="006F51BB">
            <w:pPr>
              <w:spacing w:after="0" w:line="240" w:lineRule="auto"/>
              <w:contextualSpacing/>
              <w:jc w:val="both"/>
              <w:rPr>
                <w:rFonts w:ascii="Times New Roman" w:hAnsi="Times New Roman"/>
                <w:b/>
                <w:bCs/>
                <w:i/>
                <w:sz w:val="24"/>
                <w:szCs w:val="24"/>
              </w:rPr>
            </w:pPr>
          </w:p>
        </w:tc>
        <w:tc>
          <w:tcPr>
            <w:tcW w:w="2529" w:type="pct"/>
            <w:shd w:val="clear" w:color="auto" w:fill="auto"/>
            <w:vAlign w:val="center"/>
          </w:tcPr>
          <w:p w:rsidR="00F7591D" w:rsidRPr="006F51BB" w:rsidRDefault="00F7591D" w:rsidP="006F51BB">
            <w:pPr>
              <w:pStyle w:val="a8"/>
              <w:numPr>
                <w:ilvl w:val="0"/>
                <w:numId w:val="9"/>
              </w:numPr>
              <w:spacing w:after="0" w:line="240" w:lineRule="auto"/>
              <w:ind w:left="0" w:hanging="283"/>
              <w:jc w:val="both"/>
              <w:rPr>
                <w:rFonts w:ascii="Times New Roman" w:hAnsi="Times New Roman"/>
                <w:sz w:val="24"/>
                <w:szCs w:val="24"/>
              </w:rPr>
            </w:pPr>
            <w:r w:rsidRPr="006F51BB">
              <w:rPr>
                <w:rFonts w:ascii="Times New Roman" w:hAnsi="Times New Roman"/>
                <w:sz w:val="24"/>
                <w:szCs w:val="24"/>
              </w:rPr>
              <w:t>Правила подачи и оформления мясных горячих блюд. Банкетное оформление мясных горячих блюд</w:t>
            </w:r>
          </w:p>
        </w:tc>
        <w:tc>
          <w:tcPr>
            <w:tcW w:w="397" w:type="pct"/>
            <w:vMerge/>
            <w:shd w:val="clear" w:color="auto" w:fill="auto"/>
            <w:vAlign w:val="center"/>
          </w:tcPr>
          <w:p w:rsidR="00F7591D" w:rsidRPr="006F51BB" w:rsidRDefault="00F7591D" w:rsidP="006F51BB">
            <w:pPr>
              <w:spacing w:after="0" w:line="240" w:lineRule="auto"/>
              <w:contextualSpacing/>
              <w:jc w:val="center"/>
              <w:rPr>
                <w:rFonts w:ascii="Times New Roman" w:hAnsi="Times New Roman"/>
                <w:bCs/>
                <w:i/>
                <w:sz w:val="24"/>
                <w:szCs w:val="24"/>
              </w:rPr>
            </w:pPr>
          </w:p>
        </w:tc>
        <w:tc>
          <w:tcPr>
            <w:tcW w:w="443" w:type="pct"/>
            <w:vMerge/>
            <w:shd w:val="clear" w:color="auto" w:fill="auto"/>
            <w:vAlign w:val="center"/>
          </w:tcPr>
          <w:p w:rsidR="00F7591D" w:rsidRPr="006F51BB" w:rsidRDefault="00F7591D" w:rsidP="006F51BB">
            <w:pPr>
              <w:spacing w:after="0" w:line="240" w:lineRule="auto"/>
              <w:contextualSpacing/>
              <w:jc w:val="center"/>
              <w:rPr>
                <w:rFonts w:ascii="Times New Roman" w:hAnsi="Times New Roman"/>
                <w:b/>
                <w:bCs/>
                <w:sz w:val="24"/>
                <w:szCs w:val="24"/>
              </w:rPr>
            </w:pPr>
          </w:p>
        </w:tc>
        <w:tc>
          <w:tcPr>
            <w:tcW w:w="963" w:type="pct"/>
            <w:vMerge/>
          </w:tcPr>
          <w:p w:rsidR="00F7591D" w:rsidRPr="006F51BB" w:rsidRDefault="00F7591D" w:rsidP="006F51BB">
            <w:pPr>
              <w:spacing w:after="0" w:line="240" w:lineRule="auto"/>
              <w:contextualSpacing/>
              <w:jc w:val="both"/>
              <w:rPr>
                <w:rFonts w:ascii="Times New Roman" w:hAnsi="Times New Roman"/>
                <w:bCs/>
                <w:sz w:val="24"/>
                <w:szCs w:val="24"/>
              </w:rPr>
            </w:pPr>
          </w:p>
        </w:tc>
      </w:tr>
      <w:tr w:rsidR="00A33A46" w:rsidRPr="006F51BB" w:rsidTr="002A1D61">
        <w:trPr>
          <w:trHeight w:val="20"/>
        </w:trPr>
        <w:tc>
          <w:tcPr>
            <w:tcW w:w="668" w:type="pct"/>
            <w:gridSpan w:val="2"/>
            <w:vMerge/>
            <w:shd w:val="clear" w:color="auto" w:fill="auto"/>
          </w:tcPr>
          <w:p w:rsidR="00F7591D" w:rsidRPr="006F51BB" w:rsidRDefault="00F7591D" w:rsidP="006F51BB">
            <w:pPr>
              <w:spacing w:after="0" w:line="240" w:lineRule="auto"/>
              <w:contextualSpacing/>
              <w:jc w:val="both"/>
              <w:rPr>
                <w:rFonts w:ascii="Times New Roman" w:hAnsi="Times New Roman"/>
                <w:b/>
                <w:bCs/>
                <w:i/>
                <w:sz w:val="24"/>
                <w:szCs w:val="24"/>
              </w:rPr>
            </w:pPr>
          </w:p>
        </w:tc>
        <w:tc>
          <w:tcPr>
            <w:tcW w:w="2529" w:type="pct"/>
            <w:shd w:val="clear" w:color="auto" w:fill="auto"/>
            <w:vAlign w:val="center"/>
          </w:tcPr>
          <w:p w:rsidR="00F7591D" w:rsidRPr="006F51BB" w:rsidRDefault="00F7591D" w:rsidP="006F51BB">
            <w:pPr>
              <w:pStyle w:val="a8"/>
              <w:numPr>
                <w:ilvl w:val="0"/>
                <w:numId w:val="9"/>
              </w:numPr>
              <w:spacing w:after="0" w:line="240" w:lineRule="auto"/>
              <w:ind w:left="0" w:hanging="283"/>
              <w:jc w:val="both"/>
              <w:rPr>
                <w:rFonts w:ascii="Times New Roman" w:hAnsi="Times New Roman"/>
                <w:sz w:val="24"/>
                <w:szCs w:val="24"/>
              </w:rPr>
            </w:pPr>
            <w:r w:rsidRPr="006F51BB">
              <w:rPr>
                <w:rFonts w:ascii="Times New Roman" w:hAnsi="Times New Roman"/>
                <w:sz w:val="24"/>
                <w:szCs w:val="24"/>
              </w:rPr>
              <w:t>Правила подачи и оформления горячих овощных блюд. Банкетное оформление горячих овощных блюд</w:t>
            </w:r>
          </w:p>
        </w:tc>
        <w:tc>
          <w:tcPr>
            <w:tcW w:w="397" w:type="pct"/>
            <w:vMerge/>
            <w:shd w:val="clear" w:color="auto" w:fill="auto"/>
            <w:vAlign w:val="center"/>
          </w:tcPr>
          <w:p w:rsidR="00F7591D" w:rsidRPr="006F51BB" w:rsidRDefault="00F7591D" w:rsidP="006F51BB">
            <w:pPr>
              <w:spacing w:after="0" w:line="240" w:lineRule="auto"/>
              <w:contextualSpacing/>
              <w:jc w:val="center"/>
              <w:rPr>
                <w:rFonts w:ascii="Times New Roman" w:hAnsi="Times New Roman"/>
                <w:bCs/>
                <w:i/>
                <w:sz w:val="24"/>
                <w:szCs w:val="24"/>
              </w:rPr>
            </w:pPr>
          </w:p>
        </w:tc>
        <w:tc>
          <w:tcPr>
            <w:tcW w:w="443" w:type="pct"/>
            <w:vMerge/>
            <w:shd w:val="clear" w:color="auto" w:fill="auto"/>
            <w:vAlign w:val="center"/>
          </w:tcPr>
          <w:p w:rsidR="00F7591D" w:rsidRPr="006F51BB" w:rsidRDefault="00F7591D" w:rsidP="006F51BB">
            <w:pPr>
              <w:spacing w:after="0" w:line="240" w:lineRule="auto"/>
              <w:contextualSpacing/>
              <w:jc w:val="center"/>
              <w:rPr>
                <w:rFonts w:ascii="Times New Roman" w:hAnsi="Times New Roman"/>
                <w:b/>
                <w:bCs/>
                <w:sz w:val="24"/>
                <w:szCs w:val="24"/>
              </w:rPr>
            </w:pPr>
          </w:p>
        </w:tc>
        <w:tc>
          <w:tcPr>
            <w:tcW w:w="963" w:type="pct"/>
            <w:vMerge/>
          </w:tcPr>
          <w:p w:rsidR="00F7591D" w:rsidRPr="006F51BB" w:rsidRDefault="00F7591D" w:rsidP="006F51BB">
            <w:pPr>
              <w:spacing w:after="0" w:line="240" w:lineRule="auto"/>
              <w:contextualSpacing/>
              <w:jc w:val="both"/>
              <w:rPr>
                <w:rFonts w:ascii="Times New Roman" w:hAnsi="Times New Roman"/>
                <w:bCs/>
                <w:sz w:val="24"/>
                <w:szCs w:val="24"/>
              </w:rPr>
            </w:pPr>
          </w:p>
        </w:tc>
      </w:tr>
      <w:tr w:rsidR="00A33A46" w:rsidRPr="006F51BB" w:rsidTr="002A1D61">
        <w:trPr>
          <w:trHeight w:val="20"/>
        </w:trPr>
        <w:tc>
          <w:tcPr>
            <w:tcW w:w="668" w:type="pct"/>
            <w:gridSpan w:val="2"/>
            <w:vMerge/>
            <w:shd w:val="clear" w:color="auto" w:fill="auto"/>
          </w:tcPr>
          <w:p w:rsidR="00F7591D" w:rsidRPr="006F51BB" w:rsidRDefault="00F7591D" w:rsidP="006F51BB">
            <w:pPr>
              <w:spacing w:after="0" w:line="240" w:lineRule="auto"/>
              <w:contextualSpacing/>
              <w:jc w:val="both"/>
              <w:rPr>
                <w:rFonts w:ascii="Times New Roman" w:hAnsi="Times New Roman"/>
                <w:b/>
                <w:bCs/>
                <w:i/>
                <w:sz w:val="24"/>
                <w:szCs w:val="24"/>
              </w:rPr>
            </w:pPr>
          </w:p>
        </w:tc>
        <w:tc>
          <w:tcPr>
            <w:tcW w:w="2529" w:type="pct"/>
            <w:shd w:val="clear" w:color="auto" w:fill="auto"/>
          </w:tcPr>
          <w:p w:rsidR="00F7591D" w:rsidRPr="006F51BB" w:rsidRDefault="00F7591D" w:rsidP="006F51BB">
            <w:pPr>
              <w:spacing w:after="0" w:line="240" w:lineRule="auto"/>
              <w:contextualSpacing/>
              <w:jc w:val="both"/>
              <w:rPr>
                <w:rFonts w:ascii="Times New Roman" w:hAnsi="Times New Roman"/>
                <w:b/>
                <w:bCs/>
                <w:i/>
                <w:sz w:val="24"/>
                <w:szCs w:val="24"/>
              </w:rPr>
            </w:pPr>
            <w:r w:rsidRPr="006F51BB">
              <w:rPr>
                <w:rFonts w:ascii="Times New Roman" w:hAnsi="Times New Roman"/>
                <w:b/>
                <w:sz w:val="24"/>
                <w:szCs w:val="24"/>
              </w:rPr>
              <w:t>Лабораторная работа по теме:</w:t>
            </w:r>
            <w:r w:rsidRPr="006F51BB">
              <w:rPr>
                <w:rFonts w:ascii="Times New Roman" w:hAnsi="Times New Roman"/>
                <w:sz w:val="24"/>
                <w:szCs w:val="24"/>
              </w:rPr>
              <w:t xml:space="preserve"> «Приготовление и оформление горячих мясных, рыбных, овощных блюд"</w:t>
            </w:r>
          </w:p>
        </w:tc>
        <w:tc>
          <w:tcPr>
            <w:tcW w:w="397" w:type="pct"/>
            <w:shd w:val="clear" w:color="auto" w:fill="auto"/>
            <w:vAlign w:val="center"/>
          </w:tcPr>
          <w:p w:rsidR="00F7591D" w:rsidRPr="006F51BB" w:rsidRDefault="00F7591D" w:rsidP="006F51BB">
            <w:pPr>
              <w:spacing w:after="0" w:line="240" w:lineRule="auto"/>
              <w:contextualSpacing/>
              <w:jc w:val="center"/>
              <w:rPr>
                <w:rFonts w:ascii="Times New Roman" w:hAnsi="Times New Roman"/>
                <w:bCs/>
                <w:i/>
                <w:sz w:val="24"/>
                <w:szCs w:val="24"/>
              </w:rPr>
            </w:pPr>
            <w:r w:rsidRPr="006F51BB">
              <w:rPr>
                <w:rFonts w:ascii="Times New Roman" w:hAnsi="Times New Roman"/>
                <w:bCs/>
                <w:i/>
                <w:sz w:val="24"/>
                <w:szCs w:val="24"/>
              </w:rPr>
              <w:t>3</w:t>
            </w:r>
          </w:p>
        </w:tc>
        <w:tc>
          <w:tcPr>
            <w:tcW w:w="443" w:type="pct"/>
            <w:shd w:val="clear" w:color="auto" w:fill="auto"/>
            <w:vAlign w:val="center"/>
          </w:tcPr>
          <w:p w:rsidR="00F7591D" w:rsidRPr="006F51BB" w:rsidRDefault="00C42170" w:rsidP="006F51BB">
            <w:pPr>
              <w:spacing w:after="0" w:line="240" w:lineRule="auto"/>
              <w:contextualSpacing/>
              <w:jc w:val="center"/>
              <w:rPr>
                <w:rFonts w:ascii="Times New Roman" w:hAnsi="Times New Roman"/>
                <w:bCs/>
                <w:sz w:val="24"/>
                <w:szCs w:val="24"/>
              </w:rPr>
            </w:pPr>
            <w:r w:rsidRPr="006F51BB">
              <w:rPr>
                <w:rFonts w:ascii="Times New Roman" w:hAnsi="Times New Roman"/>
                <w:bCs/>
                <w:sz w:val="24"/>
                <w:szCs w:val="24"/>
              </w:rPr>
              <w:t>2</w:t>
            </w:r>
          </w:p>
        </w:tc>
        <w:tc>
          <w:tcPr>
            <w:tcW w:w="963" w:type="pct"/>
            <w:vMerge/>
          </w:tcPr>
          <w:p w:rsidR="00F7591D" w:rsidRPr="006F51BB" w:rsidRDefault="00F7591D" w:rsidP="006F51BB">
            <w:pPr>
              <w:spacing w:after="0" w:line="240" w:lineRule="auto"/>
              <w:contextualSpacing/>
              <w:jc w:val="both"/>
              <w:rPr>
                <w:rFonts w:ascii="Times New Roman" w:hAnsi="Times New Roman"/>
                <w:bCs/>
                <w:sz w:val="24"/>
                <w:szCs w:val="24"/>
              </w:rPr>
            </w:pPr>
          </w:p>
        </w:tc>
      </w:tr>
      <w:tr w:rsidR="00A33A46" w:rsidRPr="006F51BB" w:rsidTr="002A1D61">
        <w:trPr>
          <w:trHeight w:val="20"/>
        </w:trPr>
        <w:tc>
          <w:tcPr>
            <w:tcW w:w="668" w:type="pct"/>
            <w:gridSpan w:val="2"/>
            <w:vMerge/>
            <w:shd w:val="clear" w:color="auto" w:fill="auto"/>
          </w:tcPr>
          <w:p w:rsidR="00F7591D" w:rsidRPr="006F51BB" w:rsidRDefault="00F7591D" w:rsidP="006F51BB">
            <w:pPr>
              <w:spacing w:after="0" w:line="240" w:lineRule="auto"/>
              <w:contextualSpacing/>
              <w:jc w:val="both"/>
              <w:rPr>
                <w:rFonts w:ascii="Times New Roman" w:hAnsi="Times New Roman"/>
                <w:b/>
                <w:bCs/>
                <w:i/>
                <w:sz w:val="24"/>
                <w:szCs w:val="24"/>
              </w:rPr>
            </w:pPr>
          </w:p>
        </w:tc>
        <w:tc>
          <w:tcPr>
            <w:tcW w:w="2529" w:type="pct"/>
            <w:shd w:val="clear" w:color="auto" w:fill="auto"/>
          </w:tcPr>
          <w:p w:rsidR="00F7591D" w:rsidRPr="006F51BB" w:rsidRDefault="00F7591D" w:rsidP="006F51BB">
            <w:pPr>
              <w:spacing w:after="0" w:line="240" w:lineRule="auto"/>
              <w:contextualSpacing/>
              <w:jc w:val="both"/>
              <w:rPr>
                <w:rFonts w:ascii="Times New Roman" w:hAnsi="Times New Roman"/>
                <w:b/>
                <w:bCs/>
                <w:i/>
                <w:sz w:val="24"/>
                <w:szCs w:val="24"/>
              </w:rPr>
            </w:pPr>
            <w:r w:rsidRPr="006F51BB">
              <w:rPr>
                <w:rFonts w:ascii="Times New Roman" w:hAnsi="Times New Roman"/>
                <w:b/>
                <w:sz w:val="24"/>
                <w:szCs w:val="24"/>
              </w:rPr>
              <w:t>Контрольная работа по теме</w:t>
            </w:r>
            <w:r w:rsidRPr="006F51BB">
              <w:rPr>
                <w:rFonts w:ascii="Times New Roman" w:hAnsi="Times New Roman"/>
                <w:sz w:val="24"/>
                <w:szCs w:val="24"/>
              </w:rPr>
              <w:t>: «Дизайн в оформлении горячих мясных, рыбных и овощных блюд»</w:t>
            </w:r>
          </w:p>
        </w:tc>
        <w:tc>
          <w:tcPr>
            <w:tcW w:w="397" w:type="pct"/>
            <w:shd w:val="clear" w:color="auto" w:fill="auto"/>
            <w:vAlign w:val="center"/>
          </w:tcPr>
          <w:p w:rsidR="00F7591D" w:rsidRPr="006F51BB" w:rsidRDefault="00F7591D" w:rsidP="006F51BB">
            <w:pPr>
              <w:spacing w:after="0" w:line="240" w:lineRule="auto"/>
              <w:contextualSpacing/>
              <w:jc w:val="center"/>
              <w:rPr>
                <w:rFonts w:ascii="Times New Roman" w:hAnsi="Times New Roman"/>
                <w:bCs/>
                <w:i/>
                <w:sz w:val="24"/>
                <w:szCs w:val="24"/>
              </w:rPr>
            </w:pPr>
            <w:r w:rsidRPr="006F51BB">
              <w:rPr>
                <w:rFonts w:ascii="Times New Roman" w:hAnsi="Times New Roman"/>
                <w:bCs/>
                <w:i/>
                <w:sz w:val="24"/>
                <w:szCs w:val="24"/>
              </w:rPr>
              <w:t>3</w:t>
            </w:r>
          </w:p>
        </w:tc>
        <w:tc>
          <w:tcPr>
            <w:tcW w:w="443" w:type="pct"/>
            <w:shd w:val="clear" w:color="auto" w:fill="auto"/>
            <w:vAlign w:val="center"/>
          </w:tcPr>
          <w:p w:rsidR="00F7591D" w:rsidRPr="006F51BB" w:rsidRDefault="00F7591D" w:rsidP="006F51BB">
            <w:pPr>
              <w:spacing w:after="0" w:line="240" w:lineRule="auto"/>
              <w:contextualSpacing/>
              <w:jc w:val="center"/>
              <w:rPr>
                <w:rFonts w:ascii="Times New Roman" w:hAnsi="Times New Roman"/>
                <w:bCs/>
                <w:sz w:val="24"/>
                <w:szCs w:val="24"/>
              </w:rPr>
            </w:pPr>
            <w:r w:rsidRPr="006F51BB">
              <w:rPr>
                <w:rFonts w:ascii="Times New Roman" w:hAnsi="Times New Roman"/>
                <w:bCs/>
                <w:sz w:val="24"/>
                <w:szCs w:val="24"/>
              </w:rPr>
              <w:t>1</w:t>
            </w:r>
          </w:p>
        </w:tc>
        <w:tc>
          <w:tcPr>
            <w:tcW w:w="963" w:type="pct"/>
            <w:vMerge/>
          </w:tcPr>
          <w:p w:rsidR="00F7591D" w:rsidRPr="006F51BB" w:rsidRDefault="00F7591D" w:rsidP="006F51BB">
            <w:pPr>
              <w:spacing w:after="0" w:line="240" w:lineRule="auto"/>
              <w:contextualSpacing/>
              <w:jc w:val="both"/>
              <w:rPr>
                <w:rFonts w:ascii="Times New Roman" w:hAnsi="Times New Roman"/>
                <w:bCs/>
                <w:sz w:val="24"/>
                <w:szCs w:val="24"/>
              </w:rPr>
            </w:pPr>
          </w:p>
        </w:tc>
      </w:tr>
      <w:tr w:rsidR="00A33A46" w:rsidRPr="006F51BB" w:rsidTr="00A33A46">
        <w:trPr>
          <w:trHeight w:val="20"/>
        </w:trPr>
        <w:tc>
          <w:tcPr>
            <w:tcW w:w="668" w:type="pct"/>
            <w:gridSpan w:val="2"/>
            <w:vMerge w:val="restart"/>
            <w:shd w:val="clear" w:color="auto" w:fill="auto"/>
          </w:tcPr>
          <w:p w:rsidR="00A33A46" w:rsidRPr="006F51BB" w:rsidRDefault="00A33A46" w:rsidP="006F51BB">
            <w:pPr>
              <w:spacing w:after="0" w:line="240" w:lineRule="auto"/>
              <w:contextualSpacing/>
              <w:jc w:val="both"/>
              <w:rPr>
                <w:rFonts w:ascii="Times New Roman" w:hAnsi="Times New Roman"/>
                <w:b/>
                <w:bCs/>
                <w:sz w:val="24"/>
                <w:szCs w:val="24"/>
              </w:rPr>
            </w:pPr>
            <w:r w:rsidRPr="006F51BB">
              <w:rPr>
                <w:rFonts w:ascii="Times New Roman" w:hAnsi="Times New Roman"/>
                <w:b/>
                <w:bCs/>
                <w:sz w:val="24"/>
                <w:szCs w:val="24"/>
              </w:rPr>
              <w:lastRenderedPageBreak/>
              <w:t>Тема 2.3. Дизайн в оформлении сладких и мучных блюд</w:t>
            </w:r>
          </w:p>
        </w:tc>
        <w:tc>
          <w:tcPr>
            <w:tcW w:w="3369" w:type="pct"/>
            <w:gridSpan w:val="3"/>
            <w:shd w:val="clear" w:color="auto" w:fill="auto"/>
            <w:vAlign w:val="center"/>
          </w:tcPr>
          <w:p w:rsidR="00A33A46" w:rsidRPr="006F51BB" w:rsidRDefault="00A33A46" w:rsidP="006F51BB">
            <w:pPr>
              <w:spacing w:after="0" w:line="240" w:lineRule="auto"/>
              <w:contextualSpacing/>
              <w:rPr>
                <w:rFonts w:ascii="Times New Roman" w:hAnsi="Times New Roman"/>
                <w:b/>
                <w:bCs/>
                <w:sz w:val="24"/>
                <w:szCs w:val="24"/>
              </w:rPr>
            </w:pPr>
            <w:r w:rsidRPr="006F51BB">
              <w:rPr>
                <w:rFonts w:ascii="Times New Roman" w:hAnsi="Times New Roman"/>
                <w:b/>
                <w:bCs/>
                <w:sz w:val="24"/>
                <w:szCs w:val="24"/>
              </w:rPr>
              <w:t>Содержание учебного материала</w:t>
            </w:r>
          </w:p>
        </w:tc>
        <w:tc>
          <w:tcPr>
            <w:tcW w:w="963" w:type="pct"/>
            <w:vMerge w:val="restart"/>
          </w:tcPr>
          <w:p w:rsidR="00A33A46" w:rsidRPr="006F51BB" w:rsidRDefault="00A33A46"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 xml:space="preserve">осуществлять подбор соответствующего механического, теплового, холодильного, </w:t>
            </w:r>
            <w:proofErr w:type="spellStart"/>
            <w:r w:rsidRPr="006F51BB">
              <w:rPr>
                <w:rFonts w:ascii="Times New Roman" w:hAnsi="Times New Roman"/>
                <w:sz w:val="24"/>
                <w:szCs w:val="24"/>
              </w:rPr>
              <w:t>весоизмерительного</w:t>
            </w:r>
            <w:proofErr w:type="spellEnd"/>
            <w:r w:rsidRPr="006F51BB">
              <w:rPr>
                <w:rFonts w:ascii="Times New Roman" w:hAnsi="Times New Roman"/>
                <w:sz w:val="24"/>
                <w:szCs w:val="24"/>
              </w:rPr>
              <w:t xml:space="preserve"> оборудования для изготовления украшений, приготовления </w:t>
            </w:r>
            <w:proofErr w:type="spellStart"/>
            <w:r w:rsidRPr="006F51BB">
              <w:rPr>
                <w:rFonts w:ascii="Times New Roman" w:hAnsi="Times New Roman"/>
                <w:sz w:val="24"/>
                <w:szCs w:val="24"/>
              </w:rPr>
              <w:t>слкдих</w:t>
            </w:r>
            <w:proofErr w:type="spellEnd"/>
            <w:r w:rsidRPr="006F51BB">
              <w:rPr>
                <w:rFonts w:ascii="Times New Roman" w:hAnsi="Times New Roman"/>
                <w:sz w:val="24"/>
                <w:szCs w:val="24"/>
              </w:rPr>
              <w:t>, мучных блюд;</w:t>
            </w:r>
          </w:p>
          <w:p w:rsidR="00A33A46" w:rsidRPr="006F51BB" w:rsidRDefault="00A33A46"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соблюдать правила сочетаемости основных продуктов и сырья при приготовлении блюд, напитков и кулинарных изделий;</w:t>
            </w:r>
          </w:p>
          <w:p w:rsidR="00A33A46" w:rsidRPr="006F51BB" w:rsidRDefault="00A33A46"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соблюдать правила сочетаемости цветовой гаммы в оформлении блюд, напитков и кулинарных изделий</w:t>
            </w:r>
          </w:p>
          <w:p w:rsidR="00A33A46" w:rsidRPr="006F51BB" w:rsidRDefault="00A33A46" w:rsidP="006F51BB">
            <w:pPr>
              <w:spacing w:after="0" w:line="240" w:lineRule="auto"/>
              <w:contextualSpacing/>
              <w:jc w:val="both"/>
              <w:rPr>
                <w:rFonts w:ascii="Times New Roman" w:hAnsi="Times New Roman"/>
                <w:sz w:val="24"/>
                <w:szCs w:val="24"/>
              </w:rPr>
            </w:pPr>
            <w:proofErr w:type="spellStart"/>
            <w:r w:rsidRPr="006F51BB">
              <w:rPr>
                <w:rFonts w:ascii="Times New Roman" w:hAnsi="Times New Roman"/>
                <w:sz w:val="24"/>
                <w:szCs w:val="24"/>
              </w:rPr>
              <w:t>органолептически</w:t>
            </w:r>
            <w:proofErr w:type="spellEnd"/>
            <w:r w:rsidRPr="006F51BB">
              <w:rPr>
                <w:rFonts w:ascii="Times New Roman" w:hAnsi="Times New Roman"/>
                <w:sz w:val="24"/>
                <w:szCs w:val="24"/>
              </w:rPr>
              <w:t xml:space="preserve"> оценивать качество сырья и полуфабрикатов, готовых блюд, кулинарных изделий, напитков, кондитерских изделий;</w:t>
            </w:r>
          </w:p>
          <w:p w:rsidR="00A33A46" w:rsidRPr="006F51BB" w:rsidRDefault="00A33A46"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 xml:space="preserve">пользоваться инструментами для </w:t>
            </w:r>
            <w:proofErr w:type="spellStart"/>
            <w:r w:rsidRPr="006F51BB">
              <w:rPr>
                <w:rFonts w:ascii="Times New Roman" w:hAnsi="Times New Roman"/>
                <w:sz w:val="24"/>
                <w:szCs w:val="24"/>
              </w:rPr>
              <w:t>карвинга</w:t>
            </w:r>
            <w:proofErr w:type="spellEnd"/>
            <w:r w:rsidRPr="006F51BB">
              <w:rPr>
                <w:rFonts w:ascii="Times New Roman" w:hAnsi="Times New Roman"/>
                <w:sz w:val="24"/>
                <w:szCs w:val="24"/>
              </w:rPr>
              <w:t>;</w:t>
            </w:r>
          </w:p>
          <w:p w:rsidR="00A33A46" w:rsidRPr="006F51BB" w:rsidRDefault="00A33A46"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lastRenderedPageBreak/>
              <w:t>применять практические навыки и умения, развивать наблюдательность, композиционное чувство и художественный вкус;</w:t>
            </w:r>
          </w:p>
          <w:p w:rsidR="00A33A46" w:rsidRPr="006F51BB" w:rsidRDefault="00A33A46"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проявлять творческую индивидуальность;</w:t>
            </w:r>
          </w:p>
          <w:p w:rsidR="00A33A46" w:rsidRPr="006F51BB" w:rsidRDefault="00A33A46" w:rsidP="006F51BB">
            <w:pPr>
              <w:spacing w:after="0" w:line="240" w:lineRule="auto"/>
              <w:contextualSpacing/>
              <w:rPr>
                <w:rFonts w:ascii="Times New Roman" w:hAnsi="Times New Roman"/>
                <w:sz w:val="24"/>
                <w:szCs w:val="24"/>
              </w:rPr>
            </w:pPr>
            <w:r w:rsidRPr="006F51BB">
              <w:rPr>
                <w:rFonts w:ascii="Times New Roman" w:hAnsi="Times New Roman"/>
                <w:sz w:val="24"/>
                <w:szCs w:val="24"/>
              </w:rPr>
              <w:t>осуществлять подбор соответствующего растительного сырья (цветов, декоративных и пряных трав);</w:t>
            </w:r>
          </w:p>
          <w:p w:rsidR="00A33A46" w:rsidRPr="006F51BB" w:rsidRDefault="00A33A46" w:rsidP="006F51BB">
            <w:pPr>
              <w:spacing w:after="0" w:line="240" w:lineRule="auto"/>
              <w:contextualSpacing/>
              <w:rPr>
                <w:rFonts w:ascii="Times New Roman" w:hAnsi="Times New Roman"/>
                <w:sz w:val="24"/>
                <w:szCs w:val="24"/>
              </w:rPr>
            </w:pPr>
            <w:r w:rsidRPr="006F51BB">
              <w:rPr>
                <w:rFonts w:ascii="Times New Roman" w:hAnsi="Times New Roman"/>
                <w:sz w:val="24"/>
                <w:szCs w:val="24"/>
              </w:rPr>
              <w:t>подготавливать и использовать растительное сырье для дизайна и оформления кулинарных изделий и блюд, напитков различного ассортимента в соответствии с инструкциями и регламентами;</w:t>
            </w:r>
          </w:p>
          <w:p w:rsidR="00A33A46" w:rsidRPr="006F51BB" w:rsidRDefault="00A33A46"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украшать столовую посуду с помощью соусов, специй, кофе, сахарной пудры;</w:t>
            </w:r>
          </w:p>
          <w:p w:rsidR="00A33A46" w:rsidRPr="006F51BB" w:rsidRDefault="00A33A46" w:rsidP="006F51BB">
            <w:pPr>
              <w:spacing w:after="0" w:line="240" w:lineRule="auto"/>
              <w:contextualSpacing/>
              <w:jc w:val="both"/>
              <w:rPr>
                <w:rFonts w:ascii="Times New Roman" w:hAnsi="Times New Roman"/>
                <w:sz w:val="24"/>
                <w:szCs w:val="24"/>
              </w:rPr>
            </w:pPr>
            <w:proofErr w:type="spellStart"/>
            <w:r w:rsidRPr="006F51BB">
              <w:rPr>
                <w:rFonts w:ascii="Times New Roman" w:hAnsi="Times New Roman"/>
                <w:sz w:val="24"/>
                <w:szCs w:val="24"/>
              </w:rPr>
              <w:t>проводитьфламбирование</w:t>
            </w:r>
            <w:proofErr w:type="spellEnd"/>
            <w:r w:rsidRPr="006F51BB">
              <w:rPr>
                <w:rFonts w:ascii="Times New Roman" w:hAnsi="Times New Roman"/>
                <w:sz w:val="24"/>
                <w:szCs w:val="24"/>
              </w:rPr>
              <w:t xml:space="preserve"> (</w:t>
            </w:r>
            <w:proofErr w:type="spellStart"/>
            <w:r w:rsidRPr="006F51BB">
              <w:rPr>
                <w:rFonts w:ascii="Times New Roman" w:hAnsi="Times New Roman"/>
                <w:sz w:val="24"/>
                <w:szCs w:val="24"/>
              </w:rPr>
              <w:t>транширование</w:t>
            </w:r>
            <w:proofErr w:type="spellEnd"/>
            <w:r w:rsidRPr="006F51BB">
              <w:rPr>
                <w:rFonts w:ascii="Times New Roman" w:hAnsi="Times New Roman"/>
                <w:sz w:val="24"/>
                <w:szCs w:val="24"/>
              </w:rPr>
              <w:t>) кулинарных блюд и кондитерских изделий;</w:t>
            </w:r>
          </w:p>
          <w:p w:rsidR="00A33A46" w:rsidRPr="006F51BB" w:rsidRDefault="00A33A46"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 xml:space="preserve">выполнять подачу блюд, кулинарных изделий, напитков, кондитерской продукции с применением </w:t>
            </w:r>
            <w:r w:rsidRPr="006F51BB">
              <w:rPr>
                <w:rFonts w:ascii="Times New Roman" w:hAnsi="Times New Roman"/>
                <w:sz w:val="24"/>
                <w:szCs w:val="24"/>
              </w:rPr>
              <w:lastRenderedPageBreak/>
              <w:t>специальной посуды;</w:t>
            </w:r>
          </w:p>
          <w:p w:rsidR="00A33A46" w:rsidRPr="006F51BB" w:rsidRDefault="00A33A46" w:rsidP="006F51BB">
            <w:pPr>
              <w:spacing w:after="0" w:line="240" w:lineRule="auto"/>
              <w:contextualSpacing/>
              <w:jc w:val="both"/>
              <w:rPr>
                <w:rFonts w:ascii="Times New Roman" w:hAnsi="Times New Roman"/>
                <w:bCs/>
                <w:sz w:val="24"/>
                <w:szCs w:val="24"/>
              </w:rPr>
            </w:pPr>
            <w:r w:rsidRPr="006F51BB">
              <w:rPr>
                <w:rFonts w:ascii="Times New Roman" w:hAnsi="Times New Roman"/>
                <w:bCs/>
                <w:sz w:val="24"/>
                <w:szCs w:val="24"/>
              </w:rPr>
              <w:t xml:space="preserve">приготовление и оформление горячих напитков техникой </w:t>
            </w:r>
            <w:proofErr w:type="spellStart"/>
            <w:r w:rsidRPr="006F51BB">
              <w:rPr>
                <w:rFonts w:ascii="Times New Roman" w:hAnsi="Times New Roman"/>
                <w:bCs/>
                <w:sz w:val="24"/>
                <w:szCs w:val="24"/>
              </w:rPr>
              <w:t>латте</w:t>
            </w:r>
            <w:proofErr w:type="spellEnd"/>
            <w:r w:rsidRPr="006F51BB">
              <w:rPr>
                <w:rFonts w:ascii="Times New Roman" w:hAnsi="Times New Roman"/>
                <w:bCs/>
                <w:sz w:val="24"/>
                <w:szCs w:val="24"/>
              </w:rPr>
              <w:t xml:space="preserve">-арта, используя </w:t>
            </w:r>
            <w:proofErr w:type="spellStart"/>
            <w:r w:rsidRPr="006F51BB">
              <w:rPr>
                <w:rFonts w:ascii="Times New Roman" w:hAnsi="Times New Roman"/>
                <w:bCs/>
                <w:sz w:val="24"/>
                <w:szCs w:val="24"/>
              </w:rPr>
              <w:t>кофемашину</w:t>
            </w:r>
            <w:proofErr w:type="spellEnd"/>
            <w:r w:rsidRPr="006F51BB">
              <w:rPr>
                <w:rFonts w:ascii="Times New Roman" w:hAnsi="Times New Roman"/>
                <w:bCs/>
                <w:sz w:val="24"/>
                <w:szCs w:val="24"/>
              </w:rPr>
              <w:t xml:space="preserve"> с </w:t>
            </w:r>
            <w:proofErr w:type="spellStart"/>
            <w:r w:rsidRPr="006F51BB">
              <w:rPr>
                <w:rFonts w:ascii="Times New Roman" w:hAnsi="Times New Roman"/>
                <w:bCs/>
                <w:sz w:val="24"/>
                <w:szCs w:val="24"/>
              </w:rPr>
              <w:t>капучинатором</w:t>
            </w:r>
            <w:proofErr w:type="spellEnd"/>
            <w:r w:rsidRPr="006F51BB">
              <w:rPr>
                <w:rFonts w:ascii="Times New Roman" w:hAnsi="Times New Roman"/>
                <w:bCs/>
                <w:sz w:val="24"/>
                <w:szCs w:val="24"/>
              </w:rPr>
              <w:t>;</w:t>
            </w:r>
          </w:p>
          <w:p w:rsidR="00A33A46" w:rsidRPr="006F51BB" w:rsidRDefault="00A33A46" w:rsidP="006F51BB">
            <w:pPr>
              <w:spacing w:after="0" w:line="240" w:lineRule="auto"/>
              <w:contextualSpacing/>
              <w:jc w:val="both"/>
              <w:rPr>
                <w:rFonts w:ascii="Times New Roman" w:hAnsi="Times New Roman"/>
                <w:sz w:val="24"/>
                <w:szCs w:val="24"/>
              </w:rPr>
            </w:pPr>
            <w:r w:rsidRPr="006F51BB">
              <w:rPr>
                <w:rFonts w:ascii="Times New Roman" w:hAnsi="Times New Roman"/>
                <w:bCs/>
                <w:sz w:val="24"/>
                <w:szCs w:val="24"/>
              </w:rPr>
              <w:t xml:space="preserve">готовить и презентовать горячие и холодные напитки техниками </w:t>
            </w:r>
            <w:proofErr w:type="spellStart"/>
            <w:r w:rsidRPr="006F51BB">
              <w:rPr>
                <w:rFonts w:ascii="Times New Roman" w:hAnsi="Times New Roman"/>
                <w:bCs/>
                <w:sz w:val="24"/>
                <w:szCs w:val="24"/>
              </w:rPr>
              <w:t>флейринг</w:t>
            </w:r>
            <w:proofErr w:type="spellEnd"/>
            <w:r w:rsidRPr="006F51BB">
              <w:rPr>
                <w:rFonts w:ascii="Times New Roman" w:hAnsi="Times New Roman"/>
                <w:bCs/>
                <w:sz w:val="24"/>
                <w:szCs w:val="24"/>
              </w:rPr>
              <w:t xml:space="preserve"> и </w:t>
            </w:r>
            <w:proofErr w:type="spellStart"/>
            <w:r w:rsidRPr="006F51BB">
              <w:rPr>
                <w:rFonts w:ascii="Times New Roman" w:hAnsi="Times New Roman"/>
                <w:bCs/>
                <w:sz w:val="24"/>
                <w:szCs w:val="24"/>
              </w:rPr>
              <w:t>спидмиксинг</w:t>
            </w:r>
            <w:proofErr w:type="spellEnd"/>
            <w:r w:rsidRPr="006F51BB">
              <w:rPr>
                <w:rFonts w:ascii="Times New Roman" w:hAnsi="Times New Roman"/>
                <w:bCs/>
                <w:sz w:val="24"/>
                <w:szCs w:val="24"/>
              </w:rPr>
              <w:t>;</w:t>
            </w:r>
          </w:p>
          <w:p w:rsidR="00A33A46" w:rsidRPr="006F51BB" w:rsidRDefault="00A33A46"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комбинировать различные способы приготовления и сочетания основных продуктов с дополнительными ингредиентами сибирского региона для создания гармоничных блюд, напитков, кулинарных изделий;</w:t>
            </w:r>
          </w:p>
          <w:p w:rsidR="00A33A46" w:rsidRPr="006F51BB" w:rsidRDefault="00A33A46"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 xml:space="preserve">эстетично и безопасно упаковывать готовые блюда, напитки и кулинарные изделия для </w:t>
            </w:r>
            <w:proofErr w:type="spellStart"/>
            <w:r w:rsidRPr="006F51BB">
              <w:rPr>
                <w:rFonts w:ascii="Times New Roman" w:hAnsi="Times New Roman"/>
                <w:sz w:val="24"/>
                <w:szCs w:val="24"/>
              </w:rPr>
              <w:t>кейтерингового</w:t>
            </w:r>
            <w:proofErr w:type="spellEnd"/>
            <w:r w:rsidRPr="006F51BB">
              <w:rPr>
                <w:rFonts w:ascii="Times New Roman" w:hAnsi="Times New Roman"/>
                <w:sz w:val="24"/>
                <w:szCs w:val="24"/>
              </w:rPr>
              <w:t xml:space="preserve"> обслуживания;</w:t>
            </w:r>
          </w:p>
          <w:p w:rsidR="00A33A46" w:rsidRPr="006F51BB" w:rsidRDefault="00A33A46"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кратко излагать концепции, оказавшие влияние на выбор и оформление блюд, напитков и кулинарных изделий;</w:t>
            </w:r>
          </w:p>
          <w:p w:rsidR="00A33A46" w:rsidRPr="006F51BB" w:rsidRDefault="00A33A46" w:rsidP="006F51BB">
            <w:pPr>
              <w:spacing w:after="0" w:line="240" w:lineRule="auto"/>
              <w:contextualSpacing/>
              <w:rPr>
                <w:rFonts w:ascii="Times New Roman" w:hAnsi="Times New Roman"/>
                <w:sz w:val="24"/>
                <w:szCs w:val="24"/>
              </w:rPr>
            </w:pPr>
            <w:r w:rsidRPr="006F51BB">
              <w:rPr>
                <w:rFonts w:ascii="Times New Roman" w:hAnsi="Times New Roman"/>
                <w:sz w:val="24"/>
                <w:szCs w:val="24"/>
              </w:rPr>
              <w:t xml:space="preserve">Осуществлять поиск, </w:t>
            </w:r>
            <w:r w:rsidRPr="006F51BB">
              <w:rPr>
                <w:rFonts w:ascii="Times New Roman" w:hAnsi="Times New Roman"/>
                <w:sz w:val="24"/>
                <w:szCs w:val="24"/>
              </w:rPr>
              <w:lastRenderedPageBreak/>
              <w:t xml:space="preserve">анализ и интерпретацию информации, необходимой для выполнения самостоятельной работы </w:t>
            </w:r>
          </w:p>
          <w:p w:rsidR="00A33A46" w:rsidRPr="006F51BB" w:rsidRDefault="00A33A46"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Использовать информационные технологии в подготовке самостоятельной работы</w:t>
            </w:r>
          </w:p>
        </w:tc>
      </w:tr>
      <w:tr w:rsidR="00A33A46" w:rsidRPr="006F51BB" w:rsidTr="002A1D61">
        <w:trPr>
          <w:trHeight w:val="20"/>
        </w:trPr>
        <w:tc>
          <w:tcPr>
            <w:tcW w:w="668" w:type="pct"/>
            <w:gridSpan w:val="2"/>
            <w:vMerge/>
            <w:shd w:val="clear" w:color="auto" w:fill="auto"/>
          </w:tcPr>
          <w:p w:rsidR="00A33A46" w:rsidRPr="006F51BB" w:rsidRDefault="00A33A46" w:rsidP="006F51BB">
            <w:pPr>
              <w:spacing w:after="0" w:line="240" w:lineRule="auto"/>
              <w:contextualSpacing/>
              <w:jc w:val="both"/>
              <w:rPr>
                <w:rFonts w:ascii="Times New Roman" w:hAnsi="Times New Roman"/>
                <w:b/>
                <w:bCs/>
                <w:i/>
                <w:sz w:val="24"/>
                <w:szCs w:val="24"/>
              </w:rPr>
            </w:pPr>
          </w:p>
        </w:tc>
        <w:tc>
          <w:tcPr>
            <w:tcW w:w="2529" w:type="pct"/>
            <w:shd w:val="clear" w:color="auto" w:fill="auto"/>
            <w:vAlign w:val="center"/>
          </w:tcPr>
          <w:p w:rsidR="00A33A46" w:rsidRPr="006F51BB" w:rsidRDefault="00A33A46" w:rsidP="006F51BB">
            <w:pPr>
              <w:pStyle w:val="a8"/>
              <w:numPr>
                <w:ilvl w:val="0"/>
                <w:numId w:val="10"/>
              </w:numPr>
              <w:spacing w:after="0" w:line="240" w:lineRule="auto"/>
              <w:ind w:left="0" w:hanging="283"/>
              <w:jc w:val="both"/>
              <w:rPr>
                <w:rFonts w:ascii="Times New Roman" w:hAnsi="Times New Roman"/>
                <w:sz w:val="24"/>
                <w:szCs w:val="24"/>
              </w:rPr>
            </w:pPr>
            <w:r w:rsidRPr="006F51BB">
              <w:rPr>
                <w:rFonts w:ascii="Times New Roman" w:hAnsi="Times New Roman"/>
                <w:sz w:val="24"/>
                <w:szCs w:val="24"/>
              </w:rPr>
              <w:t>Основные правила дизайна и оформления сладких и мучных блюд. Подбор пищевых продуктов для декорирования</w:t>
            </w:r>
          </w:p>
        </w:tc>
        <w:tc>
          <w:tcPr>
            <w:tcW w:w="397" w:type="pct"/>
            <w:vMerge w:val="restart"/>
            <w:shd w:val="clear" w:color="auto" w:fill="auto"/>
            <w:vAlign w:val="center"/>
          </w:tcPr>
          <w:p w:rsidR="00A33A46" w:rsidRPr="006F51BB" w:rsidRDefault="00A33A46" w:rsidP="006F51BB">
            <w:pPr>
              <w:spacing w:after="0" w:line="240" w:lineRule="auto"/>
              <w:contextualSpacing/>
              <w:jc w:val="center"/>
              <w:rPr>
                <w:rFonts w:ascii="Times New Roman" w:hAnsi="Times New Roman"/>
                <w:bCs/>
                <w:i/>
                <w:sz w:val="24"/>
                <w:szCs w:val="24"/>
              </w:rPr>
            </w:pPr>
            <w:r w:rsidRPr="006F51BB">
              <w:rPr>
                <w:rFonts w:ascii="Times New Roman" w:hAnsi="Times New Roman"/>
                <w:bCs/>
                <w:i/>
                <w:sz w:val="24"/>
                <w:szCs w:val="24"/>
              </w:rPr>
              <w:t>2</w:t>
            </w:r>
          </w:p>
        </w:tc>
        <w:tc>
          <w:tcPr>
            <w:tcW w:w="443" w:type="pct"/>
            <w:vMerge w:val="restart"/>
            <w:shd w:val="clear" w:color="auto" w:fill="auto"/>
            <w:vAlign w:val="center"/>
          </w:tcPr>
          <w:p w:rsidR="00A33A46" w:rsidRPr="006F51BB" w:rsidRDefault="00C42170" w:rsidP="006F51BB">
            <w:pPr>
              <w:spacing w:after="0" w:line="240" w:lineRule="auto"/>
              <w:contextualSpacing/>
              <w:jc w:val="center"/>
              <w:rPr>
                <w:rFonts w:ascii="Times New Roman" w:hAnsi="Times New Roman"/>
                <w:b/>
                <w:bCs/>
                <w:sz w:val="24"/>
                <w:szCs w:val="24"/>
              </w:rPr>
            </w:pPr>
            <w:r w:rsidRPr="006F51BB">
              <w:rPr>
                <w:rFonts w:ascii="Times New Roman" w:hAnsi="Times New Roman"/>
                <w:b/>
                <w:bCs/>
                <w:sz w:val="24"/>
                <w:szCs w:val="24"/>
              </w:rPr>
              <w:t>10</w:t>
            </w:r>
          </w:p>
        </w:tc>
        <w:tc>
          <w:tcPr>
            <w:tcW w:w="963" w:type="pct"/>
            <w:vMerge/>
          </w:tcPr>
          <w:p w:rsidR="00A33A46" w:rsidRPr="006F51BB" w:rsidRDefault="00A33A46" w:rsidP="006F51BB">
            <w:pPr>
              <w:pStyle w:val="2"/>
              <w:spacing w:before="0" w:after="0"/>
              <w:contextualSpacing/>
              <w:jc w:val="both"/>
              <w:rPr>
                <w:rFonts w:ascii="Times New Roman" w:eastAsia="Calibri" w:hAnsi="Times New Roman"/>
                <w:b w:val="0"/>
                <w:i w:val="0"/>
                <w:sz w:val="24"/>
                <w:szCs w:val="24"/>
                <w:lang w:eastAsia="ru-RU"/>
              </w:rPr>
            </w:pPr>
          </w:p>
        </w:tc>
      </w:tr>
      <w:tr w:rsidR="00A33A46" w:rsidRPr="006F51BB" w:rsidTr="002A1D61">
        <w:trPr>
          <w:trHeight w:val="20"/>
        </w:trPr>
        <w:tc>
          <w:tcPr>
            <w:tcW w:w="668" w:type="pct"/>
            <w:gridSpan w:val="2"/>
            <w:vMerge/>
            <w:shd w:val="clear" w:color="auto" w:fill="auto"/>
          </w:tcPr>
          <w:p w:rsidR="00A33A46" w:rsidRPr="006F51BB" w:rsidRDefault="00A33A46" w:rsidP="006F51BB">
            <w:pPr>
              <w:spacing w:after="0" w:line="240" w:lineRule="auto"/>
              <w:contextualSpacing/>
              <w:jc w:val="both"/>
              <w:rPr>
                <w:rFonts w:ascii="Times New Roman" w:hAnsi="Times New Roman"/>
                <w:b/>
                <w:bCs/>
                <w:i/>
                <w:sz w:val="24"/>
                <w:szCs w:val="24"/>
              </w:rPr>
            </w:pPr>
          </w:p>
        </w:tc>
        <w:tc>
          <w:tcPr>
            <w:tcW w:w="2529" w:type="pct"/>
            <w:shd w:val="clear" w:color="auto" w:fill="auto"/>
            <w:vAlign w:val="center"/>
          </w:tcPr>
          <w:p w:rsidR="00A33A46" w:rsidRPr="006F51BB" w:rsidRDefault="00A33A46" w:rsidP="006F51BB">
            <w:pPr>
              <w:pStyle w:val="a8"/>
              <w:numPr>
                <w:ilvl w:val="0"/>
                <w:numId w:val="10"/>
              </w:numPr>
              <w:spacing w:after="0" w:line="240" w:lineRule="auto"/>
              <w:ind w:left="0" w:hanging="283"/>
              <w:jc w:val="both"/>
              <w:rPr>
                <w:rFonts w:ascii="Times New Roman" w:hAnsi="Times New Roman"/>
                <w:sz w:val="24"/>
                <w:szCs w:val="24"/>
              </w:rPr>
            </w:pPr>
            <w:r w:rsidRPr="006F51BB">
              <w:rPr>
                <w:rFonts w:ascii="Times New Roman" w:hAnsi="Times New Roman"/>
                <w:sz w:val="24"/>
                <w:szCs w:val="24"/>
              </w:rPr>
              <w:t>Правила и техника подачи сладких блюд, десертов. Десерты порционные.</w:t>
            </w:r>
          </w:p>
        </w:tc>
        <w:tc>
          <w:tcPr>
            <w:tcW w:w="397" w:type="pct"/>
            <w:vMerge/>
            <w:shd w:val="clear" w:color="auto" w:fill="auto"/>
            <w:vAlign w:val="center"/>
          </w:tcPr>
          <w:p w:rsidR="00A33A46" w:rsidRPr="006F51BB" w:rsidRDefault="00A33A46" w:rsidP="006F51BB">
            <w:pPr>
              <w:spacing w:after="0" w:line="240" w:lineRule="auto"/>
              <w:contextualSpacing/>
              <w:jc w:val="center"/>
              <w:rPr>
                <w:rFonts w:ascii="Times New Roman" w:hAnsi="Times New Roman"/>
                <w:bCs/>
                <w:i/>
                <w:sz w:val="24"/>
                <w:szCs w:val="24"/>
              </w:rPr>
            </w:pPr>
          </w:p>
        </w:tc>
        <w:tc>
          <w:tcPr>
            <w:tcW w:w="443" w:type="pct"/>
            <w:vMerge/>
            <w:shd w:val="clear" w:color="auto" w:fill="auto"/>
            <w:vAlign w:val="center"/>
          </w:tcPr>
          <w:p w:rsidR="00A33A46" w:rsidRPr="006F51BB" w:rsidRDefault="00A33A46" w:rsidP="006F51BB">
            <w:pPr>
              <w:spacing w:after="0" w:line="240" w:lineRule="auto"/>
              <w:contextualSpacing/>
              <w:jc w:val="center"/>
              <w:rPr>
                <w:rFonts w:ascii="Times New Roman" w:hAnsi="Times New Roman"/>
                <w:b/>
                <w:bCs/>
                <w:sz w:val="24"/>
                <w:szCs w:val="24"/>
              </w:rPr>
            </w:pPr>
          </w:p>
        </w:tc>
        <w:tc>
          <w:tcPr>
            <w:tcW w:w="963" w:type="pct"/>
            <w:vMerge/>
          </w:tcPr>
          <w:p w:rsidR="00A33A46" w:rsidRPr="006F51BB" w:rsidRDefault="00A33A46" w:rsidP="006F51BB">
            <w:pPr>
              <w:spacing w:after="0" w:line="240" w:lineRule="auto"/>
              <w:contextualSpacing/>
              <w:jc w:val="both"/>
              <w:rPr>
                <w:rFonts w:ascii="Times New Roman" w:hAnsi="Times New Roman"/>
                <w:bCs/>
                <w:sz w:val="24"/>
                <w:szCs w:val="24"/>
              </w:rPr>
            </w:pPr>
          </w:p>
        </w:tc>
      </w:tr>
      <w:tr w:rsidR="00A33A46" w:rsidRPr="006F51BB" w:rsidTr="002A1D61">
        <w:trPr>
          <w:trHeight w:val="20"/>
        </w:trPr>
        <w:tc>
          <w:tcPr>
            <w:tcW w:w="668" w:type="pct"/>
            <w:gridSpan w:val="2"/>
            <w:vMerge/>
            <w:shd w:val="clear" w:color="auto" w:fill="auto"/>
          </w:tcPr>
          <w:p w:rsidR="00A33A46" w:rsidRPr="006F51BB" w:rsidRDefault="00A33A46" w:rsidP="006F51BB">
            <w:pPr>
              <w:spacing w:after="0" w:line="240" w:lineRule="auto"/>
              <w:contextualSpacing/>
              <w:jc w:val="both"/>
              <w:rPr>
                <w:rFonts w:ascii="Times New Roman" w:hAnsi="Times New Roman"/>
                <w:b/>
                <w:bCs/>
                <w:i/>
                <w:sz w:val="24"/>
                <w:szCs w:val="24"/>
              </w:rPr>
            </w:pPr>
          </w:p>
        </w:tc>
        <w:tc>
          <w:tcPr>
            <w:tcW w:w="2529" w:type="pct"/>
            <w:shd w:val="clear" w:color="auto" w:fill="auto"/>
            <w:vAlign w:val="center"/>
          </w:tcPr>
          <w:p w:rsidR="00A33A46" w:rsidRPr="006F51BB" w:rsidRDefault="00A33A46" w:rsidP="006F51BB">
            <w:pPr>
              <w:pStyle w:val="a8"/>
              <w:numPr>
                <w:ilvl w:val="0"/>
                <w:numId w:val="10"/>
              </w:numPr>
              <w:spacing w:after="0" w:line="240" w:lineRule="auto"/>
              <w:ind w:left="0" w:hanging="283"/>
              <w:jc w:val="both"/>
              <w:rPr>
                <w:rFonts w:ascii="Times New Roman" w:hAnsi="Times New Roman"/>
                <w:sz w:val="24"/>
                <w:szCs w:val="24"/>
              </w:rPr>
            </w:pPr>
            <w:r w:rsidRPr="006F51BB">
              <w:rPr>
                <w:rFonts w:ascii="Times New Roman" w:hAnsi="Times New Roman"/>
                <w:sz w:val="24"/>
                <w:szCs w:val="24"/>
              </w:rPr>
              <w:t>Специальная посуда, используемая для подачи сладких и мучных блюд. Характеристика хрустальной и стеклянной посуды</w:t>
            </w:r>
          </w:p>
        </w:tc>
        <w:tc>
          <w:tcPr>
            <w:tcW w:w="397" w:type="pct"/>
            <w:vMerge/>
            <w:shd w:val="clear" w:color="auto" w:fill="auto"/>
            <w:vAlign w:val="center"/>
          </w:tcPr>
          <w:p w:rsidR="00A33A46" w:rsidRPr="006F51BB" w:rsidRDefault="00A33A46" w:rsidP="006F51BB">
            <w:pPr>
              <w:spacing w:after="0" w:line="240" w:lineRule="auto"/>
              <w:contextualSpacing/>
              <w:jc w:val="center"/>
              <w:rPr>
                <w:rFonts w:ascii="Times New Roman" w:hAnsi="Times New Roman"/>
                <w:bCs/>
                <w:i/>
                <w:sz w:val="24"/>
                <w:szCs w:val="24"/>
              </w:rPr>
            </w:pPr>
          </w:p>
        </w:tc>
        <w:tc>
          <w:tcPr>
            <w:tcW w:w="443" w:type="pct"/>
            <w:vMerge/>
            <w:shd w:val="clear" w:color="auto" w:fill="auto"/>
            <w:vAlign w:val="center"/>
          </w:tcPr>
          <w:p w:rsidR="00A33A46" w:rsidRPr="006F51BB" w:rsidRDefault="00A33A46" w:rsidP="006F51BB">
            <w:pPr>
              <w:spacing w:after="0" w:line="240" w:lineRule="auto"/>
              <w:contextualSpacing/>
              <w:jc w:val="center"/>
              <w:rPr>
                <w:rFonts w:ascii="Times New Roman" w:hAnsi="Times New Roman"/>
                <w:b/>
                <w:bCs/>
                <w:sz w:val="24"/>
                <w:szCs w:val="24"/>
              </w:rPr>
            </w:pPr>
          </w:p>
        </w:tc>
        <w:tc>
          <w:tcPr>
            <w:tcW w:w="963" w:type="pct"/>
            <w:vMerge/>
          </w:tcPr>
          <w:p w:rsidR="00A33A46" w:rsidRPr="006F51BB" w:rsidRDefault="00A33A46" w:rsidP="006F51BB">
            <w:pPr>
              <w:spacing w:after="0" w:line="240" w:lineRule="auto"/>
              <w:contextualSpacing/>
              <w:jc w:val="both"/>
              <w:rPr>
                <w:rFonts w:ascii="Times New Roman" w:hAnsi="Times New Roman"/>
                <w:bCs/>
                <w:sz w:val="24"/>
                <w:szCs w:val="24"/>
              </w:rPr>
            </w:pPr>
          </w:p>
        </w:tc>
      </w:tr>
      <w:tr w:rsidR="00A33A46" w:rsidRPr="006F51BB" w:rsidTr="002A1D61">
        <w:trPr>
          <w:trHeight w:val="20"/>
        </w:trPr>
        <w:tc>
          <w:tcPr>
            <w:tcW w:w="668" w:type="pct"/>
            <w:gridSpan w:val="2"/>
            <w:vMerge/>
            <w:shd w:val="clear" w:color="auto" w:fill="auto"/>
          </w:tcPr>
          <w:p w:rsidR="00A33A46" w:rsidRPr="006F51BB" w:rsidRDefault="00A33A46" w:rsidP="006F51BB">
            <w:pPr>
              <w:spacing w:after="0" w:line="240" w:lineRule="auto"/>
              <w:contextualSpacing/>
              <w:jc w:val="both"/>
              <w:rPr>
                <w:rFonts w:ascii="Times New Roman" w:hAnsi="Times New Roman"/>
                <w:b/>
                <w:bCs/>
                <w:i/>
                <w:sz w:val="24"/>
                <w:szCs w:val="24"/>
              </w:rPr>
            </w:pPr>
          </w:p>
        </w:tc>
        <w:tc>
          <w:tcPr>
            <w:tcW w:w="2529" w:type="pct"/>
            <w:shd w:val="clear" w:color="auto" w:fill="auto"/>
            <w:vAlign w:val="center"/>
          </w:tcPr>
          <w:p w:rsidR="00A33A46" w:rsidRPr="006F51BB" w:rsidRDefault="00A33A46" w:rsidP="006F51BB">
            <w:pPr>
              <w:spacing w:after="0" w:line="240" w:lineRule="auto"/>
              <w:contextualSpacing/>
              <w:jc w:val="both"/>
              <w:rPr>
                <w:rFonts w:ascii="Times New Roman" w:hAnsi="Times New Roman"/>
                <w:sz w:val="24"/>
                <w:szCs w:val="24"/>
              </w:rPr>
            </w:pPr>
            <w:r w:rsidRPr="006F51BB">
              <w:rPr>
                <w:rFonts w:ascii="Times New Roman" w:hAnsi="Times New Roman"/>
                <w:b/>
                <w:sz w:val="24"/>
                <w:szCs w:val="24"/>
              </w:rPr>
              <w:t>Лабораторная работа по теме:</w:t>
            </w:r>
            <w:r w:rsidRPr="006F51BB">
              <w:rPr>
                <w:rFonts w:ascii="Times New Roman" w:hAnsi="Times New Roman"/>
                <w:sz w:val="24"/>
                <w:szCs w:val="24"/>
              </w:rPr>
              <w:t>"Приготовление и оформление сладких блюд"</w:t>
            </w:r>
          </w:p>
        </w:tc>
        <w:tc>
          <w:tcPr>
            <w:tcW w:w="397" w:type="pct"/>
            <w:shd w:val="clear" w:color="auto" w:fill="auto"/>
            <w:vAlign w:val="center"/>
          </w:tcPr>
          <w:p w:rsidR="00A33A46" w:rsidRPr="006F51BB" w:rsidRDefault="00A33A46" w:rsidP="006F51BB">
            <w:pPr>
              <w:spacing w:after="0" w:line="240" w:lineRule="auto"/>
              <w:contextualSpacing/>
              <w:jc w:val="center"/>
              <w:rPr>
                <w:rFonts w:ascii="Times New Roman" w:hAnsi="Times New Roman"/>
                <w:bCs/>
                <w:i/>
                <w:sz w:val="24"/>
                <w:szCs w:val="24"/>
              </w:rPr>
            </w:pPr>
            <w:r w:rsidRPr="006F51BB">
              <w:rPr>
                <w:rFonts w:ascii="Times New Roman" w:hAnsi="Times New Roman"/>
                <w:bCs/>
                <w:i/>
                <w:sz w:val="24"/>
                <w:szCs w:val="24"/>
              </w:rPr>
              <w:t>3</w:t>
            </w:r>
          </w:p>
        </w:tc>
        <w:tc>
          <w:tcPr>
            <w:tcW w:w="443" w:type="pct"/>
            <w:shd w:val="clear" w:color="auto" w:fill="auto"/>
            <w:vAlign w:val="center"/>
          </w:tcPr>
          <w:p w:rsidR="00A33A46" w:rsidRPr="006F51BB" w:rsidRDefault="00C42170" w:rsidP="006F51BB">
            <w:pPr>
              <w:spacing w:after="0" w:line="240" w:lineRule="auto"/>
              <w:contextualSpacing/>
              <w:jc w:val="center"/>
              <w:rPr>
                <w:rFonts w:ascii="Times New Roman" w:hAnsi="Times New Roman"/>
                <w:bCs/>
                <w:sz w:val="24"/>
                <w:szCs w:val="24"/>
              </w:rPr>
            </w:pPr>
            <w:r w:rsidRPr="006F51BB">
              <w:rPr>
                <w:rFonts w:ascii="Times New Roman" w:hAnsi="Times New Roman"/>
                <w:bCs/>
                <w:sz w:val="24"/>
                <w:szCs w:val="24"/>
              </w:rPr>
              <w:t>2</w:t>
            </w:r>
          </w:p>
        </w:tc>
        <w:tc>
          <w:tcPr>
            <w:tcW w:w="963" w:type="pct"/>
            <w:vMerge/>
          </w:tcPr>
          <w:p w:rsidR="00A33A46" w:rsidRPr="006F51BB" w:rsidRDefault="00A33A46" w:rsidP="006F51BB">
            <w:pPr>
              <w:spacing w:after="0" w:line="240" w:lineRule="auto"/>
              <w:contextualSpacing/>
              <w:jc w:val="both"/>
              <w:rPr>
                <w:rFonts w:ascii="Times New Roman" w:hAnsi="Times New Roman"/>
                <w:bCs/>
                <w:sz w:val="24"/>
                <w:szCs w:val="24"/>
              </w:rPr>
            </w:pPr>
          </w:p>
        </w:tc>
      </w:tr>
      <w:tr w:rsidR="00A33A46" w:rsidRPr="006F51BB" w:rsidTr="002A1D61">
        <w:trPr>
          <w:trHeight w:val="20"/>
        </w:trPr>
        <w:tc>
          <w:tcPr>
            <w:tcW w:w="668" w:type="pct"/>
            <w:gridSpan w:val="2"/>
            <w:vMerge/>
            <w:shd w:val="clear" w:color="auto" w:fill="auto"/>
          </w:tcPr>
          <w:p w:rsidR="00A33A46" w:rsidRPr="006F51BB" w:rsidRDefault="00A33A46" w:rsidP="006F51BB">
            <w:pPr>
              <w:spacing w:after="0" w:line="240" w:lineRule="auto"/>
              <w:contextualSpacing/>
              <w:jc w:val="both"/>
              <w:rPr>
                <w:rFonts w:ascii="Times New Roman" w:hAnsi="Times New Roman"/>
                <w:b/>
                <w:bCs/>
                <w:i/>
                <w:sz w:val="24"/>
                <w:szCs w:val="24"/>
              </w:rPr>
            </w:pPr>
          </w:p>
        </w:tc>
        <w:tc>
          <w:tcPr>
            <w:tcW w:w="2529" w:type="pct"/>
            <w:shd w:val="clear" w:color="auto" w:fill="auto"/>
            <w:vAlign w:val="center"/>
          </w:tcPr>
          <w:p w:rsidR="00A33A46" w:rsidRPr="006F51BB" w:rsidRDefault="00A33A46" w:rsidP="006F51BB">
            <w:pPr>
              <w:spacing w:after="0" w:line="240" w:lineRule="auto"/>
              <w:contextualSpacing/>
              <w:jc w:val="both"/>
              <w:rPr>
                <w:rFonts w:ascii="Times New Roman" w:hAnsi="Times New Roman"/>
                <w:sz w:val="24"/>
                <w:szCs w:val="24"/>
              </w:rPr>
            </w:pPr>
            <w:r w:rsidRPr="006F51BB">
              <w:rPr>
                <w:rFonts w:ascii="Times New Roman" w:hAnsi="Times New Roman"/>
                <w:b/>
                <w:sz w:val="24"/>
                <w:szCs w:val="24"/>
              </w:rPr>
              <w:t>Контрольная работа по теме:</w:t>
            </w:r>
            <w:r w:rsidRPr="006F51BB">
              <w:rPr>
                <w:rFonts w:ascii="Times New Roman" w:hAnsi="Times New Roman"/>
                <w:sz w:val="24"/>
                <w:szCs w:val="24"/>
              </w:rPr>
              <w:t xml:space="preserve"> «Дизайн в оформлении сладких и мучных блюд»</w:t>
            </w:r>
          </w:p>
        </w:tc>
        <w:tc>
          <w:tcPr>
            <w:tcW w:w="397" w:type="pct"/>
            <w:shd w:val="clear" w:color="auto" w:fill="auto"/>
            <w:vAlign w:val="center"/>
          </w:tcPr>
          <w:p w:rsidR="00A33A46" w:rsidRPr="006F51BB" w:rsidRDefault="00A33A46" w:rsidP="006F51BB">
            <w:pPr>
              <w:spacing w:after="0" w:line="240" w:lineRule="auto"/>
              <w:contextualSpacing/>
              <w:jc w:val="center"/>
              <w:rPr>
                <w:rFonts w:ascii="Times New Roman" w:hAnsi="Times New Roman"/>
                <w:bCs/>
                <w:i/>
                <w:sz w:val="24"/>
                <w:szCs w:val="24"/>
              </w:rPr>
            </w:pPr>
            <w:r w:rsidRPr="006F51BB">
              <w:rPr>
                <w:rFonts w:ascii="Times New Roman" w:hAnsi="Times New Roman"/>
                <w:bCs/>
                <w:i/>
                <w:sz w:val="24"/>
                <w:szCs w:val="24"/>
              </w:rPr>
              <w:t>3</w:t>
            </w:r>
          </w:p>
        </w:tc>
        <w:tc>
          <w:tcPr>
            <w:tcW w:w="443" w:type="pct"/>
            <w:shd w:val="clear" w:color="auto" w:fill="auto"/>
            <w:vAlign w:val="center"/>
          </w:tcPr>
          <w:p w:rsidR="00A33A46" w:rsidRPr="006F51BB" w:rsidRDefault="00A33A46" w:rsidP="006F51BB">
            <w:pPr>
              <w:spacing w:after="0" w:line="240" w:lineRule="auto"/>
              <w:contextualSpacing/>
              <w:jc w:val="center"/>
              <w:rPr>
                <w:rFonts w:ascii="Times New Roman" w:hAnsi="Times New Roman"/>
                <w:bCs/>
                <w:sz w:val="24"/>
                <w:szCs w:val="24"/>
              </w:rPr>
            </w:pPr>
            <w:r w:rsidRPr="006F51BB">
              <w:rPr>
                <w:rFonts w:ascii="Times New Roman" w:hAnsi="Times New Roman"/>
                <w:bCs/>
                <w:sz w:val="24"/>
                <w:szCs w:val="24"/>
              </w:rPr>
              <w:t>1</w:t>
            </w:r>
          </w:p>
        </w:tc>
        <w:tc>
          <w:tcPr>
            <w:tcW w:w="963" w:type="pct"/>
            <w:vMerge/>
          </w:tcPr>
          <w:p w:rsidR="00A33A46" w:rsidRPr="006F51BB" w:rsidRDefault="00A33A46" w:rsidP="006F51BB">
            <w:pPr>
              <w:spacing w:after="0" w:line="240" w:lineRule="auto"/>
              <w:contextualSpacing/>
              <w:jc w:val="both"/>
              <w:rPr>
                <w:rFonts w:ascii="Times New Roman" w:hAnsi="Times New Roman"/>
                <w:bCs/>
                <w:sz w:val="24"/>
                <w:szCs w:val="24"/>
              </w:rPr>
            </w:pPr>
          </w:p>
        </w:tc>
      </w:tr>
      <w:tr w:rsidR="00A33A46" w:rsidRPr="006F51BB" w:rsidTr="002A1D61">
        <w:trPr>
          <w:trHeight w:val="20"/>
        </w:trPr>
        <w:tc>
          <w:tcPr>
            <w:tcW w:w="668" w:type="pct"/>
            <w:gridSpan w:val="2"/>
            <w:vMerge/>
            <w:shd w:val="clear" w:color="auto" w:fill="auto"/>
          </w:tcPr>
          <w:p w:rsidR="00A33A46" w:rsidRPr="006F51BB" w:rsidRDefault="00A33A46" w:rsidP="006F51BB">
            <w:pPr>
              <w:spacing w:after="0" w:line="240" w:lineRule="auto"/>
              <w:contextualSpacing/>
              <w:jc w:val="both"/>
              <w:rPr>
                <w:rFonts w:ascii="Times New Roman" w:hAnsi="Times New Roman"/>
                <w:b/>
                <w:bCs/>
                <w:i/>
                <w:sz w:val="24"/>
                <w:szCs w:val="24"/>
              </w:rPr>
            </w:pPr>
          </w:p>
        </w:tc>
        <w:tc>
          <w:tcPr>
            <w:tcW w:w="2529" w:type="pct"/>
            <w:shd w:val="clear" w:color="auto" w:fill="auto"/>
            <w:vAlign w:val="center"/>
          </w:tcPr>
          <w:p w:rsidR="00A33A46" w:rsidRPr="006F51BB" w:rsidRDefault="00A33A46" w:rsidP="006F51BB">
            <w:pPr>
              <w:spacing w:after="0" w:line="240" w:lineRule="auto"/>
              <w:contextualSpacing/>
              <w:jc w:val="both"/>
              <w:rPr>
                <w:rFonts w:ascii="Times New Roman" w:hAnsi="Times New Roman"/>
                <w:b/>
                <w:sz w:val="24"/>
                <w:szCs w:val="24"/>
              </w:rPr>
            </w:pPr>
            <w:r w:rsidRPr="006F51BB">
              <w:rPr>
                <w:rFonts w:ascii="Times New Roman" w:hAnsi="Times New Roman"/>
                <w:b/>
                <w:sz w:val="24"/>
                <w:szCs w:val="24"/>
              </w:rPr>
              <w:t>Самостоятельная работа обучающихся</w:t>
            </w:r>
          </w:p>
          <w:p w:rsidR="00A33A46" w:rsidRPr="006F51BB" w:rsidRDefault="00A33A46"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Составить таблицу «Подбор посуды для подачи сладких и мучных блюд»</w:t>
            </w:r>
          </w:p>
        </w:tc>
        <w:tc>
          <w:tcPr>
            <w:tcW w:w="397" w:type="pct"/>
            <w:shd w:val="clear" w:color="auto" w:fill="auto"/>
            <w:vAlign w:val="center"/>
          </w:tcPr>
          <w:p w:rsidR="00A33A46" w:rsidRPr="006F51BB" w:rsidRDefault="00A33A46" w:rsidP="006F51BB">
            <w:pPr>
              <w:spacing w:after="0" w:line="240" w:lineRule="auto"/>
              <w:contextualSpacing/>
              <w:jc w:val="center"/>
              <w:rPr>
                <w:rFonts w:ascii="Times New Roman" w:hAnsi="Times New Roman"/>
                <w:bCs/>
                <w:i/>
                <w:sz w:val="24"/>
                <w:szCs w:val="24"/>
              </w:rPr>
            </w:pPr>
            <w:r w:rsidRPr="006F51BB">
              <w:rPr>
                <w:rFonts w:ascii="Times New Roman" w:hAnsi="Times New Roman"/>
                <w:bCs/>
                <w:i/>
                <w:sz w:val="24"/>
                <w:szCs w:val="24"/>
              </w:rPr>
              <w:t>3</w:t>
            </w:r>
          </w:p>
        </w:tc>
        <w:tc>
          <w:tcPr>
            <w:tcW w:w="443" w:type="pct"/>
            <w:shd w:val="clear" w:color="auto" w:fill="auto"/>
            <w:vAlign w:val="center"/>
          </w:tcPr>
          <w:p w:rsidR="00A33A46" w:rsidRPr="006F51BB" w:rsidRDefault="00A33A46" w:rsidP="006F51BB">
            <w:pPr>
              <w:spacing w:after="0" w:line="240" w:lineRule="auto"/>
              <w:contextualSpacing/>
              <w:jc w:val="center"/>
              <w:rPr>
                <w:rFonts w:ascii="Times New Roman" w:hAnsi="Times New Roman"/>
                <w:bCs/>
                <w:sz w:val="24"/>
                <w:szCs w:val="24"/>
              </w:rPr>
            </w:pPr>
            <w:r w:rsidRPr="006F51BB">
              <w:rPr>
                <w:rFonts w:ascii="Times New Roman" w:hAnsi="Times New Roman"/>
                <w:bCs/>
                <w:sz w:val="24"/>
                <w:szCs w:val="24"/>
              </w:rPr>
              <w:t>1</w:t>
            </w:r>
          </w:p>
        </w:tc>
        <w:tc>
          <w:tcPr>
            <w:tcW w:w="963" w:type="pct"/>
            <w:vMerge/>
          </w:tcPr>
          <w:p w:rsidR="00A33A46" w:rsidRPr="006F51BB" w:rsidRDefault="00A33A46" w:rsidP="006F51BB">
            <w:pPr>
              <w:spacing w:after="0" w:line="240" w:lineRule="auto"/>
              <w:contextualSpacing/>
              <w:jc w:val="both"/>
              <w:rPr>
                <w:rFonts w:ascii="Times New Roman" w:hAnsi="Times New Roman"/>
                <w:bCs/>
                <w:sz w:val="24"/>
                <w:szCs w:val="24"/>
              </w:rPr>
            </w:pPr>
          </w:p>
        </w:tc>
      </w:tr>
      <w:tr w:rsidR="00A33A46" w:rsidRPr="006F51BB" w:rsidTr="002A1D61">
        <w:trPr>
          <w:trHeight w:val="20"/>
        </w:trPr>
        <w:tc>
          <w:tcPr>
            <w:tcW w:w="3594" w:type="pct"/>
            <w:gridSpan w:val="4"/>
            <w:shd w:val="clear" w:color="auto" w:fill="auto"/>
            <w:vAlign w:val="center"/>
          </w:tcPr>
          <w:p w:rsidR="00B666F6" w:rsidRPr="006F51BB" w:rsidRDefault="00B666F6" w:rsidP="006F51BB">
            <w:pPr>
              <w:spacing w:after="0" w:line="240" w:lineRule="auto"/>
              <w:contextualSpacing/>
              <w:rPr>
                <w:rFonts w:ascii="Times New Roman" w:hAnsi="Times New Roman"/>
                <w:b/>
                <w:bCs/>
                <w:i/>
                <w:sz w:val="24"/>
                <w:szCs w:val="24"/>
              </w:rPr>
            </w:pPr>
            <w:r w:rsidRPr="006F51BB">
              <w:rPr>
                <w:rFonts w:ascii="Times New Roman" w:hAnsi="Times New Roman"/>
                <w:b/>
                <w:bCs/>
                <w:sz w:val="24"/>
                <w:szCs w:val="24"/>
              </w:rPr>
              <w:lastRenderedPageBreak/>
              <w:t>Раздел 3. Эстетика и дизайн в оформлении кондитерских изделий</w:t>
            </w:r>
          </w:p>
        </w:tc>
        <w:tc>
          <w:tcPr>
            <w:tcW w:w="443" w:type="pct"/>
            <w:shd w:val="clear" w:color="auto" w:fill="auto"/>
            <w:vAlign w:val="center"/>
          </w:tcPr>
          <w:p w:rsidR="00B666F6" w:rsidRPr="006F51BB" w:rsidRDefault="00C42170" w:rsidP="006F51BB">
            <w:pPr>
              <w:spacing w:after="0" w:line="240" w:lineRule="auto"/>
              <w:contextualSpacing/>
              <w:jc w:val="center"/>
              <w:rPr>
                <w:rFonts w:ascii="Times New Roman" w:hAnsi="Times New Roman"/>
                <w:b/>
                <w:bCs/>
                <w:sz w:val="24"/>
                <w:szCs w:val="24"/>
              </w:rPr>
            </w:pPr>
            <w:r w:rsidRPr="006F51BB">
              <w:rPr>
                <w:rFonts w:ascii="Times New Roman" w:hAnsi="Times New Roman"/>
                <w:b/>
                <w:bCs/>
                <w:sz w:val="24"/>
                <w:szCs w:val="24"/>
              </w:rPr>
              <w:t>38</w:t>
            </w:r>
          </w:p>
        </w:tc>
        <w:tc>
          <w:tcPr>
            <w:tcW w:w="963" w:type="pct"/>
          </w:tcPr>
          <w:p w:rsidR="00B666F6" w:rsidRPr="006F51BB" w:rsidRDefault="00B666F6" w:rsidP="006F51BB">
            <w:pPr>
              <w:spacing w:after="0" w:line="240" w:lineRule="auto"/>
              <w:contextualSpacing/>
              <w:jc w:val="both"/>
              <w:rPr>
                <w:rFonts w:ascii="Times New Roman" w:hAnsi="Times New Roman"/>
                <w:bCs/>
                <w:sz w:val="24"/>
                <w:szCs w:val="24"/>
              </w:rPr>
            </w:pPr>
          </w:p>
        </w:tc>
      </w:tr>
      <w:tr w:rsidR="00A33A46" w:rsidRPr="006F51BB" w:rsidTr="00A33A46">
        <w:trPr>
          <w:trHeight w:val="20"/>
        </w:trPr>
        <w:tc>
          <w:tcPr>
            <w:tcW w:w="668" w:type="pct"/>
            <w:gridSpan w:val="2"/>
            <w:vMerge w:val="restart"/>
            <w:shd w:val="clear" w:color="auto" w:fill="auto"/>
          </w:tcPr>
          <w:p w:rsidR="00A33A46" w:rsidRPr="006F51BB" w:rsidRDefault="00A33A46" w:rsidP="006F51BB">
            <w:pPr>
              <w:spacing w:after="0" w:line="240" w:lineRule="auto"/>
              <w:contextualSpacing/>
              <w:jc w:val="both"/>
              <w:rPr>
                <w:rFonts w:ascii="Times New Roman" w:hAnsi="Times New Roman"/>
                <w:b/>
                <w:bCs/>
                <w:sz w:val="24"/>
                <w:szCs w:val="24"/>
              </w:rPr>
            </w:pPr>
            <w:r w:rsidRPr="006F51BB">
              <w:rPr>
                <w:rFonts w:ascii="Times New Roman" w:hAnsi="Times New Roman"/>
                <w:b/>
                <w:bCs/>
                <w:sz w:val="24"/>
                <w:szCs w:val="24"/>
              </w:rPr>
              <w:t>Тема 3.1. Основы рисования и лепки</w:t>
            </w:r>
          </w:p>
        </w:tc>
        <w:tc>
          <w:tcPr>
            <w:tcW w:w="3369" w:type="pct"/>
            <w:gridSpan w:val="3"/>
            <w:shd w:val="clear" w:color="auto" w:fill="auto"/>
            <w:vAlign w:val="center"/>
          </w:tcPr>
          <w:p w:rsidR="00A33A46" w:rsidRPr="006F51BB" w:rsidRDefault="00A33A46" w:rsidP="006F51BB">
            <w:pPr>
              <w:spacing w:after="0" w:line="240" w:lineRule="auto"/>
              <w:contextualSpacing/>
              <w:rPr>
                <w:rFonts w:ascii="Times New Roman" w:hAnsi="Times New Roman"/>
                <w:b/>
                <w:bCs/>
                <w:sz w:val="24"/>
                <w:szCs w:val="24"/>
              </w:rPr>
            </w:pPr>
            <w:r w:rsidRPr="006F51BB">
              <w:rPr>
                <w:rFonts w:ascii="Times New Roman" w:hAnsi="Times New Roman"/>
                <w:b/>
                <w:bCs/>
                <w:sz w:val="24"/>
                <w:szCs w:val="24"/>
              </w:rPr>
              <w:t>Содержание учебного материала</w:t>
            </w:r>
          </w:p>
        </w:tc>
        <w:tc>
          <w:tcPr>
            <w:tcW w:w="963" w:type="pct"/>
            <w:vMerge w:val="restart"/>
          </w:tcPr>
          <w:p w:rsidR="00A33A46" w:rsidRPr="006F51BB" w:rsidRDefault="00A33A46"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соблюдать правила сочетаемости цветовой гаммы в оформлении блюд, напитков и кулинарных изделий</w:t>
            </w:r>
          </w:p>
          <w:p w:rsidR="00A33A46" w:rsidRPr="006F51BB" w:rsidRDefault="00A33A46"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применять практические навыки и умения, развивать наблюдательность, композиционное чувство и художественный вкус;</w:t>
            </w:r>
          </w:p>
          <w:p w:rsidR="00A33A46" w:rsidRPr="006F51BB" w:rsidRDefault="00A33A46"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проявлять творческую индивидуальность;</w:t>
            </w:r>
          </w:p>
          <w:p w:rsidR="00A33A46" w:rsidRPr="006F51BB" w:rsidRDefault="00A33A46"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украшать столовую посуду с помощью соусов, специй, кофе, сахарной пудры;</w:t>
            </w:r>
          </w:p>
          <w:p w:rsidR="00A33A46" w:rsidRPr="006F51BB" w:rsidRDefault="00A33A46"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выполнять подачу блюд, кулинарных изделий, напитков, кондитерской продукции с применением специальной посуды;</w:t>
            </w:r>
          </w:p>
          <w:p w:rsidR="00A33A46" w:rsidRPr="006F51BB" w:rsidRDefault="00A33A46" w:rsidP="006F51BB">
            <w:pPr>
              <w:spacing w:after="0" w:line="240" w:lineRule="auto"/>
              <w:contextualSpacing/>
              <w:jc w:val="both"/>
              <w:rPr>
                <w:rFonts w:ascii="Times New Roman" w:hAnsi="Times New Roman"/>
                <w:bCs/>
                <w:sz w:val="24"/>
                <w:szCs w:val="24"/>
              </w:rPr>
            </w:pPr>
            <w:r w:rsidRPr="006F51BB">
              <w:rPr>
                <w:rFonts w:ascii="Times New Roman" w:hAnsi="Times New Roman"/>
                <w:bCs/>
                <w:sz w:val="24"/>
                <w:szCs w:val="24"/>
              </w:rPr>
              <w:t xml:space="preserve">приготовление и оформление горячих напитков техникой </w:t>
            </w:r>
            <w:proofErr w:type="spellStart"/>
            <w:r w:rsidRPr="006F51BB">
              <w:rPr>
                <w:rFonts w:ascii="Times New Roman" w:hAnsi="Times New Roman"/>
                <w:bCs/>
                <w:sz w:val="24"/>
                <w:szCs w:val="24"/>
              </w:rPr>
              <w:lastRenderedPageBreak/>
              <w:t>латте</w:t>
            </w:r>
            <w:proofErr w:type="spellEnd"/>
            <w:r w:rsidRPr="006F51BB">
              <w:rPr>
                <w:rFonts w:ascii="Times New Roman" w:hAnsi="Times New Roman"/>
                <w:bCs/>
                <w:sz w:val="24"/>
                <w:szCs w:val="24"/>
              </w:rPr>
              <w:t xml:space="preserve">-арта, используя </w:t>
            </w:r>
            <w:proofErr w:type="spellStart"/>
            <w:r w:rsidRPr="006F51BB">
              <w:rPr>
                <w:rFonts w:ascii="Times New Roman" w:hAnsi="Times New Roman"/>
                <w:bCs/>
                <w:sz w:val="24"/>
                <w:szCs w:val="24"/>
              </w:rPr>
              <w:t>кофемашину</w:t>
            </w:r>
            <w:proofErr w:type="spellEnd"/>
            <w:r w:rsidRPr="006F51BB">
              <w:rPr>
                <w:rFonts w:ascii="Times New Roman" w:hAnsi="Times New Roman"/>
                <w:bCs/>
                <w:sz w:val="24"/>
                <w:szCs w:val="24"/>
              </w:rPr>
              <w:t xml:space="preserve"> с </w:t>
            </w:r>
            <w:proofErr w:type="spellStart"/>
            <w:r w:rsidRPr="006F51BB">
              <w:rPr>
                <w:rFonts w:ascii="Times New Roman" w:hAnsi="Times New Roman"/>
                <w:bCs/>
                <w:sz w:val="24"/>
                <w:szCs w:val="24"/>
              </w:rPr>
              <w:t>капучинатором</w:t>
            </w:r>
            <w:proofErr w:type="spellEnd"/>
            <w:r w:rsidRPr="006F51BB">
              <w:rPr>
                <w:rFonts w:ascii="Times New Roman" w:hAnsi="Times New Roman"/>
                <w:bCs/>
                <w:sz w:val="24"/>
                <w:szCs w:val="24"/>
              </w:rPr>
              <w:t>;</w:t>
            </w:r>
          </w:p>
          <w:p w:rsidR="00A33A46" w:rsidRPr="006F51BB" w:rsidRDefault="00A33A46" w:rsidP="006F51BB">
            <w:pPr>
              <w:spacing w:after="0" w:line="240" w:lineRule="auto"/>
              <w:contextualSpacing/>
              <w:jc w:val="both"/>
              <w:rPr>
                <w:rFonts w:ascii="Times New Roman" w:hAnsi="Times New Roman"/>
                <w:sz w:val="24"/>
                <w:szCs w:val="24"/>
              </w:rPr>
            </w:pPr>
            <w:r w:rsidRPr="006F51BB">
              <w:rPr>
                <w:rFonts w:ascii="Times New Roman" w:hAnsi="Times New Roman"/>
                <w:bCs/>
                <w:sz w:val="24"/>
                <w:szCs w:val="24"/>
              </w:rPr>
              <w:t xml:space="preserve">готовить и презентовать горячие и холодные напитки техниками </w:t>
            </w:r>
            <w:proofErr w:type="spellStart"/>
            <w:r w:rsidRPr="006F51BB">
              <w:rPr>
                <w:rFonts w:ascii="Times New Roman" w:hAnsi="Times New Roman"/>
                <w:bCs/>
                <w:sz w:val="24"/>
                <w:szCs w:val="24"/>
              </w:rPr>
              <w:t>флейринг</w:t>
            </w:r>
            <w:proofErr w:type="spellEnd"/>
            <w:r w:rsidRPr="006F51BB">
              <w:rPr>
                <w:rFonts w:ascii="Times New Roman" w:hAnsi="Times New Roman"/>
                <w:bCs/>
                <w:sz w:val="24"/>
                <w:szCs w:val="24"/>
              </w:rPr>
              <w:t xml:space="preserve"> и </w:t>
            </w:r>
            <w:proofErr w:type="spellStart"/>
            <w:r w:rsidRPr="006F51BB">
              <w:rPr>
                <w:rFonts w:ascii="Times New Roman" w:hAnsi="Times New Roman"/>
                <w:bCs/>
                <w:sz w:val="24"/>
                <w:szCs w:val="24"/>
              </w:rPr>
              <w:t>спидмиксинг</w:t>
            </w:r>
            <w:proofErr w:type="spellEnd"/>
            <w:r w:rsidRPr="006F51BB">
              <w:rPr>
                <w:rFonts w:ascii="Times New Roman" w:hAnsi="Times New Roman"/>
                <w:bCs/>
                <w:sz w:val="24"/>
                <w:szCs w:val="24"/>
              </w:rPr>
              <w:t>;</w:t>
            </w:r>
          </w:p>
          <w:p w:rsidR="00A33A46" w:rsidRPr="006F51BB" w:rsidRDefault="00A33A46"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комбинировать различные способы приготовления и сочетания основных продуктов с дополнительными ингредиентами сибирского региона для создания гармоничных блюд, напитков, кулинарных изделий;</w:t>
            </w:r>
          </w:p>
          <w:p w:rsidR="00A33A46" w:rsidRPr="006F51BB" w:rsidRDefault="00A33A46" w:rsidP="006F51BB">
            <w:pPr>
              <w:spacing w:after="0" w:line="240" w:lineRule="auto"/>
              <w:contextualSpacing/>
              <w:rPr>
                <w:rFonts w:ascii="Times New Roman" w:hAnsi="Times New Roman"/>
                <w:sz w:val="24"/>
                <w:szCs w:val="24"/>
              </w:rPr>
            </w:pPr>
            <w:r w:rsidRPr="006F51BB">
              <w:rPr>
                <w:rFonts w:ascii="Times New Roman" w:hAnsi="Times New Roman"/>
                <w:sz w:val="24"/>
                <w:szCs w:val="24"/>
              </w:rPr>
              <w:t xml:space="preserve">эстетично и безопасно упаковывать готовые блюда, напитки и кулинарные изделия для </w:t>
            </w:r>
            <w:proofErr w:type="spellStart"/>
            <w:r w:rsidRPr="006F51BB">
              <w:rPr>
                <w:rFonts w:ascii="Times New Roman" w:hAnsi="Times New Roman"/>
                <w:sz w:val="24"/>
                <w:szCs w:val="24"/>
              </w:rPr>
              <w:t>кейтерингового</w:t>
            </w:r>
            <w:proofErr w:type="spellEnd"/>
            <w:r w:rsidRPr="006F51BB">
              <w:rPr>
                <w:rFonts w:ascii="Times New Roman" w:hAnsi="Times New Roman"/>
                <w:sz w:val="24"/>
                <w:szCs w:val="24"/>
              </w:rPr>
              <w:t xml:space="preserve"> </w:t>
            </w:r>
            <w:proofErr w:type="spellStart"/>
            <w:proofErr w:type="gramStart"/>
            <w:r w:rsidRPr="006F51BB">
              <w:rPr>
                <w:rFonts w:ascii="Times New Roman" w:hAnsi="Times New Roman"/>
                <w:sz w:val="24"/>
                <w:szCs w:val="24"/>
              </w:rPr>
              <w:t>обслуживания;Осуществлять</w:t>
            </w:r>
            <w:proofErr w:type="spellEnd"/>
            <w:proofErr w:type="gramEnd"/>
            <w:r w:rsidRPr="006F51BB">
              <w:rPr>
                <w:rFonts w:ascii="Times New Roman" w:hAnsi="Times New Roman"/>
                <w:sz w:val="24"/>
                <w:szCs w:val="24"/>
              </w:rPr>
              <w:t xml:space="preserve"> поиск, анализ и интерпретацию информации, необходимой для выполнения самостоятельной работы </w:t>
            </w:r>
          </w:p>
          <w:p w:rsidR="00A33A46" w:rsidRPr="006F51BB" w:rsidRDefault="00A33A46"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Использовать информационные технологии в подготовке самостоятельной работы</w:t>
            </w:r>
          </w:p>
        </w:tc>
      </w:tr>
      <w:tr w:rsidR="00A33A46" w:rsidRPr="006F51BB" w:rsidTr="002A1D61">
        <w:trPr>
          <w:trHeight w:val="20"/>
        </w:trPr>
        <w:tc>
          <w:tcPr>
            <w:tcW w:w="668" w:type="pct"/>
            <w:gridSpan w:val="2"/>
            <w:vMerge/>
            <w:shd w:val="clear" w:color="auto" w:fill="auto"/>
          </w:tcPr>
          <w:p w:rsidR="00A33A46" w:rsidRPr="006F51BB" w:rsidRDefault="00A33A46" w:rsidP="006F51BB">
            <w:pPr>
              <w:spacing w:after="0" w:line="240" w:lineRule="auto"/>
              <w:contextualSpacing/>
              <w:jc w:val="both"/>
              <w:rPr>
                <w:rFonts w:ascii="Times New Roman" w:hAnsi="Times New Roman"/>
                <w:b/>
                <w:bCs/>
                <w:i/>
                <w:sz w:val="24"/>
                <w:szCs w:val="24"/>
              </w:rPr>
            </w:pPr>
          </w:p>
        </w:tc>
        <w:tc>
          <w:tcPr>
            <w:tcW w:w="2529" w:type="pct"/>
            <w:shd w:val="clear" w:color="auto" w:fill="auto"/>
            <w:vAlign w:val="center"/>
          </w:tcPr>
          <w:p w:rsidR="00A33A46" w:rsidRPr="006F51BB" w:rsidRDefault="00A33A46" w:rsidP="006F51BB">
            <w:pPr>
              <w:pStyle w:val="a8"/>
              <w:numPr>
                <w:ilvl w:val="0"/>
                <w:numId w:val="11"/>
              </w:numPr>
              <w:spacing w:after="0" w:line="240" w:lineRule="auto"/>
              <w:ind w:left="0" w:hanging="283"/>
              <w:jc w:val="both"/>
              <w:rPr>
                <w:rFonts w:ascii="Times New Roman" w:hAnsi="Times New Roman"/>
                <w:sz w:val="24"/>
                <w:szCs w:val="24"/>
              </w:rPr>
            </w:pPr>
            <w:r w:rsidRPr="006F51BB">
              <w:rPr>
                <w:rFonts w:ascii="Times New Roman" w:hAnsi="Times New Roman"/>
                <w:sz w:val="24"/>
                <w:szCs w:val="24"/>
              </w:rPr>
              <w:t>Техника лепки, ее применение в украшении кондитерских изделий. Инструменты, материалы для лепки.</w:t>
            </w:r>
          </w:p>
        </w:tc>
        <w:tc>
          <w:tcPr>
            <w:tcW w:w="397" w:type="pct"/>
            <w:vMerge w:val="restart"/>
            <w:shd w:val="clear" w:color="auto" w:fill="auto"/>
            <w:vAlign w:val="center"/>
          </w:tcPr>
          <w:p w:rsidR="00A33A46" w:rsidRPr="006F51BB" w:rsidRDefault="00A33A46" w:rsidP="006F51BB">
            <w:pPr>
              <w:spacing w:after="0" w:line="240" w:lineRule="auto"/>
              <w:contextualSpacing/>
              <w:jc w:val="center"/>
              <w:rPr>
                <w:rFonts w:ascii="Times New Roman" w:hAnsi="Times New Roman"/>
                <w:bCs/>
                <w:i/>
                <w:sz w:val="24"/>
                <w:szCs w:val="24"/>
              </w:rPr>
            </w:pPr>
            <w:r w:rsidRPr="006F51BB">
              <w:rPr>
                <w:rFonts w:ascii="Times New Roman" w:hAnsi="Times New Roman"/>
                <w:bCs/>
                <w:i/>
                <w:sz w:val="24"/>
                <w:szCs w:val="24"/>
              </w:rPr>
              <w:t>2</w:t>
            </w:r>
          </w:p>
        </w:tc>
        <w:tc>
          <w:tcPr>
            <w:tcW w:w="443" w:type="pct"/>
            <w:vMerge w:val="restart"/>
            <w:shd w:val="clear" w:color="auto" w:fill="auto"/>
            <w:vAlign w:val="center"/>
          </w:tcPr>
          <w:p w:rsidR="00A33A46" w:rsidRPr="006F51BB" w:rsidRDefault="00A33A46" w:rsidP="006F51BB">
            <w:pPr>
              <w:spacing w:after="0" w:line="240" w:lineRule="auto"/>
              <w:contextualSpacing/>
              <w:jc w:val="center"/>
              <w:rPr>
                <w:rFonts w:ascii="Times New Roman" w:hAnsi="Times New Roman"/>
                <w:b/>
                <w:bCs/>
                <w:sz w:val="24"/>
                <w:szCs w:val="24"/>
              </w:rPr>
            </w:pPr>
            <w:r w:rsidRPr="006F51BB">
              <w:rPr>
                <w:rFonts w:ascii="Times New Roman" w:hAnsi="Times New Roman"/>
                <w:b/>
                <w:bCs/>
                <w:sz w:val="24"/>
                <w:szCs w:val="24"/>
              </w:rPr>
              <w:t>10</w:t>
            </w:r>
          </w:p>
        </w:tc>
        <w:tc>
          <w:tcPr>
            <w:tcW w:w="963" w:type="pct"/>
            <w:vMerge/>
          </w:tcPr>
          <w:p w:rsidR="00A33A46" w:rsidRPr="006F51BB" w:rsidRDefault="00A33A46" w:rsidP="006F51BB">
            <w:pPr>
              <w:spacing w:after="0" w:line="240" w:lineRule="auto"/>
              <w:contextualSpacing/>
              <w:jc w:val="both"/>
              <w:rPr>
                <w:rFonts w:ascii="Times New Roman" w:hAnsi="Times New Roman"/>
                <w:bCs/>
                <w:sz w:val="24"/>
                <w:szCs w:val="24"/>
              </w:rPr>
            </w:pPr>
          </w:p>
        </w:tc>
      </w:tr>
      <w:tr w:rsidR="00A33A46" w:rsidRPr="006F51BB" w:rsidTr="002A1D61">
        <w:trPr>
          <w:trHeight w:val="20"/>
        </w:trPr>
        <w:tc>
          <w:tcPr>
            <w:tcW w:w="668" w:type="pct"/>
            <w:gridSpan w:val="2"/>
            <w:vMerge/>
            <w:shd w:val="clear" w:color="auto" w:fill="auto"/>
          </w:tcPr>
          <w:p w:rsidR="00A33A46" w:rsidRPr="006F51BB" w:rsidRDefault="00A33A46" w:rsidP="006F51BB">
            <w:pPr>
              <w:spacing w:after="0" w:line="240" w:lineRule="auto"/>
              <w:contextualSpacing/>
              <w:jc w:val="both"/>
              <w:rPr>
                <w:rFonts w:ascii="Times New Roman" w:hAnsi="Times New Roman"/>
                <w:b/>
                <w:bCs/>
                <w:i/>
                <w:sz w:val="24"/>
                <w:szCs w:val="24"/>
              </w:rPr>
            </w:pPr>
          </w:p>
        </w:tc>
        <w:tc>
          <w:tcPr>
            <w:tcW w:w="2529" w:type="pct"/>
            <w:shd w:val="clear" w:color="auto" w:fill="auto"/>
            <w:vAlign w:val="center"/>
          </w:tcPr>
          <w:p w:rsidR="00A33A46" w:rsidRPr="006F51BB" w:rsidRDefault="00A33A46" w:rsidP="006F51BB">
            <w:pPr>
              <w:pStyle w:val="a8"/>
              <w:numPr>
                <w:ilvl w:val="0"/>
                <w:numId w:val="11"/>
              </w:numPr>
              <w:spacing w:after="0" w:line="240" w:lineRule="auto"/>
              <w:ind w:left="0" w:hanging="283"/>
              <w:jc w:val="both"/>
              <w:rPr>
                <w:rFonts w:ascii="Times New Roman" w:hAnsi="Times New Roman"/>
                <w:sz w:val="24"/>
                <w:szCs w:val="24"/>
              </w:rPr>
            </w:pPr>
            <w:r w:rsidRPr="006F51BB">
              <w:rPr>
                <w:rFonts w:ascii="Times New Roman" w:hAnsi="Times New Roman"/>
                <w:sz w:val="24"/>
                <w:szCs w:val="24"/>
              </w:rPr>
              <w:t>Материалы и принадлежности для рисунка. Техника рисунка и ее многообразие</w:t>
            </w:r>
          </w:p>
        </w:tc>
        <w:tc>
          <w:tcPr>
            <w:tcW w:w="397" w:type="pct"/>
            <w:vMerge/>
            <w:shd w:val="clear" w:color="auto" w:fill="auto"/>
            <w:vAlign w:val="center"/>
          </w:tcPr>
          <w:p w:rsidR="00A33A46" w:rsidRPr="006F51BB" w:rsidRDefault="00A33A46" w:rsidP="006F51BB">
            <w:pPr>
              <w:spacing w:after="0" w:line="240" w:lineRule="auto"/>
              <w:contextualSpacing/>
              <w:jc w:val="center"/>
              <w:rPr>
                <w:rFonts w:ascii="Times New Roman" w:hAnsi="Times New Roman"/>
                <w:bCs/>
                <w:i/>
                <w:sz w:val="24"/>
                <w:szCs w:val="24"/>
              </w:rPr>
            </w:pPr>
          </w:p>
        </w:tc>
        <w:tc>
          <w:tcPr>
            <w:tcW w:w="443" w:type="pct"/>
            <w:vMerge/>
            <w:shd w:val="clear" w:color="auto" w:fill="auto"/>
            <w:vAlign w:val="center"/>
          </w:tcPr>
          <w:p w:rsidR="00A33A46" w:rsidRPr="006F51BB" w:rsidRDefault="00A33A46" w:rsidP="006F51BB">
            <w:pPr>
              <w:spacing w:after="0" w:line="240" w:lineRule="auto"/>
              <w:contextualSpacing/>
              <w:jc w:val="center"/>
              <w:rPr>
                <w:rFonts w:ascii="Times New Roman" w:hAnsi="Times New Roman"/>
                <w:b/>
                <w:bCs/>
                <w:sz w:val="24"/>
                <w:szCs w:val="24"/>
              </w:rPr>
            </w:pPr>
          </w:p>
        </w:tc>
        <w:tc>
          <w:tcPr>
            <w:tcW w:w="963" w:type="pct"/>
            <w:vMerge/>
          </w:tcPr>
          <w:p w:rsidR="00A33A46" w:rsidRPr="006F51BB" w:rsidRDefault="00A33A46" w:rsidP="006F51BB">
            <w:pPr>
              <w:spacing w:after="0" w:line="240" w:lineRule="auto"/>
              <w:contextualSpacing/>
              <w:jc w:val="both"/>
              <w:rPr>
                <w:rFonts w:ascii="Times New Roman" w:hAnsi="Times New Roman"/>
                <w:bCs/>
                <w:sz w:val="24"/>
                <w:szCs w:val="24"/>
              </w:rPr>
            </w:pPr>
          </w:p>
        </w:tc>
      </w:tr>
      <w:tr w:rsidR="00A33A46" w:rsidRPr="006F51BB" w:rsidTr="002A1D61">
        <w:trPr>
          <w:trHeight w:val="20"/>
        </w:trPr>
        <w:tc>
          <w:tcPr>
            <w:tcW w:w="668" w:type="pct"/>
            <w:gridSpan w:val="2"/>
            <w:vMerge/>
            <w:shd w:val="clear" w:color="auto" w:fill="auto"/>
          </w:tcPr>
          <w:p w:rsidR="00A33A46" w:rsidRPr="006F51BB" w:rsidRDefault="00A33A46" w:rsidP="006F51BB">
            <w:pPr>
              <w:spacing w:after="0" w:line="240" w:lineRule="auto"/>
              <w:contextualSpacing/>
              <w:jc w:val="both"/>
              <w:rPr>
                <w:rFonts w:ascii="Times New Roman" w:hAnsi="Times New Roman"/>
                <w:b/>
                <w:bCs/>
                <w:i/>
                <w:sz w:val="24"/>
                <w:szCs w:val="24"/>
              </w:rPr>
            </w:pPr>
          </w:p>
        </w:tc>
        <w:tc>
          <w:tcPr>
            <w:tcW w:w="2529" w:type="pct"/>
            <w:shd w:val="clear" w:color="auto" w:fill="auto"/>
            <w:vAlign w:val="center"/>
          </w:tcPr>
          <w:p w:rsidR="00A33A46" w:rsidRPr="006F51BB" w:rsidRDefault="00A33A46" w:rsidP="006F51BB">
            <w:pPr>
              <w:pStyle w:val="a8"/>
              <w:numPr>
                <w:ilvl w:val="0"/>
                <w:numId w:val="11"/>
              </w:numPr>
              <w:spacing w:after="0" w:line="240" w:lineRule="auto"/>
              <w:ind w:left="0" w:hanging="283"/>
              <w:jc w:val="both"/>
              <w:rPr>
                <w:rFonts w:ascii="Times New Roman" w:hAnsi="Times New Roman"/>
                <w:sz w:val="24"/>
                <w:szCs w:val="24"/>
              </w:rPr>
            </w:pPr>
            <w:r w:rsidRPr="006F51BB">
              <w:rPr>
                <w:rFonts w:ascii="Times New Roman" w:hAnsi="Times New Roman"/>
                <w:sz w:val="24"/>
                <w:szCs w:val="24"/>
              </w:rPr>
              <w:t xml:space="preserve">Виды и техника рисования орнаментов. </w:t>
            </w:r>
          </w:p>
        </w:tc>
        <w:tc>
          <w:tcPr>
            <w:tcW w:w="397" w:type="pct"/>
            <w:vMerge/>
            <w:shd w:val="clear" w:color="auto" w:fill="auto"/>
            <w:vAlign w:val="center"/>
          </w:tcPr>
          <w:p w:rsidR="00A33A46" w:rsidRPr="006F51BB" w:rsidRDefault="00A33A46" w:rsidP="006F51BB">
            <w:pPr>
              <w:spacing w:after="0" w:line="240" w:lineRule="auto"/>
              <w:contextualSpacing/>
              <w:jc w:val="center"/>
              <w:rPr>
                <w:rFonts w:ascii="Times New Roman" w:hAnsi="Times New Roman"/>
                <w:bCs/>
                <w:i/>
                <w:sz w:val="24"/>
                <w:szCs w:val="24"/>
              </w:rPr>
            </w:pPr>
          </w:p>
        </w:tc>
        <w:tc>
          <w:tcPr>
            <w:tcW w:w="443" w:type="pct"/>
            <w:vMerge/>
            <w:shd w:val="clear" w:color="auto" w:fill="auto"/>
            <w:vAlign w:val="center"/>
          </w:tcPr>
          <w:p w:rsidR="00A33A46" w:rsidRPr="006F51BB" w:rsidRDefault="00A33A46" w:rsidP="006F51BB">
            <w:pPr>
              <w:spacing w:after="0" w:line="240" w:lineRule="auto"/>
              <w:contextualSpacing/>
              <w:jc w:val="center"/>
              <w:rPr>
                <w:rFonts w:ascii="Times New Roman" w:hAnsi="Times New Roman"/>
                <w:b/>
                <w:bCs/>
                <w:sz w:val="24"/>
                <w:szCs w:val="24"/>
              </w:rPr>
            </w:pPr>
          </w:p>
        </w:tc>
        <w:tc>
          <w:tcPr>
            <w:tcW w:w="963" w:type="pct"/>
            <w:vMerge/>
          </w:tcPr>
          <w:p w:rsidR="00A33A46" w:rsidRPr="006F51BB" w:rsidRDefault="00A33A46" w:rsidP="006F51BB">
            <w:pPr>
              <w:spacing w:after="0" w:line="240" w:lineRule="auto"/>
              <w:contextualSpacing/>
              <w:jc w:val="both"/>
              <w:rPr>
                <w:rFonts w:ascii="Times New Roman" w:hAnsi="Times New Roman"/>
                <w:bCs/>
                <w:sz w:val="24"/>
                <w:szCs w:val="24"/>
              </w:rPr>
            </w:pPr>
          </w:p>
        </w:tc>
      </w:tr>
      <w:tr w:rsidR="00A33A46" w:rsidRPr="006F51BB" w:rsidTr="002A1D61">
        <w:trPr>
          <w:trHeight w:val="20"/>
        </w:trPr>
        <w:tc>
          <w:tcPr>
            <w:tcW w:w="668" w:type="pct"/>
            <w:gridSpan w:val="2"/>
            <w:vMerge/>
            <w:shd w:val="clear" w:color="auto" w:fill="auto"/>
          </w:tcPr>
          <w:p w:rsidR="00A33A46" w:rsidRPr="006F51BB" w:rsidRDefault="00A33A46" w:rsidP="006F51BB">
            <w:pPr>
              <w:spacing w:after="0" w:line="240" w:lineRule="auto"/>
              <w:contextualSpacing/>
              <w:jc w:val="both"/>
              <w:rPr>
                <w:rFonts w:ascii="Times New Roman" w:hAnsi="Times New Roman"/>
                <w:b/>
                <w:bCs/>
                <w:i/>
                <w:sz w:val="24"/>
                <w:szCs w:val="24"/>
              </w:rPr>
            </w:pPr>
          </w:p>
        </w:tc>
        <w:tc>
          <w:tcPr>
            <w:tcW w:w="2529" w:type="pct"/>
            <w:shd w:val="clear" w:color="auto" w:fill="auto"/>
            <w:vAlign w:val="center"/>
          </w:tcPr>
          <w:p w:rsidR="00A33A46" w:rsidRPr="006F51BB" w:rsidRDefault="00A33A46" w:rsidP="006F51BB">
            <w:pPr>
              <w:pStyle w:val="a8"/>
              <w:numPr>
                <w:ilvl w:val="0"/>
                <w:numId w:val="11"/>
              </w:numPr>
              <w:spacing w:after="0" w:line="240" w:lineRule="auto"/>
              <w:ind w:left="0" w:hanging="283"/>
              <w:jc w:val="both"/>
              <w:rPr>
                <w:rFonts w:ascii="Times New Roman" w:hAnsi="Times New Roman"/>
                <w:sz w:val="24"/>
                <w:szCs w:val="24"/>
              </w:rPr>
            </w:pPr>
            <w:r w:rsidRPr="006F51BB">
              <w:rPr>
                <w:rFonts w:ascii="Times New Roman" w:hAnsi="Times New Roman"/>
                <w:sz w:val="24"/>
                <w:szCs w:val="24"/>
              </w:rPr>
              <w:t>Техника нанесения рисунков на столовую посуду. Определение размеров и соотношение частей</w:t>
            </w:r>
          </w:p>
        </w:tc>
        <w:tc>
          <w:tcPr>
            <w:tcW w:w="397" w:type="pct"/>
            <w:vMerge/>
            <w:shd w:val="clear" w:color="auto" w:fill="auto"/>
            <w:vAlign w:val="center"/>
          </w:tcPr>
          <w:p w:rsidR="00A33A46" w:rsidRPr="006F51BB" w:rsidRDefault="00A33A46" w:rsidP="006F51BB">
            <w:pPr>
              <w:spacing w:after="0" w:line="240" w:lineRule="auto"/>
              <w:contextualSpacing/>
              <w:jc w:val="center"/>
              <w:rPr>
                <w:rFonts w:ascii="Times New Roman" w:hAnsi="Times New Roman"/>
                <w:bCs/>
                <w:i/>
                <w:sz w:val="24"/>
                <w:szCs w:val="24"/>
              </w:rPr>
            </w:pPr>
          </w:p>
        </w:tc>
        <w:tc>
          <w:tcPr>
            <w:tcW w:w="443" w:type="pct"/>
            <w:vMerge/>
            <w:shd w:val="clear" w:color="auto" w:fill="auto"/>
            <w:vAlign w:val="center"/>
          </w:tcPr>
          <w:p w:rsidR="00A33A46" w:rsidRPr="006F51BB" w:rsidRDefault="00A33A46" w:rsidP="006F51BB">
            <w:pPr>
              <w:spacing w:after="0" w:line="240" w:lineRule="auto"/>
              <w:contextualSpacing/>
              <w:jc w:val="center"/>
              <w:rPr>
                <w:rFonts w:ascii="Times New Roman" w:hAnsi="Times New Roman"/>
                <w:b/>
                <w:bCs/>
                <w:sz w:val="24"/>
                <w:szCs w:val="24"/>
              </w:rPr>
            </w:pPr>
          </w:p>
        </w:tc>
        <w:tc>
          <w:tcPr>
            <w:tcW w:w="963" w:type="pct"/>
            <w:vMerge/>
          </w:tcPr>
          <w:p w:rsidR="00A33A46" w:rsidRPr="006F51BB" w:rsidRDefault="00A33A46" w:rsidP="006F51BB">
            <w:pPr>
              <w:spacing w:after="0" w:line="240" w:lineRule="auto"/>
              <w:contextualSpacing/>
              <w:jc w:val="both"/>
              <w:rPr>
                <w:rFonts w:ascii="Times New Roman" w:hAnsi="Times New Roman"/>
                <w:bCs/>
                <w:sz w:val="24"/>
                <w:szCs w:val="24"/>
              </w:rPr>
            </w:pPr>
          </w:p>
        </w:tc>
      </w:tr>
      <w:tr w:rsidR="00A33A46" w:rsidRPr="006F51BB" w:rsidTr="002A1D61">
        <w:trPr>
          <w:trHeight w:val="20"/>
        </w:trPr>
        <w:tc>
          <w:tcPr>
            <w:tcW w:w="668" w:type="pct"/>
            <w:gridSpan w:val="2"/>
            <w:vMerge/>
            <w:shd w:val="clear" w:color="auto" w:fill="auto"/>
          </w:tcPr>
          <w:p w:rsidR="00A33A46" w:rsidRPr="006F51BB" w:rsidRDefault="00A33A46" w:rsidP="006F51BB">
            <w:pPr>
              <w:spacing w:after="0" w:line="240" w:lineRule="auto"/>
              <w:contextualSpacing/>
              <w:jc w:val="both"/>
              <w:rPr>
                <w:rFonts w:ascii="Times New Roman" w:hAnsi="Times New Roman"/>
                <w:b/>
                <w:bCs/>
                <w:i/>
                <w:sz w:val="24"/>
                <w:szCs w:val="24"/>
              </w:rPr>
            </w:pPr>
          </w:p>
        </w:tc>
        <w:tc>
          <w:tcPr>
            <w:tcW w:w="2529" w:type="pct"/>
            <w:shd w:val="clear" w:color="auto" w:fill="auto"/>
            <w:vAlign w:val="center"/>
          </w:tcPr>
          <w:p w:rsidR="00A33A46" w:rsidRPr="006F51BB" w:rsidRDefault="00A33A46" w:rsidP="006F51BB">
            <w:pPr>
              <w:pStyle w:val="a8"/>
              <w:numPr>
                <w:ilvl w:val="0"/>
                <w:numId w:val="11"/>
              </w:numPr>
              <w:spacing w:after="0" w:line="240" w:lineRule="auto"/>
              <w:ind w:left="0" w:hanging="283"/>
              <w:jc w:val="both"/>
              <w:rPr>
                <w:rFonts w:ascii="Times New Roman" w:hAnsi="Times New Roman"/>
                <w:sz w:val="24"/>
                <w:szCs w:val="24"/>
              </w:rPr>
            </w:pPr>
            <w:r w:rsidRPr="006F51BB">
              <w:rPr>
                <w:rFonts w:ascii="Times New Roman" w:hAnsi="Times New Roman"/>
                <w:sz w:val="24"/>
                <w:szCs w:val="24"/>
              </w:rPr>
              <w:t xml:space="preserve">Оформление стеклянной посуды для подачи горячих и холодных напитков. Техника выполнения </w:t>
            </w:r>
            <w:proofErr w:type="spellStart"/>
            <w:r w:rsidRPr="006F51BB">
              <w:rPr>
                <w:rFonts w:ascii="Times New Roman" w:hAnsi="Times New Roman"/>
                <w:sz w:val="24"/>
                <w:szCs w:val="24"/>
              </w:rPr>
              <w:t>латте</w:t>
            </w:r>
            <w:proofErr w:type="spellEnd"/>
            <w:r w:rsidRPr="006F51BB">
              <w:rPr>
                <w:rFonts w:ascii="Times New Roman" w:hAnsi="Times New Roman"/>
                <w:sz w:val="24"/>
                <w:szCs w:val="24"/>
              </w:rPr>
              <w:t>-арта, приготовление слоистых коктейлей</w:t>
            </w:r>
          </w:p>
        </w:tc>
        <w:tc>
          <w:tcPr>
            <w:tcW w:w="397" w:type="pct"/>
            <w:vMerge/>
            <w:shd w:val="clear" w:color="auto" w:fill="auto"/>
            <w:vAlign w:val="center"/>
          </w:tcPr>
          <w:p w:rsidR="00A33A46" w:rsidRPr="006F51BB" w:rsidRDefault="00A33A46" w:rsidP="006F51BB">
            <w:pPr>
              <w:spacing w:after="0" w:line="240" w:lineRule="auto"/>
              <w:contextualSpacing/>
              <w:jc w:val="center"/>
              <w:rPr>
                <w:rFonts w:ascii="Times New Roman" w:hAnsi="Times New Roman"/>
                <w:bCs/>
                <w:i/>
                <w:sz w:val="24"/>
                <w:szCs w:val="24"/>
              </w:rPr>
            </w:pPr>
          </w:p>
        </w:tc>
        <w:tc>
          <w:tcPr>
            <w:tcW w:w="443" w:type="pct"/>
            <w:vMerge/>
            <w:shd w:val="clear" w:color="auto" w:fill="auto"/>
            <w:vAlign w:val="center"/>
          </w:tcPr>
          <w:p w:rsidR="00A33A46" w:rsidRPr="006F51BB" w:rsidRDefault="00A33A46" w:rsidP="006F51BB">
            <w:pPr>
              <w:spacing w:after="0" w:line="240" w:lineRule="auto"/>
              <w:contextualSpacing/>
              <w:jc w:val="center"/>
              <w:rPr>
                <w:rFonts w:ascii="Times New Roman" w:hAnsi="Times New Roman"/>
                <w:b/>
                <w:bCs/>
                <w:sz w:val="24"/>
                <w:szCs w:val="24"/>
              </w:rPr>
            </w:pPr>
          </w:p>
        </w:tc>
        <w:tc>
          <w:tcPr>
            <w:tcW w:w="963" w:type="pct"/>
            <w:vMerge/>
          </w:tcPr>
          <w:p w:rsidR="00A33A46" w:rsidRPr="006F51BB" w:rsidRDefault="00A33A46" w:rsidP="006F51BB">
            <w:pPr>
              <w:spacing w:after="0" w:line="240" w:lineRule="auto"/>
              <w:contextualSpacing/>
              <w:jc w:val="both"/>
              <w:rPr>
                <w:rFonts w:ascii="Times New Roman" w:hAnsi="Times New Roman"/>
                <w:bCs/>
                <w:sz w:val="24"/>
                <w:szCs w:val="24"/>
              </w:rPr>
            </w:pPr>
          </w:p>
        </w:tc>
      </w:tr>
      <w:tr w:rsidR="00A33A46" w:rsidRPr="006F51BB" w:rsidTr="002A1D61">
        <w:trPr>
          <w:trHeight w:val="20"/>
        </w:trPr>
        <w:tc>
          <w:tcPr>
            <w:tcW w:w="668" w:type="pct"/>
            <w:gridSpan w:val="2"/>
            <w:vMerge/>
            <w:shd w:val="clear" w:color="auto" w:fill="auto"/>
          </w:tcPr>
          <w:p w:rsidR="00A33A46" w:rsidRPr="006F51BB" w:rsidRDefault="00A33A46" w:rsidP="006F51BB">
            <w:pPr>
              <w:spacing w:after="0" w:line="240" w:lineRule="auto"/>
              <w:contextualSpacing/>
              <w:jc w:val="both"/>
              <w:rPr>
                <w:rFonts w:ascii="Times New Roman" w:hAnsi="Times New Roman"/>
                <w:b/>
                <w:bCs/>
                <w:i/>
                <w:sz w:val="24"/>
                <w:szCs w:val="24"/>
              </w:rPr>
            </w:pPr>
          </w:p>
        </w:tc>
        <w:tc>
          <w:tcPr>
            <w:tcW w:w="2529" w:type="pct"/>
            <w:shd w:val="clear" w:color="auto" w:fill="auto"/>
            <w:vAlign w:val="center"/>
          </w:tcPr>
          <w:p w:rsidR="00A33A46" w:rsidRPr="006F51BB" w:rsidRDefault="00A33A46" w:rsidP="006F51BB">
            <w:pPr>
              <w:spacing w:after="0" w:line="240" w:lineRule="auto"/>
              <w:contextualSpacing/>
              <w:jc w:val="both"/>
              <w:rPr>
                <w:rFonts w:ascii="Times New Roman" w:hAnsi="Times New Roman"/>
                <w:sz w:val="24"/>
                <w:szCs w:val="24"/>
              </w:rPr>
            </w:pPr>
            <w:r w:rsidRPr="006F51BB">
              <w:rPr>
                <w:rFonts w:ascii="Times New Roman" w:hAnsi="Times New Roman"/>
                <w:b/>
                <w:sz w:val="24"/>
                <w:szCs w:val="24"/>
              </w:rPr>
              <w:t>Лабораторная работа по теме:</w:t>
            </w:r>
            <w:r w:rsidRPr="006F51BB">
              <w:rPr>
                <w:rFonts w:ascii="Times New Roman" w:hAnsi="Times New Roman"/>
                <w:sz w:val="24"/>
                <w:szCs w:val="24"/>
              </w:rPr>
              <w:t>"Техника нанесения рисунков на столовую посуду"</w:t>
            </w:r>
          </w:p>
        </w:tc>
        <w:tc>
          <w:tcPr>
            <w:tcW w:w="397" w:type="pct"/>
            <w:shd w:val="clear" w:color="auto" w:fill="auto"/>
            <w:vAlign w:val="center"/>
          </w:tcPr>
          <w:p w:rsidR="00A33A46" w:rsidRPr="006F51BB" w:rsidRDefault="00A33A46" w:rsidP="006F51BB">
            <w:pPr>
              <w:spacing w:after="0" w:line="240" w:lineRule="auto"/>
              <w:contextualSpacing/>
              <w:jc w:val="center"/>
              <w:rPr>
                <w:rFonts w:ascii="Times New Roman" w:hAnsi="Times New Roman"/>
                <w:bCs/>
                <w:i/>
                <w:sz w:val="24"/>
                <w:szCs w:val="24"/>
              </w:rPr>
            </w:pPr>
            <w:r w:rsidRPr="006F51BB">
              <w:rPr>
                <w:rFonts w:ascii="Times New Roman" w:hAnsi="Times New Roman"/>
                <w:bCs/>
                <w:i/>
                <w:sz w:val="24"/>
                <w:szCs w:val="24"/>
              </w:rPr>
              <w:t>3</w:t>
            </w:r>
          </w:p>
        </w:tc>
        <w:tc>
          <w:tcPr>
            <w:tcW w:w="443" w:type="pct"/>
            <w:shd w:val="clear" w:color="auto" w:fill="auto"/>
            <w:vAlign w:val="center"/>
          </w:tcPr>
          <w:p w:rsidR="00A33A46" w:rsidRPr="006F51BB" w:rsidRDefault="00C42170" w:rsidP="006F51BB">
            <w:pPr>
              <w:spacing w:after="0" w:line="240" w:lineRule="auto"/>
              <w:contextualSpacing/>
              <w:jc w:val="center"/>
              <w:rPr>
                <w:rFonts w:ascii="Times New Roman" w:hAnsi="Times New Roman"/>
                <w:bCs/>
                <w:sz w:val="24"/>
                <w:szCs w:val="24"/>
              </w:rPr>
            </w:pPr>
            <w:r w:rsidRPr="006F51BB">
              <w:rPr>
                <w:rFonts w:ascii="Times New Roman" w:hAnsi="Times New Roman"/>
                <w:bCs/>
                <w:sz w:val="24"/>
                <w:szCs w:val="24"/>
              </w:rPr>
              <w:t>2</w:t>
            </w:r>
          </w:p>
        </w:tc>
        <w:tc>
          <w:tcPr>
            <w:tcW w:w="963" w:type="pct"/>
            <w:vMerge/>
          </w:tcPr>
          <w:p w:rsidR="00A33A46" w:rsidRPr="006F51BB" w:rsidRDefault="00A33A46" w:rsidP="006F51BB">
            <w:pPr>
              <w:spacing w:after="0" w:line="240" w:lineRule="auto"/>
              <w:contextualSpacing/>
              <w:jc w:val="both"/>
              <w:rPr>
                <w:rFonts w:ascii="Times New Roman" w:hAnsi="Times New Roman"/>
                <w:bCs/>
                <w:sz w:val="24"/>
                <w:szCs w:val="24"/>
              </w:rPr>
            </w:pPr>
          </w:p>
        </w:tc>
      </w:tr>
      <w:tr w:rsidR="00A33A46" w:rsidRPr="006F51BB" w:rsidTr="002A1D61">
        <w:trPr>
          <w:trHeight w:val="20"/>
        </w:trPr>
        <w:tc>
          <w:tcPr>
            <w:tcW w:w="668" w:type="pct"/>
            <w:gridSpan w:val="2"/>
            <w:vMerge/>
            <w:shd w:val="clear" w:color="auto" w:fill="auto"/>
          </w:tcPr>
          <w:p w:rsidR="00A33A46" w:rsidRPr="006F51BB" w:rsidRDefault="00A33A46" w:rsidP="006F51BB">
            <w:pPr>
              <w:spacing w:after="0" w:line="240" w:lineRule="auto"/>
              <w:contextualSpacing/>
              <w:jc w:val="both"/>
              <w:rPr>
                <w:rFonts w:ascii="Times New Roman" w:hAnsi="Times New Roman"/>
                <w:b/>
                <w:bCs/>
                <w:i/>
                <w:sz w:val="24"/>
                <w:szCs w:val="24"/>
              </w:rPr>
            </w:pPr>
          </w:p>
        </w:tc>
        <w:tc>
          <w:tcPr>
            <w:tcW w:w="2529" w:type="pct"/>
            <w:shd w:val="clear" w:color="auto" w:fill="auto"/>
          </w:tcPr>
          <w:p w:rsidR="00A33A46" w:rsidRPr="006F51BB" w:rsidRDefault="00A33A46" w:rsidP="006F51BB">
            <w:pPr>
              <w:spacing w:after="0" w:line="240" w:lineRule="auto"/>
              <w:contextualSpacing/>
              <w:jc w:val="both"/>
              <w:rPr>
                <w:rFonts w:ascii="Times New Roman" w:hAnsi="Times New Roman"/>
                <w:b/>
                <w:bCs/>
                <w:sz w:val="24"/>
                <w:szCs w:val="24"/>
              </w:rPr>
            </w:pPr>
            <w:r w:rsidRPr="006F51BB">
              <w:rPr>
                <w:rFonts w:ascii="Times New Roman" w:hAnsi="Times New Roman"/>
                <w:b/>
                <w:bCs/>
                <w:sz w:val="24"/>
                <w:szCs w:val="24"/>
              </w:rPr>
              <w:t>Самостоятельная работа обучающихся</w:t>
            </w:r>
          </w:p>
          <w:p w:rsidR="00A33A46" w:rsidRPr="006F51BB" w:rsidRDefault="00A33A46" w:rsidP="006F51BB">
            <w:pPr>
              <w:spacing w:after="0" w:line="240" w:lineRule="auto"/>
              <w:contextualSpacing/>
              <w:jc w:val="both"/>
              <w:rPr>
                <w:rFonts w:ascii="Times New Roman" w:hAnsi="Times New Roman"/>
                <w:bCs/>
                <w:sz w:val="24"/>
                <w:szCs w:val="24"/>
              </w:rPr>
            </w:pPr>
            <w:r w:rsidRPr="006F51BB">
              <w:rPr>
                <w:rFonts w:ascii="Times New Roman" w:hAnsi="Times New Roman"/>
                <w:sz w:val="24"/>
                <w:szCs w:val="24"/>
              </w:rPr>
              <w:t>Проектирование эскизов и набросков оформления различных кондитерских изделий</w:t>
            </w:r>
          </w:p>
        </w:tc>
        <w:tc>
          <w:tcPr>
            <w:tcW w:w="397" w:type="pct"/>
            <w:shd w:val="clear" w:color="auto" w:fill="auto"/>
            <w:vAlign w:val="center"/>
          </w:tcPr>
          <w:p w:rsidR="00A33A46" w:rsidRPr="006F51BB" w:rsidRDefault="00A33A46" w:rsidP="006F51BB">
            <w:pPr>
              <w:spacing w:after="0" w:line="240" w:lineRule="auto"/>
              <w:contextualSpacing/>
              <w:jc w:val="center"/>
              <w:rPr>
                <w:rFonts w:ascii="Times New Roman" w:hAnsi="Times New Roman"/>
                <w:bCs/>
                <w:i/>
                <w:sz w:val="24"/>
                <w:szCs w:val="24"/>
              </w:rPr>
            </w:pPr>
            <w:r w:rsidRPr="006F51BB">
              <w:rPr>
                <w:rFonts w:ascii="Times New Roman" w:hAnsi="Times New Roman"/>
                <w:bCs/>
                <w:i/>
                <w:sz w:val="24"/>
                <w:szCs w:val="24"/>
              </w:rPr>
              <w:t>3</w:t>
            </w:r>
          </w:p>
        </w:tc>
        <w:tc>
          <w:tcPr>
            <w:tcW w:w="443" w:type="pct"/>
            <w:shd w:val="clear" w:color="auto" w:fill="auto"/>
            <w:vAlign w:val="center"/>
          </w:tcPr>
          <w:p w:rsidR="00A33A46" w:rsidRPr="006F51BB" w:rsidRDefault="006A1500" w:rsidP="006F51BB">
            <w:pPr>
              <w:spacing w:after="0" w:line="240" w:lineRule="auto"/>
              <w:contextualSpacing/>
              <w:jc w:val="center"/>
              <w:rPr>
                <w:rFonts w:ascii="Times New Roman" w:hAnsi="Times New Roman"/>
                <w:bCs/>
                <w:sz w:val="24"/>
                <w:szCs w:val="24"/>
              </w:rPr>
            </w:pPr>
            <w:r w:rsidRPr="006F51BB">
              <w:rPr>
                <w:rFonts w:ascii="Times New Roman" w:hAnsi="Times New Roman"/>
                <w:bCs/>
                <w:sz w:val="24"/>
                <w:szCs w:val="24"/>
              </w:rPr>
              <w:t>3</w:t>
            </w:r>
          </w:p>
        </w:tc>
        <w:tc>
          <w:tcPr>
            <w:tcW w:w="963" w:type="pct"/>
            <w:vMerge/>
          </w:tcPr>
          <w:p w:rsidR="00A33A46" w:rsidRPr="006F51BB" w:rsidRDefault="00A33A46" w:rsidP="006F51BB">
            <w:pPr>
              <w:spacing w:after="0" w:line="240" w:lineRule="auto"/>
              <w:contextualSpacing/>
              <w:jc w:val="both"/>
              <w:rPr>
                <w:rFonts w:ascii="Times New Roman" w:hAnsi="Times New Roman"/>
                <w:bCs/>
                <w:sz w:val="24"/>
                <w:szCs w:val="24"/>
              </w:rPr>
            </w:pPr>
          </w:p>
        </w:tc>
      </w:tr>
      <w:tr w:rsidR="00A33A46" w:rsidRPr="006F51BB" w:rsidTr="00A33A46">
        <w:trPr>
          <w:trHeight w:val="20"/>
        </w:trPr>
        <w:tc>
          <w:tcPr>
            <w:tcW w:w="668" w:type="pct"/>
            <w:gridSpan w:val="2"/>
            <w:vMerge w:val="restart"/>
            <w:shd w:val="clear" w:color="auto" w:fill="auto"/>
          </w:tcPr>
          <w:p w:rsidR="00A33A46" w:rsidRPr="006F51BB" w:rsidRDefault="00A33A46" w:rsidP="006F51BB">
            <w:pPr>
              <w:spacing w:after="0" w:line="240" w:lineRule="auto"/>
              <w:contextualSpacing/>
              <w:jc w:val="both"/>
              <w:rPr>
                <w:rFonts w:ascii="Times New Roman" w:hAnsi="Times New Roman"/>
                <w:b/>
                <w:bCs/>
                <w:sz w:val="24"/>
                <w:szCs w:val="24"/>
              </w:rPr>
            </w:pPr>
            <w:r w:rsidRPr="006F51BB">
              <w:rPr>
                <w:rFonts w:ascii="Times New Roman" w:hAnsi="Times New Roman"/>
                <w:b/>
                <w:bCs/>
                <w:sz w:val="24"/>
                <w:szCs w:val="24"/>
              </w:rPr>
              <w:t xml:space="preserve">Тема 3.2. </w:t>
            </w:r>
            <w:r w:rsidRPr="006F51BB">
              <w:rPr>
                <w:rFonts w:ascii="Times New Roman" w:hAnsi="Times New Roman"/>
                <w:b/>
                <w:bCs/>
                <w:sz w:val="24"/>
                <w:szCs w:val="24"/>
              </w:rPr>
              <w:lastRenderedPageBreak/>
              <w:t>Дизайн в оформлении кондитерских и фирменных кулинарных изделий</w:t>
            </w:r>
          </w:p>
        </w:tc>
        <w:tc>
          <w:tcPr>
            <w:tcW w:w="3369" w:type="pct"/>
            <w:gridSpan w:val="3"/>
            <w:shd w:val="clear" w:color="auto" w:fill="auto"/>
            <w:vAlign w:val="center"/>
          </w:tcPr>
          <w:p w:rsidR="00A33A46" w:rsidRPr="006F51BB" w:rsidRDefault="00A33A46" w:rsidP="006F51BB">
            <w:pPr>
              <w:spacing w:after="0" w:line="240" w:lineRule="auto"/>
              <w:contextualSpacing/>
              <w:jc w:val="center"/>
              <w:rPr>
                <w:rFonts w:ascii="Times New Roman" w:hAnsi="Times New Roman"/>
                <w:b/>
                <w:bCs/>
                <w:sz w:val="24"/>
                <w:szCs w:val="24"/>
              </w:rPr>
            </w:pPr>
            <w:r w:rsidRPr="006F51BB">
              <w:rPr>
                <w:rFonts w:ascii="Times New Roman" w:hAnsi="Times New Roman"/>
                <w:b/>
                <w:bCs/>
                <w:sz w:val="24"/>
                <w:szCs w:val="24"/>
              </w:rPr>
              <w:lastRenderedPageBreak/>
              <w:t>Содержание учебного материала</w:t>
            </w:r>
          </w:p>
        </w:tc>
        <w:tc>
          <w:tcPr>
            <w:tcW w:w="963" w:type="pct"/>
            <w:vMerge w:val="restart"/>
          </w:tcPr>
          <w:p w:rsidR="00A33A46" w:rsidRPr="006F51BB" w:rsidRDefault="00A33A46"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 xml:space="preserve">осуществлять подбор </w:t>
            </w:r>
            <w:r w:rsidRPr="006F51BB">
              <w:rPr>
                <w:rFonts w:ascii="Times New Roman" w:hAnsi="Times New Roman"/>
                <w:sz w:val="24"/>
                <w:szCs w:val="24"/>
              </w:rPr>
              <w:lastRenderedPageBreak/>
              <w:t xml:space="preserve">соответствующего механического, теплового, холодильного, </w:t>
            </w:r>
            <w:proofErr w:type="spellStart"/>
            <w:r w:rsidRPr="006F51BB">
              <w:rPr>
                <w:rFonts w:ascii="Times New Roman" w:hAnsi="Times New Roman"/>
                <w:sz w:val="24"/>
                <w:szCs w:val="24"/>
              </w:rPr>
              <w:t>весоизмерительного</w:t>
            </w:r>
            <w:proofErr w:type="spellEnd"/>
            <w:r w:rsidRPr="006F51BB">
              <w:rPr>
                <w:rFonts w:ascii="Times New Roman" w:hAnsi="Times New Roman"/>
                <w:sz w:val="24"/>
                <w:szCs w:val="24"/>
              </w:rPr>
              <w:t xml:space="preserve"> оборудования для изготовления украшений;</w:t>
            </w:r>
          </w:p>
          <w:p w:rsidR="00A33A46" w:rsidRPr="006F51BB" w:rsidRDefault="00A33A46"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применять практические навыки и умения, развивать наблюдательность, композиционное чувство и художественный вкус;</w:t>
            </w:r>
          </w:p>
          <w:p w:rsidR="00A33A46" w:rsidRPr="006F51BB" w:rsidRDefault="00A33A46"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проявлять творческую индивидуальность;</w:t>
            </w:r>
          </w:p>
          <w:p w:rsidR="00A33A46" w:rsidRPr="006F51BB" w:rsidRDefault="00A33A46"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украшать столовую посуду с помощью соусов, специй, кофе, сахарной пудры;</w:t>
            </w:r>
          </w:p>
          <w:p w:rsidR="00A33A46" w:rsidRPr="006F51BB" w:rsidRDefault="00A33A46"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 xml:space="preserve">выполнять подачу блюд, кулинарных изделий, напитков, кондитерской продукции с применением специальной посуды; эстетично и безопасно упаковывать готовую кондитерскую и шоколадную для </w:t>
            </w:r>
            <w:proofErr w:type="spellStart"/>
            <w:r w:rsidRPr="006F51BB">
              <w:rPr>
                <w:rFonts w:ascii="Times New Roman" w:hAnsi="Times New Roman"/>
                <w:sz w:val="24"/>
                <w:szCs w:val="24"/>
              </w:rPr>
              <w:t>кейтерингового</w:t>
            </w:r>
            <w:proofErr w:type="spellEnd"/>
            <w:r w:rsidRPr="006F51BB">
              <w:rPr>
                <w:rFonts w:ascii="Times New Roman" w:hAnsi="Times New Roman"/>
                <w:sz w:val="24"/>
                <w:szCs w:val="24"/>
              </w:rPr>
              <w:t xml:space="preserve"> обслуживания;</w:t>
            </w:r>
          </w:p>
          <w:p w:rsidR="00A33A46" w:rsidRPr="006F51BB" w:rsidRDefault="00A33A46"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 xml:space="preserve">кратко излагать концепции, оказавшие влияние на выбор и оформление блюд, </w:t>
            </w:r>
            <w:r w:rsidRPr="006F51BB">
              <w:rPr>
                <w:rFonts w:ascii="Times New Roman" w:hAnsi="Times New Roman"/>
                <w:sz w:val="24"/>
                <w:szCs w:val="24"/>
              </w:rPr>
              <w:lastRenderedPageBreak/>
              <w:t>напитков и кулинарных изделий;</w:t>
            </w:r>
          </w:p>
          <w:p w:rsidR="00A33A46" w:rsidRPr="006F51BB" w:rsidRDefault="00A33A46" w:rsidP="006F51BB">
            <w:pPr>
              <w:spacing w:after="0" w:line="240" w:lineRule="auto"/>
              <w:contextualSpacing/>
              <w:rPr>
                <w:rFonts w:ascii="Times New Roman" w:hAnsi="Times New Roman"/>
                <w:sz w:val="24"/>
                <w:szCs w:val="24"/>
              </w:rPr>
            </w:pPr>
            <w:r w:rsidRPr="006F51BB">
              <w:rPr>
                <w:rFonts w:ascii="Times New Roman" w:hAnsi="Times New Roman"/>
                <w:sz w:val="24"/>
                <w:szCs w:val="24"/>
              </w:rPr>
              <w:t xml:space="preserve">осуществлять поиск, анализ и интерпретацию информации, необходимой для выполнения самостоятельной работы </w:t>
            </w:r>
          </w:p>
          <w:p w:rsidR="00A33A46" w:rsidRPr="006F51BB" w:rsidRDefault="00A33A46"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использовать информационные технологии в подготовке самостоятельной работы</w:t>
            </w:r>
          </w:p>
        </w:tc>
      </w:tr>
      <w:tr w:rsidR="00A33A46" w:rsidRPr="006F51BB" w:rsidTr="002A1D61">
        <w:trPr>
          <w:trHeight w:val="20"/>
        </w:trPr>
        <w:tc>
          <w:tcPr>
            <w:tcW w:w="668" w:type="pct"/>
            <w:gridSpan w:val="2"/>
            <w:vMerge/>
            <w:shd w:val="clear" w:color="auto" w:fill="auto"/>
          </w:tcPr>
          <w:p w:rsidR="00A33A46" w:rsidRPr="006F51BB" w:rsidRDefault="00A33A46" w:rsidP="006F51BB">
            <w:pPr>
              <w:spacing w:after="0" w:line="240" w:lineRule="auto"/>
              <w:contextualSpacing/>
              <w:jc w:val="both"/>
              <w:rPr>
                <w:rFonts w:ascii="Times New Roman" w:hAnsi="Times New Roman"/>
                <w:b/>
                <w:bCs/>
                <w:sz w:val="24"/>
                <w:szCs w:val="24"/>
              </w:rPr>
            </w:pPr>
          </w:p>
        </w:tc>
        <w:tc>
          <w:tcPr>
            <w:tcW w:w="2529" w:type="pct"/>
            <w:shd w:val="clear" w:color="auto" w:fill="auto"/>
            <w:vAlign w:val="center"/>
          </w:tcPr>
          <w:p w:rsidR="00A33A46" w:rsidRPr="006F51BB" w:rsidRDefault="00A33A46" w:rsidP="006F51BB">
            <w:pPr>
              <w:pStyle w:val="a8"/>
              <w:numPr>
                <w:ilvl w:val="0"/>
                <w:numId w:val="12"/>
              </w:numPr>
              <w:spacing w:after="0" w:line="240" w:lineRule="auto"/>
              <w:ind w:left="0" w:hanging="283"/>
              <w:jc w:val="both"/>
              <w:rPr>
                <w:rFonts w:ascii="Times New Roman" w:hAnsi="Times New Roman"/>
                <w:sz w:val="24"/>
                <w:szCs w:val="24"/>
              </w:rPr>
            </w:pPr>
            <w:r w:rsidRPr="006F51BB">
              <w:rPr>
                <w:rFonts w:ascii="Times New Roman" w:hAnsi="Times New Roman"/>
                <w:sz w:val="24"/>
                <w:szCs w:val="24"/>
              </w:rPr>
              <w:t xml:space="preserve">Принципы декорирования кондитерских и фирменных кулинарных изделий. </w:t>
            </w:r>
          </w:p>
        </w:tc>
        <w:tc>
          <w:tcPr>
            <w:tcW w:w="397" w:type="pct"/>
            <w:vMerge w:val="restart"/>
            <w:shd w:val="clear" w:color="auto" w:fill="auto"/>
            <w:vAlign w:val="center"/>
          </w:tcPr>
          <w:p w:rsidR="00A33A46" w:rsidRPr="006F51BB" w:rsidRDefault="00A33A46" w:rsidP="006F51BB">
            <w:pPr>
              <w:spacing w:after="0" w:line="240" w:lineRule="auto"/>
              <w:contextualSpacing/>
              <w:jc w:val="center"/>
              <w:rPr>
                <w:rFonts w:ascii="Times New Roman" w:hAnsi="Times New Roman"/>
                <w:bCs/>
                <w:i/>
                <w:sz w:val="24"/>
                <w:szCs w:val="24"/>
              </w:rPr>
            </w:pPr>
            <w:r w:rsidRPr="006F51BB">
              <w:rPr>
                <w:rFonts w:ascii="Times New Roman" w:hAnsi="Times New Roman"/>
                <w:bCs/>
                <w:i/>
                <w:sz w:val="24"/>
                <w:szCs w:val="24"/>
              </w:rPr>
              <w:t>2</w:t>
            </w:r>
          </w:p>
        </w:tc>
        <w:tc>
          <w:tcPr>
            <w:tcW w:w="443" w:type="pct"/>
            <w:vMerge w:val="restart"/>
            <w:shd w:val="clear" w:color="auto" w:fill="auto"/>
            <w:vAlign w:val="center"/>
          </w:tcPr>
          <w:p w:rsidR="00A33A46" w:rsidRPr="006F51BB" w:rsidRDefault="00A33A46" w:rsidP="006F51BB">
            <w:pPr>
              <w:spacing w:after="0" w:line="240" w:lineRule="auto"/>
              <w:contextualSpacing/>
              <w:jc w:val="center"/>
              <w:rPr>
                <w:rFonts w:ascii="Times New Roman" w:hAnsi="Times New Roman"/>
                <w:b/>
                <w:bCs/>
                <w:sz w:val="24"/>
                <w:szCs w:val="24"/>
              </w:rPr>
            </w:pPr>
            <w:r w:rsidRPr="006F51BB">
              <w:rPr>
                <w:rFonts w:ascii="Times New Roman" w:hAnsi="Times New Roman"/>
                <w:b/>
                <w:bCs/>
                <w:sz w:val="24"/>
                <w:szCs w:val="24"/>
              </w:rPr>
              <w:t>5</w:t>
            </w:r>
          </w:p>
        </w:tc>
        <w:tc>
          <w:tcPr>
            <w:tcW w:w="963" w:type="pct"/>
            <w:vMerge/>
          </w:tcPr>
          <w:p w:rsidR="00A33A46" w:rsidRPr="006F51BB" w:rsidRDefault="00A33A46" w:rsidP="006F51BB">
            <w:pPr>
              <w:spacing w:after="0" w:line="240" w:lineRule="auto"/>
              <w:contextualSpacing/>
              <w:jc w:val="both"/>
              <w:rPr>
                <w:rStyle w:val="aa"/>
                <w:rFonts w:ascii="Times New Roman" w:hAnsi="Times New Roman"/>
                <w:i w:val="0"/>
                <w:iCs w:val="0"/>
                <w:sz w:val="24"/>
                <w:szCs w:val="24"/>
              </w:rPr>
            </w:pPr>
          </w:p>
        </w:tc>
      </w:tr>
      <w:tr w:rsidR="00A33A46" w:rsidRPr="006F51BB" w:rsidTr="002A1D61">
        <w:trPr>
          <w:trHeight w:val="20"/>
        </w:trPr>
        <w:tc>
          <w:tcPr>
            <w:tcW w:w="668" w:type="pct"/>
            <w:gridSpan w:val="2"/>
            <w:vMerge/>
            <w:shd w:val="clear" w:color="auto" w:fill="auto"/>
          </w:tcPr>
          <w:p w:rsidR="00A33A46" w:rsidRPr="006F51BB" w:rsidRDefault="00A33A46" w:rsidP="006F51BB">
            <w:pPr>
              <w:spacing w:after="0" w:line="240" w:lineRule="auto"/>
              <w:contextualSpacing/>
              <w:jc w:val="both"/>
              <w:rPr>
                <w:rFonts w:ascii="Times New Roman" w:hAnsi="Times New Roman"/>
                <w:b/>
                <w:bCs/>
                <w:sz w:val="24"/>
                <w:szCs w:val="24"/>
              </w:rPr>
            </w:pPr>
          </w:p>
        </w:tc>
        <w:tc>
          <w:tcPr>
            <w:tcW w:w="2529" w:type="pct"/>
            <w:shd w:val="clear" w:color="auto" w:fill="auto"/>
            <w:vAlign w:val="center"/>
          </w:tcPr>
          <w:p w:rsidR="00A33A46" w:rsidRPr="006F51BB" w:rsidRDefault="00A33A46" w:rsidP="006F51BB">
            <w:pPr>
              <w:pStyle w:val="a8"/>
              <w:numPr>
                <w:ilvl w:val="0"/>
                <w:numId w:val="12"/>
              </w:numPr>
              <w:spacing w:after="0" w:line="240" w:lineRule="auto"/>
              <w:ind w:left="0" w:hanging="283"/>
              <w:rPr>
                <w:rFonts w:ascii="Times New Roman" w:hAnsi="Times New Roman"/>
                <w:sz w:val="24"/>
                <w:szCs w:val="24"/>
              </w:rPr>
            </w:pPr>
            <w:r w:rsidRPr="006F51BB">
              <w:rPr>
                <w:rFonts w:ascii="Times New Roman" w:hAnsi="Times New Roman"/>
                <w:sz w:val="24"/>
                <w:szCs w:val="24"/>
              </w:rPr>
              <w:t xml:space="preserve">Возможные приемы и способы оформления кондитерских и фирменных кулинарных изделий. </w:t>
            </w:r>
          </w:p>
        </w:tc>
        <w:tc>
          <w:tcPr>
            <w:tcW w:w="397" w:type="pct"/>
            <w:vMerge/>
            <w:shd w:val="clear" w:color="auto" w:fill="auto"/>
            <w:vAlign w:val="center"/>
          </w:tcPr>
          <w:p w:rsidR="00A33A46" w:rsidRPr="006F51BB" w:rsidRDefault="00A33A46" w:rsidP="006F51BB">
            <w:pPr>
              <w:spacing w:after="0" w:line="240" w:lineRule="auto"/>
              <w:contextualSpacing/>
              <w:jc w:val="center"/>
              <w:rPr>
                <w:rFonts w:ascii="Times New Roman" w:hAnsi="Times New Roman"/>
                <w:bCs/>
                <w:i/>
                <w:sz w:val="24"/>
                <w:szCs w:val="24"/>
              </w:rPr>
            </w:pPr>
          </w:p>
        </w:tc>
        <w:tc>
          <w:tcPr>
            <w:tcW w:w="443" w:type="pct"/>
            <w:vMerge/>
            <w:shd w:val="clear" w:color="auto" w:fill="auto"/>
            <w:vAlign w:val="center"/>
          </w:tcPr>
          <w:p w:rsidR="00A33A46" w:rsidRPr="006F51BB" w:rsidRDefault="00A33A46" w:rsidP="006F51BB">
            <w:pPr>
              <w:spacing w:after="0" w:line="240" w:lineRule="auto"/>
              <w:contextualSpacing/>
              <w:jc w:val="center"/>
              <w:rPr>
                <w:rFonts w:ascii="Times New Roman" w:hAnsi="Times New Roman"/>
                <w:b/>
                <w:bCs/>
                <w:sz w:val="24"/>
                <w:szCs w:val="24"/>
              </w:rPr>
            </w:pPr>
          </w:p>
        </w:tc>
        <w:tc>
          <w:tcPr>
            <w:tcW w:w="963" w:type="pct"/>
            <w:vMerge/>
          </w:tcPr>
          <w:p w:rsidR="00A33A46" w:rsidRPr="006F51BB" w:rsidRDefault="00A33A46" w:rsidP="006F51BB">
            <w:pPr>
              <w:spacing w:after="0" w:line="240" w:lineRule="auto"/>
              <w:contextualSpacing/>
              <w:jc w:val="both"/>
              <w:rPr>
                <w:rFonts w:ascii="Times New Roman" w:hAnsi="Times New Roman"/>
                <w:bCs/>
                <w:sz w:val="24"/>
                <w:szCs w:val="24"/>
              </w:rPr>
            </w:pPr>
          </w:p>
        </w:tc>
      </w:tr>
      <w:tr w:rsidR="00A33A46" w:rsidRPr="006F51BB" w:rsidTr="002A1D61">
        <w:trPr>
          <w:trHeight w:val="20"/>
        </w:trPr>
        <w:tc>
          <w:tcPr>
            <w:tcW w:w="668" w:type="pct"/>
            <w:gridSpan w:val="2"/>
            <w:vMerge/>
            <w:shd w:val="clear" w:color="auto" w:fill="auto"/>
          </w:tcPr>
          <w:p w:rsidR="00A33A46" w:rsidRPr="006F51BB" w:rsidRDefault="00A33A46" w:rsidP="006F51BB">
            <w:pPr>
              <w:spacing w:after="0" w:line="240" w:lineRule="auto"/>
              <w:contextualSpacing/>
              <w:jc w:val="both"/>
              <w:rPr>
                <w:rFonts w:ascii="Times New Roman" w:hAnsi="Times New Roman"/>
                <w:b/>
                <w:bCs/>
                <w:sz w:val="24"/>
                <w:szCs w:val="24"/>
              </w:rPr>
            </w:pPr>
          </w:p>
        </w:tc>
        <w:tc>
          <w:tcPr>
            <w:tcW w:w="2529" w:type="pct"/>
            <w:shd w:val="clear" w:color="auto" w:fill="auto"/>
            <w:vAlign w:val="center"/>
          </w:tcPr>
          <w:p w:rsidR="00A33A46" w:rsidRPr="006F51BB" w:rsidRDefault="00A33A46" w:rsidP="006F51BB">
            <w:pPr>
              <w:pStyle w:val="a8"/>
              <w:numPr>
                <w:ilvl w:val="0"/>
                <w:numId w:val="12"/>
              </w:numPr>
              <w:spacing w:after="0" w:line="240" w:lineRule="auto"/>
              <w:ind w:left="0" w:hanging="283"/>
              <w:jc w:val="both"/>
              <w:rPr>
                <w:rFonts w:ascii="Times New Roman" w:hAnsi="Times New Roman"/>
                <w:sz w:val="24"/>
                <w:szCs w:val="24"/>
              </w:rPr>
            </w:pPr>
            <w:r w:rsidRPr="006F51BB">
              <w:rPr>
                <w:rFonts w:ascii="Times New Roman" w:hAnsi="Times New Roman"/>
                <w:sz w:val="24"/>
                <w:szCs w:val="24"/>
              </w:rPr>
              <w:t>Посуда, используемая для подачи кондитерских и фирменных кулинарных изделий</w:t>
            </w:r>
          </w:p>
        </w:tc>
        <w:tc>
          <w:tcPr>
            <w:tcW w:w="397" w:type="pct"/>
            <w:vMerge/>
            <w:shd w:val="clear" w:color="auto" w:fill="auto"/>
            <w:vAlign w:val="center"/>
          </w:tcPr>
          <w:p w:rsidR="00A33A46" w:rsidRPr="006F51BB" w:rsidRDefault="00A33A46" w:rsidP="006F51BB">
            <w:pPr>
              <w:spacing w:after="0" w:line="240" w:lineRule="auto"/>
              <w:contextualSpacing/>
              <w:jc w:val="center"/>
              <w:rPr>
                <w:rFonts w:ascii="Times New Roman" w:hAnsi="Times New Roman"/>
                <w:bCs/>
                <w:i/>
                <w:sz w:val="24"/>
                <w:szCs w:val="24"/>
              </w:rPr>
            </w:pPr>
          </w:p>
        </w:tc>
        <w:tc>
          <w:tcPr>
            <w:tcW w:w="443" w:type="pct"/>
            <w:vMerge/>
            <w:shd w:val="clear" w:color="auto" w:fill="auto"/>
            <w:vAlign w:val="center"/>
          </w:tcPr>
          <w:p w:rsidR="00A33A46" w:rsidRPr="006F51BB" w:rsidRDefault="00A33A46" w:rsidP="006F51BB">
            <w:pPr>
              <w:spacing w:after="0" w:line="240" w:lineRule="auto"/>
              <w:contextualSpacing/>
              <w:jc w:val="center"/>
              <w:rPr>
                <w:rFonts w:ascii="Times New Roman" w:hAnsi="Times New Roman"/>
                <w:b/>
                <w:bCs/>
                <w:sz w:val="24"/>
                <w:szCs w:val="24"/>
              </w:rPr>
            </w:pPr>
          </w:p>
        </w:tc>
        <w:tc>
          <w:tcPr>
            <w:tcW w:w="963" w:type="pct"/>
            <w:vMerge/>
          </w:tcPr>
          <w:p w:rsidR="00A33A46" w:rsidRPr="006F51BB" w:rsidRDefault="00A33A46" w:rsidP="006F51BB">
            <w:pPr>
              <w:spacing w:after="0" w:line="240" w:lineRule="auto"/>
              <w:contextualSpacing/>
              <w:jc w:val="both"/>
              <w:rPr>
                <w:rFonts w:ascii="Times New Roman" w:hAnsi="Times New Roman"/>
                <w:bCs/>
                <w:sz w:val="24"/>
                <w:szCs w:val="24"/>
              </w:rPr>
            </w:pPr>
          </w:p>
        </w:tc>
      </w:tr>
      <w:tr w:rsidR="00A33A46" w:rsidRPr="006F51BB" w:rsidTr="002A1D61">
        <w:trPr>
          <w:trHeight w:val="20"/>
        </w:trPr>
        <w:tc>
          <w:tcPr>
            <w:tcW w:w="668" w:type="pct"/>
            <w:gridSpan w:val="2"/>
            <w:vMerge/>
            <w:shd w:val="clear" w:color="auto" w:fill="auto"/>
          </w:tcPr>
          <w:p w:rsidR="00A33A46" w:rsidRPr="006F51BB" w:rsidRDefault="00A33A46" w:rsidP="006F51BB">
            <w:pPr>
              <w:spacing w:after="0" w:line="240" w:lineRule="auto"/>
              <w:contextualSpacing/>
              <w:jc w:val="both"/>
              <w:rPr>
                <w:rFonts w:ascii="Times New Roman" w:hAnsi="Times New Roman"/>
                <w:b/>
                <w:bCs/>
                <w:sz w:val="24"/>
                <w:szCs w:val="24"/>
              </w:rPr>
            </w:pPr>
          </w:p>
        </w:tc>
        <w:tc>
          <w:tcPr>
            <w:tcW w:w="2529" w:type="pct"/>
            <w:shd w:val="clear" w:color="auto" w:fill="auto"/>
            <w:vAlign w:val="center"/>
          </w:tcPr>
          <w:p w:rsidR="00A33A46" w:rsidRPr="006F51BB" w:rsidRDefault="00A33A46" w:rsidP="006F51BB">
            <w:pPr>
              <w:spacing w:after="0" w:line="240" w:lineRule="auto"/>
              <w:contextualSpacing/>
              <w:jc w:val="both"/>
              <w:rPr>
                <w:rFonts w:ascii="Times New Roman" w:hAnsi="Times New Roman"/>
                <w:sz w:val="24"/>
                <w:szCs w:val="24"/>
              </w:rPr>
            </w:pPr>
            <w:r w:rsidRPr="006F51BB">
              <w:rPr>
                <w:rFonts w:ascii="Times New Roman" w:hAnsi="Times New Roman"/>
                <w:b/>
                <w:sz w:val="24"/>
                <w:szCs w:val="24"/>
              </w:rPr>
              <w:t>Контрольная работа по теме</w:t>
            </w:r>
            <w:r w:rsidRPr="006F51BB">
              <w:rPr>
                <w:rFonts w:ascii="Times New Roman" w:hAnsi="Times New Roman"/>
                <w:sz w:val="24"/>
                <w:szCs w:val="24"/>
              </w:rPr>
              <w:t>: «Дизайн в оформлении кондитерских изделий»</w:t>
            </w:r>
          </w:p>
        </w:tc>
        <w:tc>
          <w:tcPr>
            <w:tcW w:w="397" w:type="pct"/>
            <w:shd w:val="clear" w:color="auto" w:fill="auto"/>
            <w:vAlign w:val="center"/>
          </w:tcPr>
          <w:p w:rsidR="00A33A46" w:rsidRPr="006F51BB" w:rsidRDefault="00A33A46" w:rsidP="006F51BB">
            <w:pPr>
              <w:spacing w:after="0" w:line="240" w:lineRule="auto"/>
              <w:contextualSpacing/>
              <w:jc w:val="center"/>
              <w:rPr>
                <w:rFonts w:ascii="Times New Roman" w:hAnsi="Times New Roman"/>
                <w:bCs/>
                <w:i/>
                <w:sz w:val="24"/>
                <w:szCs w:val="24"/>
              </w:rPr>
            </w:pPr>
            <w:r w:rsidRPr="006F51BB">
              <w:rPr>
                <w:rFonts w:ascii="Times New Roman" w:hAnsi="Times New Roman"/>
                <w:bCs/>
                <w:i/>
                <w:sz w:val="24"/>
                <w:szCs w:val="24"/>
              </w:rPr>
              <w:t>3</w:t>
            </w:r>
          </w:p>
        </w:tc>
        <w:tc>
          <w:tcPr>
            <w:tcW w:w="443" w:type="pct"/>
            <w:shd w:val="clear" w:color="auto" w:fill="auto"/>
            <w:vAlign w:val="center"/>
          </w:tcPr>
          <w:p w:rsidR="00A33A46" w:rsidRPr="006F51BB" w:rsidRDefault="00A33A46" w:rsidP="006F51BB">
            <w:pPr>
              <w:spacing w:after="0" w:line="240" w:lineRule="auto"/>
              <w:contextualSpacing/>
              <w:jc w:val="center"/>
              <w:rPr>
                <w:rFonts w:ascii="Times New Roman" w:hAnsi="Times New Roman"/>
                <w:bCs/>
                <w:sz w:val="24"/>
                <w:szCs w:val="24"/>
              </w:rPr>
            </w:pPr>
            <w:r w:rsidRPr="006F51BB">
              <w:rPr>
                <w:rFonts w:ascii="Times New Roman" w:hAnsi="Times New Roman"/>
                <w:bCs/>
                <w:sz w:val="24"/>
                <w:szCs w:val="24"/>
              </w:rPr>
              <w:t>1</w:t>
            </w:r>
          </w:p>
        </w:tc>
        <w:tc>
          <w:tcPr>
            <w:tcW w:w="963" w:type="pct"/>
            <w:vMerge/>
          </w:tcPr>
          <w:p w:rsidR="00A33A46" w:rsidRPr="006F51BB" w:rsidRDefault="00A33A46" w:rsidP="006F51BB">
            <w:pPr>
              <w:spacing w:after="0" w:line="240" w:lineRule="auto"/>
              <w:contextualSpacing/>
              <w:jc w:val="both"/>
              <w:rPr>
                <w:rFonts w:ascii="Times New Roman" w:hAnsi="Times New Roman"/>
                <w:bCs/>
                <w:sz w:val="24"/>
                <w:szCs w:val="24"/>
              </w:rPr>
            </w:pPr>
          </w:p>
        </w:tc>
      </w:tr>
      <w:tr w:rsidR="00A33A46" w:rsidRPr="006F51BB" w:rsidTr="002A1D61">
        <w:trPr>
          <w:trHeight w:val="20"/>
        </w:trPr>
        <w:tc>
          <w:tcPr>
            <w:tcW w:w="668" w:type="pct"/>
            <w:gridSpan w:val="2"/>
            <w:vMerge/>
            <w:shd w:val="clear" w:color="auto" w:fill="auto"/>
          </w:tcPr>
          <w:p w:rsidR="00A33A46" w:rsidRPr="006F51BB" w:rsidRDefault="00A33A46" w:rsidP="006F51BB">
            <w:pPr>
              <w:spacing w:after="0" w:line="240" w:lineRule="auto"/>
              <w:contextualSpacing/>
              <w:jc w:val="both"/>
              <w:rPr>
                <w:rFonts w:ascii="Times New Roman" w:hAnsi="Times New Roman"/>
                <w:b/>
                <w:bCs/>
                <w:sz w:val="24"/>
                <w:szCs w:val="24"/>
              </w:rPr>
            </w:pPr>
          </w:p>
        </w:tc>
        <w:tc>
          <w:tcPr>
            <w:tcW w:w="2529" w:type="pct"/>
            <w:shd w:val="clear" w:color="auto" w:fill="auto"/>
          </w:tcPr>
          <w:p w:rsidR="00A33A46" w:rsidRPr="006F51BB" w:rsidRDefault="00A33A46" w:rsidP="006F51BB">
            <w:pPr>
              <w:spacing w:after="0" w:line="240" w:lineRule="auto"/>
              <w:contextualSpacing/>
              <w:jc w:val="both"/>
              <w:rPr>
                <w:rFonts w:ascii="Times New Roman" w:hAnsi="Times New Roman"/>
                <w:b/>
                <w:bCs/>
                <w:sz w:val="24"/>
                <w:szCs w:val="24"/>
              </w:rPr>
            </w:pPr>
            <w:r w:rsidRPr="006F51BB">
              <w:rPr>
                <w:rFonts w:ascii="Times New Roman" w:hAnsi="Times New Roman"/>
                <w:b/>
                <w:bCs/>
                <w:sz w:val="24"/>
                <w:szCs w:val="24"/>
              </w:rPr>
              <w:t>Самостоятельная работа обучающихся</w:t>
            </w:r>
          </w:p>
          <w:p w:rsidR="00A33A46" w:rsidRPr="006F51BB" w:rsidRDefault="00A33A46" w:rsidP="006F51BB">
            <w:pPr>
              <w:spacing w:after="0" w:line="240" w:lineRule="auto"/>
              <w:contextualSpacing/>
              <w:jc w:val="both"/>
              <w:rPr>
                <w:rFonts w:ascii="Times New Roman" w:hAnsi="Times New Roman"/>
                <w:bCs/>
                <w:sz w:val="24"/>
                <w:szCs w:val="24"/>
              </w:rPr>
            </w:pPr>
            <w:r w:rsidRPr="006F51BB">
              <w:rPr>
                <w:rFonts w:ascii="Times New Roman" w:hAnsi="Times New Roman"/>
                <w:sz w:val="24"/>
                <w:szCs w:val="24"/>
              </w:rPr>
              <w:t>Разработать схему «Правила подбора и использования приемов и методов оформления кондитерских и фирменных кулинарных изделий»</w:t>
            </w:r>
          </w:p>
        </w:tc>
        <w:tc>
          <w:tcPr>
            <w:tcW w:w="397" w:type="pct"/>
            <w:shd w:val="clear" w:color="auto" w:fill="auto"/>
            <w:vAlign w:val="center"/>
          </w:tcPr>
          <w:p w:rsidR="00A33A46" w:rsidRPr="006F51BB" w:rsidRDefault="00A33A46" w:rsidP="006F51BB">
            <w:pPr>
              <w:spacing w:after="0" w:line="240" w:lineRule="auto"/>
              <w:contextualSpacing/>
              <w:jc w:val="center"/>
              <w:rPr>
                <w:rFonts w:ascii="Times New Roman" w:hAnsi="Times New Roman"/>
                <w:bCs/>
                <w:i/>
                <w:sz w:val="24"/>
                <w:szCs w:val="24"/>
              </w:rPr>
            </w:pPr>
            <w:r w:rsidRPr="006F51BB">
              <w:rPr>
                <w:rFonts w:ascii="Times New Roman" w:hAnsi="Times New Roman"/>
                <w:bCs/>
                <w:i/>
                <w:sz w:val="24"/>
                <w:szCs w:val="24"/>
              </w:rPr>
              <w:t>3</w:t>
            </w:r>
          </w:p>
        </w:tc>
        <w:tc>
          <w:tcPr>
            <w:tcW w:w="443" w:type="pct"/>
            <w:shd w:val="clear" w:color="auto" w:fill="auto"/>
            <w:vAlign w:val="center"/>
          </w:tcPr>
          <w:p w:rsidR="00A33A46" w:rsidRPr="006F51BB" w:rsidRDefault="00A33A46" w:rsidP="006F51BB">
            <w:pPr>
              <w:spacing w:after="0" w:line="240" w:lineRule="auto"/>
              <w:contextualSpacing/>
              <w:jc w:val="center"/>
              <w:rPr>
                <w:rFonts w:ascii="Times New Roman" w:hAnsi="Times New Roman"/>
                <w:bCs/>
                <w:sz w:val="24"/>
                <w:szCs w:val="24"/>
              </w:rPr>
            </w:pPr>
            <w:r w:rsidRPr="006F51BB">
              <w:rPr>
                <w:rFonts w:ascii="Times New Roman" w:hAnsi="Times New Roman"/>
                <w:bCs/>
                <w:sz w:val="24"/>
                <w:szCs w:val="24"/>
              </w:rPr>
              <w:t>1</w:t>
            </w:r>
          </w:p>
        </w:tc>
        <w:tc>
          <w:tcPr>
            <w:tcW w:w="963" w:type="pct"/>
            <w:vMerge/>
          </w:tcPr>
          <w:p w:rsidR="00A33A46" w:rsidRPr="006F51BB" w:rsidRDefault="00A33A46" w:rsidP="006F51BB">
            <w:pPr>
              <w:spacing w:after="0" w:line="240" w:lineRule="auto"/>
              <w:contextualSpacing/>
              <w:jc w:val="both"/>
              <w:rPr>
                <w:rFonts w:ascii="Times New Roman" w:hAnsi="Times New Roman"/>
                <w:bCs/>
                <w:sz w:val="24"/>
                <w:szCs w:val="24"/>
              </w:rPr>
            </w:pPr>
          </w:p>
        </w:tc>
      </w:tr>
      <w:tr w:rsidR="00A33A46" w:rsidRPr="006F51BB" w:rsidTr="00A33A46">
        <w:trPr>
          <w:trHeight w:val="20"/>
        </w:trPr>
        <w:tc>
          <w:tcPr>
            <w:tcW w:w="668" w:type="pct"/>
            <w:gridSpan w:val="2"/>
            <w:vMerge w:val="restart"/>
            <w:shd w:val="clear" w:color="auto" w:fill="auto"/>
          </w:tcPr>
          <w:p w:rsidR="00A33A46" w:rsidRPr="006F51BB" w:rsidRDefault="00A33A46" w:rsidP="006F51BB">
            <w:pPr>
              <w:spacing w:after="0" w:line="240" w:lineRule="auto"/>
              <w:contextualSpacing/>
              <w:jc w:val="both"/>
              <w:rPr>
                <w:rFonts w:ascii="Times New Roman" w:hAnsi="Times New Roman"/>
                <w:b/>
                <w:bCs/>
                <w:sz w:val="24"/>
                <w:szCs w:val="24"/>
              </w:rPr>
            </w:pPr>
            <w:r w:rsidRPr="006F51BB">
              <w:rPr>
                <w:rFonts w:ascii="Times New Roman" w:hAnsi="Times New Roman"/>
                <w:b/>
                <w:bCs/>
                <w:sz w:val="24"/>
                <w:szCs w:val="24"/>
              </w:rPr>
              <w:t>Тема 3.3. Технология приготовления и использование в оформлении сложных отделочных полуфабрикатов</w:t>
            </w:r>
          </w:p>
        </w:tc>
        <w:tc>
          <w:tcPr>
            <w:tcW w:w="3369" w:type="pct"/>
            <w:gridSpan w:val="3"/>
            <w:shd w:val="clear" w:color="auto" w:fill="auto"/>
            <w:vAlign w:val="center"/>
          </w:tcPr>
          <w:p w:rsidR="00A33A46" w:rsidRPr="006F51BB" w:rsidRDefault="00A33A46" w:rsidP="006F51BB">
            <w:pPr>
              <w:spacing w:after="0" w:line="240" w:lineRule="auto"/>
              <w:contextualSpacing/>
              <w:rPr>
                <w:rFonts w:ascii="Times New Roman" w:hAnsi="Times New Roman"/>
                <w:b/>
                <w:bCs/>
                <w:sz w:val="24"/>
                <w:szCs w:val="24"/>
              </w:rPr>
            </w:pPr>
            <w:r w:rsidRPr="006F51BB">
              <w:rPr>
                <w:rFonts w:ascii="Times New Roman" w:hAnsi="Times New Roman"/>
                <w:b/>
                <w:bCs/>
                <w:sz w:val="24"/>
                <w:szCs w:val="24"/>
              </w:rPr>
              <w:t>Содержание учебного материала</w:t>
            </w:r>
          </w:p>
        </w:tc>
        <w:tc>
          <w:tcPr>
            <w:tcW w:w="963" w:type="pct"/>
            <w:vMerge w:val="restart"/>
          </w:tcPr>
          <w:p w:rsidR="00A33A46" w:rsidRPr="006F51BB" w:rsidRDefault="00A33A46"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 xml:space="preserve">осуществлять подбор соответствующего механического, теплового, холодильного, </w:t>
            </w:r>
            <w:proofErr w:type="spellStart"/>
            <w:r w:rsidRPr="006F51BB">
              <w:rPr>
                <w:rFonts w:ascii="Times New Roman" w:hAnsi="Times New Roman"/>
                <w:sz w:val="24"/>
                <w:szCs w:val="24"/>
              </w:rPr>
              <w:t>весоизмерительного</w:t>
            </w:r>
            <w:proofErr w:type="spellEnd"/>
            <w:r w:rsidRPr="006F51BB">
              <w:rPr>
                <w:rFonts w:ascii="Times New Roman" w:hAnsi="Times New Roman"/>
                <w:sz w:val="24"/>
                <w:szCs w:val="24"/>
              </w:rPr>
              <w:t xml:space="preserve"> оборудования, инструментов, </w:t>
            </w:r>
            <w:proofErr w:type="spellStart"/>
            <w:r w:rsidRPr="006F51BB">
              <w:rPr>
                <w:rFonts w:ascii="Times New Roman" w:hAnsi="Times New Roman"/>
                <w:sz w:val="24"/>
                <w:szCs w:val="24"/>
              </w:rPr>
              <w:t>инвентарядля</w:t>
            </w:r>
            <w:proofErr w:type="spellEnd"/>
            <w:r w:rsidRPr="006F51BB">
              <w:rPr>
                <w:rFonts w:ascii="Times New Roman" w:hAnsi="Times New Roman"/>
                <w:sz w:val="24"/>
                <w:szCs w:val="24"/>
              </w:rPr>
              <w:t xml:space="preserve"> изготовления украшений, приготовления кулинарных изделий, блюд различного ассортимента;</w:t>
            </w:r>
          </w:p>
          <w:p w:rsidR="00A33A46" w:rsidRPr="006F51BB" w:rsidRDefault="00A33A46"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применять практические навыки и умения, развивать наблюдательность, композиционное чувство и художественный вкус;</w:t>
            </w:r>
          </w:p>
          <w:p w:rsidR="00A33A46" w:rsidRPr="006F51BB" w:rsidRDefault="00A33A46"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проявлять творческую индивидуальность;</w:t>
            </w:r>
          </w:p>
          <w:p w:rsidR="00A33A46" w:rsidRPr="006F51BB" w:rsidRDefault="00A33A46"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 xml:space="preserve">украшать столовую </w:t>
            </w:r>
            <w:r w:rsidRPr="006F51BB">
              <w:rPr>
                <w:rFonts w:ascii="Times New Roman" w:hAnsi="Times New Roman"/>
                <w:sz w:val="24"/>
                <w:szCs w:val="24"/>
              </w:rPr>
              <w:lastRenderedPageBreak/>
              <w:t>посуду с помощью соусов, специй, кофе, сахарной пудры;</w:t>
            </w:r>
          </w:p>
          <w:p w:rsidR="00A33A46" w:rsidRPr="006F51BB" w:rsidRDefault="00A33A46" w:rsidP="006F51BB">
            <w:pPr>
              <w:spacing w:after="0" w:line="240" w:lineRule="auto"/>
              <w:contextualSpacing/>
              <w:jc w:val="both"/>
              <w:rPr>
                <w:rFonts w:ascii="Times New Roman" w:hAnsi="Times New Roman"/>
                <w:sz w:val="24"/>
                <w:szCs w:val="24"/>
              </w:rPr>
            </w:pPr>
            <w:proofErr w:type="spellStart"/>
            <w:r w:rsidRPr="006F51BB">
              <w:rPr>
                <w:rFonts w:ascii="Times New Roman" w:hAnsi="Times New Roman"/>
                <w:sz w:val="24"/>
                <w:szCs w:val="24"/>
              </w:rPr>
              <w:t>проводитьфламбирование</w:t>
            </w:r>
            <w:proofErr w:type="spellEnd"/>
            <w:r w:rsidRPr="006F51BB">
              <w:rPr>
                <w:rFonts w:ascii="Times New Roman" w:hAnsi="Times New Roman"/>
                <w:sz w:val="24"/>
                <w:szCs w:val="24"/>
              </w:rPr>
              <w:t xml:space="preserve"> (</w:t>
            </w:r>
            <w:proofErr w:type="spellStart"/>
            <w:r w:rsidRPr="006F51BB">
              <w:rPr>
                <w:rFonts w:ascii="Times New Roman" w:hAnsi="Times New Roman"/>
                <w:sz w:val="24"/>
                <w:szCs w:val="24"/>
              </w:rPr>
              <w:t>транширование</w:t>
            </w:r>
            <w:proofErr w:type="spellEnd"/>
            <w:r w:rsidRPr="006F51BB">
              <w:rPr>
                <w:rFonts w:ascii="Times New Roman" w:hAnsi="Times New Roman"/>
                <w:sz w:val="24"/>
                <w:szCs w:val="24"/>
              </w:rPr>
              <w:t>) кулинарных блюд и кондитерских изделий;</w:t>
            </w:r>
          </w:p>
          <w:p w:rsidR="00A33A46" w:rsidRPr="006F51BB" w:rsidRDefault="00A33A46"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 xml:space="preserve">выполнять подачу блюд, кулинарных </w:t>
            </w:r>
            <w:proofErr w:type="gramStart"/>
            <w:r w:rsidRPr="006F51BB">
              <w:rPr>
                <w:rFonts w:ascii="Times New Roman" w:hAnsi="Times New Roman"/>
                <w:sz w:val="24"/>
                <w:szCs w:val="24"/>
              </w:rPr>
              <w:t>изделий,  кондитерской</w:t>
            </w:r>
            <w:proofErr w:type="gramEnd"/>
            <w:r w:rsidRPr="006F51BB">
              <w:rPr>
                <w:rFonts w:ascii="Times New Roman" w:hAnsi="Times New Roman"/>
                <w:sz w:val="24"/>
                <w:szCs w:val="24"/>
              </w:rPr>
              <w:t xml:space="preserve"> продукции с применением специальной </w:t>
            </w:r>
            <w:proofErr w:type="spellStart"/>
            <w:r w:rsidRPr="006F51BB">
              <w:rPr>
                <w:rFonts w:ascii="Times New Roman" w:hAnsi="Times New Roman"/>
                <w:sz w:val="24"/>
                <w:szCs w:val="24"/>
              </w:rPr>
              <w:t>посуды;эстетично</w:t>
            </w:r>
            <w:proofErr w:type="spellEnd"/>
            <w:r w:rsidRPr="006F51BB">
              <w:rPr>
                <w:rFonts w:ascii="Times New Roman" w:hAnsi="Times New Roman"/>
                <w:sz w:val="24"/>
                <w:szCs w:val="24"/>
              </w:rPr>
              <w:t xml:space="preserve"> и безопасно упаковывать готовую кондитерскую и шоколадную для </w:t>
            </w:r>
            <w:proofErr w:type="spellStart"/>
            <w:r w:rsidRPr="006F51BB">
              <w:rPr>
                <w:rFonts w:ascii="Times New Roman" w:hAnsi="Times New Roman"/>
                <w:sz w:val="24"/>
                <w:szCs w:val="24"/>
              </w:rPr>
              <w:t>кейтерингового</w:t>
            </w:r>
            <w:proofErr w:type="spellEnd"/>
            <w:r w:rsidRPr="006F51BB">
              <w:rPr>
                <w:rFonts w:ascii="Times New Roman" w:hAnsi="Times New Roman"/>
                <w:sz w:val="24"/>
                <w:szCs w:val="24"/>
              </w:rPr>
              <w:t xml:space="preserve"> обслуживания;</w:t>
            </w:r>
          </w:p>
          <w:p w:rsidR="00A33A46" w:rsidRPr="006F51BB" w:rsidRDefault="00A33A46"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кратко излагать концепции, оказавшие влияние на выбор и оформление блюд, напитков и кулинарных изделий;</w:t>
            </w:r>
          </w:p>
          <w:p w:rsidR="00A33A46" w:rsidRPr="006F51BB" w:rsidRDefault="00A33A46"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 xml:space="preserve">оформлять кондитерские и шоколадные изделия техниками: «акварельная» ручная роспись, </w:t>
            </w:r>
            <w:proofErr w:type="spellStart"/>
            <w:r w:rsidRPr="006F51BB">
              <w:rPr>
                <w:rFonts w:ascii="Times New Roman" w:hAnsi="Times New Roman"/>
                <w:sz w:val="24"/>
                <w:szCs w:val="24"/>
              </w:rPr>
              <w:t>глассаж</w:t>
            </w:r>
            <w:proofErr w:type="spellEnd"/>
            <w:r w:rsidRPr="006F51BB">
              <w:rPr>
                <w:rFonts w:ascii="Times New Roman" w:hAnsi="Times New Roman"/>
                <w:sz w:val="24"/>
                <w:szCs w:val="24"/>
              </w:rPr>
              <w:t xml:space="preserve">, аэрография, атласная, </w:t>
            </w:r>
            <w:proofErr w:type="spellStart"/>
            <w:r w:rsidRPr="006F51BB">
              <w:rPr>
                <w:rFonts w:ascii="Times New Roman" w:hAnsi="Times New Roman"/>
                <w:sz w:val="24"/>
                <w:szCs w:val="24"/>
              </w:rPr>
              <w:t>ливная</w:t>
            </w:r>
            <w:proofErr w:type="spellEnd"/>
            <w:r w:rsidRPr="006F51BB">
              <w:rPr>
                <w:rFonts w:ascii="Times New Roman" w:hAnsi="Times New Roman"/>
                <w:sz w:val="24"/>
                <w:szCs w:val="24"/>
              </w:rPr>
              <w:t xml:space="preserve"> карамель;</w:t>
            </w:r>
          </w:p>
          <w:p w:rsidR="00A33A46" w:rsidRPr="006F51BB" w:rsidRDefault="00A33A46" w:rsidP="006F51BB">
            <w:pPr>
              <w:spacing w:after="0" w:line="240" w:lineRule="auto"/>
              <w:contextualSpacing/>
              <w:rPr>
                <w:rFonts w:ascii="Times New Roman" w:hAnsi="Times New Roman"/>
                <w:sz w:val="24"/>
                <w:szCs w:val="24"/>
              </w:rPr>
            </w:pPr>
            <w:r w:rsidRPr="006F51BB">
              <w:rPr>
                <w:rFonts w:ascii="Times New Roman" w:hAnsi="Times New Roman"/>
                <w:sz w:val="24"/>
                <w:szCs w:val="24"/>
              </w:rPr>
              <w:t xml:space="preserve">составлять портфолио на кондитерскую и шоколадную продукцию; осуществлять поиск, анализ и интерпретацию </w:t>
            </w:r>
            <w:r w:rsidRPr="006F51BB">
              <w:rPr>
                <w:rFonts w:ascii="Times New Roman" w:hAnsi="Times New Roman"/>
                <w:sz w:val="24"/>
                <w:szCs w:val="24"/>
              </w:rPr>
              <w:lastRenderedPageBreak/>
              <w:t xml:space="preserve">информации, необходимой для выполнения самостоятельной работы </w:t>
            </w:r>
          </w:p>
          <w:p w:rsidR="00A33A46" w:rsidRPr="006F51BB" w:rsidRDefault="00A33A46"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использовать информационные технологии в подготовке самостоятельной работы</w:t>
            </w:r>
          </w:p>
        </w:tc>
      </w:tr>
      <w:tr w:rsidR="00A33A46" w:rsidRPr="006F51BB" w:rsidTr="002A1D61">
        <w:trPr>
          <w:trHeight w:val="20"/>
        </w:trPr>
        <w:tc>
          <w:tcPr>
            <w:tcW w:w="668" w:type="pct"/>
            <w:gridSpan w:val="2"/>
            <w:vMerge/>
            <w:shd w:val="clear" w:color="auto" w:fill="auto"/>
          </w:tcPr>
          <w:p w:rsidR="00A33A46" w:rsidRPr="006F51BB" w:rsidRDefault="00A33A46" w:rsidP="006F51BB">
            <w:pPr>
              <w:spacing w:after="0" w:line="240" w:lineRule="auto"/>
              <w:contextualSpacing/>
              <w:jc w:val="both"/>
              <w:rPr>
                <w:rFonts w:ascii="Times New Roman" w:hAnsi="Times New Roman"/>
                <w:b/>
                <w:bCs/>
                <w:i/>
                <w:sz w:val="24"/>
                <w:szCs w:val="24"/>
              </w:rPr>
            </w:pPr>
          </w:p>
        </w:tc>
        <w:tc>
          <w:tcPr>
            <w:tcW w:w="2529" w:type="pct"/>
            <w:shd w:val="clear" w:color="auto" w:fill="auto"/>
            <w:vAlign w:val="center"/>
          </w:tcPr>
          <w:p w:rsidR="00A33A46" w:rsidRPr="006F51BB" w:rsidRDefault="00A33A46" w:rsidP="006F51BB">
            <w:pPr>
              <w:pStyle w:val="a8"/>
              <w:numPr>
                <w:ilvl w:val="0"/>
                <w:numId w:val="13"/>
              </w:numPr>
              <w:spacing w:after="0" w:line="240" w:lineRule="auto"/>
              <w:ind w:left="0" w:hanging="303"/>
              <w:jc w:val="both"/>
              <w:rPr>
                <w:rFonts w:ascii="Times New Roman" w:hAnsi="Times New Roman"/>
                <w:sz w:val="24"/>
                <w:szCs w:val="24"/>
              </w:rPr>
            </w:pPr>
            <w:r w:rsidRPr="006F51BB">
              <w:rPr>
                <w:rFonts w:ascii="Times New Roman" w:hAnsi="Times New Roman"/>
                <w:sz w:val="24"/>
                <w:szCs w:val="24"/>
              </w:rPr>
              <w:t>Инструменты, инвентарь используемые для украшения кондитерских изделий. Виды, характеристика инструментов и инвентаря.</w:t>
            </w:r>
          </w:p>
        </w:tc>
        <w:tc>
          <w:tcPr>
            <w:tcW w:w="397" w:type="pct"/>
            <w:vMerge w:val="restart"/>
            <w:shd w:val="clear" w:color="auto" w:fill="auto"/>
            <w:vAlign w:val="center"/>
          </w:tcPr>
          <w:p w:rsidR="00A33A46" w:rsidRPr="006F51BB" w:rsidRDefault="00A33A46" w:rsidP="006F51BB">
            <w:pPr>
              <w:spacing w:after="0" w:line="240" w:lineRule="auto"/>
              <w:contextualSpacing/>
              <w:jc w:val="center"/>
              <w:rPr>
                <w:rFonts w:ascii="Times New Roman" w:hAnsi="Times New Roman"/>
                <w:bCs/>
                <w:i/>
                <w:sz w:val="24"/>
                <w:szCs w:val="24"/>
              </w:rPr>
            </w:pPr>
            <w:r w:rsidRPr="006F51BB">
              <w:rPr>
                <w:rFonts w:ascii="Times New Roman" w:hAnsi="Times New Roman"/>
                <w:bCs/>
                <w:i/>
                <w:sz w:val="24"/>
                <w:szCs w:val="24"/>
              </w:rPr>
              <w:t>2</w:t>
            </w:r>
          </w:p>
        </w:tc>
        <w:tc>
          <w:tcPr>
            <w:tcW w:w="443" w:type="pct"/>
            <w:vMerge w:val="restart"/>
            <w:shd w:val="clear" w:color="auto" w:fill="auto"/>
            <w:vAlign w:val="center"/>
          </w:tcPr>
          <w:p w:rsidR="00A33A46" w:rsidRPr="006F51BB" w:rsidRDefault="00A33A46" w:rsidP="006F51BB">
            <w:pPr>
              <w:spacing w:after="0" w:line="240" w:lineRule="auto"/>
              <w:contextualSpacing/>
              <w:jc w:val="center"/>
              <w:rPr>
                <w:rFonts w:ascii="Times New Roman" w:hAnsi="Times New Roman"/>
                <w:b/>
                <w:bCs/>
                <w:sz w:val="24"/>
                <w:szCs w:val="24"/>
              </w:rPr>
            </w:pPr>
            <w:r w:rsidRPr="006F51BB">
              <w:rPr>
                <w:rFonts w:ascii="Times New Roman" w:hAnsi="Times New Roman"/>
                <w:b/>
                <w:bCs/>
                <w:sz w:val="24"/>
                <w:szCs w:val="24"/>
              </w:rPr>
              <w:t>1</w:t>
            </w:r>
            <w:r w:rsidR="00C42170" w:rsidRPr="006F51BB">
              <w:rPr>
                <w:rFonts w:ascii="Times New Roman" w:hAnsi="Times New Roman"/>
                <w:b/>
                <w:bCs/>
                <w:sz w:val="24"/>
                <w:szCs w:val="24"/>
              </w:rPr>
              <w:t>5</w:t>
            </w:r>
          </w:p>
        </w:tc>
        <w:tc>
          <w:tcPr>
            <w:tcW w:w="963" w:type="pct"/>
            <w:vMerge/>
          </w:tcPr>
          <w:p w:rsidR="00A33A46" w:rsidRPr="006F51BB" w:rsidRDefault="00A33A46" w:rsidP="006F51BB">
            <w:pPr>
              <w:spacing w:after="0" w:line="240" w:lineRule="auto"/>
              <w:contextualSpacing/>
              <w:jc w:val="both"/>
              <w:rPr>
                <w:rFonts w:ascii="Times New Roman" w:hAnsi="Times New Roman"/>
                <w:sz w:val="24"/>
                <w:szCs w:val="24"/>
              </w:rPr>
            </w:pPr>
          </w:p>
        </w:tc>
      </w:tr>
      <w:tr w:rsidR="00A33A46" w:rsidRPr="006F51BB" w:rsidTr="002A1D61">
        <w:trPr>
          <w:trHeight w:val="20"/>
        </w:trPr>
        <w:tc>
          <w:tcPr>
            <w:tcW w:w="668" w:type="pct"/>
            <w:gridSpan w:val="2"/>
            <w:vMerge/>
            <w:shd w:val="clear" w:color="auto" w:fill="auto"/>
          </w:tcPr>
          <w:p w:rsidR="00A33A46" w:rsidRPr="006F51BB" w:rsidRDefault="00A33A46" w:rsidP="006F51BB">
            <w:pPr>
              <w:spacing w:after="0" w:line="240" w:lineRule="auto"/>
              <w:contextualSpacing/>
              <w:jc w:val="both"/>
              <w:rPr>
                <w:rFonts w:ascii="Times New Roman" w:hAnsi="Times New Roman"/>
                <w:b/>
                <w:bCs/>
                <w:i/>
                <w:sz w:val="24"/>
                <w:szCs w:val="24"/>
              </w:rPr>
            </w:pPr>
          </w:p>
        </w:tc>
        <w:tc>
          <w:tcPr>
            <w:tcW w:w="2529" w:type="pct"/>
            <w:shd w:val="clear" w:color="auto" w:fill="auto"/>
            <w:vAlign w:val="center"/>
          </w:tcPr>
          <w:p w:rsidR="00A33A46" w:rsidRPr="006F51BB" w:rsidRDefault="00A33A46" w:rsidP="006F51BB">
            <w:pPr>
              <w:pStyle w:val="a8"/>
              <w:numPr>
                <w:ilvl w:val="0"/>
                <w:numId w:val="13"/>
              </w:numPr>
              <w:spacing w:after="0" w:line="240" w:lineRule="auto"/>
              <w:ind w:left="0" w:hanging="303"/>
              <w:jc w:val="both"/>
              <w:rPr>
                <w:rFonts w:ascii="Times New Roman" w:hAnsi="Times New Roman"/>
                <w:sz w:val="24"/>
                <w:szCs w:val="24"/>
              </w:rPr>
            </w:pPr>
            <w:r w:rsidRPr="006F51BB">
              <w:rPr>
                <w:rFonts w:ascii="Times New Roman" w:hAnsi="Times New Roman"/>
                <w:sz w:val="24"/>
                <w:szCs w:val="24"/>
              </w:rPr>
              <w:t>Технология приготовления основных отделочных полуфабрикатов: мастика, марципана, карамели, глазури, в том числе шоколадной</w:t>
            </w:r>
          </w:p>
        </w:tc>
        <w:tc>
          <w:tcPr>
            <w:tcW w:w="397" w:type="pct"/>
            <w:vMerge/>
            <w:shd w:val="clear" w:color="auto" w:fill="auto"/>
            <w:vAlign w:val="center"/>
          </w:tcPr>
          <w:p w:rsidR="00A33A46" w:rsidRPr="006F51BB" w:rsidRDefault="00A33A46" w:rsidP="006F51BB">
            <w:pPr>
              <w:spacing w:after="0" w:line="240" w:lineRule="auto"/>
              <w:contextualSpacing/>
              <w:jc w:val="center"/>
              <w:rPr>
                <w:rFonts w:ascii="Times New Roman" w:hAnsi="Times New Roman"/>
                <w:bCs/>
                <w:i/>
                <w:sz w:val="24"/>
                <w:szCs w:val="24"/>
              </w:rPr>
            </w:pPr>
          </w:p>
        </w:tc>
        <w:tc>
          <w:tcPr>
            <w:tcW w:w="443" w:type="pct"/>
            <w:vMerge/>
            <w:shd w:val="clear" w:color="auto" w:fill="auto"/>
            <w:vAlign w:val="center"/>
          </w:tcPr>
          <w:p w:rsidR="00A33A46" w:rsidRPr="006F51BB" w:rsidRDefault="00A33A46" w:rsidP="006F51BB">
            <w:pPr>
              <w:spacing w:after="0" w:line="240" w:lineRule="auto"/>
              <w:contextualSpacing/>
              <w:jc w:val="center"/>
              <w:rPr>
                <w:rFonts w:ascii="Times New Roman" w:hAnsi="Times New Roman"/>
                <w:b/>
                <w:bCs/>
                <w:sz w:val="24"/>
                <w:szCs w:val="24"/>
              </w:rPr>
            </w:pPr>
          </w:p>
        </w:tc>
        <w:tc>
          <w:tcPr>
            <w:tcW w:w="963" w:type="pct"/>
            <w:vMerge/>
          </w:tcPr>
          <w:p w:rsidR="00A33A46" w:rsidRPr="006F51BB" w:rsidRDefault="00A33A46" w:rsidP="006F51BB">
            <w:pPr>
              <w:spacing w:after="0" w:line="240" w:lineRule="auto"/>
              <w:contextualSpacing/>
              <w:jc w:val="both"/>
              <w:rPr>
                <w:rFonts w:ascii="Times New Roman" w:hAnsi="Times New Roman"/>
                <w:bCs/>
                <w:sz w:val="24"/>
                <w:szCs w:val="24"/>
              </w:rPr>
            </w:pPr>
          </w:p>
        </w:tc>
      </w:tr>
      <w:tr w:rsidR="00A33A46" w:rsidRPr="006F51BB" w:rsidTr="002A1D61">
        <w:trPr>
          <w:trHeight w:val="20"/>
        </w:trPr>
        <w:tc>
          <w:tcPr>
            <w:tcW w:w="668" w:type="pct"/>
            <w:gridSpan w:val="2"/>
            <w:vMerge/>
            <w:shd w:val="clear" w:color="auto" w:fill="auto"/>
          </w:tcPr>
          <w:p w:rsidR="00A33A46" w:rsidRPr="006F51BB" w:rsidRDefault="00A33A46" w:rsidP="006F51BB">
            <w:pPr>
              <w:spacing w:after="0" w:line="240" w:lineRule="auto"/>
              <w:contextualSpacing/>
              <w:jc w:val="both"/>
              <w:rPr>
                <w:rFonts w:ascii="Times New Roman" w:hAnsi="Times New Roman"/>
                <w:b/>
                <w:bCs/>
                <w:i/>
                <w:sz w:val="24"/>
                <w:szCs w:val="24"/>
              </w:rPr>
            </w:pPr>
          </w:p>
        </w:tc>
        <w:tc>
          <w:tcPr>
            <w:tcW w:w="2529" w:type="pct"/>
            <w:shd w:val="clear" w:color="auto" w:fill="auto"/>
            <w:vAlign w:val="center"/>
          </w:tcPr>
          <w:p w:rsidR="00A33A46" w:rsidRPr="006F51BB" w:rsidRDefault="00A33A46" w:rsidP="006F51BB">
            <w:pPr>
              <w:pStyle w:val="a8"/>
              <w:numPr>
                <w:ilvl w:val="0"/>
                <w:numId w:val="13"/>
              </w:numPr>
              <w:spacing w:after="0" w:line="240" w:lineRule="auto"/>
              <w:ind w:left="0" w:hanging="303"/>
              <w:jc w:val="both"/>
              <w:rPr>
                <w:rFonts w:ascii="Times New Roman" w:hAnsi="Times New Roman"/>
                <w:sz w:val="24"/>
                <w:szCs w:val="24"/>
              </w:rPr>
            </w:pPr>
            <w:r w:rsidRPr="006F51BB">
              <w:rPr>
                <w:rFonts w:ascii="Times New Roman" w:hAnsi="Times New Roman"/>
                <w:sz w:val="24"/>
                <w:szCs w:val="24"/>
              </w:rPr>
              <w:t>Техника декорирования кондитерских изделий. Характеристика и основные приемы декорирования</w:t>
            </w:r>
          </w:p>
        </w:tc>
        <w:tc>
          <w:tcPr>
            <w:tcW w:w="397" w:type="pct"/>
            <w:vMerge/>
            <w:shd w:val="clear" w:color="auto" w:fill="auto"/>
            <w:vAlign w:val="center"/>
          </w:tcPr>
          <w:p w:rsidR="00A33A46" w:rsidRPr="006F51BB" w:rsidRDefault="00A33A46" w:rsidP="006F51BB">
            <w:pPr>
              <w:spacing w:after="0" w:line="240" w:lineRule="auto"/>
              <w:contextualSpacing/>
              <w:jc w:val="center"/>
              <w:rPr>
                <w:rFonts w:ascii="Times New Roman" w:hAnsi="Times New Roman"/>
                <w:bCs/>
                <w:i/>
                <w:sz w:val="24"/>
                <w:szCs w:val="24"/>
              </w:rPr>
            </w:pPr>
          </w:p>
        </w:tc>
        <w:tc>
          <w:tcPr>
            <w:tcW w:w="443" w:type="pct"/>
            <w:vMerge/>
            <w:shd w:val="clear" w:color="auto" w:fill="auto"/>
            <w:vAlign w:val="center"/>
          </w:tcPr>
          <w:p w:rsidR="00A33A46" w:rsidRPr="006F51BB" w:rsidRDefault="00A33A46" w:rsidP="006F51BB">
            <w:pPr>
              <w:spacing w:after="0" w:line="240" w:lineRule="auto"/>
              <w:contextualSpacing/>
              <w:jc w:val="center"/>
              <w:rPr>
                <w:rFonts w:ascii="Times New Roman" w:hAnsi="Times New Roman"/>
                <w:b/>
                <w:bCs/>
                <w:sz w:val="24"/>
                <w:szCs w:val="24"/>
              </w:rPr>
            </w:pPr>
          </w:p>
        </w:tc>
        <w:tc>
          <w:tcPr>
            <w:tcW w:w="963" w:type="pct"/>
            <w:vMerge/>
          </w:tcPr>
          <w:p w:rsidR="00A33A46" w:rsidRPr="006F51BB" w:rsidRDefault="00A33A46" w:rsidP="006F51BB">
            <w:pPr>
              <w:spacing w:after="0" w:line="240" w:lineRule="auto"/>
              <w:contextualSpacing/>
              <w:jc w:val="both"/>
              <w:rPr>
                <w:rFonts w:ascii="Times New Roman" w:hAnsi="Times New Roman"/>
                <w:bCs/>
                <w:sz w:val="24"/>
                <w:szCs w:val="24"/>
              </w:rPr>
            </w:pPr>
          </w:p>
        </w:tc>
      </w:tr>
      <w:tr w:rsidR="00A33A46" w:rsidRPr="006F51BB" w:rsidTr="002A1D61">
        <w:trPr>
          <w:trHeight w:val="20"/>
        </w:trPr>
        <w:tc>
          <w:tcPr>
            <w:tcW w:w="668" w:type="pct"/>
            <w:gridSpan w:val="2"/>
            <w:vMerge/>
            <w:shd w:val="clear" w:color="auto" w:fill="auto"/>
          </w:tcPr>
          <w:p w:rsidR="00A33A46" w:rsidRPr="006F51BB" w:rsidRDefault="00A33A46" w:rsidP="006F51BB">
            <w:pPr>
              <w:spacing w:after="0" w:line="240" w:lineRule="auto"/>
              <w:contextualSpacing/>
              <w:jc w:val="both"/>
              <w:rPr>
                <w:rFonts w:ascii="Times New Roman" w:hAnsi="Times New Roman"/>
                <w:b/>
                <w:bCs/>
                <w:i/>
                <w:sz w:val="24"/>
                <w:szCs w:val="24"/>
              </w:rPr>
            </w:pPr>
          </w:p>
        </w:tc>
        <w:tc>
          <w:tcPr>
            <w:tcW w:w="2529" w:type="pct"/>
            <w:shd w:val="clear" w:color="auto" w:fill="auto"/>
            <w:vAlign w:val="center"/>
          </w:tcPr>
          <w:p w:rsidR="00A33A46" w:rsidRPr="006F51BB" w:rsidRDefault="00A33A46" w:rsidP="006F51BB">
            <w:pPr>
              <w:pStyle w:val="a8"/>
              <w:numPr>
                <w:ilvl w:val="0"/>
                <w:numId w:val="13"/>
              </w:numPr>
              <w:spacing w:after="0" w:line="240" w:lineRule="auto"/>
              <w:ind w:left="0" w:hanging="303"/>
              <w:jc w:val="both"/>
              <w:rPr>
                <w:rFonts w:ascii="Times New Roman" w:hAnsi="Times New Roman"/>
                <w:sz w:val="24"/>
                <w:szCs w:val="24"/>
              </w:rPr>
            </w:pPr>
            <w:r w:rsidRPr="006F51BB">
              <w:rPr>
                <w:rFonts w:ascii="Times New Roman" w:hAnsi="Times New Roman"/>
                <w:sz w:val="24"/>
                <w:szCs w:val="24"/>
              </w:rPr>
              <w:t>Изготовление украшений из мастики и карамели. Правила работы с мастикой, карамелью.</w:t>
            </w:r>
          </w:p>
        </w:tc>
        <w:tc>
          <w:tcPr>
            <w:tcW w:w="397" w:type="pct"/>
            <w:vMerge/>
            <w:shd w:val="clear" w:color="auto" w:fill="auto"/>
            <w:vAlign w:val="center"/>
          </w:tcPr>
          <w:p w:rsidR="00A33A46" w:rsidRPr="006F51BB" w:rsidRDefault="00A33A46" w:rsidP="006F51BB">
            <w:pPr>
              <w:spacing w:after="0" w:line="240" w:lineRule="auto"/>
              <w:contextualSpacing/>
              <w:jc w:val="center"/>
              <w:rPr>
                <w:rFonts w:ascii="Times New Roman" w:hAnsi="Times New Roman"/>
                <w:bCs/>
                <w:i/>
                <w:sz w:val="24"/>
                <w:szCs w:val="24"/>
              </w:rPr>
            </w:pPr>
          </w:p>
        </w:tc>
        <w:tc>
          <w:tcPr>
            <w:tcW w:w="443" w:type="pct"/>
            <w:vMerge/>
            <w:shd w:val="clear" w:color="auto" w:fill="auto"/>
            <w:vAlign w:val="center"/>
          </w:tcPr>
          <w:p w:rsidR="00A33A46" w:rsidRPr="006F51BB" w:rsidRDefault="00A33A46" w:rsidP="006F51BB">
            <w:pPr>
              <w:spacing w:after="0" w:line="240" w:lineRule="auto"/>
              <w:contextualSpacing/>
              <w:jc w:val="center"/>
              <w:rPr>
                <w:rFonts w:ascii="Times New Roman" w:hAnsi="Times New Roman"/>
                <w:b/>
                <w:bCs/>
                <w:sz w:val="24"/>
                <w:szCs w:val="24"/>
              </w:rPr>
            </w:pPr>
          </w:p>
        </w:tc>
        <w:tc>
          <w:tcPr>
            <w:tcW w:w="963" w:type="pct"/>
            <w:vMerge/>
          </w:tcPr>
          <w:p w:rsidR="00A33A46" w:rsidRPr="006F51BB" w:rsidRDefault="00A33A46" w:rsidP="006F51BB">
            <w:pPr>
              <w:spacing w:after="0" w:line="240" w:lineRule="auto"/>
              <w:contextualSpacing/>
              <w:jc w:val="both"/>
              <w:rPr>
                <w:rFonts w:ascii="Times New Roman" w:hAnsi="Times New Roman"/>
                <w:bCs/>
                <w:sz w:val="24"/>
                <w:szCs w:val="24"/>
              </w:rPr>
            </w:pPr>
          </w:p>
        </w:tc>
      </w:tr>
      <w:tr w:rsidR="00A33A46" w:rsidRPr="006F51BB" w:rsidTr="002A1D61">
        <w:trPr>
          <w:trHeight w:val="20"/>
        </w:trPr>
        <w:tc>
          <w:tcPr>
            <w:tcW w:w="668" w:type="pct"/>
            <w:gridSpan w:val="2"/>
            <w:vMerge/>
            <w:shd w:val="clear" w:color="auto" w:fill="auto"/>
          </w:tcPr>
          <w:p w:rsidR="00A33A46" w:rsidRPr="006F51BB" w:rsidRDefault="00A33A46" w:rsidP="006F51BB">
            <w:pPr>
              <w:spacing w:after="0" w:line="240" w:lineRule="auto"/>
              <w:contextualSpacing/>
              <w:jc w:val="both"/>
              <w:rPr>
                <w:rFonts w:ascii="Times New Roman" w:hAnsi="Times New Roman"/>
                <w:b/>
                <w:bCs/>
                <w:i/>
                <w:sz w:val="24"/>
                <w:szCs w:val="24"/>
              </w:rPr>
            </w:pPr>
          </w:p>
        </w:tc>
        <w:tc>
          <w:tcPr>
            <w:tcW w:w="2529" w:type="pct"/>
            <w:shd w:val="clear" w:color="auto" w:fill="auto"/>
            <w:vAlign w:val="center"/>
          </w:tcPr>
          <w:p w:rsidR="00A33A46" w:rsidRPr="006F51BB" w:rsidRDefault="00A33A46" w:rsidP="006F51BB">
            <w:pPr>
              <w:pStyle w:val="a8"/>
              <w:numPr>
                <w:ilvl w:val="0"/>
                <w:numId w:val="13"/>
              </w:numPr>
              <w:spacing w:after="0" w:line="240" w:lineRule="auto"/>
              <w:ind w:left="0" w:hanging="303"/>
              <w:jc w:val="both"/>
              <w:rPr>
                <w:rFonts w:ascii="Times New Roman" w:hAnsi="Times New Roman"/>
                <w:sz w:val="24"/>
                <w:szCs w:val="24"/>
              </w:rPr>
            </w:pPr>
            <w:r w:rsidRPr="006F51BB">
              <w:rPr>
                <w:rFonts w:ascii="Times New Roman" w:hAnsi="Times New Roman"/>
                <w:sz w:val="24"/>
                <w:szCs w:val="24"/>
              </w:rPr>
              <w:t>Изготовление украшений из карамели и сахарной пасты, шоколада. Технология изготовления украшений различной сложности.</w:t>
            </w:r>
          </w:p>
        </w:tc>
        <w:tc>
          <w:tcPr>
            <w:tcW w:w="397" w:type="pct"/>
            <w:vMerge/>
            <w:shd w:val="clear" w:color="auto" w:fill="auto"/>
            <w:vAlign w:val="center"/>
          </w:tcPr>
          <w:p w:rsidR="00A33A46" w:rsidRPr="006F51BB" w:rsidRDefault="00A33A46" w:rsidP="006F51BB">
            <w:pPr>
              <w:spacing w:after="0" w:line="240" w:lineRule="auto"/>
              <w:contextualSpacing/>
              <w:jc w:val="center"/>
              <w:rPr>
                <w:rFonts w:ascii="Times New Roman" w:hAnsi="Times New Roman"/>
                <w:bCs/>
                <w:i/>
                <w:sz w:val="24"/>
                <w:szCs w:val="24"/>
              </w:rPr>
            </w:pPr>
          </w:p>
        </w:tc>
        <w:tc>
          <w:tcPr>
            <w:tcW w:w="443" w:type="pct"/>
            <w:vMerge/>
            <w:shd w:val="clear" w:color="auto" w:fill="auto"/>
            <w:vAlign w:val="center"/>
          </w:tcPr>
          <w:p w:rsidR="00A33A46" w:rsidRPr="006F51BB" w:rsidRDefault="00A33A46" w:rsidP="006F51BB">
            <w:pPr>
              <w:spacing w:after="0" w:line="240" w:lineRule="auto"/>
              <w:contextualSpacing/>
              <w:jc w:val="center"/>
              <w:rPr>
                <w:rFonts w:ascii="Times New Roman" w:hAnsi="Times New Roman"/>
                <w:b/>
                <w:bCs/>
                <w:sz w:val="24"/>
                <w:szCs w:val="24"/>
              </w:rPr>
            </w:pPr>
          </w:p>
        </w:tc>
        <w:tc>
          <w:tcPr>
            <w:tcW w:w="963" w:type="pct"/>
            <w:vMerge/>
          </w:tcPr>
          <w:p w:rsidR="00A33A46" w:rsidRPr="006F51BB" w:rsidRDefault="00A33A46" w:rsidP="006F51BB">
            <w:pPr>
              <w:spacing w:after="0" w:line="240" w:lineRule="auto"/>
              <w:contextualSpacing/>
              <w:jc w:val="both"/>
              <w:rPr>
                <w:rFonts w:ascii="Times New Roman" w:hAnsi="Times New Roman"/>
                <w:bCs/>
                <w:sz w:val="24"/>
                <w:szCs w:val="24"/>
              </w:rPr>
            </w:pPr>
          </w:p>
        </w:tc>
      </w:tr>
      <w:tr w:rsidR="00A33A46" w:rsidRPr="006F51BB" w:rsidTr="002A1D61">
        <w:trPr>
          <w:trHeight w:val="20"/>
        </w:trPr>
        <w:tc>
          <w:tcPr>
            <w:tcW w:w="668" w:type="pct"/>
            <w:gridSpan w:val="2"/>
            <w:vMerge/>
            <w:shd w:val="clear" w:color="auto" w:fill="auto"/>
          </w:tcPr>
          <w:p w:rsidR="00A33A46" w:rsidRPr="006F51BB" w:rsidRDefault="00A33A46" w:rsidP="006F51BB">
            <w:pPr>
              <w:spacing w:after="0" w:line="240" w:lineRule="auto"/>
              <w:contextualSpacing/>
              <w:jc w:val="both"/>
              <w:rPr>
                <w:rFonts w:ascii="Times New Roman" w:hAnsi="Times New Roman"/>
                <w:b/>
                <w:bCs/>
                <w:i/>
                <w:sz w:val="24"/>
                <w:szCs w:val="24"/>
              </w:rPr>
            </w:pPr>
          </w:p>
        </w:tc>
        <w:tc>
          <w:tcPr>
            <w:tcW w:w="2529" w:type="pct"/>
            <w:shd w:val="clear" w:color="auto" w:fill="auto"/>
            <w:vAlign w:val="center"/>
          </w:tcPr>
          <w:p w:rsidR="00A33A46" w:rsidRPr="006F51BB" w:rsidRDefault="00A33A46" w:rsidP="006F51BB">
            <w:pPr>
              <w:pStyle w:val="a8"/>
              <w:numPr>
                <w:ilvl w:val="0"/>
                <w:numId w:val="13"/>
              </w:numPr>
              <w:spacing w:after="0" w:line="240" w:lineRule="auto"/>
              <w:ind w:left="0" w:hanging="303"/>
              <w:jc w:val="both"/>
              <w:rPr>
                <w:rFonts w:ascii="Times New Roman" w:hAnsi="Times New Roman"/>
                <w:sz w:val="24"/>
                <w:szCs w:val="24"/>
              </w:rPr>
            </w:pPr>
            <w:r w:rsidRPr="006F51BB">
              <w:rPr>
                <w:rFonts w:ascii="Times New Roman" w:hAnsi="Times New Roman"/>
                <w:sz w:val="24"/>
                <w:szCs w:val="24"/>
              </w:rPr>
              <w:t xml:space="preserve">Техника </w:t>
            </w:r>
            <w:proofErr w:type="spellStart"/>
            <w:r w:rsidRPr="006F51BB">
              <w:rPr>
                <w:rFonts w:ascii="Times New Roman" w:hAnsi="Times New Roman"/>
                <w:sz w:val="24"/>
                <w:szCs w:val="24"/>
              </w:rPr>
              <w:t>фламбирования</w:t>
            </w:r>
            <w:proofErr w:type="spellEnd"/>
            <w:r w:rsidRPr="006F51BB">
              <w:rPr>
                <w:rFonts w:ascii="Times New Roman" w:hAnsi="Times New Roman"/>
                <w:sz w:val="24"/>
                <w:szCs w:val="24"/>
              </w:rPr>
              <w:t xml:space="preserve"> кондитерских изделий. Оборудование, инструменты, инвентарь, посуда.</w:t>
            </w:r>
          </w:p>
        </w:tc>
        <w:tc>
          <w:tcPr>
            <w:tcW w:w="397" w:type="pct"/>
            <w:vMerge/>
            <w:shd w:val="clear" w:color="auto" w:fill="auto"/>
            <w:vAlign w:val="center"/>
          </w:tcPr>
          <w:p w:rsidR="00A33A46" w:rsidRPr="006F51BB" w:rsidRDefault="00A33A46" w:rsidP="006F51BB">
            <w:pPr>
              <w:spacing w:after="0" w:line="240" w:lineRule="auto"/>
              <w:contextualSpacing/>
              <w:jc w:val="center"/>
              <w:rPr>
                <w:rFonts w:ascii="Times New Roman" w:hAnsi="Times New Roman"/>
                <w:bCs/>
                <w:i/>
                <w:sz w:val="24"/>
                <w:szCs w:val="24"/>
              </w:rPr>
            </w:pPr>
          </w:p>
        </w:tc>
        <w:tc>
          <w:tcPr>
            <w:tcW w:w="443" w:type="pct"/>
            <w:vMerge/>
            <w:shd w:val="clear" w:color="auto" w:fill="auto"/>
            <w:vAlign w:val="center"/>
          </w:tcPr>
          <w:p w:rsidR="00A33A46" w:rsidRPr="006F51BB" w:rsidRDefault="00A33A46" w:rsidP="006F51BB">
            <w:pPr>
              <w:spacing w:after="0" w:line="240" w:lineRule="auto"/>
              <w:contextualSpacing/>
              <w:jc w:val="center"/>
              <w:rPr>
                <w:rFonts w:ascii="Times New Roman" w:hAnsi="Times New Roman"/>
                <w:b/>
                <w:bCs/>
                <w:sz w:val="24"/>
                <w:szCs w:val="24"/>
              </w:rPr>
            </w:pPr>
          </w:p>
        </w:tc>
        <w:tc>
          <w:tcPr>
            <w:tcW w:w="963" w:type="pct"/>
            <w:vMerge/>
          </w:tcPr>
          <w:p w:rsidR="00A33A46" w:rsidRPr="006F51BB" w:rsidRDefault="00A33A46" w:rsidP="006F51BB">
            <w:pPr>
              <w:spacing w:after="0" w:line="240" w:lineRule="auto"/>
              <w:contextualSpacing/>
              <w:jc w:val="both"/>
              <w:rPr>
                <w:rFonts w:ascii="Times New Roman" w:hAnsi="Times New Roman"/>
                <w:bCs/>
                <w:sz w:val="24"/>
                <w:szCs w:val="24"/>
              </w:rPr>
            </w:pPr>
          </w:p>
        </w:tc>
      </w:tr>
      <w:tr w:rsidR="00A33A46" w:rsidRPr="006F51BB" w:rsidTr="002A1D61">
        <w:trPr>
          <w:trHeight w:val="20"/>
        </w:trPr>
        <w:tc>
          <w:tcPr>
            <w:tcW w:w="668" w:type="pct"/>
            <w:gridSpan w:val="2"/>
            <w:vMerge/>
            <w:shd w:val="clear" w:color="auto" w:fill="auto"/>
          </w:tcPr>
          <w:p w:rsidR="00A33A46" w:rsidRPr="006F51BB" w:rsidRDefault="00A33A46" w:rsidP="006F51BB">
            <w:pPr>
              <w:spacing w:after="0" w:line="240" w:lineRule="auto"/>
              <w:contextualSpacing/>
              <w:jc w:val="both"/>
              <w:rPr>
                <w:rFonts w:ascii="Times New Roman" w:hAnsi="Times New Roman"/>
                <w:b/>
                <w:bCs/>
                <w:i/>
                <w:sz w:val="24"/>
                <w:szCs w:val="24"/>
              </w:rPr>
            </w:pPr>
          </w:p>
        </w:tc>
        <w:tc>
          <w:tcPr>
            <w:tcW w:w="2529" w:type="pct"/>
            <w:shd w:val="clear" w:color="auto" w:fill="auto"/>
            <w:vAlign w:val="center"/>
          </w:tcPr>
          <w:p w:rsidR="00A33A46" w:rsidRPr="006F51BB" w:rsidRDefault="00A33A46" w:rsidP="006F51BB">
            <w:pPr>
              <w:pStyle w:val="a8"/>
              <w:numPr>
                <w:ilvl w:val="0"/>
                <w:numId w:val="13"/>
              </w:numPr>
              <w:spacing w:after="0" w:line="240" w:lineRule="auto"/>
              <w:ind w:left="0" w:hanging="303"/>
              <w:jc w:val="both"/>
              <w:rPr>
                <w:rFonts w:ascii="Times New Roman" w:hAnsi="Times New Roman"/>
                <w:sz w:val="24"/>
                <w:szCs w:val="24"/>
              </w:rPr>
            </w:pPr>
            <w:r w:rsidRPr="006F51BB">
              <w:rPr>
                <w:rFonts w:ascii="Times New Roman" w:hAnsi="Times New Roman"/>
                <w:sz w:val="24"/>
                <w:szCs w:val="24"/>
              </w:rPr>
              <w:t>Современные направления в оформлении и декорировании кондитерских изделий. Торты банкетные, фирменные их особенности оформления.</w:t>
            </w:r>
          </w:p>
        </w:tc>
        <w:tc>
          <w:tcPr>
            <w:tcW w:w="397" w:type="pct"/>
            <w:vMerge/>
            <w:shd w:val="clear" w:color="auto" w:fill="auto"/>
            <w:vAlign w:val="center"/>
          </w:tcPr>
          <w:p w:rsidR="00A33A46" w:rsidRPr="006F51BB" w:rsidRDefault="00A33A46" w:rsidP="006F51BB">
            <w:pPr>
              <w:spacing w:after="0" w:line="240" w:lineRule="auto"/>
              <w:contextualSpacing/>
              <w:jc w:val="center"/>
              <w:rPr>
                <w:rFonts w:ascii="Times New Roman" w:hAnsi="Times New Roman"/>
                <w:bCs/>
                <w:i/>
                <w:sz w:val="24"/>
                <w:szCs w:val="24"/>
              </w:rPr>
            </w:pPr>
          </w:p>
        </w:tc>
        <w:tc>
          <w:tcPr>
            <w:tcW w:w="443" w:type="pct"/>
            <w:vMerge/>
            <w:shd w:val="clear" w:color="auto" w:fill="auto"/>
            <w:vAlign w:val="center"/>
          </w:tcPr>
          <w:p w:rsidR="00A33A46" w:rsidRPr="006F51BB" w:rsidRDefault="00A33A46" w:rsidP="006F51BB">
            <w:pPr>
              <w:spacing w:after="0" w:line="240" w:lineRule="auto"/>
              <w:contextualSpacing/>
              <w:jc w:val="center"/>
              <w:rPr>
                <w:rFonts w:ascii="Times New Roman" w:hAnsi="Times New Roman"/>
                <w:b/>
                <w:bCs/>
                <w:sz w:val="24"/>
                <w:szCs w:val="24"/>
              </w:rPr>
            </w:pPr>
          </w:p>
        </w:tc>
        <w:tc>
          <w:tcPr>
            <w:tcW w:w="963" w:type="pct"/>
            <w:vMerge/>
          </w:tcPr>
          <w:p w:rsidR="00A33A46" w:rsidRPr="006F51BB" w:rsidRDefault="00A33A46" w:rsidP="006F51BB">
            <w:pPr>
              <w:spacing w:after="0" w:line="240" w:lineRule="auto"/>
              <w:contextualSpacing/>
              <w:jc w:val="both"/>
              <w:rPr>
                <w:rFonts w:ascii="Times New Roman" w:hAnsi="Times New Roman"/>
                <w:bCs/>
                <w:sz w:val="24"/>
                <w:szCs w:val="24"/>
              </w:rPr>
            </w:pPr>
          </w:p>
        </w:tc>
      </w:tr>
      <w:tr w:rsidR="00A33A46" w:rsidRPr="006F51BB" w:rsidTr="00F5069D">
        <w:trPr>
          <w:trHeight w:val="506"/>
        </w:trPr>
        <w:tc>
          <w:tcPr>
            <w:tcW w:w="668" w:type="pct"/>
            <w:gridSpan w:val="2"/>
            <w:vMerge/>
            <w:shd w:val="clear" w:color="auto" w:fill="auto"/>
          </w:tcPr>
          <w:p w:rsidR="00A33A46" w:rsidRPr="006F51BB" w:rsidRDefault="00A33A46" w:rsidP="006F51BB">
            <w:pPr>
              <w:spacing w:after="0" w:line="240" w:lineRule="auto"/>
              <w:contextualSpacing/>
              <w:jc w:val="both"/>
              <w:rPr>
                <w:rFonts w:ascii="Times New Roman" w:hAnsi="Times New Roman"/>
                <w:b/>
                <w:bCs/>
                <w:i/>
                <w:sz w:val="24"/>
                <w:szCs w:val="24"/>
              </w:rPr>
            </w:pPr>
          </w:p>
        </w:tc>
        <w:tc>
          <w:tcPr>
            <w:tcW w:w="2529" w:type="pct"/>
            <w:tcBorders>
              <w:bottom w:val="single" w:sz="4" w:space="0" w:color="auto"/>
            </w:tcBorders>
            <w:shd w:val="clear" w:color="auto" w:fill="auto"/>
            <w:vAlign w:val="center"/>
          </w:tcPr>
          <w:p w:rsidR="00A33A46" w:rsidRPr="006F51BB" w:rsidRDefault="00A33A46" w:rsidP="006F51BB">
            <w:pPr>
              <w:spacing w:after="0" w:line="240" w:lineRule="auto"/>
              <w:contextualSpacing/>
              <w:jc w:val="both"/>
              <w:rPr>
                <w:rFonts w:ascii="Times New Roman" w:hAnsi="Times New Roman"/>
                <w:sz w:val="24"/>
                <w:szCs w:val="24"/>
              </w:rPr>
            </w:pPr>
            <w:r w:rsidRPr="006F51BB">
              <w:rPr>
                <w:rFonts w:ascii="Times New Roman" w:hAnsi="Times New Roman"/>
                <w:b/>
                <w:sz w:val="24"/>
                <w:szCs w:val="24"/>
              </w:rPr>
              <w:t>Лабораторная работа по теме:</w:t>
            </w:r>
            <w:r w:rsidRPr="006F51BB">
              <w:rPr>
                <w:rFonts w:ascii="Times New Roman" w:hAnsi="Times New Roman"/>
                <w:sz w:val="24"/>
                <w:szCs w:val="24"/>
              </w:rPr>
              <w:t>"Выполнение украшений (фигур) из мастики"</w:t>
            </w:r>
          </w:p>
          <w:p w:rsidR="00A33A46" w:rsidRPr="006F51BB" w:rsidRDefault="00A33A46" w:rsidP="006F51BB">
            <w:pPr>
              <w:spacing w:after="0" w:line="240" w:lineRule="auto"/>
              <w:contextualSpacing/>
              <w:jc w:val="both"/>
              <w:rPr>
                <w:rFonts w:ascii="Times New Roman" w:hAnsi="Times New Roman"/>
                <w:sz w:val="24"/>
                <w:szCs w:val="24"/>
              </w:rPr>
            </w:pPr>
            <w:r w:rsidRPr="006F51BB">
              <w:rPr>
                <w:rFonts w:ascii="Times New Roman" w:hAnsi="Times New Roman"/>
                <w:b/>
                <w:sz w:val="24"/>
                <w:szCs w:val="24"/>
              </w:rPr>
              <w:t>Лабораторная работа по теме:</w:t>
            </w:r>
            <w:r w:rsidRPr="006F51BB">
              <w:rPr>
                <w:rFonts w:ascii="Times New Roman" w:hAnsi="Times New Roman"/>
                <w:sz w:val="24"/>
                <w:szCs w:val="24"/>
              </w:rPr>
              <w:t>"</w:t>
            </w:r>
            <w:proofErr w:type="spellStart"/>
            <w:r w:rsidRPr="006F51BB">
              <w:rPr>
                <w:rFonts w:ascii="Times New Roman" w:hAnsi="Times New Roman"/>
                <w:sz w:val="24"/>
                <w:szCs w:val="24"/>
              </w:rPr>
              <w:t>Фламбирование</w:t>
            </w:r>
            <w:proofErr w:type="spellEnd"/>
            <w:r w:rsidRPr="006F51BB">
              <w:rPr>
                <w:rFonts w:ascii="Times New Roman" w:hAnsi="Times New Roman"/>
                <w:sz w:val="24"/>
                <w:szCs w:val="24"/>
              </w:rPr>
              <w:t xml:space="preserve"> кондитерских изделий"</w:t>
            </w:r>
          </w:p>
        </w:tc>
        <w:tc>
          <w:tcPr>
            <w:tcW w:w="397" w:type="pct"/>
            <w:tcBorders>
              <w:bottom w:val="single" w:sz="4" w:space="0" w:color="auto"/>
            </w:tcBorders>
            <w:shd w:val="clear" w:color="auto" w:fill="auto"/>
            <w:vAlign w:val="center"/>
          </w:tcPr>
          <w:p w:rsidR="00A33A46" w:rsidRPr="006F51BB" w:rsidRDefault="00A33A46" w:rsidP="006F51BB">
            <w:pPr>
              <w:spacing w:after="0" w:line="240" w:lineRule="auto"/>
              <w:contextualSpacing/>
              <w:jc w:val="center"/>
              <w:rPr>
                <w:rFonts w:ascii="Times New Roman" w:hAnsi="Times New Roman"/>
                <w:bCs/>
                <w:i/>
                <w:sz w:val="24"/>
                <w:szCs w:val="24"/>
              </w:rPr>
            </w:pPr>
            <w:r w:rsidRPr="006F51BB">
              <w:rPr>
                <w:rFonts w:ascii="Times New Roman" w:hAnsi="Times New Roman"/>
                <w:bCs/>
                <w:i/>
                <w:sz w:val="24"/>
                <w:szCs w:val="24"/>
              </w:rPr>
              <w:t>3</w:t>
            </w:r>
          </w:p>
        </w:tc>
        <w:tc>
          <w:tcPr>
            <w:tcW w:w="443" w:type="pct"/>
            <w:tcBorders>
              <w:bottom w:val="single" w:sz="4" w:space="0" w:color="auto"/>
            </w:tcBorders>
            <w:shd w:val="clear" w:color="auto" w:fill="auto"/>
            <w:vAlign w:val="center"/>
          </w:tcPr>
          <w:p w:rsidR="00A33A46" w:rsidRPr="006F51BB" w:rsidRDefault="00C42170" w:rsidP="006F51BB">
            <w:pPr>
              <w:spacing w:after="0" w:line="240" w:lineRule="auto"/>
              <w:contextualSpacing/>
              <w:jc w:val="center"/>
              <w:rPr>
                <w:rFonts w:ascii="Times New Roman" w:hAnsi="Times New Roman"/>
                <w:bCs/>
                <w:sz w:val="24"/>
                <w:szCs w:val="24"/>
              </w:rPr>
            </w:pPr>
            <w:r w:rsidRPr="006F51BB">
              <w:rPr>
                <w:rFonts w:ascii="Times New Roman" w:hAnsi="Times New Roman"/>
                <w:bCs/>
                <w:sz w:val="24"/>
                <w:szCs w:val="24"/>
              </w:rPr>
              <w:t>4</w:t>
            </w:r>
          </w:p>
        </w:tc>
        <w:tc>
          <w:tcPr>
            <w:tcW w:w="963" w:type="pct"/>
            <w:vMerge/>
          </w:tcPr>
          <w:p w:rsidR="00A33A46" w:rsidRPr="006F51BB" w:rsidRDefault="00A33A46" w:rsidP="006F51BB">
            <w:pPr>
              <w:spacing w:after="0" w:line="240" w:lineRule="auto"/>
              <w:contextualSpacing/>
              <w:jc w:val="both"/>
              <w:rPr>
                <w:rFonts w:ascii="Times New Roman" w:hAnsi="Times New Roman"/>
                <w:bCs/>
                <w:sz w:val="24"/>
                <w:szCs w:val="24"/>
              </w:rPr>
            </w:pPr>
          </w:p>
        </w:tc>
      </w:tr>
      <w:tr w:rsidR="00A33A46" w:rsidRPr="006F51BB" w:rsidTr="002A1D61">
        <w:trPr>
          <w:trHeight w:val="20"/>
        </w:trPr>
        <w:tc>
          <w:tcPr>
            <w:tcW w:w="668" w:type="pct"/>
            <w:gridSpan w:val="2"/>
            <w:vMerge/>
            <w:shd w:val="clear" w:color="auto" w:fill="auto"/>
          </w:tcPr>
          <w:p w:rsidR="00A33A46" w:rsidRPr="006F51BB" w:rsidRDefault="00A33A46" w:rsidP="006F51BB">
            <w:pPr>
              <w:spacing w:after="0" w:line="240" w:lineRule="auto"/>
              <w:contextualSpacing/>
              <w:jc w:val="both"/>
              <w:rPr>
                <w:rFonts w:ascii="Times New Roman" w:hAnsi="Times New Roman"/>
                <w:b/>
                <w:bCs/>
                <w:i/>
                <w:sz w:val="24"/>
                <w:szCs w:val="24"/>
              </w:rPr>
            </w:pPr>
          </w:p>
        </w:tc>
        <w:tc>
          <w:tcPr>
            <w:tcW w:w="2529" w:type="pct"/>
            <w:shd w:val="clear" w:color="auto" w:fill="auto"/>
          </w:tcPr>
          <w:p w:rsidR="00A33A46" w:rsidRPr="006F51BB" w:rsidRDefault="00A33A46" w:rsidP="006F51BB">
            <w:pPr>
              <w:spacing w:after="0" w:line="240" w:lineRule="auto"/>
              <w:contextualSpacing/>
              <w:jc w:val="both"/>
              <w:rPr>
                <w:rFonts w:ascii="Times New Roman" w:hAnsi="Times New Roman"/>
                <w:b/>
                <w:bCs/>
                <w:i/>
                <w:sz w:val="24"/>
                <w:szCs w:val="24"/>
              </w:rPr>
            </w:pPr>
            <w:r w:rsidRPr="006F51BB">
              <w:rPr>
                <w:rFonts w:ascii="Times New Roman" w:hAnsi="Times New Roman"/>
                <w:b/>
                <w:sz w:val="24"/>
                <w:szCs w:val="24"/>
              </w:rPr>
              <w:t xml:space="preserve">Контрольная работа по </w:t>
            </w:r>
            <w:proofErr w:type="gramStart"/>
            <w:r w:rsidRPr="006F51BB">
              <w:rPr>
                <w:rFonts w:ascii="Times New Roman" w:hAnsi="Times New Roman"/>
                <w:b/>
                <w:sz w:val="24"/>
                <w:szCs w:val="24"/>
              </w:rPr>
              <w:t>теме:</w:t>
            </w:r>
            <w:r w:rsidRPr="006F51BB">
              <w:rPr>
                <w:rFonts w:ascii="Times New Roman" w:hAnsi="Times New Roman"/>
                <w:sz w:val="24"/>
                <w:szCs w:val="24"/>
              </w:rPr>
              <w:t>«</w:t>
            </w:r>
            <w:proofErr w:type="gramEnd"/>
            <w:r w:rsidRPr="006F51BB">
              <w:rPr>
                <w:rFonts w:ascii="Times New Roman" w:hAnsi="Times New Roman"/>
                <w:sz w:val="24"/>
                <w:szCs w:val="24"/>
              </w:rPr>
              <w:t>Эстетика и дизайн в оформлении кондитерских изделий»</w:t>
            </w:r>
          </w:p>
        </w:tc>
        <w:tc>
          <w:tcPr>
            <w:tcW w:w="397" w:type="pct"/>
            <w:shd w:val="clear" w:color="auto" w:fill="auto"/>
            <w:vAlign w:val="center"/>
          </w:tcPr>
          <w:p w:rsidR="00A33A46" w:rsidRPr="006F51BB" w:rsidRDefault="00A33A46" w:rsidP="006F51BB">
            <w:pPr>
              <w:spacing w:after="0" w:line="240" w:lineRule="auto"/>
              <w:contextualSpacing/>
              <w:jc w:val="center"/>
              <w:rPr>
                <w:rFonts w:ascii="Times New Roman" w:hAnsi="Times New Roman"/>
                <w:bCs/>
                <w:i/>
                <w:sz w:val="24"/>
                <w:szCs w:val="24"/>
              </w:rPr>
            </w:pPr>
            <w:r w:rsidRPr="006F51BB">
              <w:rPr>
                <w:rFonts w:ascii="Times New Roman" w:hAnsi="Times New Roman"/>
                <w:bCs/>
                <w:i/>
                <w:sz w:val="24"/>
                <w:szCs w:val="24"/>
              </w:rPr>
              <w:t>3</w:t>
            </w:r>
          </w:p>
        </w:tc>
        <w:tc>
          <w:tcPr>
            <w:tcW w:w="443" w:type="pct"/>
            <w:shd w:val="clear" w:color="auto" w:fill="auto"/>
            <w:vAlign w:val="center"/>
          </w:tcPr>
          <w:p w:rsidR="00A33A46" w:rsidRPr="006F51BB" w:rsidRDefault="00A33A46" w:rsidP="006F51BB">
            <w:pPr>
              <w:spacing w:after="0" w:line="240" w:lineRule="auto"/>
              <w:contextualSpacing/>
              <w:jc w:val="center"/>
              <w:rPr>
                <w:rFonts w:ascii="Times New Roman" w:hAnsi="Times New Roman"/>
                <w:bCs/>
                <w:sz w:val="24"/>
                <w:szCs w:val="24"/>
              </w:rPr>
            </w:pPr>
            <w:r w:rsidRPr="006F51BB">
              <w:rPr>
                <w:rFonts w:ascii="Times New Roman" w:hAnsi="Times New Roman"/>
                <w:bCs/>
                <w:sz w:val="24"/>
                <w:szCs w:val="24"/>
              </w:rPr>
              <w:t>1</w:t>
            </w:r>
          </w:p>
        </w:tc>
        <w:tc>
          <w:tcPr>
            <w:tcW w:w="963" w:type="pct"/>
            <w:vMerge/>
          </w:tcPr>
          <w:p w:rsidR="00A33A46" w:rsidRPr="006F51BB" w:rsidRDefault="00A33A46" w:rsidP="006F51BB">
            <w:pPr>
              <w:spacing w:after="0" w:line="240" w:lineRule="auto"/>
              <w:contextualSpacing/>
              <w:jc w:val="both"/>
              <w:rPr>
                <w:rFonts w:ascii="Times New Roman" w:hAnsi="Times New Roman"/>
                <w:bCs/>
                <w:sz w:val="24"/>
                <w:szCs w:val="24"/>
              </w:rPr>
            </w:pPr>
          </w:p>
        </w:tc>
      </w:tr>
      <w:tr w:rsidR="00A33A46" w:rsidRPr="006F51BB" w:rsidTr="002A1D61">
        <w:trPr>
          <w:trHeight w:val="20"/>
        </w:trPr>
        <w:tc>
          <w:tcPr>
            <w:tcW w:w="668" w:type="pct"/>
            <w:gridSpan w:val="2"/>
            <w:vMerge/>
            <w:shd w:val="clear" w:color="auto" w:fill="auto"/>
          </w:tcPr>
          <w:p w:rsidR="00A33A46" w:rsidRPr="006F51BB" w:rsidRDefault="00A33A46" w:rsidP="006F51BB">
            <w:pPr>
              <w:spacing w:after="0" w:line="240" w:lineRule="auto"/>
              <w:contextualSpacing/>
              <w:jc w:val="both"/>
              <w:rPr>
                <w:rFonts w:ascii="Times New Roman" w:hAnsi="Times New Roman"/>
                <w:b/>
                <w:bCs/>
                <w:i/>
                <w:sz w:val="24"/>
                <w:szCs w:val="24"/>
              </w:rPr>
            </w:pPr>
          </w:p>
        </w:tc>
        <w:tc>
          <w:tcPr>
            <w:tcW w:w="2529" w:type="pct"/>
            <w:shd w:val="clear" w:color="auto" w:fill="auto"/>
          </w:tcPr>
          <w:p w:rsidR="00A33A46" w:rsidRPr="006F51BB" w:rsidRDefault="00A33A46" w:rsidP="006F51BB">
            <w:pPr>
              <w:spacing w:after="0" w:line="240" w:lineRule="auto"/>
              <w:contextualSpacing/>
              <w:jc w:val="both"/>
              <w:rPr>
                <w:rFonts w:ascii="Times New Roman" w:hAnsi="Times New Roman"/>
                <w:b/>
                <w:bCs/>
                <w:sz w:val="24"/>
                <w:szCs w:val="24"/>
              </w:rPr>
            </w:pPr>
            <w:r w:rsidRPr="006F51BB">
              <w:rPr>
                <w:rFonts w:ascii="Times New Roman" w:hAnsi="Times New Roman"/>
                <w:b/>
                <w:bCs/>
                <w:sz w:val="24"/>
                <w:szCs w:val="24"/>
              </w:rPr>
              <w:t>Самостоятельная работа обучающихся</w:t>
            </w:r>
          </w:p>
          <w:p w:rsidR="00A33A46" w:rsidRPr="006F51BB" w:rsidRDefault="00A33A46" w:rsidP="006F51BB">
            <w:pPr>
              <w:spacing w:after="0" w:line="240" w:lineRule="auto"/>
              <w:contextualSpacing/>
              <w:rPr>
                <w:rFonts w:ascii="Times New Roman" w:hAnsi="Times New Roman"/>
                <w:sz w:val="24"/>
                <w:szCs w:val="24"/>
              </w:rPr>
            </w:pPr>
            <w:r w:rsidRPr="006F51BB">
              <w:rPr>
                <w:rFonts w:ascii="Times New Roman" w:hAnsi="Times New Roman"/>
                <w:sz w:val="24"/>
                <w:szCs w:val="24"/>
              </w:rPr>
              <w:t xml:space="preserve">Разработать требования к качеству основных продуктов и </w:t>
            </w:r>
            <w:r w:rsidRPr="006F51BB">
              <w:rPr>
                <w:rFonts w:ascii="Times New Roman" w:hAnsi="Times New Roman"/>
                <w:sz w:val="24"/>
                <w:szCs w:val="24"/>
              </w:rPr>
              <w:lastRenderedPageBreak/>
              <w:t>дополнительных ингредиентов к ним, используемых для приготовления отделочных полуфабрикатов.</w:t>
            </w:r>
          </w:p>
          <w:p w:rsidR="00A33A46" w:rsidRPr="006F51BB" w:rsidRDefault="00A33A46"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Разработать макет «Украшения к праздничному торту с учетом его тематики и объема»</w:t>
            </w:r>
          </w:p>
          <w:p w:rsidR="00A33A46" w:rsidRPr="006F51BB" w:rsidRDefault="00A33A46" w:rsidP="006F51BB">
            <w:pPr>
              <w:spacing w:after="0" w:line="240" w:lineRule="auto"/>
              <w:contextualSpacing/>
              <w:rPr>
                <w:rFonts w:ascii="Times New Roman" w:hAnsi="Times New Roman"/>
                <w:b/>
                <w:i/>
                <w:sz w:val="24"/>
                <w:szCs w:val="24"/>
              </w:rPr>
            </w:pPr>
            <w:r w:rsidRPr="006F51BB">
              <w:rPr>
                <w:rFonts w:ascii="Times New Roman" w:hAnsi="Times New Roman"/>
                <w:sz w:val="24"/>
                <w:szCs w:val="24"/>
              </w:rPr>
              <w:t>Разработать различные технологии приготовления и оформления праздничных тортов с учетом качества и требований безопасности готовой продукции.</w:t>
            </w:r>
          </w:p>
        </w:tc>
        <w:tc>
          <w:tcPr>
            <w:tcW w:w="397" w:type="pct"/>
            <w:shd w:val="clear" w:color="auto" w:fill="auto"/>
            <w:vAlign w:val="center"/>
          </w:tcPr>
          <w:p w:rsidR="00A33A46" w:rsidRPr="006F51BB" w:rsidRDefault="00A33A46" w:rsidP="006F51BB">
            <w:pPr>
              <w:spacing w:after="0" w:line="240" w:lineRule="auto"/>
              <w:contextualSpacing/>
              <w:jc w:val="center"/>
              <w:rPr>
                <w:rFonts w:ascii="Times New Roman" w:hAnsi="Times New Roman"/>
                <w:bCs/>
                <w:i/>
                <w:sz w:val="24"/>
                <w:szCs w:val="24"/>
              </w:rPr>
            </w:pPr>
            <w:r w:rsidRPr="006F51BB">
              <w:rPr>
                <w:rFonts w:ascii="Times New Roman" w:hAnsi="Times New Roman"/>
                <w:bCs/>
                <w:i/>
                <w:sz w:val="24"/>
                <w:szCs w:val="24"/>
              </w:rPr>
              <w:lastRenderedPageBreak/>
              <w:t>3</w:t>
            </w:r>
          </w:p>
        </w:tc>
        <w:tc>
          <w:tcPr>
            <w:tcW w:w="443" w:type="pct"/>
            <w:shd w:val="clear" w:color="auto" w:fill="auto"/>
            <w:vAlign w:val="center"/>
          </w:tcPr>
          <w:p w:rsidR="00A33A46" w:rsidRPr="006F51BB" w:rsidRDefault="00A33A46" w:rsidP="006F51BB">
            <w:pPr>
              <w:spacing w:after="0" w:line="240" w:lineRule="auto"/>
              <w:contextualSpacing/>
              <w:jc w:val="center"/>
              <w:rPr>
                <w:rFonts w:ascii="Times New Roman" w:hAnsi="Times New Roman"/>
                <w:bCs/>
                <w:sz w:val="24"/>
                <w:szCs w:val="24"/>
              </w:rPr>
            </w:pPr>
            <w:r w:rsidRPr="006F51BB">
              <w:rPr>
                <w:rFonts w:ascii="Times New Roman" w:hAnsi="Times New Roman"/>
                <w:bCs/>
                <w:sz w:val="24"/>
                <w:szCs w:val="24"/>
              </w:rPr>
              <w:t>3</w:t>
            </w:r>
          </w:p>
        </w:tc>
        <w:tc>
          <w:tcPr>
            <w:tcW w:w="963" w:type="pct"/>
            <w:vMerge/>
          </w:tcPr>
          <w:p w:rsidR="00A33A46" w:rsidRPr="006F51BB" w:rsidRDefault="00A33A46" w:rsidP="006F51BB">
            <w:pPr>
              <w:spacing w:after="0" w:line="240" w:lineRule="auto"/>
              <w:contextualSpacing/>
              <w:jc w:val="both"/>
              <w:rPr>
                <w:rFonts w:ascii="Times New Roman" w:hAnsi="Times New Roman"/>
                <w:bCs/>
                <w:sz w:val="24"/>
                <w:szCs w:val="24"/>
              </w:rPr>
            </w:pPr>
          </w:p>
        </w:tc>
      </w:tr>
      <w:tr w:rsidR="00A33A46" w:rsidRPr="006F51BB" w:rsidTr="00A33A46">
        <w:trPr>
          <w:trHeight w:val="20"/>
        </w:trPr>
        <w:tc>
          <w:tcPr>
            <w:tcW w:w="668" w:type="pct"/>
            <w:gridSpan w:val="2"/>
            <w:vMerge w:val="restart"/>
            <w:shd w:val="clear" w:color="auto" w:fill="auto"/>
          </w:tcPr>
          <w:p w:rsidR="00A33A46" w:rsidRPr="006F51BB" w:rsidRDefault="00A33A46" w:rsidP="006F51BB">
            <w:pPr>
              <w:spacing w:after="0" w:line="240" w:lineRule="auto"/>
              <w:contextualSpacing/>
              <w:jc w:val="both"/>
              <w:rPr>
                <w:rFonts w:ascii="Times New Roman" w:hAnsi="Times New Roman"/>
                <w:b/>
                <w:bCs/>
                <w:sz w:val="24"/>
                <w:szCs w:val="24"/>
              </w:rPr>
            </w:pPr>
            <w:r w:rsidRPr="006F51BB">
              <w:rPr>
                <w:rFonts w:ascii="Times New Roman" w:hAnsi="Times New Roman"/>
                <w:b/>
                <w:bCs/>
                <w:sz w:val="24"/>
                <w:szCs w:val="24"/>
              </w:rPr>
              <w:lastRenderedPageBreak/>
              <w:t>Тема 3.4. Флористика в технологии приготовления и дизайне выставочных блюд</w:t>
            </w:r>
          </w:p>
        </w:tc>
        <w:tc>
          <w:tcPr>
            <w:tcW w:w="3369" w:type="pct"/>
            <w:gridSpan w:val="3"/>
            <w:shd w:val="clear" w:color="auto" w:fill="auto"/>
            <w:vAlign w:val="center"/>
          </w:tcPr>
          <w:p w:rsidR="00A33A46" w:rsidRPr="006F51BB" w:rsidRDefault="00A33A46" w:rsidP="006F51BB">
            <w:pPr>
              <w:spacing w:after="0" w:line="240" w:lineRule="auto"/>
              <w:contextualSpacing/>
              <w:rPr>
                <w:rFonts w:ascii="Times New Roman" w:hAnsi="Times New Roman"/>
                <w:b/>
                <w:sz w:val="24"/>
                <w:szCs w:val="24"/>
              </w:rPr>
            </w:pPr>
            <w:r w:rsidRPr="006F51BB">
              <w:rPr>
                <w:rFonts w:ascii="Times New Roman" w:hAnsi="Times New Roman"/>
                <w:b/>
                <w:bCs/>
                <w:sz w:val="24"/>
                <w:szCs w:val="24"/>
              </w:rPr>
              <w:t>Содержание учебного материала</w:t>
            </w:r>
          </w:p>
        </w:tc>
        <w:tc>
          <w:tcPr>
            <w:tcW w:w="963" w:type="pct"/>
            <w:vMerge w:val="restart"/>
          </w:tcPr>
          <w:p w:rsidR="00A33A46" w:rsidRPr="006F51BB" w:rsidRDefault="006F51BB"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осуществлять подбор соответствующего растительного сырья (цветов, декоративных и пряных трав)</w:t>
            </w:r>
          </w:p>
          <w:p w:rsidR="00A33A46" w:rsidRPr="006F51BB" w:rsidRDefault="006F51BB"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подготавливать и использовать растительное сырье для дизайна и оформления кулинарных изделий и блюд, напитков различного ассортимента в соответствии с инструкциями и регламентами</w:t>
            </w:r>
          </w:p>
          <w:p w:rsidR="00A33A46" w:rsidRPr="006F51BB" w:rsidRDefault="006F51BB"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осуществлять приготовление джемов и варенья из цветов.</w:t>
            </w:r>
          </w:p>
          <w:p w:rsidR="00A33A46" w:rsidRPr="006F51BB" w:rsidRDefault="006F51BB"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 xml:space="preserve">реализовывать собственное профессиональное эстетическое развитие в оформлении  кулинарных изделий, блюд, напитков </w:t>
            </w:r>
          </w:p>
          <w:p w:rsidR="00A33A46" w:rsidRPr="006F51BB" w:rsidRDefault="006F51BB" w:rsidP="006F51BB">
            <w:pPr>
              <w:spacing w:after="0" w:line="240" w:lineRule="auto"/>
              <w:contextualSpacing/>
              <w:jc w:val="both"/>
              <w:rPr>
                <w:rFonts w:ascii="Times New Roman" w:hAnsi="Times New Roman"/>
                <w:sz w:val="24"/>
                <w:szCs w:val="24"/>
              </w:rPr>
            </w:pPr>
            <w:r w:rsidRPr="006F51BB">
              <w:rPr>
                <w:rFonts w:ascii="Times New Roman" w:hAnsi="Times New Roman"/>
                <w:sz w:val="24"/>
                <w:szCs w:val="24"/>
              </w:rPr>
              <w:t xml:space="preserve">эффективно взаимодействовать </w:t>
            </w:r>
            <w:r w:rsidR="00A33A46" w:rsidRPr="006F51BB">
              <w:rPr>
                <w:rFonts w:ascii="Times New Roman" w:hAnsi="Times New Roman"/>
                <w:sz w:val="24"/>
                <w:szCs w:val="24"/>
              </w:rPr>
              <w:t xml:space="preserve">с коллегами, </w:t>
            </w:r>
            <w:r w:rsidR="00A33A46" w:rsidRPr="006F51BB">
              <w:rPr>
                <w:rFonts w:ascii="Times New Roman" w:hAnsi="Times New Roman"/>
                <w:sz w:val="24"/>
                <w:szCs w:val="24"/>
              </w:rPr>
              <w:lastRenderedPageBreak/>
              <w:t>руководством, клиентами</w:t>
            </w:r>
          </w:p>
          <w:p w:rsidR="00A33A46" w:rsidRPr="006F51BB" w:rsidRDefault="00A33A46" w:rsidP="006F51BB">
            <w:pPr>
              <w:pStyle w:val="ConsPlusNormal"/>
              <w:contextualSpacing/>
              <w:jc w:val="both"/>
              <w:rPr>
                <w:rFonts w:ascii="Times New Roman" w:hAnsi="Times New Roman"/>
                <w:sz w:val="24"/>
                <w:szCs w:val="24"/>
              </w:rPr>
            </w:pPr>
            <w:r w:rsidRPr="006F51BB">
              <w:rPr>
                <w:rFonts w:ascii="Times New Roman" w:hAnsi="Times New Roman" w:cs="Times New Roman"/>
                <w:sz w:val="24"/>
                <w:szCs w:val="24"/>
              </w:rPr>
              <w:t>Использовать информационные технологии в подготовке самостоятельной работы</w:t>
            </w:r>
          </w:p>
        </w:tc>
      </w:tr>
      <w:tr w:rsidR="00A33A46" w:rsidRPr="006F51BB" w:rsidTr="002A1D61">
        <w:trPr>
          <w:trHeight w:val="20"/>
        </w:trPr>
        <w:tc>
          <w:tcPr>
            <w:tcW w:w="668" w:type="pct"/>
            <w:gridSpan w:val="2"/>
            <w:vMerge/>
            <w:shd w:val="clear" w:color="auto" w:fill="auto"/>
          </w:tcPr>
          <w:p w:rsidR="00A33A46" w:rsidRPr="006F51BB" w:rsidRDefault="00A33A46" w:rsidP="006F51BB">
            <w:pPr>
              <w:spacing w:after="0" w:line="240" w:lineRule="auto"/>
              <w:contextualSpacing/>
              <w:jc w:val="both"/>
              <w:rPr>
                <w:rFonts w:ascii="Times New Roman" w:hAnsi="Times New Roman"/>
                <w:b/>
                <w:bCs/>
                <w:i/>
                <w:sz w:val="24"/>
                <w:szCs w:val="24"/>
              </w:rPr>
            </w:pPr>
          </w:p>
        </w:tc>
        <w:tc>
          <w:tcPr>
            <w:tcW w:w="2529" w:type="pct"/>
            <w:shd w:val="clear" w:color="auto" w:fill="auto"/>
            <w:vAlign w:val="center"/>
          </w:tcPr>
          <w:p w:rsidR="00A33A46" w:rsidRPr="006F51BB" w:rsidRDefault="00A33A46" w:rsidP="006F51BB">
            <w:pPr>
              <w:pStyle w:val="a8"/>
              <w:spacing w:after="0" w:line="240" w:lineRule="auto"/>
              <w:ind w:left="0"/>
              <w:jc w:val="both"/>
              <w:rPr>
                <w:rFonts w:ascii="Times New Roman" w:hAnsi="Times New Roman"/>
                <w:sz w:val="24"/>
                <w:szCs w:val="24"/>
              </w:rPr>
            </w:pPr>
            <w:r w:rsidRPr="006F51BB">
              <w:rPr>
                <w:rFonts w:ascii="Times New Roman" w:hAnsi="Times New Roman"/>
                <w:sz w:val="24"/>
                <w:szCs w:val="24"/>
              </w:rPr>
              <w:t>Традиция использования цветов в кулинарии. История флористики</w:t>
            </w:r>
          </w:p>
        </w:tc>
        <w:tc>
          <w:tcPr>
            <w:tcW w:w="397" w:type="pct"/>
            <w:vMerge w:val="restart"/>
            <w:shd w:val="clear" w:color="auto" w:fill="auto"/>
            <w:vAlign w:val="center"/>
          </w:tcPr>
          <w:p w:rsidR="00A33A46" w:rsidRPr="006F51BB" w:rsidRDefault="00A33A46" w:rsidP="006F51BB">
            <w:pPr>
              <w:spacing w:after="0" w:line="240" w:lineRule="auto"/>
              <w:contextualSpacing/>
              <w:jc w:val="center"/>
              <w:rPr>
                <w:rFonts w:ascii="Times New Roman" w:hAnsi="Times New Roman"/>
                <w:bCs/>
                <w:i/>
                <w:sz w:val="24"/>
                <w:szCs w:val="24"/>
              </w:rPr>
            </w:pPr>
            <w:r w:rsidRPr="006F51BB">
              <w:rPr>
                <w:rFonts w:ascii="Times New Roman" w:hAnsi="Times New Roman"/>
                <w:bCs/>
                <w:i/>
                <w:sz w:val="24"/>
                <w:szCs w:val="24"/>
              </w:rPr>
              <w:t>2</w:t>
            </w:r>
          </w:p>
        </w:tc>
        <w:tc>
          <w:tcPr>
            <w:tcW w:w="443" w:type="pct"/>
            <w:vMerge w:val="restart"/>
            <w:shd w:val="clear" w:color="auto" w:fill="auto"/>
            <w:vAlign w:val="center"/>
          </w:tcPr>
          <w:p w:rsidR="00A33A46" w:rsidRPr="006F51BB" w:rsidRDefault="00C42170" w:rsidP="006F51BB">
            <w:pPr>
              <w:spacing w:after="0" w:line="240" w:lineRule="auto"/>
              <w:contextualSpacing/>
              <w:jc w:val="center"/>
              <w:rPr>
                <w:rFonts w:ascii="Times New Roman" w:hAnsi="Times New Roman"/>
                <w:b/>
                <w:bCs/>
                <w:sz w:val="24"/>
                <w:szCs w:val="24"/>
              </w:rPr>
            </w:pPr>
            <w:r w:rsidRPr="006F51BB">
              <w:rPr>
                <w:rFonts w:ascii="Times New Roman" w:hAnsi="Times New Roman"/>
                <w:b/>
                <w:sz w:val="24"/>
                <w:szCs w:val="24"/>
              </w:rPr>
              <w:t>8</w:t>
            </w:r>
          </w:p>
        </w:tc>
        <w:tc>
          <w:tcPr>
            <w:tcW w:w="963" w:type="pct"/>
            <w:vMerge/>
          </w:tcPr>
          <w:p w:rsidR="00A33A46" w:rsidRPr="006F51BB" w:rsidRDefault="00A33A46" w:rsidP="006F51BB">
            <w:pPr>
              <w:pStyle w:val="ConsPlusNormal"/>
              <w:contextualSpacing/>
              <w:jc w:val="both"/>
              <w:rPr>
                <w:rFonts w:ascii="Times New Roman" w:hAnsi="Times New Roman" w:cs="Times New Roman"/>
                <w:bCs/>
                <w:sz w:val="24"/>
                <w:szCs w:val="24"/>
              </w:rPr>
            </w:pPr>
          </w:p>
        </w:tc>
      </w:tr>
      <w:tr w:rsidR="00A33A46" w:rsidRPr="006F51BB" w:rsidTr="002A1D61">
        <w:trPr>
          <w:trHeight w:val="20"/>
        </w:trPr>
        <w:tc>
          <w:tcPr>
            <w:tcW w:w="668" w:type="pct"/>
            <w:gridSpan w:val="2"/>
            <w:vMerge/>
            <w:shd w:val="clear" w:color="auto" w:fill="auto"/>
          </w:tcPr>
          <w:p w:rsidR="00A33A46" w:rsidRPr="006F51BB" w:rsidRDefault="00A33A46" w:rsidP="006F51BB">
            <w:pPr>
              <w:spacing w:after="0" w:line="240" w:lineRule="auto"/>
              <w:contextualSpacing/>
              <w:jc w:val="both"/>
              <w:rPr>
                <w:rFonts w:ascii="Times New Roman" w:hAnsi="Times New Roman"/>
                <w:b/>
                <w:bCs/>
                <w:i/>
                <w:sz w:val="24"/>
                <w:szCs w:val="24"/>
              </w:rPr>
            </w:pPr>
          </w:p>
        </w:tc>
        <w:tc>
          <w:tcPr>
            <w:tcW w:w="2529" w:type="pct"/>
            <w:shd w:val="clear" w:color="auto" w:fill="auto"/>
            <w:vAlign w:val="center"/>
          </w:tcPr>
          <w:p w:rsidR="00A33A46" w:rsidRPr="006F51BB" w:rsidRDefault="00A33A46" w:rsidP="006F51BB">
            <w:pPr>
              <w:pStyle w:val="a8"/>
              <w:numPr>
                <w:ilvl w:val="0"/>
                <w:numId w:val="14"/>
              </w:numPr>
              <w:spacing w:after="0" w:line="240" w:lineRule="auto"/>
              <w:ind w:left="0" w:hanging="283"/>
              <w:jc w:val="both"/>
              <w:rPr>
                <w:rFonts w:ascii="Times New Roman" w:hAnsi="Times New Roman"/>
                <w:sz w:val="24"/>
                <w:szCs w:val="24"/>
              </w:rPr>
            </w:pPr>
            <w:r w:rsidRPr="006F51BB">
              <w:rPr>
                <w:rFonts w:ascii="Times New Roman" w:hAnsi="Times New Roman"/>
                <w:sz w:val="24"/>
                <w:szCs w:val="24"/>
              </w:rPr>
              <w:t>Цветовые композиционные решения в оформлении. Обработка растительного сырья для создания цветочных композиций</w:t>
            </w:r>
          </w:p>
        </w:tc>
        <w:tc>
          <w:tcPr>
            <w:tcW w:w="397" w:type="pct"/>
            <w:vMerge/>
            <w:shd w:val="clear" w:color="auto" w:fill="auto"/>
            <w:vAlign w:val="center"/>
          </w:tcPr>
          <w:p w:rsidR="00A33A46" w:rsidRPr="006F51BB" w:rsidRDefault="00A33A46" w:rsidP="006F51BB">
            <w:pPr>
              <w:spacing w:after="0" w:line="240" w:lineRule="auto"/>
              <w:contextualSpacing/>
              <w:jc w:val="center"/>
              <w:rPr>
                <w:rFonts w:ascii="Times New Roman" w:hAnsi="Times New Roman"/>
                <w:bCs/>
                <w:i/>
                <w:sz w:val="24"/>
                <w:szCs w:val="24"/>
              </w:rPr>
            </w:pPr>
          </w:p>
        </w:tc>
        <w:tc>
          <w:tcPr>
            <w:tcW w:w="443" w:type="pct"/>
            <w:vMerge/>
            <w:shd w:val="clear" w:color="auto" w:fill="auto"/>
            <w:vAlign w:val="center"/>
          </w:tcPr>
          <w:p w:rsidR="00A33A46" w:rsidRPr="006F51BB" w:rsidRDefault="00A33A46" w:rsidP="006F51BB">
            <w:pPr>
              <w:spacing w:after="0" w:line="240" w:lineRule="auto"/>
              <w:contextualSpacing/>
              <w:jc w:val="center"/>
              <w:rPr>
                <w:rFonts w:ascii="Times New Roman" w:hAnsi="Times New Roman"/>
                <w:b/>
                <w:bCs/>
                <w:sz w:val="24"/>
                <w:szCs w:val="24"/>
              </w:rPr>
            </w:pPr>
          </w:p>
        </w:tc>
        <w:tc>
          <w:tcPr>
            <w:tcW w:w="963" w:type="pct"/>
            <w:vMerge/>
          </w:tcPr>
          <w:p w:rsidR="00A33A46" w:rsidRPr="006F51BB" w:rsidRDefault="00A33A46" w:rsidP="006F51BB">
            <w:pPr>
              <w:spacing w:after="0" w:line="240" w:lineRule="auto"/>
              <w:contextualSpacing/>
              <w:jc w:val="both"/>
              <w:rPr>
                <w:rFonts w:ascii="Times New Roman" w:hAnsi="Times New Roman"/>
                <w:b/>
                <w:bCs/>
                <w:i/>
                <w:sz w:val="24"/>
                <w:szCs w:val="24"/>
              </w:rPr>
            </w:pPr>
          </w:p>
        </w:tc>
      </w:tr>
      <w:tr w:rsidR="00A33A46" w:rsidRPr="006F51BB" w:rsidTr="002A1D61">
        <w:trPr>
          <w:trHeight w:val="20"/>
        </w:trPr>
        <w:tc>
          <w:tcPr>
            <w:tcW w:w="668" w:type="pct"/>
            <w:gridSpan w:val="2"/>
            <w:vMerge/>
            <w:shd w:val="clear" w:color="auto" w:fill="auto"/>
          </w:tcPr>
          <w:p w:rsidR="00A33A46" w:rsidRPr="006F51BB" w:rsidRDefault="00A33A46" w:rsidP="006F51BB">
            <w:pPr>
              <w:spacing w:after="0" w:line="240" w:lineRule="auto"/>
              <w:contextualSpacing/>
              <w:jc w:val="both"/>
              <w:rPr>
                <w:rFonts w:ascii="Times New Roman" w:hAnsi="Times New Roman"/>
                <w:b/>
                <w:bCs/>
                <w:i/>
                <w:sz w:val="24"/>
                <w:szCs w:val="24"/>
              </w:rPr>
            </w:pPr>
          </w:p>
        </w:tc>
        <w:tc>
          <w:tcPr>
            <w:tcW w:w="2529" w:type="pct"/>
            <w:shd w:val="clear" w:color="auto" w:fill="auto"/>
            <w:vAlign w:val="center"/>
          </w:tcPr>
          <w:p w:rsidR="00A33A46" w:rsidRPr="006F51BB" w:rsidRDefault="00A33A46" w:rsidP="006F51BB">
            <w:pPr>
              <w:pStyle w:val="a8"/>
              <w:numPr>
                <w:ilvl w:val="0"/>
                <w:numId w:val="14"/>
              </w:numPr>
              <w:spacing w:after="0" w:line="240" w:lineRule="auto"/>
              <w:ind w:left="0" w:hanging="283"/>
              <w:jc w:val="both"/>
              <w:rPr>
                <w:rFonts w:ascii="Times New Roman" w:hAnsi="Times New Roman"/>
                <w:sz w:val="24"/>
                <w:szCs w:val="24"/>
              </w:rPr>
            </w:pPr>
            <w:r w:rsidRPr="006F51BB">
              <w:rPr>
                <w:rFonts w:ascii="Times New Roman" w:hAnsi="Times New Roman"/>
                <w:sz w:val="24"/>
                <w:szCs w:val="24"/>
              </w:rPr>
              <w:t>Использование современных технологий приготовления выставочных блюд. Минимализм в декорировании блюд, использование дополнительного интерьера для презентации блюд.</w:t>
            </w:r>
          </w:p>
        </w:tc>
        <w:tc>
          <w:tcPr>
            <w:tcW w:w="397" w:type="pct"/>
            <w:vMerge/>
            <w:shd w:val="clear" w:color="auto" w:fill="auto"/>
            <w:vAlign w:val="center"/>
          </w:tcPr>
          <w:p w:rsidR="00A33A46" w:rsidRPr="006F51BB" w:rsidRDefault="00A33A46" w:rsidP="006F51BB">
            <w:pPr>
              <w:spacing w:after="0" w:line="240" w:lineRule="auto"/>
              <w:contextualSpacing/>
              <w:jc w:val="center"/>
              <w:rPr>
                <w:rFonts w:ascii="Times New Roman" w:hAnsi="Times New Roman"/>
                <w:bCs/>
                <w:i/>
                <w:sz w:val="24"/>
                <w:szCs w:val="24"/>
              </w:rPr>
            </w:pPr>
          </w:p>
        </w:tc>
        <w:tc>
          <w:tcPr>
            <w:tcW w:w="443" w:type="pct"/>
            <w:vMerge/>
            <w:shd w:val="clear" w:color="auto" w:fill="auto"/>
            <w:vAlign w:val="center"/>
          </w:tcPr>
          <w:p w:rsidR="00A33A46" w:rsidRPr="006F51BB" w:rsidRDefault="00A33A46" w:rsidP="006F51BB">
            <w:pPr>
              <w:spacing w:after="0" w:line="240" w:lineRule="auto"/>
              <w:contextualSpacing/>
              <w:jc w:val="center"/>
              <w:rPr>
                <w:rFonts w:ascii="Times New Roman" w:hAnsi="Times New Roman"/>
                <w:b/>
                <w:bCs/>
                <w:sz w:val="24"/>
                <w:szCs w:val="24"/>
              </w:rPr>
            </w:pPr>
          </w:p>
        </w:tc>
        <w:tc>
          <w:tcPr>
            <w:tcW w:w="963" w:type="pct"/>
            <w:vMerge/>
          </w:tcPr>
          <w:p w:rsidR="00A33A46" w:rsidRPr="006F51BB" w:rsidRDefault="00A33A46" w:rsidP="006F51BB">
            <w:pPr>
              <w:spacing w:after="0" w:line="240" w:lineRule="auto"/>
              <w:contextualSpacing/>
              <w:jc w:val="both"/>
              <w:rPr>
                <w:rFonts w:ascii="Times New Roman" w:hAnsi="Times New Roman"/>
                <w:b/>
                <w:bCs/>
                <w:i/>
                <w:sz w:val="24"/>
                <w:szCs w:val="24"/>
              </w:rPr>
            </w:pPr>
          </w:p>
        </w:tc>
      </w:tr>
      <w:tr w:rsidR="00A33A46" w:rsidRPr="006F51BB" w:rsidTr="002A1D61">
        <w:trPr>
          <w:trHeight w:val="20"/>
        </w:trPr>
        <w:tc>
          <w:tcPr>
            <w:tcW w:w="668" w:type="pct"/>
            <w:gridSpan w:val="2"/>
            <w:vMerge/>
            <w:shd w:val="clear" w:color="auto" w:fill="auto"/>
          </w:tcPr>
          <w:p w:rsidR="00A33A46" w:rsidRPr="006F51BB" w:rsidRDefault="00A33A46" w:rsidP="006F51BB">
            <w:pPr>
              <w:spacing w:after="0" w:line="240" w:lineRule="auto"/>
              <w:contextualSpacing/>
              <w:jc w:val="both"/>
              <w:rPr>
                <w:rFonts w:ascii="Times New Roman" w:hAnsi="Times New Roman"/>
                <w:b/>
                <w:bCs/>
                <w:i/>
                <w:sz w:val="24"/>
                <w:szCs w:val="24"/>
              </w:rPr>
            </w:pPr>
          </w:p>
        </w:tc>
        <w:tc>
          <w:tcPr>
            <w:tcW w:w="2529" w:type="pct"/>
            <w:shd w:val="clear" w:color="auto" w:fill="auto"/>
            <w:vAlign w:val="center"/>
          </w:tcPr>
          <w:p w:rsidR="00A33A46" w:rsidRPr="006F51BB" w:rsidRDefault="00A33A46" w:rsidP="006F51BB">
            <w:pPr>
              <w:pStyle w:val="a8"/>
              <w:numPr>
                <w:ilvl w:val="0"/>
                <w:numId w:val="14"/>
              </w:numPr>
              <w:spacing w:after="0" w:line="240" w:lineRule="auto"/>
              <w:ind w:left="0" w:hanging="283"/>
              <w:jc w:val="both"/>
              <w:rPr>
                <w:rFonts w:ascii="Times New Roman" w:hAnsi="Times New Roman"/>
                <w:sz w:val="24"/>
                <w:szCs w:val="24"/>
              </w:rPr>
            </w:pPr>
            <w:r w:rsidRPr="006F51BB">
              <w:rPr>
                <w:rFonts w:ascii="Times New Roman" w:hAnsi="Times New Roman"/>
                <w:sz w:val="24"/>
                <w:szCs w:val="24"/>
              </w:rPr>
              <w:t>Последние тенденции в оформлении выставочных блюд. Национальные традиции дизайна</w:t>
            </w:r>
          </w:p>
        </w:tc>
        <w:tc>
          <w:tcPr>
            <w:tcW w:w="397" w:type="pct"/>
            <w:vMerge/>
            <w:shd w:val="clear" w:color="auto" w:fill="auto"/>
            <w:vAlign w:val="center"/>
          </w:tcPr>
          <w:p w:rsidR="00A33A46" w:rsidRPr="006F51BB" w:rsidRDefault="00A33A46" w:rsidP="006F51BB">
            <w:pPr>
              <w:spacing w:after="0" w:line="240" w:lineRule="auto"/>
              <w:contextualSpacing/>
              <w:jc w:val="center"/>
              <w:rPr>
                <w:rFonts w:ascii="Times New Roman" w:hAnsi="Times New Roman"/>
                <w:bCs/>
                <w:i/>
                <w:sz w:val="24"/>
                <w:szCs w:val="24"/>
              </w:rPr>
            </w:pPr>
          </w:p>
        </w:tc>
        <w:tc>
          <w:tcPr>
            <w:tcW w:w="443" w:type="pct"/>
            <w:vMerge/>
            <w:shd w:val="clear" w:color="auto" w:fill="auto"/>
            <w:vAlign w:val="center"/>
          </w:tcPr>
          <w:p w:rsidR="00A33A46" w:rsidRPr="006F51BB" w:rsidRDefault="00A33A46" w:rsidP="006F51BB">
            <w:pPr>
              <w:spacing w:after="0" w:line="240" w:lineRule="auto"/>
              <w:contextualSpacing/>
              <w:jc w:val="center"/>
              <w:rPr>
                <w:rFonts w:ascii="Times New Roman" w:hAnsi="Times New Roman"/>
                <w:b/>
                <w:bCs/>
                <w:sz w:val="24"/>
                <w:szCs w:val="24"/>
              </w:rPr>
            </w:pPr>
          </w:p>
        </w:tc>
        <w:tc>
          <w:tcPr>
            <w:tcW w:w="963" w:type="pct"/>
            <w:vMerge/>
          </w:tcPr>
          <w:p w:rsidR="00A33A46" w:rsidRPr="006F51BB" w:rsidRDefault="00A33A46" w:rsidP="006F51BB">
            <w:pPr>
              <w:spacing w:after="0" w:line="240" w:lineRule="auto"/>
              <w:contextualSpacing/>
              <w:jc w:val="both"/>
              <w:rPr>
                <w:rFonts w:ascii="Times New Roman" w:hAnsi="Times New Roman"/>
                <w:b/>
                <w:bCs/>
                <w:i/>
                <w:sz w:val="24"/>
                <w:szCs w:val="24"/>
              </w:rPr>
            </w:pPr>
          </w:p>
        </w:tc>
      </w:tr>
      <w:tr w:rsidR="00A33A46" w:rsidRPr="006F51BB" w:rsidTr="002A1D61">
        <w:trPr>
          <w:trHeight w:val="20"/>
        </w:trPr>
        <w:tc>
          <w:tcPr>
            <w:tcW w:w="668" w:type="pct"/>
            <w:gridSpan w:val="2"/>
            <w:vMerge/>
            <w:shd w:val="clear" w:color="auto" w:fill="auto"/>
          </w:tcPr>
          <w:p w:rsidR="00A33A46" w:rsidRPr="006F51BB" w:rsidRDefault="00A33A46" w:rsidP="006F51BB">
            <w:pPr>
              <w:spacing w:after="0" w:line="240" w:lineRule="auto"/>
              <w:contextualSpacing/>
              <w:jc w:val="both"/>
              <w:rPr>
                <w:rFonts w:ascii="Times New Roman" w:hAnsi="Times New Roman"/>
                <w:b/>
                <w:bCs/>
                <w:i/>
                <w:sz w:val="24"/>
                <w:szCs w:val="24"/>
              </w:rPr>
            </w:pPr>
          </w:p>
        </w:tc>
        <w:tc>
          <w:tcPr>
            <w:tcW w:w="2529" w:type="pct"/>
            <w:shd w:val="clear" w:color="auto" w:fill="auto"/>
          </w:tcPr>
          <w:p w:rsidR="00A33A46" w:rsidRPr="006F51BB" w:rsidRDefault="00A33A46" w:rsidP="006F51BB">
            <w:pPr>
              <w:spacing w:after="0" w:line="240" w:lineRule="auto"/>
              <w:contextualSpacing/>
              <w:jc w:val="both"/>
              <w:rPr>
                <w:rFonts w:ascii="Times New Roman" w:hAnsi="Times New Roman"/>
                <w:b/>
                <w:bCs/>
                <w:sz w:val="24"/>
                <w:szCs w:val="24"/>
              </w:rPr>
            </w:pPr>
            <w:r w:rsidRPr="006F51BB">
              <w:rPr>
                <w:rFonts w:ascii="Times New Roman" w:hAnsi="Times New Roman"/>
                <w:b/>
                <w:bCs/>
                <w:sz w:val="24"/>
                <w:szCs w:val="24"/>
              </w:rPr>
              <w:t>Самостоятельная работа обучающихся</w:t>
            </w:r>
          </w:p>
          <w:p w:rsidR="00A33A46" w:rsidRPr="006F51BB" w:rsidRDefault="00A33A46" w:rsidP="006F51BB">
            <w:pPr>
              <w:spacing w:after="0" w:line="240" w:lineRule="auto"/>
              <w:contextualSpacing/>
              <w:jc w:val="both"/>
              <w:rPr>
                <w:rFonts w:ascii="Times New Roman" w:hAnsi="Times New Roman"/>
                <w:i/>
                <w:sz w:val="24"/>
                <w:szCs w:val="24"/>
              </w:rPr>
            </w:pPr>
            <w:r w:rsidRPr="006F51BB">
              <w:rPr>
                <w:rFonts w:ascii="Times New Roman" w:hAnsi="Times New Roman"/>
                <w:bCs/>
                <w:sz w:val="24"/>
                <w:szCs w:val="24"/>
              </w:rPr>
              <w:t xml:space="preserve">Подготовка презентаций по темам: </w:t>
            </w:r>
            <w:r w:rsidRPr="006F51BB">
              <w:rPr>
                <w:rFonts w:ascii="Times New Roman" w:hAnsi="Times New Roman"/>
                <w:sz w:val="24"/>
                <w:szCs w:val="24"/>
              </w:rPr>
              <w:t>«Национальные традиции дизайна блюд с учетом колорита местности».</w:t>
            </w:r>
          </w:p>
        </w:tc>
        <w:tc>
          <w:tcPr>
            <w:tcW w:w="397" w:type="pct"/>
            <w:shd w:val="clear" w:color="auto" w:fill="auto"/>
            <w:vAlign w:val="center"/>
          </w:tcPr>
          <w:p w:rsidR="00A33A46" w:rsidRPr="006F51BB" w:rsidRDefault="00A33A46" w:rsidP="006F51BB">
            <w:pPr>
              <w:spacing w:after="0" w:line="240" w:lineRule="auto"/>
              <w:contextualSpacing/>
              <w:jc w:val="center"/>
              <w:rPr>
                <w:rFonts w:ascii="Times New Roman" w:hAnsi="Times New Roman"/>
                <w:bCs/>
                <w:i/>
                <w:sz w:val="24"/>
                <w:szCs w:val="24"/>
              </w:rPr>
            </w:pPr>
            <w:r w:rsidRPr="006F51BB">
              <w:rPr>
                <w:rFonts w:ascii="Times New Roman" w:hAnsi="Times New Roman"/>
                <w:bCs/>
                <w:i/>
                <w:sz w:val="24"/>
                <w:szCs w:val="24"/>
              </w:rPr>
              <w:t>3</w:t>
            </w:r>
          </w:p>
        </w:tc>
        <w:tc>
          <w:tcPr>
            <w:tcW w:w="443" w:type="pct"/>
            <w:shd w:val="clear" w:color="auto" w:fill="auto"/>
            <w:vAlign w:val="center"/>
          </w:tcPr>
          <w:p w:rsidR="00A33A46" w:rsidRPr="006F51BB" w:rsidRDefault="006A1500" w:rsidP="006F51BB">
            <w:pPr>
              <w:spacing w:after="0" w:line="240" w:lineRule="auto"/>
              <w:contextualSpacing/>
              <w:jc w:val="center"/>
              <w:rPr>
                <w:rFonts w:ascii="Times New Roman" w:hAnsi="Times New Roman"/>
                <w:bCs/>
                <w:sz w:val="24"/>
                <w:szCs w:val="24"/>
              </w:rPr>
            </w:pPr>
            <w:r w:rsidRPr="006F51BB">
              <w:rPr>
                <w:rFonts w:ascii="Times New Roman" w:hAnsi="Times New Roman"/>
                <w:bCs/>
                <w:sz w:val="24"/>
                <w:szCs w:val="24"/>
              </w:rPr>
              <w:t>3</w:t>
            </w:r>
          </w:p>
        </w:tc>
        <w:tc>
          <w:tcPr>
            <w:tcW w:w="963" w:type="pct"/>
            <w:vMerge/>
          </w:tcPr>
          <w:p w:rsidR="00A33A46" w:rsidRPr="006F51BB" w:rsidRDefault="00A33A46" w:rsidP="006F51BB">
            <w:pPr>
              <w:spacing w:after="0" w:line="240" w:lineRule="auto"/>
              <w:contextualSpacing/>
              <w:jc w:val="both"/>
              <w:rPr>
                <w:rFonts w:ascii="Times New Roman" w:hAnsi="Times New Roman"/>
                <w:b/>
                <w:bCs/>
                <w:i/>
                <w:sz w:val="24"/>
                <w:szCs w:val="24"/>
              </w:rPr>
            </w:pPr>
          </w:p>
        </w:tc>
      </w:tr>
      <w:tr w:rsidR="00A33A46" w:rsidRPr="006F51BB" w:rsidTr="002A1D61">
        <w:trPr>
          <w:trHeight w:val="20"/>
        </w:trPr>
        <w:tc>
          <w:tcPr>
            <w:tcW w:w="3594" w:type="pct"/>
            <w:gridSpan w:val="4"/>
            <w:shd w:val="clear" w:color="auto" w:fill="auto"/>
          </w:tcPr>
          <w:p w:rsidR="00B666F6" w:rsidRPr="006F51BB" w:rsidRDefault="00B666F6" w:rsidP="006F51BB">
            <w:pPr>
              <w:spacing w:after="0" w:line="240" w:lineRule="auto"/>
              <w:contextualSpacing/>
              <w:jc w:val="both"/>
              <w:rPr>
                <w:rFonts w:ascii="Times New Roman" w:hAnsi="Times New Roman"/>
                <w:b/>
                <w:bCs/>
                <w:i/>
                <w:sz w:val="24"/>
                <w:szCs w:val="24"/>
              </w:rPr>
            </w:pPr>
            <w:r w:rsidRPr="006F51BB">
              <w:rPr>
                <w:rFonts w:ascii="Times New Roman" w:hAnsi="Times New Roman"/>
                <w:b/>
                <w:bCs/>
                <w:i/>
                <w:sz w:val="24"/>
                <w:szCs w:val="24"/>
              </w:rPr>
              <w:t>Консультаций</w:t>
            </w:r>
          </w:p>
        </w:tc>
        <w:tc>
          <w:tcPr>
            <w:tcW w:w="443" w:type="pct"/>
            <w:shd w:val="clear" w:color="auto" w:fill="auto"/>
            <w:vAlign w:val="center"/>
          </w:tcPr>
          <w:p w:rsidR="00B666F6" w:rsidRPr="006F51BB" w:rsidRDefault="00B666F6" w:rsidP="006F51BB">
            <w:pPr>
              <w:spacing w:after="0" w:line="240" w:lineRule="auto"/>
              <w:contextualSpacing/>
              <w:jc w:val="center"/>
              <w:rPr>
                <w:rFonts w:ascii="Times New Roman" w:hAnsi="Times New Roman"/>
                <w:b/>
                <w:bCs/>
                <w:sz w:val="24"/>
                <w:szCs w:val="24"/>
              </w:rPr>
            </w:pPr>
            <w:r w:rsidRPr="006F51BB">
              <w:rPr>
                <w:rFonts w:ascii="Times New Roman" w:hAnsi="Times New Roman"/>
                <w:b/>
                <w:bCs/>
                <w:sz w:val="24"/>
                <w:szCs w:val="24"/>
              </w:rPr>
              <w:t>10</w:t>
            </w:r>
          </w:p>
        </w:tc>
        <w:tc>
          <w:tcPr>
            <w:tcW w:w="963" w:type="pct"/>
          </w:tcPr>
          <w:p w:rsidR="00B666F6" w:rsidRPr="006F51BB" w:rsidRDefault="00B666F6" w:rsidP="006F51BB">
            <w:pPr>
              <w:spacing w:after="0" w:line="240" w:lineRule="auto"/>
              <w:contextualSpacing/>
              <w:jc w:val="both"/>
              <w:rPr>
                <w:rFonts w:ascii="Times New Roman" w:hAnsi="Times New Roman"/>
                <w:b/>
                <w:bCs/>
                <w:i/>
                <w:sz w:val="24"/>
                <w:szCs w:val="24"/>
              </w:rPr>
            </w:pPr>
          </w:p>
        </w:tc>
      </w:tr>
      <w:tr w:rsidR="00A33A46" w:rsidRPr="006F51BB" w:rsidTr="002A1D61">
        <w:trPr>
          <w:trHeight w:val="20"/>
        </w:trPr>
        <w:tc>
          <w:tcPr>
            <w:tcW w:w="3594" w:type="pct"/>
            <w:gridSpan w:val="4"/>
            <w:shd w:val="clear" w:color="auto" w:fill="auto"/>
          </w:tcPr>
          <w:p w:rsidR="00B666F6" w:rsidRPr="006F51BB" w:rsidRDefault="00B666F6" w:rsidP="006F51BB">
            <w:pPr>
              <w:spacing w:after="0" w:line="240" w:lineRule="auto"/>
              <w:contextualSpacing/>
              <w:jc w:val="both"/>
              <w:rPr>
                <w:rFonts w:ascii="Times New Roman" w:hAnsi="Times New Roman"/>
                <w:b/>
                <w:bCs/>
                <w:i/>
                <w:sz w:val="24"/>
                <w:szCs w:val="24"/>
              </w:rPr>
            </w:pPr>
            <w:r w:rsidRPr="006F51BB">
              <w:rPr>
                <w:rFonts w:ascii="Times New Roman" w:hAnsi="Times New Roman"/>
                <w:b/>
                <w:bCs/>
                <w:i/>
                <w:sz w:val="24"/>
                <w:szCs w:val="24"/>
              </w:rPr>
              <w:t>Всего</w:t>
            </w:r>
          </w:p>
        </w:tc>
        <w:tc>
          <w:tcPr>
            <w:tcW w:w="443" w:type="pct"/>
            <w:shd w:val="clear" w:color="auto" w:fill="auto"/>
            <w:vAlign w:val="center"/>
          </w:tcPr>
          <w:p w:rsidR="00B666F6" w:rsidRPr="006F51BB" w:rsidRDefault="00B666F6" w:rsidP="006F51BB">
            <w:pPr>
              <w:spacing w:after="0" w:line="240" w:lineRule="auto"/>
              <w:contextualSpacing/>
              <w:jc w:val="center"/>
              <w:rPr>
                <w:rFonts w:ascii="Times New Roman" w:hAnsi="Times New Roman"/>
                <w:b/>
                <w:bCs/>
                <w:sz w:val="24"/>
                <w:szCs w:val="24"/>
              </w:rPr>
            </w:pPr>
            <w:r w:rsidRPr="006F51BB">
              <w:rPr>
                <w:rFonts w:ascii="Times New Roman" w:hAnsi="Times New Roman"/>
                <w:b/>
                <w:bCs/>
                <w:sz w:val="24"/>
                <w:szCs w:val="24"/>
              </w:rPr>
              <w:t>1</w:t>
            </w:r>
            <w:r w:rsidR="00B50999" w:rsidRPr="006F51BB">
              <w:rPr>
                <w:rFonts w:ascii="Times New Roman" w:hAnsi="Times New Roman"/>
                <w:b/>
                <w:bCs/>
                <w:sz w:val="24"/>
                <w:szCs w:val="24"/>
              </w:rPr>
              <w:t>14</w:t>
            </w:r>
          </w:p>
        </w:tc>
        <w:tc>
          <w:tcPr>
            <w:tcW w:w="963" w:type="pct"/>
          </w:tcPr>
          <w:p w:rsidR="00B666F6" w:rsidRPr="006F51BB" w:rsidRDefault="00B666F6" w:rsidP="006F51BB">
            <w:pPr>
              <w:spacing w:after="0" w:line="240" w:lineRule="auto"/>
              <w:contextualSpacing/>
              <w:jc w:val="both"/>
              <w:rPr>
                <w:rFonts w:ascii="Times New Roman" w:hAnsi="Times New Roman"/>
                <w:b/>
                <w:bCs/>
                <w:i/>
                <w:sz w:val="24"/>
                <w:szCs w:val="24"/>
              </w:rPr>
            </w:pPr>
          </w:p>
        </w:tc>
      </w:tr>
    </w:tbl>
    <w:p w:rsidR="00FA1C24" w:rsidRPr="00100954" w:rsidRDefault="00FA1C24" w:rsidP="00FA1C24">
      <w:pPr>
        <w:spacing w:after="0" w:line="240" w:lineRule="auto"/>
        <w:jc w:val="both"/>
        <w:rPr>
          <w:rFonts w:ascii="Times New Roman" w:hAnsi="Times New Roman"/>
          <w:b/>
          <w:bCs/>
          <w:i/>
          <w:sz w:val="24"/>
          <w:szCs w:val="24"/>
        </w:rPr>
      </w:pPr>
    </w:p>
    <w:p w:rsidR="00FA1C24" w:rsidRPr="00100954" w:rsidRDefault="00FA1C24" w:rsidP="00FA1C24">
      <w:pPr>
        <w:spacing w:after="0" w:line="240" w:lineRule="auto"/>
        <w:jc w:val="both"/>
        <w:rPr>
          <w:rFonts w:ascii="Times New Roman" w:hAnsi="Times New Roman"/>
          <w:i/>
          <w:sz w:val="24"/>
          <w:szCs w:val="24"/>
        </w:rPr>
      </w:pPr>
    </w:p>
    <w:p w:rsidR="00FA1C24" w:rsidRPr="00100954" w:rsidRDefault="00FA1C24" w:rsidP="00FA1C24">
      <w:pPr>
        <w:spacing w:after="0" w:line="240" w:lineRule="auto"/>
        <w:jc w:val="both"/>
        <w:rPr>
          <w:rFonts w:ascii="Times New Roman" w:hAnsi="Times New Roman"/>
          <w:i/>
          <w:sz w:val="24"/>
          <w:szCs w:val="24"/>
        </w:rPr>
        <w:sectPr w:rsidR="00FA1C24" w:rsidRPr="00100954" w:rsidSect="00AF1C0E">
          <w:pgSz w:w="16840" w:h="11907" w:orient="landscape"/>
          <w:pgMar w:top="851" w:right="1134" w:bottom="851" w:left="992" w:header="709" w:footer="709" w:gutter="0"/>
          <w:cols w:space="720"/>
        </w:sectPr>
      </w:pPr>
    </w:p>
    <w:p w:rsidR="0040076F" w:rsidRPr="00100954" w:rsidRDefault="0040076F" w:rsidP="0040076F">
      <w:pPr>
        <w:spacing w:after="0" w:line="240" w:lineRule="auto"/>
        <w:jc w:val="both"/>
        <w:rPr>
          <w:rFonts w:ascii="Times New Roman" w:hAnsi="Times New Roman"/>
          <w:b/>
          <w:sz w:val="24"/>
          <w:szCs w:val="24"/>
        </w:rPr>
      </w:pPr>
      <w:r w:rsidRPr="00100954">
        <w:rPr>
          <w:rFonts w:ascii="Times New Roman" w:hAnsi="Times New Roman"/>
          <w:b/>
          <w:sz w:val="24"/>
          <w:szCs w:val="24"/>
        </w:rPr>
        <w:lastRenderedPageBreak/>
        <w:t xml:space="preserve">3. УСЛОВИЯ РЕАЛИЗАЦИИ ПРОГРАММЫ </w:t>
      </w:r>
    </w:p>
    <w:p w:rsidR="0040076F" w:rsidRPr="00100954" w:rsidRDefault="0040076F" w:rsidP="0040076F">
      <w:pPr>
        <w:spacing w:after="0" w:line="240" w:lineRule="auto"/>
        <w:jc w:val="both"/>
        <w:rPr>
          <w:rFonts w:ascii="Times New Roman" w:hAnsi="Times New Roman"/>
          <w:b/>
          <w:bCs/>
          <w:i/>
          <w:sz w:val="24"/>
          <w:szCs w:val="24"/>
        </w:rPr>
      </w:pPr>
    </w:p>
    <w:p w:rsidR="0040076F" w:rsidRPr="00100954" w:rsidRDefault="0040076F" w:rsidP="0040076F">
      <w:pPr>
        <w:spacing w:after="0" w:line="240" w:lineRule="auto"/>
        <w:jc w:val="both"/>
        <w:rPr>
          <w:rFonts w:ascii="Times New Roman" w:hAnsi="Times New Roman"/>
          <w:b/>
          <w:bCs/>
          <w:sz w:val="24"/>
          <w:szCs w:val="24"/>
        </w:rPr>
      </w:pPr>
      <w:r w:rsidRPr="00100954">
        <w:rPr>
          <w:rFonts w:ascii="Times New Roman" w:hAnsi="Times New Roman"/>
          <w:b/>
          <w:bCs/>
          <w:sz w:val="24"/>
          <w:szCs w:val="24"/>
        </w:rPr>
        <w:t>3.1. Материально-техническое обеспечение</w:t>
      </w:r>
    </w:p>
    <w:p w:rsidR="007300EB" w:rsidRPr="00100954" w:rsidRDefault="007300EB" w:rsidP="0040076F">
      <w:pPr>
        <w:spacing w:after="0" w:line="240" w:lineRule="auto"/>
        <w:jc w:val="both"/>
        <w:rPr>
          <w:rFonts w:ascii="Times New Roman" w:hAnsi="Times New Roman"/>
          <w:b/>
          <w:bCs/>
          <w:sz w:val="24"/>
          <w:szCs w:val="24"/>
        </w:rPr>
      </w:pPr>
    </w:p>
    <w:p w:rsidR="00EF70FF" w:rsidRPr="00756662" w:rsidRDefault="00EF70FF" w:rsidP="00EF70FF">
      <w:pPr>
        <w:kinsoku w:val="0"/>
        <w:overflowPunct w:val="0"/>
        <w:spacing w:after="0" w:line="240" w:lineRule="auto"/>
        <w:ind w:right="106" w:firstLine="709"/>
        <w:contextualSpacing/>
        <w:jc w:val="both"/>
        <w:rPr>
          <w:rFonts w:ascii="Times New Roman" w:hAnsi="Times New Roman"/>
          <w:sz w:val="24"/>
          <w:szCs w:val="24"/>
        </w:rPr>
      </w:pPr>
      <w:r w:rsidRPr="00756662">
        <w:rPr>
          <w:rFonts w:ascii="Times New Roman" w:hAnsi="Times New Roman"/>
          <w:sz w:val="24"/>
          <w:szCs w:val="24"/>
        </w:rPr>
        <w:t>Учебные аудитории для проведения занятий всех видов, предусмотренных образовательной программой, в том числе групповых и индивидуальных консультаций, текущего контроля и промежуточной аттестации, а также помещения для самостоятельной работы, мастерские и лаборатории, оснащены оборудованием, техническими средствами обучения и материалами с учётом требований международных стандартов.</w:t>
      </w:r>
    </w:p>
    <w:p w:rsidR="00EF70FF" w:rsidRPr="00756662" w:rsidRDefault="00EF70FF" w:rsidP="00EF70FF">
      <w:pPr>
        <w:kinsoku w:val="0"/>
        <w:overflowPunct w:val="0"/>
        <w:spacing w:after="0" w:line="240" w:lineRule="auto"/>
        <w:ind w:right="102" w:firstLine="709"/>
        <w:contextualSpacing/>
        <w:jc w:val="both"/>
        <w:rPr>
          <w:rFonts w:ascii="Times New Roman" w:hAnsi="Times New Roman"/>
          <w:sz w:val="24"/>
          <w:szCs w:val="24"/>
        </w:rPr>
      </w:pPr>
      <w:r w:rsidRPr="00756662">
        <w:rPr>
          <w:rFonts w:ascii="Times New Roman" w:hAnsi="Times New Roman"/>
          <w:sz w:val="24"/>
          <w:szCs w:val="24"/>
        </w:rPr>
        <w:t>Помещения для самостоятельной работы обучающихся оснащены компьютерной техникой с возможностью подключения к информационно - телекоммуникационной сети «Интернет» и обеспечением доступа в электронную информационно-образовательную среду образовательной организации с необходимым комплектом лицензионного программного обеспечения.</w:t>
      </w:r>
    </w:p>
    <w:p w:rsidR="00EF70FF" w:rsidRPr="00756662" w:rsidRDefault="00EF70FF" w:rsidP="00EF70FF">
      <w:pPr>
        <w:spacing w:after="0" w:line="240" w:lineRule="auto"/>
        <w:ind w:firstLine="709"/>
        <w:contextualSpacing/>
        <w:rPr>
          <w:rFonts w:ascii="Times New Roman" w:hAnsi="Times New Roman"/>
          <w:i/>
          <w:sz w:val="24"/>
          <w:szCs w:val="24"/>
        </w:rPr>
      </w:pPr>
      <w:r w:rsidRPr="00756662">
        <w:rPr>
          <w:rFonts w:ascii="Times New Roman" w:hAnsi="Times New Roman"/>
          <w:b/>
          <w:i/>
          <w:sz w:val="24"/>
          <w:szCs w:val="24"/>
        </w:rPr>
        <w:t>Реализация программы предполагает наличие учебных кабинетов:</w:t>
      </w:r>
    </w:p>
    <w:p w:rsidR="00EF70FF" w:rsidRPr="00756662" w:rsidRDefault="00EF70FF" w:rsidP="00EF70FF">
      <w:pPr>
        <w:pStyle w:val="a6"/>
        <w:ind w:firstLine="709"/>
        <w:contextualSpacing/>
        <w:rPr>
          <w:rFonts w:ascii="Times New Roman" w:hAnsi="Times New Roman"/>
          <w:sz w:val="24"/>
          <w:szCs w:val="24"/>
        </w:rPr>
      </w:pPr>
      <w:r w:rsidRPr="00756662">
        <w:rPr>
          <w:rFonts w:ascii="Times New Roman" w:hAnsi="Times New Roman"/>
          <w:sz w:val="24"/>
          <w:szCs w:val="24"/>
        </w:rPr>
        <w:t xml:space="preserve">микробиологии, санитарии и гигиены; </w:t>
      </w:r>
    </w:p>
    <w:p w:rsidR="00EF70FF" w:rsidRPr="00756662" w:rsidRDefault="00EF70FF" w:rsidP="00EF70FF">
      <w:pPr>
        <w:pStyle w:val="a6"/>
        <w:ind w:firstLine="709"/>
        <w:contextualSpacing/>
        <w:rPr>
          <w:rFonts w:ascii="Times New Roman" w:hAnsi="Times New Roman"/>
          <w:sz w:val="24"/>
          <w:szCs w:val="24"/>
        </w:rPr>
      </w:pPr>
      <w:r w:rsidRPr="00756662">
        <w:rPr>
          <w:rFonts w:ascii="Times New Roman" w:hAnsi="Times New Roman"/>
          <w:sz w:val="24"/>
          <w:szCs w:val="24"/>
        </w:rPr>
        <w:t>товароведения продовольственных товаров;</w:t>
      </w:r>
    </w:p>
    <w:p w:rsidR="00EF70FF" w:rsidRPr="00756662" w:rsidRDefault="00EF70FF" w:rsidP="00EF70FF">
      <w:pPr>
        <w:pStyle w:val="a6"/>
        <w:ind w:firstLine="709"/>
        <w:contextualSpacing/>
        <w:rPr>
          <w:rFonts w:ascii="Times New Roman" w:hAnsi="Times New Roman"/>
          <w:sz w:val="24"/>
          <w:szCs w:val="24"/>
        </w:rPr>
      </w:pPr>
      <w:r w:rsidRPr="00756662">
        <w:rPr>
          <w:rFonts w:ascii="Times New Roman" w:hAnsi="Times New Roman"/>
          <w:sz w:val="24"/>
          <w:szCs w:val="24"/>
        </w:rPr>
        <w:t>технологии кулинарного и кондитерского производства.</w:t>
      </w:r>
    </w:p>
    <w:p w:rsidR="00EF70FF" w:rsidRPr="00756662" w:rsidRDefault="00EF70FF" w:rsidP="00EF70FF">
      <w:pPr>
        <w:spacing w:after="0" w:line="240" w:lineRule="auto"/>
        <w:ind w:firstLine="709"/>
        <w:contextualSpacing/>
        <w:rPr>
          <w:rFonts w:ascii="Times New Roman" w:hAnsi="Times New Roman"/>
          <w:b/>
          <w:i/>
          <w:sz w:val="24"/>
          <w:szCs w:val="24"/>
        </w:rPr>
      </w:pPr>
      <w:r w:rsidRPr="00756662">
        <w:rPr>
          <w:rFonts w:ascii="Times New Roman" w:hAnsi="Times New Roman"/>
          <w:b/>
          <w:i/>
          <w:sz w:val="24"/>
          <w:szCs w:val="24"/>
        </w:rPr>
        <w:t>Мастерские:</w:t>
      </w:r>
    </w:p>
    <w:p w:rsidR="00EF70FF" w:rsidRPr="00756662" w:rsidRDefault="00EF70FF" w:rsidP="00EF70FF">
      <w:pPr>
        <w:pStyle w:val="a8"/>
        <w:spacing w:line="240" w:lineRule="auto"/>
        <w:ind w:left="0" w:firstLine="709"/>
        <w:rPr>
          <w:rFonts w:ascii="Times New Roman" w:hAnsi="Times New Roman"/>
          <w:sz w:val="24"/>
          <w:szCs w:val="24"/>
        </w:rPr>
      </w:pPr>
      <w:r w:rsidRPr="00756662">
        <w:rPr>
          <w:rFonts w:ascii="Times New Roman" w:hAnsi="Times New Roman"/>
          <w:sz w:val="24"/>
          <w:szCs w:val="24"/>
        </w:rPr>
        <w:t>учебная кухня ресторана с зонами для приготовления холодных, горячих блюд, кулинарных изделий, хлебобулочных, мучных и кондитерских изделий, сладких блюд и напитков;</w:t>
      </w:r>
    </w:p>
    <w:p w:rsidR="00EF70FF" w:rsidRPr="00756662" w:rsidRDefault="00EF70FF" w:rsidP="00EF70FF">
      <w:pPr>
        <w:pStyle w:val="a6"/>
        <w:ind w:firstLine="709"/>
        <w:contextualSpacing/>
        <w:jc w:val="both"/>
        <w:rPr>
          <w:rFonts w:ascii="Times New Roman" w:hAnsi="Times New Roman"/>
          <w:color w:val="000000" w:themeColor="text1"/>
          <w:sz w:val="24"/>
          <w:szCs w:val="24"/>
        </w:rPr>
      </w:pPr>
      <w:r w:rsidRPr="00756662">
        <w:rPr>
          <w:rFonts w:ascii="Times New Roman" w:hAnsi="Times New Roman"/>
          <w:color w:val="000000" w:themeColor="text1"/>
          <w:sz w:val="24"/>
          <w:szCs w:val="24"/>
        </w:rPr>
        <w:t>учебный поварской и кондитерский цех.</w:t>
      </w:r>
    </w:p>
    <w:p w:rsidR="00EF70FF" w:rsidRPr="00756662" w:rsidRDefault="00EF70FF" w:rsidP="00EF70FF">
      <w:pPr>
        <w:pStyle w:val="a6"/>
        <w:ind w:firstLine="709"/>
        <w:contextualSpacing/>
        <w:jc w:val="both"/>
        <w:rPr>
          <w:rFonts w:ascii="Times New Roman" w:hAnsi="Times New Roman"/>
          <w:bCs/>
          <w:sz w:val="24"/>
          <w:szCs w:val="24"/>
        </w:rPr>
      </w:pPr>
      <w:r w:rsidRPr="00756662">
        <w:rPr>
          <w:rFonts w:ascii="Times New Roman" w:hAnsi="Times New Roman"/>
          <w:bCs/>
          <w:i/>
          <w:sz w:val="24"/>
          <w:szCs w:val="24"/>
        </w:rPr>
        <w:t>Оборудование учебного кабинета</w:t>
      </w:r>
      <w:r w:rsidRPr="00756662">
        <w:rPr>
          <w:rFonts w:ascii="Times New Roman" w:hAnsi="Times New Roman"/>
          <w:bCs/>
          <w:sz w:val="24"/>
          <w:szCs w:val="24"/>
        </w:rPr>
        <w:t xml:space="preserve"> и рабочих мест кабинета</w:t>
      </w:r>
      <w:r w:rsidRPr="00756662">
        <w:rPr>
          <w:rFonts w:ascii="Times New Roman" w:hAnsi="Times New Roman"/>
          <w:sz w:val="24"/>
          <w:szCs w:val="24"/>
        </w:rPr>
        <w:t xml:space="preserve"> технологического оборудования кулинарного и кондитерского производства</w:t>
      </w:r>
      <w:r w:rsidRPr="00756662">
        <w:rPr>
          <w:rFonts w:ascii="Times New Roman" w:hAnsi="Times New Roman"/>
          <w:bCs/>
          <w:sz w:val="24"/>
          <w:szCs w:val="24"/>
        </w:rPr>
        <w:t xml:space="preserve">: </w:t>
      </w:r>
    </w:p>
    <w:p w:rsidR="00EF70FF" w:rsidRPr="00756662" w:rsidRDefault="00EF70FF" w:rsidP="00EF70FF">
      <w:pPr>
        <w:pStyle w:val="a6"/>
        <w:ind w:firstLine="709"/>
        <w:contextualSpacing/>
        <w:jc w:val="both"/>
        <w:rPr>
          <w:rFonts w:ascii="Times New Roman" w:hAnsi="Times New Roman"/>
          <w:bCs/>
          <w:sz w:val="24"/>
          <w:szCs w:val="24"/>
        </w:rPr>
      </w:pPr>
      <w:r w:rsidRPr="00756662">
        <w:rPr>
          <w:rFonts w:ascii="Times New Roman" w:hAnsi="Times New Roman"/>
          <w:bCs/>
          <w:sz w:val="24"/>
          <w:szCs w:val="24"/>
        </w:rPr>
        <w:t>рабочее место преподавателя;</w:t>
      </w:r>
    </w:p>
    <w:p w:rsidR="00EF70FF" w:rsidRPr="00756662" w:rsidRDefault="00EF70FF" w:rsidP="00EF70FF">
      <w:pPr>
        <w:pStyle w:val="a6"/>
        <w:ind w:firstLine="709"/>
        <w:contextualSpacing/>
        <w:jc w:val="both"/>
        <w:rPr>
          <w:rFonts w:ascii="Times New Roman" w:hAnsi="Times New Roman"/>
          <w:bCs/>
          <w:sz w:val="24"/>
          <w:szCs w:val="24"/>
        </w:rPr>
      </w:pPr>
      <w:r w:rsidRPr="00756662">
        <w:rPr>
          <w:rFonts w:ascii="Times New Roman" w:hAnsi="Times New Roman"/>
          <w:bCs/>
          <w:sz w:val="24"/>
          <w:szCs w:val="24"/>
        </w:rPr>
        <w:t xml:space="preserve">комплекты ученической мебели </w:t>
      </w:r>
    </w:p>
    <w:p w:rsidR="00EF70FF" w:rsidRPr="00756662" w:rsidRDefault="00EF70FF" w:rsidP="00EF70FF">
      <w:pPr>
        <w:pStyle w:val="a6"/>
        <w:ind w:firstLine="709"/>
        <w:contextualSpacing/>
        <w:jc w:val="both"/>
        <w:rPr>
          <w:rFonts w:ascii="Times New Roman" w:hAnsi="Times New Roman"/>
          <w:bCs/>
          <w:i/>
          <w:sz w:val="24"/>
          <w:szCs w:val="24"/>
        </w:rPr>
      </w:pPr>
      <w:r w:rsidRPr="00756662">
        <w:rPr>
          <w:rFonts w:ascii="Times New Roman" w:hAnsi="Times New Roman"/>
          <w:bCs/>
          <w:i/>
          <w:sz w:val="24"/>
          <w:szCs w:val="24"/>
        </w:rPr>
        <w:t xml:space="preserve">Технические средства обучения: </w:t>
      </w:r>
    </w:p>
    <w:p w:rsidR="00EF70FF" w:rsidRPr="00756662" w:rsidRDefault="00EF70FF" w:rsidP="00EF70FF">
      <w:pPr>
        <w:pStyle w:val="a6"/>
        <w:ind w:firstLine="709"/>
        <w:contextualSpacing/>
        <w:jc w:val="both"/>
        <w:rPr>
          <w:rFonts w:ascii="Times New Roman" w:hAnsi="Times New Roman"/>
          <w:sz w:val="24"/>
          <w:szCs w:val="24"/>
        </w:rPr>
      </w:pPr>
      <w:r w:rsidRPr="00756662">
        <w:rPr>
          <w:rFonts w:ascii="Times New Roman" w:hAnsi="Times New Roman"/>
          <w:sz w:val="24"/>
          <w:szCs w:val="24"/>
        </w:rPr>
        <w:t>ПК;</w:t>
      </w:r>
    </w:p>
    <w:p w:rsidR="00EF70FF" w:rsidRPr="00756662" w:rsidRDefault="00EF70FF" w:rsidP="00EF70FF">
      <w:pPr>
        <w:pStyle w:val="a6"/>
        <w:ind w:firstLine="709"/>
        <w:contextualSpacing/>
        <w:jc w:val="both"/>
        <w:rPr>
          <w:rFonts w:ascii="Times New Roman" w:hAnsi="Times New Roman"/>
          <w:sz w:val="24"/>
          <w:szCs w:val="24"/>
        </w:rPr>
      </w:pPr>
      <w:r w:rsidRPr="00756662">
        <w:rPr>
          <w:rFonts w:ascii="Times New Roman" w:hAnsi="Times New Roman"/>
          <w:sz w:val="24"/>
          <w:szCs w:val="24"/>
        </w:rPr>
        <w:t xml:space="preserve">экран; </w:t>
      </w:r>
    </w:p>
    <w:p w:rsidR="00EF70FF" w:rsidRPr="00756662" w:rsidRDefault="00EF70FF" w:rsidP="00EF70FF">
      <w:pPr>
        <w:pStyle w:val="a6"/>
        <w:ind w:firstLine="709"/>
        <w:contextualSpacing/>
        <w:jc w:val="both"/>
        <w:rPr>
          <w:rFonts w:ascii="Times New Roman" w:hAnsi="Times New Roman"/>
          <w:sz w:val="24"/>
          <w:szCs w:val="24"/>
        </w:rPr>
      </w:pPr>
      <w:r w:rsidRPr="00756662">
        <w:rPr>
          <w:rFonts w:ascii="Times New Roman" w:hAnsi="Times New Roman"/>
          <w:sz w:val="24"/>
          <w:szCs w:val="24"/>
        </w:rPr>
        <w:t xml:space="preserve">проектор. </w:t>
      </w:r>
    </w:p>
    <w:p w:rsidR="00EF70FF" w:rsidRPr="00756662" w:rsidRDefault="00EF70FF" w:rsidP="00EF70FF">
      <w:pPr>
        <w:pStyle w:val="a6"/>
        <w:ind w:firstLine="709"/>
        <w:contextualSpacing/>
        <w:jc w:val="both"/>
        <w:rPr>
          <w:rFonts w:ascii="Times New Roman" w:hAnsi="Times New Roman"/>
          <w:i/>
          <w:sz w:val="24"/>
          <w:szCs w:val="24"/>
        </w:rPr>
      </w:pPr>
      <w:r w:rsidRPr="00756662">
        <w:rPr>
          <w:rFonts w:ascii="Times New Roman" w:hAnsi="Times New Roman"/>
          <w:i/>
          <w:sz w:val="24"/>
          <w:szCs w:val="24"/>
        </w:rPr>
        <w:t xml:space="preserve">Учебно-наглядные пособия: </w:t>
      </w:r>
    </w:p>
    <w:p w:rsidR="00EF70FF" w:rsidRPr="00756662" w:rsidRDefault="00EF70FF" w:rsidP="00EF70FF">
      <w:pPr>
        <w:pStyle w:val="a6"/>
        <w:ind w:firstLine="709"/>
        <w:contextualSpacing/>
        <w:jc w:val="both"/>
        <w:rPr>
          <w:rFonts w:ascii="Times New Roman" w:hAnsi="Times New Roman"/>
          <w:sz w:val="24"/>
          <w:szCs w:val="24"/>
        </w:rPr>
      </w:pPr>
      <w:r w:rsidRPr="00756662">
        <w:rPr>
          <w:rFonts w:ascii="Times New Roman" w:hAnsi="Times New Roman"/>
          <w:sz w:val="24"/>
          <w:szCs w:val="24"/>
        </w:rPr>
        <w:t>комплект информационных стендов.</w:t>
      </w:r>
    </w:p>
    <w:p w:rsidR="00EF70FF" w:rsidRPr="00756662" w:rsidRDefault="00EF70FF" w:rsidP="00EF70FF">
      <w:pPr>
        <w:pStyle w:val="a6"/>
        <w:ind w:firstLine="709"/>
        <w:contextualSpacing/>
        <w:jc w:val="both"/>
        <w:rPr>
          <w:rFonts w:ascii="Times New Roman" w:hAnsi="Times New Roman"/>
          <w:b/>
          <w:i/>
          <w:sz w:val="24"/>
          <w:szCs w:val="24"/>
        </w:rPr>
      </w:pPr>
      <w:r w:rsidRPr="00756662">
        <w:rPr>
          <w:rFonts w:ascii="Times New Roman" w:hAnsi="Times New Roman"/>
          <w:b/>
          <w:i/>
          <w:sz w:val="24"/>
          <w:szCs w:val="24"/>
        </w:rPr>
        <w:t>Оборудование учебной кухни ресторана с зонами для приготовления холодных, горячих блюд, кулинарных изделий, сладких блюд, десертов и напитков</w:t>
      </w:r>
    </w:p>
    <w:p w:rsidR="00EF70FF" w:rsidRPr="00756662" w:rsidRDefault="00EF70FF" w:rsidP="00EF70FF">
      <w:pPr>
        <w:pStyle w:val="TableParagraph"/>
        <w:kinsoku w:val="0"/>
        <w:overflowPunct w:val="0"/>
        <w:ind w:left="0" w:right="262" w:firstLine="709"/>
        <w:contextualSpacing/>
        <w:rPr>
          <w:u w:val="single"/>
        </w:rPr>
      </w:pPr>
      <w:r w:rsidRPr="00756662">
        <w:rPr>
          <w:u w:val="single"/>
        </w:rPr>
        <w:t>Основное и вспомогательное технологическое оборудование:</w:t>
      </w:r>
    </w:p>
    <w:p w:rsidR="00EF70FF" w:rsidRPr="00756662" w:rsidRDefault="00EF70FF" w:rsidP="00EF70FF">
      <w:pPr>
        <w:pStyle w:val="TableParagraph"/>
        <w:kinsoku w:val="0"/>
        <w:overflowPunct w:val="0"/>
        <w:ind w:firstLine="606"/>
        <w:contextualSpacing/>
        <w:jc w:val="both"/>
        <w:rPr>
          <w:color w:val="FF0000"/>
        </w:rPr>
      </w:pPr>
      <w:r w:rsidRPr="00756662">
        <w:t xml:space="preserve">весы настольные электронные, </w:t>
      </w:r>
      <w:proofErr w:type="spellStart"/>
      <w:r w:rsidRPr="00756662">
        <w:t>пароконвектомат</w:t>
      </w:r>
      <w:proofErr w:type="spellEnd"/>
      <w:r w:rsidRPr="00756662">
        <w:t xml:space="preserve">, конвекционная печь, микроволновая печь, </w:t>
      </w:r>
      <w:proofErr w:type="spellStart"/>
      <w:r w:rsidRPr="00756662">
        <w:t>расстоечный</w:t>
      </w:r>
      <w:proofErr w:type="spellEnd"/>
      <w:r w:rsidRPr="00756662">
        <w:t xml:space="preserve"> шкаф, плита электрическая (с индукционным нагревом), фритюрница, </w:t>
      </w:r>
      <w:proofErr w:type="spellStart"/>
      <w:r w:rsidRPr="00756662">
        <w:t>электрогриль</w:t>
      </w:r>
      <w:proofErr w:type="spellEnd"/>
      <w:r w:rsidRPr="00756662">
        <w:t xml:space="preserve"> (жарочная поверхность), плита </w:t>
      </w:r>
      <w:proofErr w:type="spellStart"/>
      <w:r w:rsidRPr="00756662">
        <w:t>wok</w:t>
      </w:r>
      <w:proofErr w:type="spellEnd"/>
      <w:r w:rsidRPr="00756662">
        <w:t xml:space="preserve">, гриль (саламандр), </w:t>
      </w:r>
      <w:proofErr w:type="spellStart"/>
      <w:r w:rsidRPr="00756662">
        <w:t>электроблинница</w:t>
      </w:r>
      <w:proofErr w:type="spellEnd"/>
      <w:r w:rsidRPr="00756662">
        <w:t xml:space="preserve">, </w:t>
      </w:r>
      <w:proofErr w:type="spellStart"/>
      <w:r w:rsidRPr="00756662">
        <w:t>электромармиты</w:t>
      </w:r>
      <w:proofErr w:type="spellEnd"/>
      <w:r w:rsidRPr="00756662">
        <w:t xml:space="preserve">, </w:t>
      </w:r>
      <w:proofErr w:type="spellStart"/>
      <w:r w:rsidRPr="00756662">
        <w:t>кофемашина</w:t>
      </w:r>
      <w:proofErr w:type="spellEnd"/>
      <w:r w:rsidRPr="00756662">
        <w:t xml:space="preserve"> с </w:t>
      </w:r>
      <w:proofErr w:type="spellStart"/>
      <w:r w:rsidRPr="00756662">
        <w:t>капучинатором</w:t>
      </w:r>
      <w:proofErr w:type="spellEnd"/>
      <w:r w:rsidRPr="00756662">
        <w:t>, кофе-</w:t>
      </w:r>
      <w:proofErr w:type="spellStart"/>
      <w:r w:rsidRPr="00756662">
        <w:t>ростер</w:t>
      </w:r>
      <w:proofErr w:type="spellEnd"/>
      <w:r w:rsidRPr="00756662">
        <w:t xml:space="preserve">, </w:t>
      </w:r>
      <w:proofErr w:type="spellStart"/>
      <w:r w:rsidRPr="00756662">
        <w:t>ховоли</w:t>
      </w:r>
      <w:proofErr w:type="spellEnd"/>
      <w:r w:rsidRPr="00756662">
        <w:t xml:space="preserve">, шкаф холодильный, шкаф морозильный, шкаф шоковой заморозки, </w:t>
      </w:r>
      <w:proofErr w:type="spellStart"/>
      <w:r w:rsidRPr="00756662">
        <w:t>льдогенератор</w:t>
      </w:r>
      <w:proofErr w:type="spellEnd"/>
      <w:r w:rsidRPr="00756662">
        <w:t xml:space="preserve">, </w:t>
      </w:r>
      <w:proofErr w:type="spellStart"/>
      <w:r w:rsidRPr="00756662">
        <w:t>гранитор</w:t>
      </w:r>
      <w:proofErr w:type="spellEnd"/>
      <w:r w:rsidRPr="00756662">
        <w:t xml:space="preserve">, охлаждаемый прилавок-витрина, </w:t>
      </w:r>
      <w:proofErr w:type="spellStart"/>
      <w:r w:rsidRPr="00756662">
        <w:t>фризер</w:t>
      </w:r>
      <w:proofErr w:type="spellEnd"/>
      <w:r w:rsidRPr="00756662">
        <w:t xml:space="preserve">, стол холодильный с охлаждаемой горкой, тестораскаточная машина, планетарный миксер, диспансер для подогрева тарелок, блендер, мясорубка, </w:t>
      </w:r>
      <w:proofErr w:type="spellStart"/>
      <w:r w:rsidRPr="00756662">
        <w:t>слайсер</w:t>
      </w:r>
      <w:proofErr w:type="spellEnd"/>
      <w:r w:rsidRPr="00756662">
        <w:t>, машина для вакуумной упаковки, куттер, процессор кухонный, овощерезка, миксер для коктейлей, привод универсальный, соковыжималки, кофемолка,</w:t>
      </w:r>
      <w:r w:rsidRPr="00756662">
        <w:rPr>
          <w:color w:val="FF0000"/>
        </w:rPr>
        <w:t xml:space="preserve"> </w:t>
      </w:r>
      <w:r w:rsidRPr="00756662">
        <w:t xml:space="preserve">лампа для карамели, аппарат для </w:t>
      </w:r>
      <w:proofErr w:type="spellStart"/>
      <w:r w:rsidRPr="00756662">
        <w:t>темперирования</w:t>
      </w:r>
      <w:proofErr w:type="spellEnd"/>
      <w:r w:rsidRPr="00756662">
        <w:t xml:space="preserve"> шоколада, стол с охлаждаемой поверхностью, сифон, газовая горелка, барная станция для </w:t>
      </w:r>
      <w:proofErr w:type="spellStart"/>
      <w:r w:rsidRPr="00756662">
        <w:t>порционирования</w:t>
      </w:r>
      <w:proofErr w:type="spellEnd"/>
      <w:r w:rsidRPr="00756662">
        <w:t xml:space="preserve"> соусов, наборы инструментов для </w:t>
      </w:r>
      <w:proofErr w:type="spellStart"/>
      <w:r w:rsidRPr="00756662">
        <w:t>карвинга</w:t>
      </w:r>
      <w:proofErr w:type="spellEnd"/>
      <w:r w:rsidRPr="00756662">
        <w:t xml:space="preserve">, овоскоп, </w:t>
      </w:r>
      <w:proofErr w:type="spellStart"/>
      <w:r w:rsidRPr="00756662">
        <w:t>нитраттестер</w:t>
      </w:r>
      <w:proofErr w:type="spellEnd"/>
      <w:r w:rsidRPr="00756662">
        <w:t>, машина посудомоечная, стол производственный с моечной ванной, стеллажи, моечные ванны.</w:t>
      </w:r>
    </w:p>
    <w:p w:rsidR="00EF70FF" w:rsidRPr="00756662" w:rsidRDefault="00EF70FF" w:rsidP="00EF70FF">
      <w:pPr>
        <w:pStyle w:val="TableParagraph"/>
        <w:kinsoku w:val="0"/>
        <w:overflowPunct w:val="0"/>
        <w:ind w:left="0" w:right="262" w:firstLine="709"/>
        <w:contextualSpacing/>
        <w:rPr>
          <w:spacing w:val="-1"/>
          <w:u w:val="single"/>
        </w:rPr>
      </w:pPr>
      <w:bookmarkStart w:id="2" w:name="_Toc474903504"/>
      <w:r w:rsidRPr="00756662">
        <w:rPr>
          <w:u w:val="single"/>
        </w:rPr>
        <w:lastRenderedPageBreak/>
        <w:t>Инструмент, приспособления, принадлежности, инвентарь</w:t>
      </w:r>
      <w:bookmarkEnd w:id="2"/>
      <w:r w:rsidRPr="00756662">
        <w:rPr>
          <w:u w:val="single"/>
        </w:rPr>
        <w:t>:</w:t>
      </w:r>
    </w:p>
    <w:p w:rsidR="00EF70FF" w:rsidRPr="00756662" w:rsidRDefault="00EF70FF" w:rsidP="00EF70FF">
      <w:pPr>
        <w:pStyle w:val="a6"/>
        <w:contextualSpacing/>
        <w:jc w:val="both"/>
        <w:rPr>
          <w:rFonts w:ascii="Times New Roman" w:hAnsi="Times New Roman"/>
          <w:sz w:val="24"/>
          <w:szCs w:val="24"/>
        </w:rPr>
      </w:pPr>
      <w:proofErr w:type="spellStart"/>
      <w:r w:rsidRPr="00756662">
        <w:rPr>
          <w:rFonts w:ascii="Times New Roman" w:hAnsi="Times New Roman"/>
          <w:sz w:val="24"/>
          <w:szCs w:val="24"/>
        </w:rPr>
        <w:t>гастроёмкости</w:t>
      </w:r>
      <w:proofErr w:type="spellEnd"/>
      <w:r w:rsidRPr="00756662">
        <w:rPr>
          <w:rFonts w:ascii="Times New Roman" w:hAnsi="Times New Roman"/>
          <w:sz w:val="24"/>
          <w:szCs w:val="24"/>
        </w:rPr>
        <w:t xml:space="preserve">, наборы кастрюль и сотейников (различной вместимостью), сковороды, гриль сковорода, наборы разделочных досок (пластик), подставки для разделочных досок, мерные стаканы, венчики, миски, сита и </w:t>
      </w:r>
      <w:proofErr w:type="spellStart"/>
      <w:r w:rsidRPr="00756662">
        <w:rPr>
          <w:rFonts w:ascii="Times New Roman" w:hAnsi="Times New Roman"/>
          <w:sz w:val="24"/>
          <w:szCs w:val="24"/>
        </w:rPr>
        <w:t>шенуа</w:t>
      </w:r>
      <w:proofErr w:type="spellEnd"/>
      <w:r w:rsidRPr="00756662">
        <w:rPr>
          <w:rFonts w:ascii="Times New Roman" w:hAnsi="Times New Roman"/>
          <w:sz w:val="24"/>
          <w:szCs w:val="24"/>
        </w:rPr>
        <w:t xml:space="preserve">, скалки для теста, лопатки </w:t>
      </w:r>
      <w:r w:rsidRPr="00756662">
        <w:rPr>
          <w:rFonts w:ascii="Times New Roman" w:hAnsi="Times New Roman"/>
          <w:spacing w:val="-1"/>
          <w:sz w:val="24"/>
          <w:szCs w:val="24"/>
        </w:rPr>
        <w:t xml:space="preserve">(металлические, </w:t>
      </w:r>
      <w:r w:rsidRPr="00756662">
        <w:rPr>
          <w:rFonts w:ascii="Times New Roman" w:hAnsi="Times New Roman"/>
          <w:sz w:val="24"/>
          <w:szCs w:val="24"/>
        </w:rPr>
        <w:t xml:space="preserve">силиконовые), половники, шумовки, щипцы кулинарные универсальные, щипцы кулинарные для пасты, набор ножей </w:t>
      </w:r>
      <w:r w:rsidRPr="00756662">
        <w:rPr>
          <w:rFonts w:ascii="Times New Roman" w:hAnsi="Times New Roman"/>
          <w:spacing w:val="-1"/>
          <w:sz w:val="24"/>
          <w:szCs w:val="24"/>
        </w:rPr>
        <w:t xml:space="preserve">«поварская </w:t>
      </w:r>
      <w:r w:rsidRPr="00756662">
        <w:rPr>
          <w:rFonts w:ascii="Times New Roman" w:hAnsi="Times New Roman"/>
          <w:sz w:val="24"/>
          <w:szCs w:val="24"/>
        </w:rPr>
        <w:t>тройка», кондитерские мешки с насадками, наборы выемок (различной формы), столовая посуда и приборы для подачи блюд, корзины для отходов и мусора.</w:t>
      </w:r>
    </w:p>
    <w:p w:rsidR="00EF70FF" w:rsidRPr="00756662" w:rsidRDefault="00EF70FF" w:rsidP="00EF70FF">
      <w:pPr>
        <w:pStyle w:val="a6"/>
        <w:ind w:firstLine="709"/>
        <w:contextualSpacing/>
        <w:jc w:val="both"/>
        <w:rPr>
          <w:rFonts w:ascii="Times New Roman" w:hAnsi="Times New Roman"/>
          <w:b/>
          <w:sz w:val="24"/>
          <w:szCs w:val="24"/>
        </w:rPr>
      </w:pPr>
      <w:r w:rsidRPr="00756662">
        <w:rPr>
          <w:rFonts w:ascii="Times New Roman" w:hAnsi="Times New Roman"/>
          <w:b/>
          <w:i/>
          <w:sz w:val="24"/>
          <w:szCs w:val="24"/>
        </w:rPr>
        <w:t xml:space="preserve">Оборудование </w:t>
      </w:r>
      <w:r w:rsidRPr="00756662">
        <w:rPr>
          <w:rFonts w:ascii="Times New Roman" w:hAnsi="Times New Roman"/>
          <w:b/>
          <w:i/>
          <w:color w:val="000000" w:themeColor="text1"/>
          <w:sz w:val="24"/>
          <w:szCs w:val="24"/>
        </w:rPr>
        <w:t>учебного поварского и кондитерского цеха</w:t>
      </w:r>
    </w:p>
    <w:p w:rsidR="00EF70FF" w:rsidRPr="00756662" w:rsidRDefault="00EF70FF" w:rsidP="00EF70FF">
      <w:pPr>
        <w:pStyle w:val="TableParagraph"/>
        <w:kinsoku w:val="0"/>
        <w:overflowPunct w:val="0"/>
        <w:ind w:left="0" w:right="262" w:firstLine="709"/>
        <w:contextualSpacing/>
        <w:rPr>
          <w:u w:val="single"/>
        </w:rPr>
      </w:pPr>
      <w:r w:rsidRPr="00756662">
        <w:rPr>
          <w:u w:val="single"/>
        </w:rPr>
        <w:t>Основное и вспомогательное технологическое оборудование:</w:t>
      </w:r>
    </w:p>
    <w:p w:rsidR="00EF70FF" w:rsidRPr="00756662" w:rsidRDefault="00EF70FF" w:rsidP="00EF70FF">
      <w:pPr>
        <w:pStyle w:val="TableParagraph"/>
        <w:kinsoku w:val="0"/>
        <w:overflowPunct w:val="0"/>
        <w:ind w:firstLine="606"/>
        <w:contextualSpacing/>
        <w:jc w:val="both"/>
      </w:pPr>
      <w:r w:rsidRPr="00756662">
        <w:t xml:space="preserve">весы настольные электронные, </w:t>
      </w:r>
      <w:proofErr w:type="spellStart"/>
      <w:r w:rsidRPr="00756662">
        <w:t>пароконвектомат</w:t>
      </w:r>
      <w:proofErr w:type="spellEnd"/>
      <w:r w:rsidRPr="00756662">
        <w:t xml:space="preserve">, конвекционная печь, микроволновая печь, подовая печь, </w:t>
      </w:r>
      <w:proofErr w:type="spellStart"/>
      <w:r w:rsidRPr="00756662">
        <w:t>расстоечный</w:t>
      </w:r>
      <w:proofErr w:type="spellEnd"/>
      <w:r w:rsidRPr="00756662">
        <w:t xml:space="preserve"> шкаф,</w:t>
      </w:r>
      <w:r w:rsidRPr="00756662">
        <w:rPr>
          <w:color w:val="FF0000"/>
        </w:rPr>
        <w:t xml:space="preserve"> </w:t>
      </w:r>
      <w:r w:rsidRPr="00756662">
        <w:t>плита электрическая,</w:t>
      </w:r>
      <w:r w:rsidRPr="00756662">
        <w:rPr>
          <w:color w:val="FF0000"/>
        </w:rPr>
        <w:t xml:space="preserve"> </w:t>
      </w:r>
      <w:r w:rsidRPr="00756662">
        <w:t xml:space="preserve">фритюрница, </w:t>
      </w:r>
      <w:proofErr w:type="spellStart"/>
      <w:r w:rsidRPr="00756662">
        <w:t>электроблинница</w:t>
      </w:r>
      <w:proofErr w:type="spellEnd"/>
      <w:r w:rsidRPr="00756662">
        <w:t>,</w:t>
      </w:r>
      <w:r w:rsidRPr="00756662">
        <w:rPr>
          <w:color w:val="FF0000"/>
        </w:rPr>
        <w:t xml:space="preserve"> </w:t>
      </w:r>
      <w:r w:rsidRPr="00756662">
        <w:t xml:space="preserve">шкаф холодильный, шкаф морозильный, шкаф шоковой заморозки, </w:t>
      </w:r>
      <w:proofErr w:type="spellStart"/>
      <w:r w:rsidRPr="00756662">
        <w:t>льдогенератор</w:t>
      </w:r>
      <w:proofErr w:type="spellEnd"/>
      <w:r w:rsidRPr="00756662">
        <w:t xml:space="preserve">, </w:t>
      </w:r>
      <w:proofErr w:type="spellStart"/>
      <w:r w:rsidRPr="00756662">
        <w:t>фризер</w:t>
      </w:r>
      <w:proofErr w:type="spellEnd"/>
      <w:r w:rsidRPr="00756662">
        <w:t>,</w:t>
      </w:r>
      <w:r w:rsidRPr="00756662">
        <w:rPr>
          <w:color w:val="FF0000"/>
        </w:rPr>
        <w:t xml:space="preserve"> </w:t>
      </w:r>
      <w:r w:rsidRPr="00756662">
        <w:t>тестораскаточная машина, планетарный миксер, тестомесильная машина, миксер, мясорубка, куттер, соковыжималки, пресс для пиццы, планетарный миксер,</w:t>
      </w:r>
      <w:r w:rsidRPr="00756662">
        <w:rPr>
          <w:color w:val="FF0000"/>
        </w:rPr>
        <w:t xml:space="preserve"> </w:t>
      </w:r>
      <w:r w:rsidRPr="00756662">
        <w:t>машина для вакуумной упаковки, лампа для карамели,</w:t>
      </w:r>
      <w:r w:rsidRPr="00756662">
        <w:rPr>
          <w:color w:val="FF0000"/>
        </w:rPr>
        <w:t xml:space="preserve"> </w:t>
      </w:r>
      <w:r w:rsidRPr="00756662">
        <w:t xml:space="preserve">аппарат для </w:t>
      </w:r>
      <w:proofErr w:type="spellStart"/>
      <w:r w:rsidRPr="00756662">
        <w:t>темперирования</w:t>
      </w:r>
      <w:proofErr w:type="spellEnd"/>
      <w:r w:rsidRPr="00756662">
        <w:t xml:space="preserve"> шоколада,</w:t>
      </w:r>
      <w:r w:rsidRPr="00756662">
        <w:rPr>
          <w:color w:val="FF0000"/>
        </w:rPr>
        <w:t xml:space="preserve"> </w:t>
      </w:r>
      <w:r w:rsidRPr="00756662">
        <w:t>сифон, газовая горелка,</w:t>
      </w:r>
      <w:r w:rsidRPr="00756662">
        <w:rPr>
          <w:color w:val="FF0000"/>
        </w:rPr>
        <w:t xml:space="preserve"> </w:t>
      </w:r>
      <w:r w:rsidRPr="00756662">
        <w:t xml:space="preserve">овоскоп, </w:t>
      </w:r>
      <w:proofErr w:type="spellStart"/>
      <w:r w:rsidRPr="00756662">
        <w:t>нитраттестер</w:t>
      </w:r>
      <w:proofErr w:type="spellEnd"/>
      <w:r w:rsidRPr="00756662">
        <w:t>,</w:t>
      </w:r>
      <w:r w:rsidRPr="00756662">
        <w:rPr>
          <w:color w:val="FF0000"/>
        </w:rPr>
        <w:t xml:space="preserve"> </w:t>
      </w:r>
      <w:r w:rsidRPr="00756662">
        <w:t>машина посудомоечная,</w:t>
      </w:r>
      <w:r w:rsidRPr="00756662">
        <w:rPr>
          <w:color w:val="FF0000"/>
        </w:rPr>
        <w:t xml:space="preserve"> </w:t>
      </w:r>
      <w:r w:rsidRPr="00756662">
        <w:t>стол производственный с моечной ванной,</w:t>
      </w:r>
      <w:r w:rsidRPr="00756662">
        <w:rPr>
          <w:color w:val="FF0000"/>
        </w:rPr>
        <w:t xml:space="preserve"> </w:t>
      </w:r>
      <w:r w:rsidRPr="00756662">
        <w:t>стол производственный с деревянным покрытием,</w:t>
      </w:r>
      <w:r w:rsidRPr="00756662">
        <w:rPr>
          <w:color w:val="FF0000"/>
        </w:rPr>
        <w:t xml:space="preserve"> </w:t>
      </w:r>
      <w:r w:rsidRPr="00756662">
        <w:t>стол производственный с мраморным покрытием (охлаждаемый), стеллажи,</w:t>
      </w:r>
      <w:r w:rsidRPr="00756662">
        <w:rPr>
          <w:color w:val="FF0000"/>
        </w:rPr>
        <w:t xml:space="preserve"> </w:t>
      </w:r>
      <w:r w:rsidRPr="00756662">
        <w:t xml:space="preserve">моечные ванны, термометр </w:t>
      </w:r>
      <w:proofErr w:type="spellStart"/>
      <w:r w:rsidRPr="00756662">
        <w:t>инфрокрасный</w:t>
      </w:r>
      <w:proofErr w:type="spellEnd"/>
      <w:r w:rsidRPr="00756662">
        <w:t>, термометр со щупом, аэрограф.</w:t>
      </w:r>
    </w:p>
    <w:p w:rsidR="00EF70FF" w:rsidRPr="00756662" w:rsidRDefault="00EF70FF" w:rsidP="00EF70FF">
      <w:pPr>
        <w:spacing w:after="0" w:line="240" w:lineRule="auto"/>
        <w:ind w:firstLine="709"/>
        <w:contextualSpacing/>
        <w:rPr>
          <w:rFonts w:ascii="Times New Roman" w:hAnsi="Times New Roman"/>
          <w:sz w:val="24"/>
          <w:szCs w:val="24"/>
        </w:rPr>
      </w:pPr>
      <w:r w:rsidRPr="00756662">
        <w:rPr>
          <w:rFonts w:ascii="Times New Roman" w:hAnsi="Times New Roman"/>
          <w:sz w:val="24"/>
          <w:szCs w:val="24"/>
          <w:u w:val="single"/>
        </w:rPr>
        <w:t>Инструмент, приспособления, принадлежности, инвентарь:</w:t>
      </w:r>
      <w:r w:rsidRPr="00756662">
        <w:rPr>
          <w:rFonts w:ascii="Times New Roman" w:hAnsi="Times New Roman"/>
          <w:sz w:val="24"/>
          <w:szCs w:val="24"/>
        </w:rPr>
        <w:t xml:space="preserve"> </w:t>
      </w:r>
    </w:p>
    <w:p w:rsidR="00EF70FF" w:rsidRPr="00756662" w:rsidRDefault="00EF70FF" w:rsidP="00EF70FF">
      <w:pPr>
        <w:spacing w:after="0" w:line="240" w:lineRule="auto"/>
        <w:ind w:firstLine="709"/>
        <w:contextualSpacing/>
        <w:jc w:val="both"/>
        <w:rPr>
          <w:rFonts w:ascii="Times New Roman" w:hAnsi="Times New Roman"/>
          <w:sz w:val="24"/>
          <w:szCs w:val="24"/>
        </w:rPr>
      </w:pPr>
      <w:proofErr w:type="spellStart"/>
      <w:r w:rsidRPr="00756662">
        <w:rPr>
          <w:rFonts w:ascii="Times New Roman" w:hAnsi="Times New Roman"/>
          <w:sz w:val="24"/>
          <w:szCs w:val="24"/>
        </w:rPr>
        <w:t>дежи</w:t>
      </w:r>
      <w:proofErr w:type="spellEnd"/>
      <w:r w:rsidRPr="00756662">
        <w:rPr>
          <w:rFonts w:ascii="Times New Roman" w:hAnsi="Times New Roman"/>
          <w:sz w:val="24"/>
          <w:szCs w:val="24"/>
        </w:rPr>
        <w:t xml:space="preserve"> к тестомесильной машине и к миксерам,</w:t>
      </w:r>
      <w:r w:rsidRPr="00756662">
        <w:rPr>
          <w:rFonts w:ascii="Times New Roman" w:hAnsi="Times New Roman"/>
          <w:color w:val="FF0000"/>
          <w:sz w:val="24"/>
          <w:szCs w:val="24"/>
        </w:rPr>
        <w:t xml:space="preserve"> </w:t>
      </w:r>
      <w:r w:rsidRPr="00756662">
        <w:rPr>
          <w:rFonts w:ascii="Times New Roman" w:hAnsi="Times New Roman"/>
          <w:sz w:val="24"/>
          <w:szCs w:val="24"/>
        </w:rPr>
        <w:t>миски из нержавеющей стали,</w:t>
      </w:r>
      <w:r w:rsidRPr="00756662">
        <w:rPr>
          <w:rFonts w:ascii="Times New Roman" w:hAnsi="Times New Roman"/>
          <w:color w:val="FF0000"/>
          <w:sz w:val="24"/>
          <w:szCs w:val="24"/>
        </w:rPr>
        <w:t xml:space="preserve"> </w:t>
      </w:r>
      <w:proofErr w:type="spellStart"/>
      <w:r w:rsidRPr="00756662">
        <w:rPr>
          <w:rFonts w:ascii="Times New Roman" w:hAnsi="Times New Roman"/>
          <w:sz w:val="24"/>
          <w:szCs w:val="24"/>
        </w:rPr>
        <w:t>гастроёмкости</w:t>
      </w:r>
      <w:proofErr w:type="spellEnd"/>
      <w:r w:rsidRPr="00756662">
        <w:rPr>
          <w:rFonts w:ascii="Times New Roman" w:hAnsi="Times New Roman"/>
          <w:sz w:val="24"/>
          <w:szCs w:val="24"/>
        </w:rPr>
        <w:t>,</w:t>
      </w:r>
      <w:r w:rsidRPr="00756662">
        <w:rPr>
          <w:rFonts w:ascii="Times New Roman" w:hAnsi="Times New Roman"/>
          <w:color w:val="FF0000"/>
          <w:sz w:val="24"/>
          <w:szCs w:val="24"/>
        </w:rPr>
        <w:t xml:space="preserve"> </w:t>
      </w:r>
      <w:r w:rsidRPr="00756662">
        <w:rPr>
          <w:rFonts w:ascii="Times New Roman" w:hAnsi="Times New Roman"/>
          <w:sz w:val="24"/>
          <w:szCs w:val="24"/>
        </w:rPr>
        <w:t>наборы кастрюль и сотейников (различной вместимостью), сковороды,</w:t>
      </w:r>
      <w:r w:rsidRPr="00756662">
        <w:rPr>
          <w:rFonts w:ascii="Times New Roman" w:hAnsi="Times New Roman"/>
          <w:color w:val="FF0000"/>
          <w:sz w:val="24"/>
          <w:szCs w:val="24"/>
        </w:rPr>
        <w:t xml:space="preserve"> </w:t>
      </w:r>
      <w:r w:rsidRPr="00756662">
        <w:rPr>
          <w:rFonts w:ascii="Times New Roman" w:hAnsi="Times New Roman"/>
          <w:sz w:val="24"/>
          <w:szCs w:val="24"/>
        </w:rPr>
        <w:t>наборы разделочных досок (пластик), подставки для разделочных досок, мерные стаканы,</w:t>
      </w:r>
      <w:r w:rsidRPr="00756662">
        <w:rPr>
          <w:rFonts w:ascii="Times New Roman" w:hAnsi="Times New Roman"/>
          <w:color w:val="FF0000"/>
          <w:sz w:val="24"/>
          <w:szCs w:val="24"/>
        </w:rPr>
        <w:t xml:space="preserve"> </w:t>
      </w:r>
      <w:r w:rsidRPr="00756662">
        <w:rPr>
          <w:rFonts w:ascii="Times New Roman" w:hAnsi="Times New Roman"/>
          <w:sz w:val="24"/>
          <w:szCs w:val="24"/>
        </w:rPr>
        <w:t>венчики,</w:t>
      </w:r>
      <w:r w:rsidRPr="00756662">
        <w:rPr>
          <w:rFonts w:ascii="Times New Roman" w:hAnsi="Times New Roman"/>
          <w:color w:val="FF0000"/>
          <w:sz w:val="24"/>
          <w:szCs w:val="24"/>
        </w:rPr>
        <w:t xml:space="preserve"> </w:t>
      </w:r>
      <w:r w:rsidRPr="00756662">
        <w:rPr>
          <w:rFonts w:ascii="Times New Roman" w:hAnsi="Times New Roman"/>
          <w:sz w:val="24"/>
          <w:szCs w:val="24"/>
        </w:rPr>
        <w:t>миски,</w:t>
      </w:r>
      <w:r w:rsidRPr="00756662">
        <w:rPr>
          <w:rFonts w:ascii="Times New Roman" w:hAnsi="Times New Roman"/>
          <w:color w:val="FF0000"/>
          <w:sz w:val="24"/>
          <w:szCs w:val="24"/>
        </w:rPr>
        <w:t xml:space="preserve"> </w:t>
      </w:r>
      <w:r w:rsidRPr="00756662">
        <w:rPr>
          <w:rFonts w:ascii="Times New Roman" w:hAnsi="Times New Roman"/>
          <w:sz w:val="24"/>
          <w:szCs w:val="24"/>
        </w:rPr>
        <w:t xml:space="preserve">сита и </w:t>
      </w:r>
      <w:proofErr w:type="spellStart"/>
      <w:r w:rsidRPr="00756662">
        <w:rPr>
          <w:rFonts w:ascii="Times New Roman" w:hAnsi="Times New Roman"/>
          <w:sz w:val="24"/>
          <w:szCs w:val="24"/>
        </w:rPr>
        <w:t>шенуа</w:t>
      </w:r>
      <w:proofErr w:type="spellEnd"/>
      <w:r w:rsidRPr="00756662">
        <w:rPr>
          <w:rFonts w:ascii="Times New Roman" w:hAnsi="Times New Roman"/>
          <w:sz w:val="24"/>
          <w:szCs w:val="24"/>
        </w:rPr>
        <w:t xml:space="preserve">, лопатки </w:t>
      </w:r>
      <w:r w:rsidRPr="00756662">
        <w:rPr>
          <w:rFonts w:ascii="Times New Roman" w:hAnsi="Times New Roman"/>
          <w:spacing w:val="-1"/>
          <w:sz w:val="24"/>
          <w:szCs w:val="24"/>
        </w:rPr>
        <w:t xml:space="preserve">(металлические, </w:t>
      </w:r>
      <w:r w:rsidRPr="00756662">
        <w:rPr>
          <w:rFonts w:ascii="Times New Roman" w:hAnsi="Times New Roman"/>
          <w:sz w:val="24"/>
          <w:szCs w:val="24"/>
        </w:rPr>
        <w:t>силиконовые),</w:t>
      </w:r>
      <w:r w:rsidRPr="00756662">
        <w:rPr>
          <w:rFonts w:ascii="Times New Roman" w:hAnsi="Times New Roman"/>
          <w:color w:val="FF0000"/>
          <w:sz w:val="24"/>
          <w:szCs w:val="24"/>
        </w:rPr>
        <w:t xml:space="preserve"> </w:t>
      </w:r>
      <w:r w:rsidRPr="00756662">
        <w:rPr>
          <w:rFonts w:ascii="Times New Roman" w:hAnsi="Times New Roman"/>
          <w:sz w:val="24"/>
          <w:szCs w:val="24"/>
        </w:rPr>
        <w:t>щипцы кулинарные универсальные,</w:t>
      </w:r>
      <w:r w:rsidRPr="00756662">
        <w:rPr>
          <w:rFonts w:ascii="Times New Roman" w:hAnsi="Times New Roman"/>
          <w:color w:val="FF0000"/>
          <w:sz w:val="24"/>
          <w:szCs w:val="24"/>
        </w:rPr>
        <w:t xml:space="preserve"> </w:t>
      </w:r>
      <w:r w:rsidRPr="00756662">
        <w:rPr>
          <w:rFonts w:ascii="Times New Roman" w:hAnsi="Times New Roman"/>
          <w:sz w:val="24"/>
          <w:szCs w:val="24"/>
        </w:rPr>
        <w:t>скребки (пластиковые и металлические), кисти силиконовые,</w:t>
      </w:r>
      <w:r w:rsidRPr="00756662">
        <w:rPr>
          <w:rFonts w:ascii="Times New Roman" w:hAnsi="Times New Roman"/>
          <w:color w:val="FF0000"/>
          <w:sz w:val="24"/>
          <w:szCs w:val="24"/>
        </w:rPr>
        <w:t xml:space="preserve"> </w:t>
      </w:r>
      <w:r w:rsidRPr="00756662">
        <w:rPr>
          <w:rFonts w:ascii="Times New Roman" w:hAnsi="Times New Roman"/>
          <w:sz w:val="24"/>
          <w:szCs w:val="24"/>
        </w:rPr>
        <w:t xml:space="preserve">круглые разъемные формы для тортов, пирогов (различного диаметра), формы для штучных кексов цилиндрической и конической формы (металлические), формы для </w:t>
      </w:r>
      <w:proofErr w:type="spellStart"/>
      <w:r w:rsidRPr="00756662">
        <w:rPr>
          <w:rFonts w:ascii="Times New Roman" w:hAnsi="Times New Roman"/>
          <w:sz w:val="24"/>
          <w:szCs w:val="24"/>
        </w:rPr>
        <w:t>саваренов</w:t>
      </w:r>
      <w:proofErr w:type="spellEnd"/>
      <w:r w:rsidRPr="00756662">
        <w:rPr>
          <w:rFonts w:ascii="Times New Roman" w:hAnsi="Times New Roman"/>
          <w:sz w:val="24"/>
          <w:szCs w:val="24"/>
        </w:rPr>
        <w:t>,</w:t>
      </w:r>
      <w:r w:rsidRPr="00756662">
        <w:rPr>
          <w:rFonts w:ascii="Times New Roman" w:hAnsi="Times New Roman"/>
          <w:color w:val="FF0000"/>
          <w:sz w:val="24"/>
          <w:szCs w:val="24"/>
        </w:rPr>
        <w:t xml:space="preserve"> </w:t>
      </w:r>
      <w:r w:rsidRPr="00756662">
        <w:rPr>
          <w:rFonts w:ascii="Times New Roman" w:hAnsi="Times New Roman"/>
          <w:sz w:val="24"/>
          <w:szCs w:val="24"/>
        </w:rPr>
        <w:t xml:space="preserve">формы силиконовые для штучных кексов, десертов, мармелада, мороженого, </w:t>
      </w:r>
      <w:r w:rsidRPr="00756662">
        <w:rPr>
          <w:rFonts w:ascii="Times New Roman" w:hAnsi="Times New Roman"/>
          <w:color w:val="FF0000"/>
          <w:sz w:val="24"/>
          <w:szCs w:val="24"/>
        </w:rPr>
        <w:t xml:space="preserve"> </w:t>
      </w:r>
      <w:r w:rsidRPr="00756662">
        <w:rPr>
          <w:rFonts w:ascii="Times New Roman" w:hAnsi="Times New Roman"/>
          <w:sz w:val="24"/>
          <w:szCs w:val="24"/>
        </w:rPr>
        <w:t>ножи, ножи-пилки, паллета, кондитерские мешки с насадками,</w:t>
      </w:r>
      <w:r w:rsidRPr="00756662">
        <w:rPr>
          <w:rFonts w:ascii="Times New Roman" w:hAnsi="Times New Roman"/>
          <w:color w:val="FF0000"/>
          <w:sz w:val="24"/>
          <w:szCs w:val="24"/>
        </w:rPr>
        <w:t xml:space="preserve"> </w:t>
      </w:r>
      <w:r w:rsidRPr="00756662">
        <w:rPr>
          <w:rFonts w:ascii="Times New Roman" w:hAnsi="Times New Roman"/>
          <w:sz w:val="24"/>
          <w:szCs w:val="24"/>
        </w:rPr>
        <w:t xml:space="preserve">резцы (фигурные) для теста, марципана, кондитерские гребенки, силиконовые коврики для выпечки, силиконовые коврики для </w:t>
      </w:r>
      <w:proofErr w:type="spellStart"/>
      <w:r w:rsidRPr="00756662">
        <w:rPr>
          <w:rFonts w:ascii="Times New Roman" w:hAnsi="Times New Roman"/>
          <w:sz w:val="24"/>
          <w:szCs w:val="24"/>
        </w:rPr>
        <w:t>макарун</w:t>
      </w:r>
      <w:proofErr w:type="spellEnd"/>
      <w:r w:rsidRPr="00756662">
        <w:rPr>
          <w:rFonts w:ascii="Times New Roman" w:hAnsi="Times New Roman"/>
          <w:sz w:val="24"/>
          <w:szCs w:val="24"/>
        </w:rPr>
        <w:t xml:space="preserve">, эклеров, вырубки (выемки) для печенья, пряников, формы для конфет, для шоколадных фигур, набор </w:t>
      </w:r>
      <w:proofErr w:type="spellStart"/>
      <w:r w:rsidRPr="00756662">
        <w:rPr>
          <w:rFonts w:ascii="Times New Roman" w:hAnsi="Times New Roman"/>
          <w:sz w:val="24"/>
          <w:szCs w:val="24"/>
        </w:rPr>
        <w:t>молдов</w:t>
      </w:r>
      <w:proofErr w:type="spellEnd"/>
      <w:r w:rsidRPr="00756662">
        <w:rPr>
          <w:rFonts w:ascii="Times New Roman" w:hAnsi="Times New Roman"/>
          <w:sz w:val="24"/>
          <w:szCs w:val="24"/>
        </w:rPr>
        <w:t xml:space="preserve"> для мастики, карамели, шоколада, набор мерных ложек, скалки рифленые, скалки для теста, делитель торта, терки, трафареты, решетка с поддоном для глазирования, инструменты для работы с мастикой, марципаном, айсингом, силиконовые коврики для айсинга, перчатки для карамели, помпа для работы с карамелью, подставки для тортов вращающиеся, наборы выемок, совки для сыпучих продуктов, подносы, </w:t>
      </w:r>
      <w:proofErr w:type="spellStart"/>
      <w:r w:rsidRPr="00756662">
        <w:rPr>
          <w:rFonts w:ascii="Times New Roman" w:hAnsi="Times New Roman"/>
          <w:sz w:val="24"/>
          <w:szCs w:val="24"/>
        </w:rPr>
        <w:t>дуршлаки</w:t>
      </w:r>
      <w:proofErr w:type="spellEnd"/>
      <w:r w:rsidRPr="00756662">
        <w:rPr>
          <w:rFonts w:ascii="Times New Roman" w:hAnsi="Times New Roman"/>
          <w:sz w:val="24"/>
          <w:szCs w:val="24"/>
        </w:rPr>
        <w:t>, подложки для тортов (деревянные), противни, противни перфорированные для багетов, корзины для отходов и мусора.</w:t>
      </w:r>
    </w:p>
    <w:p w:rsidR="007300EB" w:rsidRPr="00100954" w:rsidRDefault="007300EB" w:rsidP="0040076F">
      <w:pPr>
        <w:spacing w:after="0" w:line="240" w:lineRule="auto"/>
        <w:jc w:val="both"/>
        <w:rPr>
          <w:rFonts w:ascii="Times New Roman" w:hAnsi="Times New Roman"/>
          <w:sz w:val="24"/>
          <w:szCs w:val="24"/>
        </w:rPr>
      </w:pPr>
    </w:p>
    <w:p w:rsidR="0040076F" w:rsidRPr="00100954" w:rsidRDefault="0040076F" w:rsidP="0040076F">
      <w:pPr>
        <w:spacing w:after="0" w:line="240" w:lineRule="auto"/>
        <w:jc w:val="both"/>
        <w:rPr>
          <w:rFonts w:ascii="Times New Roman" w:hAnsi="Times New Roman"/>
          <w:b/>
          <w:sz w:val="24"/>
          <w:szCs w:val="24"/>
        </w:rPr>
      </w:pPr>
      <w:r w:rsidRPr="00100954">
        <w:rPr>
          <w:rFonts w:ascii="Times New Roman" w:hAnsi="Times New Roman"/>
          <w:b/>
          <w:sz w:val="24"/>
          <w:szCs w:val="24"/>
        </w:rPr>
        <w:t>3.2. Информационное обеспечение обучения</w:t>
      </w:r>
    </w:p>
    <w:p w:rsidR="0040076F" w:rsidRPr="00100954" w:rsidRDefault="0040076F" w:rsidP="0040076F">
      <w:pPr>
        <w:spacing w:after="0" w:line="240" w:lineRule="auto"/>
        <w:jc w:val="both"/>
        <w:rPr>
          <w:rFonts w:ascii="Times New Roman" w:hAnsi="Times New Roman"/>
          <w:b/>
          <w:bCs/>
          <w:i/>
          <w:sz w:val="24"/>
          <w:szCs w:val="24"/>
        </w:rPr>
      </w:pPr>
      <w:r w:rsidRPr="00100954">
        <w:rPr>
          <w:rFonts w:ascii="Times New Roman" w:hAnsi="Times New Roman"/>
          <w:b/>
          <w:bCs/>
          <w:sz w:val="24"/>
          <w:szCs w:val="24"/>
        </w:rPr>
        <w:t>Перечень используемых учебных изданий, Интернет-ресурсов, дополнительной литературы</w:t>
      </w:r>
    </w:p>
    <w:p w:rsidR="0040076F" w:rsidRPr="00100954" w:rsidRDefault="0040076F" w:rsidP="0040076F">
      <w:pPr>
        <w:spacing w:after="0" w:line="240" w:lineRule="auto"/>
        <w:ind w:firstLine="567"/>
        <w:jc w:val="both"/>
        <w:rPr>
          <w:rFonts w:ascii="Times New Roman" w:hAnsi="Times New Roman"/>
          <w:sz w:val="24"/>
          <w:szCs w:val="24"/>
        </w:rPr>
      </w:pPr>
      <w:r w:rsidRPr="00100954">
        <w:rPr>
          <w:rFonts w:ascii="Times New Roman" w:hAnsi="Times New Roman"/>
          <w:sz w:val="24"/>
          <w:szCs w:val="24"/>
        </w:rPr>
        <w:t>Программа  обеспечена  учебно-методической  документацией  и  материалами  по  всем  разделам дисциплины.</w:t>
      </w:r>
    </w:p>
    <w:p w:rsidR="0040076F" w:rsidRPr="00100954" w:rsidRDefault="0040076F" w:rsidP="0040076F">
      <w:pPr>
        <w:spacing w:after="0" w:line="240" w:lineRule="auto"/>
        <w:ind w:firstLine="567"/>
        <w:jc w:val="both"/>
        <w:rPr>
          <w:rFonts w:ascii="Times New Roman" w:hAnsi="Times New Roman"/>
          <w:sz w:val="24"/>
          <w:szCs w:val="24"/>
        </w:rPr>
      </w:pPr>
      <w:r w:rsidRPr="00100954">
        <w:rPr>
          <w:rFonts w:ascii="Times New Roman" w:hAnsi="Times New Roman"/>
          <w:sz w:val="24"/>
          <w:szCs w:val="24"/>
        </w:rPr>
        <w:t>Внеаудиторная  работа  также  сопровождается методическим  обеспечением  с  обоснованием  времени,  затрачиваемого  на ее выполнение.</w:t>
      </w:r>
    </w:p>
    <w:p w:rsidR="0040076F" w:rsidRPr="00100954" w:rsidRDefault="0040076F" w:rsidP="0040076F">
      <w:pPr>
        <w:spacing w:after="0" w:line="240" w:lineRule="auto"/>
        <w:ind w:firstLine="567"/>
        <w:jc w:val="both"/>
        <w:rPr>
          <w:rFonts w:ascii="Times New Roman" w:hAnsi="Times New Roman"/>
          <w:sz w:val="24"/>
          <w:szCs w:val="24"/>
        </w:rPr>
      </w:pPr>
      <w:r w:rsidRPr="00100954">
        <w:rPr>
          <w:rFonts w:ascii="Times New Roman" w:hAnsi="Times New Roman"/>
          <w:sz w:val="24"/>
          <w:szCs w:val="24"/>
        </w:rPr>
        <w:t xml:space="preserve">Реализация  программы  обеспечивается  доступом каждого  обучающегося  к  базам  данных  и  библиотечным  фондам  колледжа, формируемым  по  полному  перечню  дисциплин  основной  образовательной программы. </w:t>
      </w:r>
      <w:proofErr w:type="gramStart"/>
      <w:r w:rsidRPr="00100954">
        <w:rPr>
          <w:rFonts w:ascii="Times New Roman" w:hAnsi="Times New Roman"/>
          <w:sz w:val="24"/>
          <w:szCs w:val="24"/>
        </w:rPr>
        <w:t>Во  время</w:t>
      </w:r>
      <w:proofErr w:type="gramEnd"/>
      <w:r w:rsidRPr="00100954">
        <w:rPr>
          <w:rFonts w:ascii="Times New Roman" w:hAnsi="Times New Roman"/>
          <w:sz w:val="24"/>
          <w:szCs w:val="24"/>
        </w:rPr>
        <w:t xml:space="preserve">  самостоятельной  </w:t>
      </w:r>
      <w:r w:rsidRPr="00100954">
        <w:rPr>
          <w:rFonts w:ascii="Times New Roman" w:hAnsi="Times New Roman"/>
          <w:sz w:val="24"/>
          <w:szCs w:val="24"/>
        </w:rPr>
        <w:lastRenderedPageBreak/>
        <w:t>подготовки  обучающиеся  обеспечены доступом к сети интернет и обеспечены доступом в электронную информационно-образовательную среду колледжа.</w:t>
      </w:r>
    </w:p>
    <w:p w:rsidR="0040076F" w:rsidRPr="00100954" w:rsidRDefault="0040076F" w:rsidP="0040076F">
      <w:pPr>
        <w:spacing w:after="0" w:line="240" w:lineRule="auto"/>
        <w:ind w:firstLine="567"/>
        <w:jc w:val="both"/>
        <w:rPr>
          <w:rFonts w:ascii="Times New Roman" w:hAnsi="Times New Roman"/>
          <w:sz w:val="24"/>
          <w:szCs w:val="24"/>
        </w:rPr>
      </w:pPr>
      <w:r w:rsidRPr="00100954">
        <w:rPr>
          <w:rFonts w:ascii="Times New Roman" w:hAnsi="Times New Roman"/>
          <w:sz w:val="24"/>
          <w:szCs w:val="24"/>
        </w:rPr>
        <w:t>Каждый  студент  обеспечен  доступом  к  электронно-библиотечной  системе.  При  этом одновременный доступ к системе могут иметь не менее 25% студентов.</w:t>
      </w:r>
    </w:p>
    <w:p w:rsidR="0040076F" w:rsidRPr="00100954" w:rsidRDefault="0040076F" w:rsidP="0040076F">
      <w:pPr>
        <w:spacing w:after="0" w:line="240" w:lineRule="auto"/>
        <w:ind w:firstLine="567"/>
        <w:jc w:val="both"/>
        <w:rPr>
          <w:rFonts w:ascii="Times New Roman" w:hAnsi="Times New Roman"/>
          <w:sz w:val="24"/>
          <w:szCs w:val="24"/>
        </w:rPr>
      </w:pPr>
      <w:r w:rsidRPr="00100954">
        <w:rPr>
          <w:rFonts w:ascii="Times New Roman" w:hAnsi="Times New Roman"/>
          <w:sz w:val="24"/>
          <w:szCs w:val="24"/>
        </w:rPr>
        <w:t xml:space="preserve">Библиотечный  фонд  укомплектован  печатными  и  (или) электронными изданиями основной учебной литературы,  из  расчета  не  менее  25 экземпляров таких изданий на каждые 100 обучающихся. </w:t>
      </w:r>
    </w:p>
    <w:p w:rsidR="0040076F" w:rsidRPr="00100954" w:rsidRDefault="0040076F" w:rsidP="0040076F">
      <w:pPr>
        <w:spacing w:after="0" w:line="240" w:lineRule="auto"/>
        <w:ind w:firstLine="567"/>
        <w:jc w:val="both"/>
        <w:rPr>
          <w:rFonts w:ascii="Times New Roman" w:hAnsi="Times New Roman"/>
          <w:sz w:val="24"/>
          <w:szCs w:val="24"/>
        </w:rPr>
      </w:pPr>
      <w:r w:rsidRPr="00100954">
        <w:rPr>
          <w:rFonts w:ascii="Times New Roman" w:hAnsi="Times New Roman"/>
          <w:sz w:val="24"/>
          <w:szCs w:val="24"/>
        </w:rPr>
        <w:t>Электронно-библиотечная  система  обеспечивает  возможность  индивидуального доступа  для  каждого  обучающегося  из  любой  точки,  в  которой  имеется  доступ  к  сети Интернет.</w:t>
      </w:r>
    </w:p>
    <w:p w:rsidR="0040076F" w:rsidRPr="00100954" w:rsidRDefault="0040076F" w:rsidP="0040076F">
      <w:pPr>
        <w:spacing w:after="0" w:line="240" w:lineRule="auto"/>
        <w:ind w:firstLine="567"/>
        <w:jc w:val="both"/>
        <w:rPr>
          <w:rFonts w:ascii="Times New Roman" w:hAnsi="Times New Roman"/>
          <w:b/>
          <w:i/>
          <w:sz w:val="24"/>
          <w:szCs w:val="24"/>
        </w:rPr>
      </w:pPr>
      <w:r w:rsidRPr="00100954">
        <w:rPr>
          <w:rFonts w:ascii="Times New Roman" w:hAnsi="Times New Roman"/>
          <w:sz w:val="24"/>
          <w:szCs w:val="24"/>
        </w:rPr>
        <w:t xml:space="preserve"> Для обучающихся обеспечен доступ к  современным  профессиональным  базам  данных,  информационным  справочным.</w:t>
      </w:r>
    </w:p>
    <w:p w:rsidR="0040076F" w:rsidRPr="00100954" w:rsidRDefault="0040076F" w:rsidP="0040076F">
      <w:pPr>
        <w:spacing w:after="0" w:line="240" w:lineRule="auto"/>
        <w:ind w:firstLine="567"/>
        <w:jc w:val="both"/>
        <w:rPr>
          <w:rFonts w:ascii="Times New Roman" w:hAnsi="Times New Roman"/>
          <w:b/>
          <w:i/>
          <w:sz w:val="24"/>
          <w:szCs w:val="24"/>
        </w:rPr>
      </w:pPr>
    </w:p>
    <w:p w:rsidR="00AF7779" w:rsidRPr="006F51BB" w:rsidRDefault="00AF7779" w:rsidP="00AF7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4"/>
          <w:szCs w:val="24"/>
        </w:rPr>
      </w:pPr>
      <w:r w:rsidRPr="006F51BB">
        <w:rPr>
          <w:rFonts w:ascii="Times New Roman" w:hAnsi="Times New Roman"/>
          <w:b/>
          <w:bCs/>
          <w:sz w:val="24"/>
          <w:szCs w:val="24"/>
        </w:rPr>
        <w:t>Основные источники:</w:t>
      </w:r>
    </w:p>
    <w:p w:rsidR="00AF7779" w:rsidRPr="006F51BB" w:rsidRDefault="00AF7779" w:rsidP="00AF7779">
      <w:pPr>
        <w:numPr>
          <w:ilvl w:val="0"/>
          <w:numId w:val="18"/>
        </w:numPr>
        <w:spacing w:after="0" w:line="240" w:lineRule="auto"/>
        <w:rPr>
          <w:rFonts w:ascii="Times New Roman" w:hAnsi="Times New Roman"/>
          <w:sz w:val="24"/>
          <w:szCs w:val="24"/>
        </w:rPr>
      </w:pPr>
      <w:r w:rsidRPr="006F51BB">
        <w:rPr>
          <w:rFonts w:ascii="Times New Roman" w:hAnsi="Times New Roman"/>
          <w:sz w:val="24"/>
          <w:szCs w:val="24"/>
        </w:rPr>
        <w:t>Анфимова Н.А. «Кулинария»: учебник 400 с., 201</w:t>
      </w:r>
      <w:r w:rsidR="00270756" w:rsidRPr="006F51BB">
        <w:rPr>
          <w:rFonts w:ascii="Times New Roman" w:hAnsi="Times New Roman"/>
          <w:sz w:val="24"/>
          <w:szCs w:val="24"/>
        </w:rPr>
        <w:t>3</w:t>
      </w:r>
      <w:r w:rsidRPr="006F51BB">
        <w:rPr>
          <w:rFonts w:ascii="Times New Roman" w:hAnsi="Times New Roman"/>
          <w:sz w:val="24"/>
          <w:szCs w:val="24"/>
        </w:rPr>
        <w:t xml:space="preserve"> г.</w:t>
      </w:r>
    </w:p>
    <w:p w:rsidR="00AF7779" w:rsidRPr="006F51BB" w:rsidRDefault="00AF7779" w:rsidP="00AF7779">
      <w:pPr>
        <w:ind w:left="720"/>
        <w:rPr>
          <w:rFonts w:ascii="Times New Roman" w:hAnsi="Times New Roman"/>
          <w:sz w:val="24"/>
          <w:szCs w:val="24"/>
        </w:rPr>
      </w:pPr>
    </w:p>
    <w:p w:rsidR="00AF7779" w:rsidRPr="00EF70FF" w:rsidRDefault="00AF7779" w:rsidP="00AF7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4"/>
          <w:szCs w:val="24"/>
        </w:rPr>
      </w:pPr>
      <w:r w:rsidRPr="00EF70FF">
        <w:rPr>
          <w:rFonts w:ascii="Times New Roman" w:hAnsi="Times New Roman"/>
          <w:b/>
          <w:bCs/>
          <w:sz w:val="24"/>
          <w:szCs w:val="24"/>
        </w:rPr>
        <w:t>Дополнительные источники:</w:t>
      </w:r>
    </w:p>
    <w:p w:rsidR="00AF7779" w:rsidRPr="00EF70FF" w:rsidRDefault="00AF7779" w:rsidP="00AF7779">
      <w:pPr>
        <w:numPr>
          <w:ilvl w:val="0"/>
          <w:numId w:val="17"/>
        </w:numPr>
        <w:spacing w:after="0" w:line="240" w:lineRule="auto"/>
        <w:rPr>
          <w:rFonts w:ascii="Times New Roman" w:hAnsi="Times New Roman"/>
          <w:sz w:val="24"/>
          <w:szCs w:val="24"/>
        </w:rPr>
      </w:pPr>
      <w:proofErr w:type="spellStart"/>
      <w:r w:rsidRPr="00EF70FF">
        <w:rPr>
          <w:rFonts w:ascii="Times New Roman" w:hAnsi="Times New Roman"/>
          <w:sz w:val="24"/>
          <w:szCs w:val="24"/>
        </w:rPr>
        <w:t>Драгилев</w:t>
      </w:r>
      <w:proofErr w:type="spellEnd"/>
      <w:r w:rsidRPr="00EF70FF">
        <w:rPr>
          <w:rFonts w:ascii="Times New Roman" w:hAnsi="Times New Roman"/>
          <w:sz w:val="24"/>
          <w:szCs w:val="24"/>
        </w:rPr>
        <w:t xml:space="preserve"> А.И., </w:t>
      </w:r>
      <w:proofErr w:type="spellStart"/>
      <w:r w:rsidRPr="00EF70FF">
        <w:rPr>
          <w:rFonts w:ascii="Times New Roman" w:hAnsi="Times New Roman"/>
          <w:sz w:val="24"/>
          <w:szCs w:val="24"/>
        </w:rPr>
        <w:t>Хромеенков</w:t>
      </w:r>
      <w:proofErr w:type="spellEnd"/>
      <w:r w:rsidRPr="00EF70FF">
        <w:rPr>
          <w:rFonts w:ascii="Times New Roman" w:hAnsi="Times New Roman"/>
          <w:sz w:val="24"/>
          <w:szCs w:val="24"/>
        </w:rPr>
        <w:t xml:space="preserve"> В.М., Чернов М.Е. «Технологическое оборудование: хлебопекарное, макаронное и кондитерское»: учебник 432 с., 2012г.</w:t>
      </w:r>
    </w:p>
    <w:p w:rsidR="00AF7779" w:rsidRPr="00EF70FF" w:rsidRDefault="00AF7779" w:rsidP="00AF7779">
      <w:pPr>
        <w:numPr>
          <w:ilvl w:val="0"/>
          <w:numId w:val="17"/>
        </w:numPr>
        <w:spacing w:after="0" w:line="240" w:lineRule="auto"/>
        <w:rPr>
          <w:rFonts w:ascii="Times New Roman" w:hAnsi="Times New Roman"/>
          <w:sz w:val="24"/>
          <w:szCs w:val="24"/>
        </w:rPr>
      </w:pPr>
      <w:proofErr w:type="spellStart"/>
      <w:r w:rsidRPr="00EF70FF">
        <w:rPr>
          <w:rFonts w:ascii="Times New Roman" w:hAnsi="Times New Roman"/>
          <w:sz w:val="24"/>
          <w:szCs w:val="24"/>
        </w:rPr>
        <w:t>Дубцов</w:t>
      </w:r>
      <w:proofErr w:type="spellEnd"/>
      <w:r w:rsidRPr="00EF70FF">
        <w:rPr>
          <w:rFonts w:ascii="Times New Roman" w:hAnsi="Times New Roman"/>
          <w:sz w:val="24"/>
          <w:szCs w:val="24"/>
        </w:rPr>
        <w:t xml:space="preserve"> Г.Г., </w:t>
      </w:r>
      <w:proofErr w:type="spellStart"/>
      <w:r w:rsidRPr="00EF70FF">
        <w:rPr>
          <w:rFonts w:ascii="Times New Roman" w:hAnsi="Times New Roman"/>
          <w:sz w:val="24"/>
          <w:szCs w:val="24"/>
        </w:rPr>
        <w:t>Сиданова</w:t>
      </w:r>
      <w:proofErr w:type="spellEnd"/>
      <w:r w:rsidRPr="00EF70FF">
        <w:rPr>
          <w:rFonts w:ascii="Times New Roman" w:hAnsi="Times New Roman"/>
          <w:sz w:val="24"/>
          <w:szCs w:val="24"/>
        </w:rPr>
        <w:t xml:space="preserve"> М.Ю., Кузнецова Л.С. «Ассортимент и качество кулинарной и кондитерской продукции»: учеб. Пособие 240 с., 2012 г.</w:t>
      </w:r>
    </w:p>
    <w:p w:rsidR="00AF7779" w:rsidRPr="00EF70FF" w:rsidRDefault="00AF7779" w:rsidP="00AF7779">
      <w:pPr>
        <w:numPr>
          <w:ilvl w:val="0"/>
          <w:numId w:val="17"/>
        </w:numPr>
        <w:spacing w:after="0" w:line="240" w:lineRule="auto"/>
        <w:rPr>
          <w:rFonts w:ascii="Times New Roman" w:hAnsi="Times New Roman"/>
          <w:sz w:val="24"/>
          <w:szCs w:val="24"/>
        </w:rPr>
      </w:pPr>
      <w:r w:rsidRPr="00EF70FF">
        <w:rPr>
          <w:rFonts w:ascii="Times New Roman" w:hAnsi="Times New Roman"/>
          <w:sz w:val="24"/>
          <w:szCs w:val="24"/>
        </w:rPr>
        <w:t xml:space="preserve">Кузнецова Л.С., </w:t>
      </w:r>
      <w:proofErr w:type="spellStart"/>
      <w:r w:rsidRPr="00EF70FF">
        <w:rPr>
          <w:rFonts w:ascii="Times New Roman" w:hAnsi="Times New Roman"/>
          <w:sz w:val="24"/>
          <w:szCs w:val="24"/>
        </w:rPr>
        <w:t>Сиданова</w:t>
      </w:r>
      <w:proofErr w:type="spellEnd"/>
      <w:r w:rsidRPr="00EF70FF">
        <w:rPr>
          <w:rFonts w:ascii="Times New Roman" w:hAnsi="Times New Roman"/>
          <w:sz w:val="24"/>
          <w:szCs w:val="24"/>
        </w:rPr>
        <w:t xml:space="preserve"> М.Ю. «Технология и организация производства кондитерских изделий»: учебник 480 с., 2012 г.</w:t>
      </w:r>
    </w:p>
    <w:p w:rsidR="00AF7779" w:rsidRPr="00EF70FF" w:rsidRDefault="00AF7779" w:rsidP="00AF7779">
      <w:pPr>
        <w:numPr>
          <w:ilvl w:val="0"/>
          <w:numId w:val="17"/>
        </w:numPr>
        <w:spacing w:after="0" w:line="240" w:lineRule="auto"/>
        <w:rPr>
          <w:rFonts w:ascii="Times New Roman" w:hAnsi="Times New Roman"/>
          <w:sz w:val="24"/>
          <w:szCs w:val="24"/>
        </w:rPr>
      </w:pPr>
      <w:r w:rsidRPr="00EF70FF">
        <w:rPr>
          <w:rFonts w:ascii="Times New Roman" w:hAnsi="Times New Roman"/>
          <w:sz w:val="24"/>
          <w:szCs w:val="24"/>
        </w:rPr>
        <w:t xml:space="preserve">Кузнецова Л.С., </w:t>
      </w:r>
      <w:proofErr w:type="spellStart"/>
      <w:r w:rsidRPr="00EF70FF">
        <w:rPr>
          <w:rFonts w:ascii="Times New Roman" w:hAnsi="Times New Roman"/>
          <w:sz w:val="24"/>
          <w:szCs w:val="24"/>
        </w:rPr>
        <w:t>Сиданова</w:t>
      </w:r>
      <w:proofErr w:type="spellEnd"/>
      <w:r w:rsidRPr="00EF70FF">
        <w:rPr>
          <w:rFonts w:ascii="Times New Roman" w:hAnsi="Times New Roman"/>
          <w:sz w:val="24"/>
          <w:szCs w:val="24"/>
        </w:rPr>
        <w:t xml:space="preserve"> М.Ю. «Технология производства мучных кондитерских изделий»: учебник 400с., 2012 г.</w:t>
      </w:r>
    </w:p>
    <w:p w:rsidR="00AF7779" w:rsidRPr="00EF70FF" w:rsidRDefault="00AF7779" w:rsidP="00AF7779">
      <w:pPr>
        <w:numPr>
          <w:ilvl w:val="0"/>
          <w:numId w:val="17"/>
        </w:numPr>
        <w:spacing w:after="0" w:line="240" w:lineRule="auto"/>
        <w:rPr>
          <w:rFonts w:ascii="Times New Roman" w:hAnsi="Times New Roman"/>
          <w:sz w:val="24"/>
          <w:szCs w:val="24"/>
        </w:rPr>
      </w:pPr>
      <w:r w:rsidRPr="00EF70FF">
        <w:rPr>
          <w:rFonts w:ascii="Times New Roman" w:hAnsi="Times New Roman"/>
          <w:sz w:val="24"/>
          <w:szCs w:val="24"/>
        </w:rPr>
        <w:t>Цыганова Т.Б. «Технология и организация производства хлебобулочных изделий»: учебник 448 с., 2012 г.</w:t>
      </w:r>
    </w:p>
    <w:p w:rsidR="00AF7779" w:rsidRPr="00EF70FF" w:rsidRDefault="00AF7779" w:rsidP="00AF7779">
      <w:pPr>
        <w:numPr>
          <w:ilvl w:val="0"/>
          <w:numId w:val="17"/>
        </w:numPr>
        <w:spacing w:after="0" w:line="240" w:lineRule="auto"/>
        <w:rPr>
          <w:rFonts w:ascii="Times New Roman" w:hAnsi="Times New Roman"/>
          <w:sz w:val="24"/>
          <w:szCs w:val="24"/>
        </w:rPr>
      </w:pPr>
      <w:r w:rsidRPr="00EF70FF">
        <w:rPr>
          <w:rFonts w:ascii="Times New Roman" w:hAnsi="Times New Roman"/>
          <w:sz w:val="24"/>
          <w:szCs w:val="24"/>
        </w:rPr>
        <w:t xml:space="preserve">Ботов М.И. </w:t>
      </w:r>
      <w:proofErr w:type="spellStart"/>
      <w:r w:rsidRPr="00EF70FF">
        <w:rPr>
          <w:rFonts w:ascii="Times New Roman" w:hAnsi="Times New Roman"/>
          <w:sz w:val="24"/>
          <w:szCs w:val="24"/>
        </w:rPr>
        <w:t>Елхина</w:t>
      </w:r>
      <w:proofErr w:type="spellEnd"/>
      <w:r w:rsidRPr="00EF70FF">
        <w:rPr>
          <w:rFonts w:ascii="Times New Roman" w:hAnsi="Times New Roman"/>
          <w:sz w:val="24"/>
          <w:szCs w:val="24"/>
        </w:rPr>
        <w:t xml:space="preserve"> В.Д., Голованова О.М. «Тепловое и механическое оборудование предприятий торговли и общественного питания»: учебник 496 с., 2012 г.</w:t>
      </w:r>
    </w:p>
    <w:p w:rsidR="00AF7779" w:rsidRPr="00EF70FF" w:rsidRDefault="00AF7779" w:rsidP="00AF7779">
      <w:pPr>
        <w:numPr>
          <w:ilvl w:val="0"/>
          <w:numId w:val="17"/>
        </w:numPr>
        <w:spacing w:after="0" w:line="240" w:lineRule="auto"/>
        <w:rPr>
          <w:rFonts w:ascii="Times New Roman" w:hAnsi="Times New Roman"/>
          <w:sz w:val="24"/>
          <w:szCs w:val="24"/>
        </w:rPr>
      </w:pPr>
      <w:proofErr w:type="spellStart"/>
      <w:r w:rsidRPr="00EF70FF">
        <w:rPr>
          <w:rFonts w:ascii="Times New Roman" w:hAnsi="Times New Roman"/>
          <w:sz w:val="24"/>
          <w:szCs w:val="24"/>
        </w:rPr>
        <w:t>Бутейкис</w:t>
      </w:r>
      <w:proofErr w:type="spellEnd"/>
      <w:r w:rsidRPr="00EF70FF">
        <w:rPr>
          <w:rFonts w:ascii="Times New Roman" w:hAnsi="Times New Roman"/>
          <w:sz w:val="24"/>
          <w:szCs w:val="24"/>
        </w:rPr>
        <w:t xml:space="preserve"> Н.Г. «Технология приготовления мучных кондитерских изделий»: учебник 304 с., 2012 г.</w:t>
      </w:r>
    </w:p>
    <w:p w:rsidR="00AF7779" w:rsidRPr="00EF70FF" w:rsidRDefault="00AF7779" w:rsidP="00AF7779">
      <w:pPr>
        <w:numPr>
          <w:ilvl w:val="0"/>
          <w:numId w:val="17"/>
        </w:numPr>
        <w:spacing w:after="0" w:line="240" w:lineRule="auto"/>
        <w:rPr>
          <w:rFonts w:ascii="Times New Roman" w:hAnsi="Times New Roman"/>
          <w:sz w:val="24"/>
          <w:szCs w:val="24"/>
        </w:rPr>
      </w:pPr>
      <w:r w:rsidRPr="00EF70FF">
        <w:rPr>
          <w:rFonts w:ascii="Times New Roman" w:hAnsi="Times New Roman"/>
          <w:sz w:val="24"/>
          <w:szCs w:val="24"/>
        </w:rPr>
        <w:t xml:space="preserve">Дубровская Н.И. «Технология приготовления мучных кондитерских изделий: Рабочая тетрадь»: </w:t>
      </w:r>
      <w:proofErr w:type="spellStart"/>
      <w:r w:rsidRPr="00EF70FF">
        <w:rPr>
          <w:rFonts w:ascii="Times New Roman" w:hAnsi="Times New Roman"/>
          <w:sz w:val="24"/>
          <w:szCs w:val="24"/>
        </w:rPr>
        <w:t>учеб.пособие</w:t>
      </w:r>
      <w:proofErr w:type="spellEnd"/>
      <w:r w:rsidRPr="00EF70FF">
        <w:rPr>
          <w:rFonts w:ascii="Times New Roman" w:hAnsi="Times New Roman"/>
          <w:sz w:val="24"/>
          <w:szCs w:val="24"/>
        </w:rPr>
        <w:t xml:space="preserve"> 112 с., 2012 г.</w:t>
      </w:r>
    </w:p>
    <w:p w:rsidR="00AF7779" w:rsidRPr="00EF70FF" w:rsidRDefault="00AF7779" w:rsidP="00AF7779">
      <w:pPr>
        <w:numPr>
          <w:ilvl w:val="0"/>
          <w:numId w:val="17"/>
        </w:numPr>
        <w:spacing w:after="0" w:line="240" w:lineRule="auto"/>
        <w:rPr>
          <w:rFonts w:ascii="Times New Roman" w:hAnsi="Times New Roman"/>
          <w:sz w:val="24"/>
          <w:szCs w:val="24"/>
        </w:rPr>
      </w:pPr>
      <w:proofErr w:type="spellStart"/>
      <w:r w:rsidRPr="00EF70FF">
        <w:rPr>
          <w:rFonts w:ascii="Times New Roman" w:hAnsi="Times New Roman"/>
          <w:sz w:val="24"/>
          <w:szCs w:val="24"/>
        </w:rPr>
        <w:t>Елхина</w:t>
      </w:r>
      <w:proofErr w:type="spellEnd"/>
      <w:r w:rsidRPr="00EF70FF">
        <w:rPr>
          <w:rFonts w:ascii="Times New Roman" w:hAnsi="Times New Roman"/>
          <w:sz w:val="24"/>
          <w:szCs w:val="24"/>
        </w:rPr>
        <w:t xml:space="preserve"> В.Д. «Механическое оборудование предприятий общественного питания: Справочник»: </w:t>
      </w:r>
      <w:proofErr w:type="spellStart"/>
      <w:r w:rsidRPr="00EF70FF">
        <w:rPr>
          <w:rFonts w:ascii="Times New Roman" w:hAnsi="Times New Roman"/>
          <w:sz w:val="24"/>
          <w:szCs w:val="24"/>
        </w:rPr>
        <w:t>учеб.пособие</w:t>
      </w:r>
      <w:proofErr w:type="spellEnd"/>
      <w:r w:rsidRPr="00EF70FF">
        <w:rPr>
          <w:rFonts w:ascii="Times New Roman" w:hAnsi="Times New Roman"/>
          <w:sz w:val="24"/>
          <w:szCs w:val="24"/>
        </w:rPr>
        <w:t xml:space="preserve"> 336 с., 2012 г.</w:t>
      </w:r>
    </w:p>
    <w:p w:rsidR="00AF7779" w:rsidRPr="00EF70FF" w:rsidRDefault="00AF7779" w:rsidP="00AF7779">
      <w:pPr>
        <w:numPr>
          <w:ilvl w:val="0"/>
          <w:numId w:val="17"/>
        </w:numPr>
        <w:spacing w:after="0" w:line="240" w:lineRule="auto"/>
        <w:rPr>
          <w:rFonts w:ascii="Times New Roman" w:hAnsi="Times New Roman"/>
          <w:sz w:val="24"/>
          <w:szCs w:val="24"/>
        </w:rPr>
      </w:pPr>
      <w:proofErr w:type="spellStart"/>
      <w:r w:rsidRPr="00EF70FF">
        <w:rPr>
          <w:rFonts w:ascii="Times New Roman" w:hAnsi="Times New Roman"/>
          <w:sz w:val="24"/>
          <w:szCs w:val="24"/>
        </w:rPr>
        <w:t>Золин</w:t>
      </w:r>
      <w:proofErr w:type="spellEnd"/>
      <w:r w:rsidRPr="00EF70FF">
        <w:rPr>
          <w:rFonts w:ascii="Times New Roman" w:hAnsi="Times New Roman"/>
          <w:sz w:val="24"/>
          <w:szCs w:val="24"/>
        </w:rPr>
        <w:t xml:space="preserve"> В.П. «Технологическое оборудование предприятий общественного питания»: учебник 320 с., 2012 г.</w:t>
      </w:r>
    </w:p>
    <w:p w:rsidR="00AF7779" w:rsidRPr="00EF70FF" w:rsidRDefault="00AF7779" w:rsidP="00AF7779">
      <w:pPr>
        <w:numPr>
          <w:ilvl w:val="0"/>
          <w:numId w:val="17"/>
        </w:numPr>
        <w:spacing w:after="0" w:line="240" w:lineRule="auto"/>
        <w:rPr>
          <w:rFonts w:ascii="Times New Roman" w:hAnsi="Times New Roman"/>
          <w:sz w:val="24"/>
          <w:szCs w:val="24"/>
        </w:rPr>
      </w:pPr>
      <w:r w:rsidRPr="00EF70FF">
        <w:rPr>
          <w:rFonts w:ascii="Times New Roman" w:hAnsi="Times New Roman"/>
          <w:sz w:val="24"/>
          <w:szCs w:val="24"/>
        </w:rPr>
        <w:t xml:space="preserve">Потапова И.И., Корнеева Н.В. «Соусы»: </w:t>
      </w:r>
      <w:proofErr w:type="spellStart"/>
      <w:r w:rsidRPr="00EF70FF">
        <w:rPr>
          <w:rFonts w:ascii="Times New Roman" w:hAnsi="Times New Roman"/>
          <w:sz w:val="24"/>
          <w:szCs w:val="24"/>
        </w:rPr>
        <w:t>учеб.пособие</w:t>
      </w:r>
      <w:proofErr w:type="spellEnd"/>
      <w:r w:rsidRPr="00EF70FF">
        <w:rPr>
          <w:rFonts w:ascii="Times New Roman" w:hAnsi="Times New Roman"/>
          <w:sz w:val="24"/>
          <w:szCs w:val="24"/>
        </w:rPr>
        <w:t xml:space="preserve"> 64 с., 2012 г.</w:t>
      </w:r>
    </w:p>
    <w:p w:rsidR="00AF7779" w:rsidRPr="00EF70FF" w:rsidRDefault="00AF7779" w:rsidP="00AF7779">
      <w:pPr>
        <w:numPr>
          <w:ilvl w:val="0"/>
          <w:numId w:val="17"/>
        </w:numPr>
        <w:spacing w:after="0" w:line="240" w:lineRule="auto"/>
        <w:rPr>
          <w:rFonts w:ascii="Times New Roman" w:hAnsi="Times New Roman"/>
          <w:sz w:val="24"/>
          <w:szCs w:val="24"/>
        </w:rPr>
      </w:pPr>
      <w:r w:rsidRPr="00EF70FF">
        <w:rPr>
          <w:rFonts w:ascii="Times New Roman" w:hAnsi="Times New Roman"/>
          <w:sz w:val="24"/>
          <w:szCs w:val="24"/>
        </w:rPr>
        <w:t>Потапова И.И.</w:t>
      </w:r>
      <w:bookmarkStart w:id="3" w:name="_GoBack"/>
      <w:bookmarkEnd w:id="3"/>
      <w:r w:rsidRPr="00EF70FF">
        <w:rPr>
          <w:rFonts w:ascii="Times New Roman" w:hAnsi="Times New Roman"/>
          <w:sz w:val="24"/>
          <w:szCs w:val="24"/>
        </w:rPr>
        <w:t xml:space="preserve">, Корнеева Н.В. «Супы»: </w:t>
      </w:r>
      <w:proofErr w:type="spellStart"/>
      <w:r w:rsidRPr="00EF70FF">
        <w:rPr>
          <w:rFonts w:ascii="Times New Roman" w:hAnsi="Times New Roman"/>
          <w:sz w:val="24"/>
          <w:szCs w:val="24"/>
        </w:rPr>
        <w:t>учеб.пособие</w:t>
      </w:r>
      <w:proofErr w:type="spellEnd"/>
      <w:r w:rsidRPr="00EF70FF">
        <w:rPr>
          <w:rFonts w:ascii="Times New Roman" w:hAnsi="Times New Roman"/>
          <w:sz w:val="24"/>
          <w:szCs w:val="24"/>
        </w:rPr>
        <w:t xml:space="preserve"> 80 с., 2012 г</w:t>
      </w:r>
    </w:p>
    <w:p w:rsidR="00AF7779" w:rsidRPr="00EF70FF" w:rsidRDefault="00AF7779" w:rsidP="00AF7779">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pacing w:val="-11"/>
          <w:sz w:val="24"/>
          <w:szCs w:val="24"/>
        </w:rPr>
      </w:pPr>
      <w:r w:rsidRPr="00EF70FF">
        <w:rPr>
          <w:rFonts w:ascii="Times New Roman" w:hAnsi="Times New Roman"/>
          <w:sz w:val="24"/>
          <w:szCs w:val="24"/>
        </w:rPr>
        <w:t>Цыганова Т.Б. Технология и организация производства хлебобулочных изделий (6-е изд., стер.) учебник 2014 п., 448 с</w:t>
      </w:r>
    </w:p>
    <w:p w:rsidR="0040076F" w:rsidRPr="00EF70FF" w:rsidRDefault="00AF7779" w:rsidP="00270756">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spellStart"/>
      <w:r w:rsidRPr="00EF70FF">
        <w:rPr>
          <w:rFonts w:ascii="Times New Roman" w:hAnsi="Times New Roman"/>
          <w:sz w:val="24"/>
          <w:szCs w:val="24"/>
        </w:rPr>
        <w:t>Шильман</w:t>
      </w:r>
      <w:proofErr w:type="spellEnd"/>
      <w:r w:rsidRPr="00EF70FF">
        <w:rPr>
          <w:rFonts w:ascii="Times New Roman" w:hAnsi="Times New Roman"/>
          <w:sz w:val="24"/>
          <w:szCs w:val="24"/>
        </w:rPr>
        <w:t xml:space="preserve"> Л.З. Технологические процессы предприятий питания (3-е изд., стер.) </w:t>
      </w:r>
    </w:p>
    <w:p w:rsidR="0040076F" w:rsidRPr="00EF70FF" w:rsidRDefault="0040076F" w:rsidP="0040076F">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F70FF">
        <w:rPr>
          <w:rFonts w:ascii="Times New Roman" w:hAnsi="Times New Roman"/>
          <w:b/>
          <w:bCs/>
          <w:sz w:val="24"/>
          <w:szCs w:val="24"/>
        </w:rPr>
        <w:t xml:space="preserve">Интернет-ресурсы: </w:t>
      </w:r>
    </w:p>
    <w:p w:rsidR="00AF7779" w:rsidRPr="00EF70FF" w:rsidRDefault="00E855D0" w:rsidP="00CD515D">
      <w:pPr>
        <w:pStyle w:val="a8"/>
        <w:numPr>
          <w:ilvl w:val="0"/>
          <w:numId w:val="19"/>
        </w:num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hyperlink r:id="rId8" w:history="1">
        <w:r w:rsidR="00AF7779" w:rsidRPr="00EF70FF">
          <w:rPr>
            <w:rStyle w:val="a9"/>
            <w:rFonts w:ascii="Times New Roman" w:hAnsi="Times New Roman"/>
            <w:bCs/>
            <w:sz w:val="24"/>
            <w:szCs w:val="24"/>
          </w:rPr>
          <w:t>http://www.supercook.ru/</w:t>
        </w:r>
      </w:hyperlink>
    </w:p>
    <w:p w:rsidR="00AF7779" w:rsidRPr="00EF70FF" w:rsidRDefault="00E855D0" w:rsidP="00CD515D">
      <w:pPr>
        <w:pStyle w:val="a8"/>
        <w:numPr>
          <w:ilvl w:val="0"/>
          <w:numId w:val="19"/>
        </w:num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hyperlink r:id="rId9" w:history="1">
        <w:r w:rsidR="00AF7779" w:rsidRPr="00EF70FF">
          <w:rPr>
            <w:rStyle w:val="a9"/>
            <w:rFonts w:ascii="Times New Roman" w:hAnsi="Times New Roman"/>
            <w:bCs/>
            <w:sz w:val="24"/>
            <w:szCs w:val="24"/>
          </w:rPr>
          <w:t>http://karving.ru/</w:t>
        </w:r>
      </w:hyperlink>
    </w:p>
    <w:p w:rsidR="00AF7779" w:rsidRPr="00EF70FF" w:rsidRDefault="00E855D0" w:rsidP="00CD515D">
      <w:pPr>
        <w:pStyle w:val="a8"/>
        <w:numPr>
          <w:ilvl w:val="0"/>
          <w:numId w:val="19"/>
        </w:num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hyperlink r:id="rId10" w:history="1">
        <w:r w:rsidR="00AF7779" w:rsidRPr="00EF70FF">
          <w:rPr>
            <w:rStyle w:val="a9"/>
            <w:rFonts w:ascii="Times New Roman" w:hAnsi="Times New Roman"/>
            <w:bCs/>
            <w:sz w:val="24"/>
            <w:szCs w:val="24"/>
          </w:rPr>
          <w:t>http://www.pitportal.ru/</w:t>
        </w:r>
      </w:hyperlink>
    </w:p>
    <w:p w:rsidR="00AF7779" w:rsidRPr="00EF70FF" w:rsidRDefault="00E855D0" w:rsidP="00CD515D">
      <w:pPr>
        <w:pStyle w:val="a8"/>
        <w:numPr>
          <w:ilvl w:val="0"/>
          <w:numId w:val="19"/>
        </w:num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hyperlink r:id="rId11" w:history="1">
        <w:r w:rsidR="00AF7779" w:rsidRPr="00EF70FF">
          <w:rPr>
            <w:rStyle w:val="a9"/>
            <w:rFonts w:ascii="Times New Roman" w:hAnsi="Times New Roman"/>
            <w:bCs/>
            <w:sz w:val="24"/>
            <w:szCs w:val="24"/>
          </w:rPr>
          <w:t>http://restoranoff.ru/</w:t>
        </w:r>
      </w:hyperlink>
    </w:p>
    <w:p w:rsidR="00AF7779" w:rsidRPr="00100954" w:rsidRDefault="00E855D0" w:rsidP="00CD515D">
      <w:pPr>
        <w:pStyle w:val="a8"/>
        <w:numPr>
          <w:ilvl w:val="0"/>
          <w:numId w:val="19"/>
        </w:num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hyperlink r:id="rId12" w:history="1">
        <w:r w:rsidR="00CD515D" w:rsidRPr="00100954">
          <w:rPr>
            <w:rStyle w:val="a9"/>
            <w:rFonts w:ascii="Times New Roman" w:hAnsi="Times New Roman"/>
            <w:bCs/>
            <w:sz w:val="24"/>
            <w:szCs w:val="24"/>
          </w:rPr>
          <w:t>http://fcior.edu.ru/</w:t>
        </w:r>
      </w:hyperlink>
    </w:p>
    <w:p w:rsidR="0040076F" w:rsidRPr="00100954" w:rsidRDefault="0040076F" w:rsidP="0040076F">
      <w:p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p w:rsidR="0040076F" w:rsidRPr="00100954" w:rsidRDefault="0040076F" w:rsidP="0040076F">
      <w:pPr>
        <w:spacing w:after="0" w:line="240" w:lineRule="auto"/>
        <w:jc w:val="both"/>
        <w:rPr>
          <w:rFonts w:ascii="Times New Roman" w:hAnsi="Times New Roman"/>
          <w:b/>
          <w:color w:val="FF0000"/>
          <w:sz w:val="24"/>
          <w:szCs w:val="24"/>
        </w:rPr>
      </w:pPr>
      <w:r w:rsidRPr="00100954">
        <w:rPr>
          <w:rFonts w:ascii="Times New Roman" w:hAnsi="Times New Roman"/>
          <w:b/>
          <w:sz w:val="24"/>
          <w:szCs w:val="24"/>
        </w:rPr>
        <w:lastRenderedPageBreak/>
        <w:t xml:space="preserve">3.3. Организация образовательного процесса   </w:t>
      </w:r>
    </w:p>
    <w:p w:rsidR="0040076F" w:rsidRPr="00100954" w:rsidRDefault="0040076F" w:rsidP="0040076F">
      <w:pPr>
        <w:spacing w:line="240" w:lineRule="auto"/>
        <w:ind w:firstLine="709"/>
        <w:contextualSpacing/>
        <w:jc w:val="both"/>
        <w:rPr>
          <w:rFonts w:ascii="Times New Roman" w:eastAsia="Times New Roman" w:hAnsi="Times New Roman"/>
          <w:color w:val="000000"/>
          <w:sz w:val="24"/>
          <w:szCs w:val="24"/>
          <w:lang w:eastAsia="ru-RU"/>
        </w:rPr>
      </w:pPr>
      <w:r w:rsidRPr="00100954">
        <w:rPr>
          <w:rFonts w:ascii="Times New Roman" w:hAnsi="Times New Roman"/>
          <w:bCs/>
          <w:sz w:val="24"/>
          <w:szCs w:val="24"/>
        </w:rPr>
        <w:t>Предшествует освоению данной дисциплины изучение следующих учебных дисциплин:</w:t>
      </w:r>
      <w:r w:rsidR="00EF70FF">
        <w:rPr>
          <w:rFonts w:ascii="Times New Roman" w:hAnsi="Times New Roman"/>
          <w:bCs/>
          <w:sz w:val="24"/>
          <w:szCs w:val="24"/>
        </w:rPr>
        <w:t xml:space="preserve"> </w:t>
      </w:r>
      <w:r w:rsidR="00C42170">
        <w:rPr>
          <w:rFonts w:ascii="Times New Roman" w:hAnsi="Times New Roman"/>
          <w:bCs/>
          <w:sz w:val="24"/>
          <w:szCs w:val="24"/>
        </w:rPr>
        <w:t xml:space="preserve">Товароведение продовольственных товаров, Организация производства на предприятии общественного питания, Контроль качества продукции и услуг, Технология профессиональной карьеры. Эффективное поведение на рынке труда, Бухгалтерский учет в общественном питании, Профессиональная этика, Организация </w:t>
      </w:r>
      <w:proofErr w:type="gramStart"/>
      <w:r w:rsidR="00C42170">
        <w:rPr>
          <w:rFonts w:ascii="Times New Roman" w:hAnsi="Times New Roman"/>
          <w:bCs/>
          <w:sz w:val="24"/>
          <w:szCs w:val="24"/>
        </w:rPr>
        <w:t>обслуживания.</w:t>
      </w:r>
      <w:r w:rsidRPr="00100954">
        <w:rPr>
          <w:rFonts w:ascii="Times New Roman" w:eastAsia="Times New Roman" w:hAnsi="Times New Roman"/>
          <w:color w:val="000000"/>
          <w:sz w:val="24"/>
          <w:szCs w:val="24"/>
          <w:lang w:eastAsia="ru-RU"/>
        </w:rPr>
        <w:t>.</w:t>
      </w:r>
      <w:proofErr w:type="gramEnd"/>
    </w:p>
    <w:p w:rsidR="0040076F" w:rsidRPr="00100954" w:rsidRDefault="0040076F" w:rsidP="0040076F">
      <w:pPr>
        <w:autoSpaceDE w:val="0"/>
        <w:autoSpaceDN w:val="0"/>
        <w:adjustRightInd w:val="0"/>
        <w:spacing w:after="0" w:line="240" w:lineRule="auto"/>
        <w:ind w:firstLine="567"/>
        <w:jc w:val="both"/>
        <w:rPr>
          <w:rFonts w:ascii="Times New Roman" w:eastAsiaTheme="minorHAnsi" w:hAnsi="Times New Roman"/>
          <w:color w:val="000000"/>
          <w:sz w:val="24"/>
          <w:szCs w:val="24"/>
        </w:rPr>
      </w:pPr>
      <w:r w:rsidRPr="00100954">
        <w:rPr>
          <w:rFonts w:ascii="Times New Roman" w:eastAsiaTheme="minorHAnsi" w:hAnsi="Times New Roman"/>
          <w:color w:val="000000"/>
          <w:sz w:val="24"/>
          <w:szCs w:val="24"/>
        </w:rPr>
        <w:t xml:space="preserve">Условия проведения занятий соответствуют требованиям, указанным в п. 3.1. </w:t>
      </w:r>
    </w:p>
    <w:p w:rsidR="0040076F" w:rsidRPr="00100954" w:rsidRDefault="0040076F" w:rsidP="0040076F">
      <w:pPr>
        <w:autoSpaceDE w:val="0"/>
        <w:autoSpaceDN w:val="0"/>
        <w:adjustRightInd w:val="0"/>
        <w:spacing w:after="0" w:line="240" w:lineRule="auto"/>
        <w:ind w:firstLine="567"/>
        <w:jc w:val="both"/>
        <w:rPr>
          <w:rFonts w:ascii="Times New Roman" w:hAnsi="Times New Roman"/>
          <w:color w:val="000000"/>
          <w:sz w:val="24"/>
          <w:szCs w:val="24"/>
        </w:rPr>
      </w:pPr>
      <w:r w:rsidRPr="00100954">
        <w:rPr>
          <w:rFonts w:ascii="Times New Roman" w:hAnsi="Times New Roman"/>
          <w:color w:val="000000"/>
          <w:sz w:val="24"/>
          <w:szCs w:val="24"/>
        </w:rPr>
        <w:t>Занятия организованы таким образом, что созданы условия для освоения обучающимися компетенций, предусмотренных программами соответственно.</w:t>
      </w:r>
    </w:p>
    <w:p w:rsidR="0040076F" w:rsidRPr="00100954" w:rsidRDefault="0040076F" w:rsidP="0040076F">
      <w:pPr>
        <w:spacing w:after="0" w:line="240" w:lineRule="auto"/>
        <w:ind w:firstLine="567"/>
        <w:jc w:val="both"/>
        <w:rPr>
          <w:rFonts w:ascii="Times New Roman" w:hAnsi="Times New Roman"/>
          <w:bCs/>
          <w:sz w:val="24"/>
          <w:szCs w:val="24"/>
        </w:rPr>
      </w:pPr>
      <w:r w:rsidRPr="00100954">
        <w:rPr>
          <w:rFonts w:ascii="Times New Roman" w:hAnsi="Times New Roman"/>
          <w:color w:val="000000"/>
          <w:sz w:val="24"/>
          <w:szCs w:val="24"/>
        </w:rPr>
        <w:t xml:space="preserve">Условия организации консультационной помощи обучающимся соответствуют  требованиям ФГОС СПО. </w:t>
      </w:r>
      <w:r w:rsidRPr="00100954">
        <w:rPr>
          <w:rFonts w:ascii="Times New Roman" w:hAnsi="Times New Roman"/>
          <w:bCs/>
          <w:sz w:val="24"/>
          <w:szCs w:val="24"/>
        </w:rPr>
        <w:t xml:space="preserve">При изучении дисциплины с обучающимися проводятся консультации, которые могут проводиться как со всей группой и, так и индивидуально. </w:t>
      </w:r>
    </w:p>
    <w:p w:rsidR="0040076F" w:rsidRPr="00100954" w:rsidRDefault="0040076F" w:rsidP="0040076F">
      <w:pPr>
        <w:spacing w:after="0" w:line="240" w:lineRule="auto"/>
        <w:ind w:firstLine="567"/>
        <w:jc w:val="both"/>
        <w:rPr>
          <w:rFonts w:ascii="Times New Roman" w:hAnsi="Times New Roman"/>
          <w:sz w:val="24"/>
          <w:szCs w:val="24"/>
        </w:rPr>
      </w:pPr>
      <w:r w:rsidRPr="00100954">
        <w:rPr>
          <w:rFonts w:ascii="Times New Roman" w:hAnsi="Times New Roman"/>
          <w:sz w:val="24"/>
          <w:szCs w:val="24"/>
        </w:rPr>
        <w:t xml:space="preserve">Условия проведения организации самостоятельной работы обучающихся </w:t>
      </w:r>
      <w:r w:rsidRPr="00100954">
        <w:rPr>
          <w:rFonts w:ascii="Times New Roman" w:hAnsi="Times New Roman"/>
          <w:color w:val="000000"/>
          <w:sz w:val="24"/>
          <w:szCs w:val="24"/>
        </w:rPr>
        <w:t>занятий соответствуют требованиям ФГОС СПО.</w:t>
      </w:r>
      <w:r w:rsidRPr="00100954">
        <w:rPr>
          <w:rFonts w:ascii="Times New Roman" w:hAnsi="Times New Roman"/>
          <w:sz w:val="24"/>
          <w:szCs w:val="24"/>
        </w:rPr>
        <w:t xml:space="preserve"> Во </w:t>
      </w:r>
      <w:proofErr w:type="gramStart"/>
      <w:r w:rsidRPr="00100954">
        <w:rPr>
          <w:rFonts w:ascii="Times New Roman" w:hAnsi="Times New Roman"/>
          <w:sz w:val="24"/>
          <w:szCs w:val="24"/>
        </w:rPr>
        <w:t>время  самостоятельной</w:t>
      </w:r>
      <w:proofErr w:type="gramEnd"/>
      <w:r w:rsidRPr="00100954">
        <w:rPr>
          <w:rFonts w:ascii="Times New Roman" w:hAnsi="Times New Roman"/>
          <w:sz w:val="24"/>
          <w:szCs w:val="24"/>
        </w:rPr>
        <w:t xml:space="preserve">  подготовки  обучающиеся  обеспечены доступом к сети интернет и обеспечены доступом в электронную информационно-образовательную среду колледжа. Аудитория для самостоятельной работы обучающихся оснащена компьютерной техникой с возможностью подключения к информационно-телекоммуникационной сети "Интернет" и обеспечен доступ в электронную информационно-образовательную среду колледжа.</w:t>
      </w:r>
    </w:p>
    <w:p w:rsidR="0040076F" w:rsidRPr="00100954" w:rsidRDefault="0040076F" w:rsidP="0040076F">
      <w:pPr>
        <w:spacing w:after="0" w:line="240" w:lineRule="auto"/>
        <w:jc w:val="both"/>
        <w:rPr>
          <w:rFonts w:ascii="Times New Roman" w:hAnsi="Times New Roman"/>
          <w:b/>
          <w:i/>
          <w:sz w:val="24"/>
          <w:szCs w:val="24"/>
        </w:rPr>
      </w:pPr>
    </w:p>
    <w:p w:rsidR="0040076F" w:rsidRPr="00100954" w:rsidRDefault="0040076F" w:rsidP="0040076F">
      <w:pPr>
        <w:spacing w:after="0" w:line="240" w:lineRule="auto"/>
        <w:jc w:val="both"/>
        <w:rPr>
          <w:rFonts w:ascii="Times New Roman" w:hAnsi="Times New Roman"/>
          <w:b/>
          <w:sz w:val="24"/>
          <w:szCs w:val="24"/>
        </w:rPr>
      </w:pPr>
      <w:r w:rsidRPr="00100954">
        <w:rPr>
          <w:rFonts w:ascii="Times New Roman" w:hAnsi="Times New Roman"/>
          <w:b/>
          <w:sz w:val="24"/>
          <w:szCs w:val="24"/>
        </w:rPr>
        <w:t>3.4. Кадровое обеспечение образовательного процесса</w:t>
      </w:r>
    </w:p>
    <w:p w:rsidR="0040076F" w:rsidRPr="00100954" w:rsidRDefault="0040076F" w:rsidP="0040076F">
      <w:pPr>
        <w:spacing w:after="0" w:line="240" w:lineRule="auto"/>
        <w:jc w:val="both"/>
        <w:rPr>
          <w:rFonts w:ascii="Times New Roman" w:hAnsi="Times New Roman"/>
          <w:b/>
          <w:bCs/>
          <w:sz w:val="24"/>
          <w:szCs w:val="24"/>
        </w:rPr>
      </w:pPr>
      <w:r w:rsidRPr="00100954">
        <w:rPr>
          <w:rFonts w:ascii="Times New Roman" w:hAnsi="Times New Roman"/>
          <w:b/>
          <w:bCs/>
          <w:sz w:val="24"/>
          <w:szCs w:val="24"/>
        </w:rPr>
        <w:t>Требования к квалификации педагогических кадров</w:t>
      </w:r>
    </w:p>
    <w:p w:rsidR="0040076F" w:rsidRPr="00100954" w:rsidRDefault="0040076F" w:rsidP="0040076F">
      <w:pPr>
        <w:spacing w:after="0" w:line="240" w:lineRule="auto"/>
        <w:jc w:val="both"/>
        <w:rPr>
          <w:rFonts w:ascii="Times New Roman" w:hAnsi="Times New Roman"/>
          <w:bCs/>
          <w:i/>
          <w:sz w:val="24"/>
          <w:szCs w:val="24"/>
        </w:rPr>
      </w:pPr>
    </w:p>
    <w:p w:rsidR="0040076F" w:rsidRPr="00100954" w:rsidRDefault="0040076F" w:rsidP="0040076F">
      <w:pPr>
        <w:pStyle w:val="ConsPlusNormal"/>
        <w:ind w:firstLine="540"/>
        <w:jc w:val="both"/>
        <w:rPr>
          <w:rFonts w:ascii="Times New Roman" w:hAnsi="Times New Roman" w:cs="Times New Roman"/>
          <w:sz w:val="24"/>
          <w:szCs w:val="24"/>
        </w:rPr>
      </w:pPr>
      <w:r w:rsidRPr="00100954">
        <w:rPr>
          <w:rFonts w:ascii="Times New Roman" w:hAnsi="Times New Roman" w:cs="Times New Roman"/>
          <w:sz w:val="24"/>
          <w:szCs w:val="24"/>
        </w:rPr>
        <w:t>Реализация программы обеспечивается педагогическими работниками образовательной организации, состоящими в штате организации в соответствии с ФГОС СПО (имеющих стаж работы в данной профессиональной области не менее 3 лет).</w:t>
      </w:r>
    </w:p>
    <w:p w:rsidR="0040076F" w:rsidRPr="00100954" w:rsidRDefault="0040076F" w:rsidP="00400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39"/>
        <w:jc w:val="both"/>
        <w:rPr>
          <w:rFonts w:ascii="Times New Roman" w:hAnsi="Times New Roman"/>
          <w:bCs/>
          <w:sz w:val="24"/>
          <w:szCs w:val="24"/>
        </w:rPr>
      </w:pPr>
      <w:r w:rsidRPr="00100954">
        <w:rPr>
          <w:rFonts w:ascii="Times New Roman" w:hAnsi="Times New Roman"/>
          <w:bCs/>
          <w:sz w:val="24"/>
          <w:szCs w:val="24"/>
        </w:rPr>
        <w:t xml:space="preserve">Требования к квалификации педагогических (инженерно-педагогических) кадров, обеспечивающих обучение по дисциплине: наличие высшего профессионального образования, соответствующего профилю преподаваемого курса. </w:t>
      </w:r>
    </w:p>
    <w:p w:rsidR="0040076F" w:rsidRPr="00100954" w:rsidRDefault="0040076F" w:rsidP="0040076F">
      <w:pPr>
        <w:pStyle w:val="ConsPlusNormal"/>
        <w:ind w:firstLine="540"/>
        <w:jc w:val="both"/>
        <w:rPr>
          <w:rFonts w:ascii="Times New Roman" w:hAnsi="Times New Roman" w:cs="Times New Roman"/>
          <w:sz w:val="24"/>
          <w:szCs w:val="24"/>
        </w:rPr>
      </w:pPr>
      <w:r w:rsidRPr="00100954">
        <w:rPr>
          <w:rFonts w:ascii="Times New Roman" w:hAnsi="Times New Roman" w:cs="Times New Roman"/>
          <w:sz w:val="24"/>
          <w:szCs w:val="24"/>
        </w:rPr>
        <w:t>Педагогические работники, привлекаемые к реализации образовательной программы, получают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в соответствии с ФГОС СПО, не реже 1 раза в 3 года с учетом расширения спектра профессиональных компетенций.</w:t>
      </w:r>
    </w:p>
    <w:p w:rsidR="00296C18" w:rsidRDefault="00296C18">
      <w:pPr>
        <w:rPr>
          <w:rFonts w:ascii="Times New Roman" w:eastAsia="Times New Roman" w:hAnsi="Times New Roman"/>
          <w:sz w:val="24"/>
          <w:szCs w:val="24"/>
          <w:lang w:eastAsia="ru-RU"/>
        </w:rPr>
      </w:pPr>
      <w:r>
        <w:rPr>
          <w:rFonts w:ascii="Times New Roman" w:hAnsi="Times New Roman"/>
          <w:sz w:val="24"/>
          <w:szCs w:val="24"/>
        </w:rPr>
        <w:br w:type="page"/>
      </w:r>
    </w:p>
    <w:p w:rsidR="0040076F" w:rsidRPr="00100954" w:rsidRDefault="0040076F" w:rsidP="0040076F">
      <w:pPr>
        <w:spacing w:after="0" w:line="240" w:lineRule="auto"/>
        <w:jc w:val="both"/>
        <w:rPr>
          <w:rFonts w:ascii="Times New Roman" w:hAnsi="Times New Roman"/>
          <w:b/>
          <w:sz w:val="24"/>
          <w:szCs w:val="24"/>
        </w:rPr>
      </w:pPr>
      <w:r w:rsidRPr="00100954">
        <w:rPr>
          <w:rFonts w:ascii="Times New Roman" w:hAnsi="Times New Roman"/>
          <w:b/>
          <w:sz w:val="24"/>
          <w:szCs w:val="24"/>
        </w:rPr>
        <w:lastRenderedPageBreak/>
        <w:t>4. КОНТРОЛЬ И ОЦЕНКА РЕЗУЛЬТАТОВ ОСВОЕНИЯ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0"/>
        <w:gridCol w:w="3024"/>
        <w:gridCol w:w="2887"/>
      </w:tblGrid>
      <w:tr w:rsidR="00CD515D" w:rsidRPr="007E358D" w:rsidTr="00B05625">
        <w:tc>
          <w:tcPr>
            <w:tcW w:w="1912" w:type="pct"/>
            <w:shd w:val="clear" w:color="auto" w:fill="auto"/>
          </w:tcPr>
          <w:p w:rsidR="00CD515D" w:rsidRPr="006F51BB" w:rsidRDefault="00CD515D" w:rsidP="00B05625">
            <w:pPr>
              <w:spacing w:after="0" w:line="240" w:lineRule="auto"/>
              <w:jc w:val="both"/>
              <w:rPr>
                <w:rFonts w:ascii="Times New Roman" w:hAnsi="Times New Roman"/>
                <w:b/>
                <w:bCs/>
                <w:sz w:val="24"/>
                <w:szCs w:val="24"/>
              </w:rPr>
            </w:pPr>
            <w:r w:rsidRPr="006F51BB">
              <w:rPr>
                <w:rFonts w:ascii="Times New Roman" w:hAnsi="Times New Roman"/>
                <w:b/>
                <w:bCs/>
                <w:sz w:val="24"/>
                <w:szCs w:val="24"/>
              </w:rPr>
              <w:t>Результаты обучения</w:t>
            </w:r>
          </w:p>
        </w:tc>
        <w:tc>
          <w:tcPr>
            <w:tcW w:w="1580" w:type="pct"/>
            <w:shd w:val="clear" w:color="auto" w:fill="auto"/>
          </w:tcPr>
          <w:p w:rsidR="00CD515D" w:rsidRPr="006F51BB" w:rsidRDefault="00CD515D" w:rsidP="00B05625">
            <w:pPr>
              <w:spacing w:after="0" w:line="240" w:lineRule="auto"/>
              <w:jc w:val="both"/>
              <w:rPr>
                <w:rFonts w:ascii="Times New Roman" w:hAnsi="Times New Roman"/>
                <w:b/>
                <w:bCs/>
                <w:sz w:val="24"/>
                <w:szCs w:val="24"/>
              </w:rPr>
            </w:pPr>
            <w:r w:rsidRPr="006F51BB">
              <w:rPr>
                <w:rFonts w:ascii="Times New Roman" w:hAnsi="Times New Roman"/>
                <w:b/>
                <w:bCs/>
                <w:sz w:val="24"/>
                <w:szCs w:val="24"/>
              </w:rPr>
              <w:t>Критерии оценки</w:t>
            </w:r>
          </w:p>
        </w:tc>
        <w:tc>
          <w:tcPr>
            <w:tcW w:w="1508" w:type="pct"/>
            <w:shd w:val="clear" w:color="auto" w:fill="auto"/>
          </w:tcPr>
          <w:p w:rsidR="00CD515D" w:rsidRPr="006F51BB" w:rsidRDefault="00CD515D" w:rsidP="00B05625">
            <w:pPr>
              <w:spacing w:after="0" w:line="240" w:lineRule="auto"/>
              <w:jc w:val="both"/>
              <w:rPr>
                <w:rFonts w:ascii="Times New Roman" w:hAnsi="Times New Roman"/>
                <w:b/>
                <w:bCs/>
                <w:sz w:val="24"/>
                <w:szCs w:val="24"/>
              </w:rPr>
            </w:pPr>
            <w:r w:rsidRPr="006F51BB">
              <w:rPr>
                <w:rFonts w:ascii="Times New Roman" w:hAnsi="Times New Roman"/>
                <w:b/>
                <w:bCs/>
                <w:sz w:val="24"/>
                <w:szCs w:val="24"/>
              </w:rPr>
              <w:t>Формы и методы оценки</w:t>
            </w:r>
          </w:p>
        </w:tc>
      </w:tr>
      <w:tr w:rsidR="00CD515D" w:rsidRPr="007E358D" w:rsidTr="00B05625">
        <w:tc>
          <w:tcPr>
            <w:tcW w:w="1912" w:type="pct"/>
            <w:shd w:val="clear" w:color="auto" w:fill="auto"/>
          </w:tcPr>
          <w:p w:rsidR="00CD515D" w:rsidRPr="006F51BB" w:rsidRDefault="00CD515D" w:rsidP="00B05625">
            <w:pPr>
              <w:spacing w:after="0" w:line="240" w:lineRule="auto"/>
              <w:jc w:val="both"/>
              <w:rPr>
                <w:rFonts w:ascii="Times New Roman" w:hAnsi="Times New Roman"/>
                <w:b/>
                <w:bCs/>
                <w:sz w:val="24"/>
                <w:szCs w:val="24"/>
              </w:rPr>
            </w:pPr>
            <w:r w:rsidRPr="006F51BB">
              <w:rPr>
                <w:rFonts w:ascii="Times New Roman" w:hAnsi="Times New Roman"/>
                <w:b/>
                <w:bCs/>
                <w:sz w:val="24"/>
                <w:szCs w:val="24"/>
              </w:rPr>
              <w:t>перечень знаний, осваиваемых в рамках дисциплины</w:t>
            </w:r>
          </w:p>
        </w:tc>
        <w:tc>
          <w:tcPr>
            <w:tcW w:w="1580" w:type="pct"/>
            <w:shd w:val="clear" w:color="auto" w:fill="auto"/>
          </w:tcPr>
          <w:p w:rsidR="00CD515D" w:rsidRPr="006F51BB" w:rsidRDefault="00CD515D" w:rsidP="00B05625">
            <w:pPr>
              <w:spacing w:after="0" w:line="240" w:lineRule="auto"/>
              <w:jc w:val="both"/>
              <w:rPr>
                <w:rFonts w:ascii="Times New Roman" w:hAnsi="Times New Roman"/>
                <w:bCs/>
                <w:i/>
                <w:sz w:val="24"/>
                <w:szCs w:val="24"/>
              </w:rPr>
            </w:pPr>
          </w:p>
        </w:tc>
        <w:tc>
          <w:tcPr>
            <w:tcW w:w="1508" w:type="pct"/>
            <w:shd w:val="clear" w:color="auto" w:fill="auto"/>
          </w:tcPr>
          <w:p w:rsidR="00CD515D" w:rsidRPr="006F51BB" w:rsidRDefault="00CD515D" w:rsidP="00B05625">
            <w:pPr>
              <w:spacing w:after="0" w:line="240" w:lineRule="auto"/>
              <w:jc w:val="both"/>
              <w:rPr>
                <w:rFonts w:ascii="Times New Roman" w:hAnsi="Times New Roman"/>
                <w:bCs/>
                <w:i/>
                <w:sz w:val="24"/>
                <w:szCs w:val="24"/>
              </w:rPr>
            </w:pPr>
          </w:p>
        </w:tc>
      </w:tr>
      <w:tr w:rsidR="001A6E7F" w:rsidRPr="007E358D" w:rsidTr="00B05625">
        <w:tc>
          <w:tcPr>
            <w:tcW w:w="1912" w:type="pct"/>
            <w:shd w:val="clear" w:color="auto" w:fill="auto"/>
          </w:tcPr>
          <w:p w:rsidR="001A6E7F" w:rsidRPr="006F51BB" w:rsidRDefault="001A6E7F" w:rsidP="00B05625">
            <w:pPr>
              <w:spacing w:line="240" w:lineRule="auto"/>
              <w:contextualSpacing/>
              <w:jc w:val="both"/>
              <w:rPr>
                <w:rFonts w:ascii="Times New Roman" w:hAnsi="Times New Roman"/>
                <w:sz w:val="24"/>
                <w:szCs w:val="24"/>
              </w:rPr>
            </w:pPr>
            <w:r w:rsidRPr="006F51BB">
              <w:rPr>
                <w:rFonts w:ascii="Times New Roman" w:hAnsi="Times New Roman"/>
                <w:sz w:val="24"/>
                <w:szCs w:val="24"/>
              </w:rPr>
              <w:t>нормативные правовые акты Российской Федерации, регулирующие деятельность организаций питания;</w:t>
            </w:r>
          </w:p>
        </w:tc>
        <w:tc>
          <w:tcPr>
            <w:tcW w:w="1580" w:type="pct"/>
            <w:shd w:val="clear" w:color="auto" w:fill="auto"/>
          </w:tcPr>
          <w:p w:rsidR="001A6E7F" w:rsidRPr="006F51BB" w:rsidRDefault="001A6E7F" w:rsidP="00B05625">
            <w:pPr>
              <w:spacing w:after="0" w:line="240" w:lineRule="auto"/>
              <w:jc w:val="both"/>
              <w:rPr>
                <w:rFonts w:ascii="Times New Roman" w:hAnsi="Times New Roman"/>
                <w:color w:val="000000"/>
                <w:sz w:val="24"/>
                <w:szCs w:val="24"/>
                <w:shd w:val="clear" w:color="auto" w:fill="FFFFFF"/>
              </w:rPr>
            </w:pPr>
            <w:r w:rsidRPr="006F51BB">
              <w:rPr>
                <w:rFonts w:ascii="Times New Roman" w:hAnsi="Times New Roman"/>
                <w:color w:val="000000"/>
                <w:sz w:val="24"/>
                <w:szCs w:val="24"/>
                <w:shd w:val="clear" w:color="auto" w:fill="FFFFFF"/>
              </w:rPr>
              <w:t>точность в использовании фактического материала</w:t>
            </w:r>
          </w:p>
          <w:p w:rsidR="00032570" w:rsidRPr="006F51BB" w:rsidRDefault="00032570" w:rsidP="00032570">
            <w:pPr>
              <w:spacing w:after="0" w:line="240" w:lineRule="auto"/>
              <w:jc w:val="both"/>
              <w:rPr>
                <w:rFonts w:ascii="Times New Roman" w:hAnsi="Times New Roman"/>
                <w:bCs/>
                <w:sz w:val="24"/>
                <w:szCs w:val="24"/>
              </w:rPr>
            </w:pPr>
            <w:r w:rsidRPr="006F51BB">
              <w:rPr>
                <w:rFonts w:ascii="Times New Roman" w:hAnsi="Times New Roman"/>
                <w:sz w:val="24"/>
                <w:szCs w:val="24"/>
              </w:rPr>
              <w:t>работа с нормативно – правовыми документами</w:t>
            </w:r>
          </w:p>
        </w:tc>
        <w:tc>
          <w:tcPr>
            <w:tcW w:w="1508" w:type="pct"/>
            <w:shd w:val="clear" w:color="auto" w:fill="auto"/>
          </w:tcPr>
          <w:p w:rsidR="001A6E7F" w:rsidRPr="006F51BB" w:rsidRDefault="001A6E7F" w:rsidP="00CD515D">
            <w:pPr>
              <w:numPr>
                <w:ilvl w:val="0"/>
                <w:numId w:val="5"/>
              </w:numPr>
              <w:spacing w:after="0" w:line="240" w:lineRule="auto"/>
              <w:ind w:left="0"/>
              <w:jc w:val="both"/>
              <w:rPr>
                <w:rFonts w:ascii="Times New Roman" w:hAnsi="Times New Roman"/>
                <w:bCs/>
                <w:sz w:val="24"/>
                <w:szCs w:val="24"/>
              </w:rPr>
            </w:pPr>
            <w:r w:rsidRPr="006F51BB">
              <w:rPr>
                <w:rFonts w:ascii="Times New Roman" w:hAnsi="Times New Roman"/>
                <w:sz w:val="24"/>
                <w:szCs w:val="24"/>
              </w:rPr>
              <w:t>анализ нормативно-правовых актов</w:t>
            </w:r>
          </w:p>
          <w:p w:rsidR="00147449" w:rsidRPr="006F51BB" w:rsidRDefault="007E358D" w:rsidP="00CD515D">
            <w:pPr>
              <w:numPr>
                <w:ilvl w:val="0"/>
                <w:numId w:val="5"/>
              </w:numPr>
              <w:spacing w:after="0" w:line="240" w:lineRule="auto"/>
              <w:ind w:left="0"/>
              <w:jc w:val="both"/>
              <w:rPr>
                <w:rFonts w:ascii="Times New Roman" w:hAnsi="Times New Roman"/>
                <w:bCs/>
                <w:sz w:val="24"/>
                <w:szCs w:val="24"/>
              </w:rPr>
            </w:pPr>
            <w:r w:rsidRPr="006F51BB">
              <w:rPr>
                <w:rFonts w:ascii="Times New Roman" w:hAnsi="Times New Roman"/>
                <w:sz w:val="24"/>
                <w:szCs w:val="24"/>
              </w:rPr>
              <w:t>у</w:t>
            </w:r>
            <w:r w:rsidR="00147449" w:rsidRPr="006F51BB">
              <w:rPr>
                <w:rFonts w:ascii="Times New Roman" w:hAnsi="Times New Roman"/>
                <w:sz w:val="24"/>
                <w:szCs w:val="24"/>
              </w:rPr>
              <w:t>стная проверка (опрос)</w:t>
            </w:r>
          </w:p>
        </w:tc>
      </w:tr>
      <w:tr w:rsidR="001A6E7F" w:rsidRPr="007E358D" w:rsidTr="00B05625">
        <w:tc>
          <w:tcPr>
            <w:tcW w:w="1912" w:type="pct"/>
            <w:shd w:val="clear" w:color="auto" w:fill="auto"/>
          </w:tcPr>
          <w:p w:rsidR="001A6E7F" w:rsidRPr="006F51BB" w:rsidRDefault="001A6E7F" w:rsidP="00B05625">
            <w:pPr>
              <w:spacing w:line="240" w:lineRule="auto"/>
              <w:contextualSpacing/>
              <w:jc w:val="both"/>
              <w:rPr>
                <w:rFonts w:ascii="Times New Roman" w:hAnsi="Times New Roman"/>
                <w:sz w:val="24"/>
                <w:szCs w:val="24"/>
              </w:rPr>
            </w:pPr>
            <w:r w:rsidRPr="006F51BB">
              <w:rPr>
                <w:rFonts w:ascii="Times New Roman" w:hAnsi="Times New Roman"/>
                <w:sz w:val="24"/>
                <w:szCs w:val="24"/>
              </w:rPr>
              <w:t xml:space="preserve">назначение, правила использования технологического оборудования, производственного инвентаря, инструмента, </w:t>
            </w:r>
            <w:proofErr w:type="spellStart"/>
            <w:r w:rsidRPr="006F51BB">
              <w:rPr>
                <w:rFonts w:ascii="Times New Roman" w:hAnsi="Times New Roman"/>
                <w:sz w:val="24"/>
                <w:szCs w:val="24"/>
              </w:rPr>
              <w:t>весоизмерительных</w:t>
            </w:r>
            <w:proofErr w:type="spellEnd"/>
            <w:r w:rsidRPr="006F51BB">
              <w:rPr>
                <w:rFonts w:ascii="Times New Roman" w:hAnsi="Times New Roman"/>
                <w:sz w:val="24"/>
                <w:szCs w:val="24"/>
              </w:rPr>
              <w:t xml:space="preserve"> приборов, посуды, используемых в приготовлении блюд, напитков и кулинарных изделий, и правила ухода за ними:</w:t>
            </w:r>
          </w:p>
        </w:tc>
        <w:tc>
          <w:tcPr>
            <w:tcW w:w="1580" w:type="pct"/>
            <w:shd w:val="clear" w:color="auto" w:fill="auto"/>
          </w:tcPr>
          <w:p w:rsidR="001A6E7F" w:rsidRPr="006F51BB" w:rsidRDefault="00032570" w:rsidP="00B05625">
            <w:pPr>
              <w:spacing w:after="0" w:line="240" w:lineRule="auto"/>
              <w:jc w:val="both"/>
              <w:rPr>
                <w:rFonts w:ascii="Times New Roman" w:hAnsi="Times New Roman"/>
                <w:color w:val="000000"/>
                <w:sz w:val="24"/>
                <w:szCs w:val="24"/>
                <w:shd w:val="clear" w:color="auto" w:fill="FFFFFF"/>
              </w:rPr>
            </w:pPr>
            <w:r w:rsidRPr="006F51BB">
              <w:rPr>
                <w:rFonts w:ascii="Times New Roman" w:hAnsi="Times New Roman"/>
                <w:color w:val="000000"/>
                <w:sz w:val="24"/>
                <w:szCs w:val="24"/>
                <w:shd w:val="clear" w:color="auto" w:fill="FFFFFF"/>
              </w:rPr>
              <w:t xml:space="preserve">точность в подборе и использовании технологического оборудования </w:t>
            </w:r>
            <w:r w:rsidR="00D922A3" w:rsidRPr="006F51BB">
              <w:rPr>
                <w:rFonts w:ascii="Times New Roman" w:hAnsi="Times New Roman"/>
                <w:color w:val="000000"/>
                <w:sz w:val="24"/>
                <w:szCs w:val="24"/>
                <w:shd w:val="clear" w:color="auto" w:fill="FFFFFF"/>
              </w:rPr>
              <w:t xml:space="preserve">производственного инвентаря, инструмента, </w:t>
            </w:r>
            <w:proofErr w:type="spellStart"/>
            <w:r w:rsidR="00D922A3" w:rsidRPr="006F51BB">
              <w:rPr>
                <w:rFonts w:ascii="Times New Roman" w:hAnsi="Times New Roman"/>
                <w:color w:val="000000"/>
                <w:sz w:val="24"/>
                <w:szCs w:val="24"/>
                <w:shd w:val="clear" w:color="auto" w:fill="FFFFFF"/>
              </w:rPr>
              <w:t>весоизмерительных</w:t>
            </w:r>
            <w:proofErr w:type="spellEnd"/>
            <w:r w:rsidR="00D922A3" w:rsidRPr="006F51BB">
              <w:rPr>
                <w:rFonts w:ascii="Times New Roman" w:hAnsi="Times New Roman"/>
                <w:color w:val="000000"/>
                <w:sz w:val="24"/>
                <w:szCs w:val="24"/>
                <w:shd w:val="clear" w:color="auto" w:fill="FFFFFF"/>
              </w:rPr>
              <w:t xml:space="preserve"> приборов, посуды, используемых в приготовлении блюд, напитков и кулинарных изделий.</w:t>
            </w:r>
          </w:p>
        </w:tc>
        <w:tc>
          <w:tcPr>
            <w:tcW w:w="1508" w:type="pct"/>
            <w:shd w:val="clear" w:color="auto" w:fill="auto"/>
          </w:tcPr>
          <w:p w:rsidR="001A6E7F" w:rsidRPr="006F51BB" w:rsidRDefault="001A6E7F" w:rsidP="00CD515D">
            <w:pPr>
              <w:numPr>
                <w:ilvl w:val="0"/>
                <w:numId w:val="5"/>
              </w:numPr>
              <w:spacing w:after="0" w:line="240" w:lineRule="auto"/>
              <w:ind w:left="0"/>
              <w:jc w:val="both"/>
              <w:rPr>
                <w:rFonts w:ascii="Times New Roman" w:hAnsi="Times New Roman"/>
                <w:sz w:val="24"/>
                <w:szCs w:val="24"/>
              </w:rPr>
            </w:pPr>
            <w:r w:rsidRPr="006F51BB">
              <w:rPr>
                <w:rFonts w:ascii="Times New Roman" w:hAnsi="Times New Roman"/>
                <w:sz w:val="24"/>
                <w:szCs w:val="24"/>
              </w:rPr>
              <w:t>отчёт по самостоятельным работам,</w:t>
            </w:r>
          </w:p>
          <w:p w:rsidR="001A6E7F" w:rsidRPr="006F51BB" w:rsidRDefault="001A6E7F" w:rsidP="00CD515D">
            <w:pPr>
              <w:numPr>
                <w:ilvl w:val="0"/>
                <w:numId w:val="5"/>
              </w:numPr>
              <w:spacing w:after="0" w:line="240" w:lineRule="auto"/>
              <w:ind w:left="0"/>
              <w:jc w:val="both"/>
              <w:rPr>
                <w:rFonts w:ascii="Times New Roman" w:hAnsi="Times New Roman"/>
                <w:iCs/>
                <w:sz w:val="24"/>
                <w:szCs w:val="24"/>
              </w:rPr>
            </w:pPr>
            <w:r w:rsidRPr="006F51BB">
              <w:rPr>
                <w:rFonts w:ascii="Times New Roman" w:hAnsi="Times New Roman"/>
                <w:sz w:val="24"/>
                <w:szCs w:val="24"/>
              </w:rPr>
              <w:t>выполнение и защита лабораторной работы</w:t>
            </w:r>
          </w:p>
          <w:p w:rsidR="00AC414C" w:rsidRPr="006F51BB" w:rsidRDefault="007E358D" w:rsidP="00CD515D">
            <w:pPr>
              <w:numPr>
                <w:ilvl w:val="0"/>
                <w:numId w:val="5"/>
              </w:numPr>
              <w:spacing w:after="0" w:line="240" w:lineRule="auto"/>
              <w:ind w:left="0"/>
              <w:jc w:val="both"/>
              <w:rPr>
                <w:rFonts w:ascii="Times New Roman" w:hAnsi="Times New Roman"/>
                <w:iCs/>
                <w:sz w:val="24"/>
                <w:szCs w:val="24"/>
              </w:rPr>
            </w:pPr>
            <w:r w:rsidRPr="006F51BB">
              <w:rPr>
                <w:rFonts w:ascii="Times New Roman" w:hAnsi="Times New Roman"/>
                <w:sz w:val="24"/>
                <w:szCs w:val="24"/>
              </w:rPr>
              <w:t>н</w:t>
            </w:r>
            <w:r w:rsidR="00AC414C" w:rsidRPr="006F51BB">
              <w:rPr>
                <w:rFonts w:ascii="Times New Roman" w:hAnsi="Times New Roman"/>
                <w:sz w:val="24"/>
                <w:szCs w:val="24"/>
              </w:rPr>
              <w:t>аблюдение</w:t>
            </w:r>
          </w:p>
          <w:p w:rsidR="00AC414C" w:rsidRPr="006F51BB" w:rsidRDefault="00AC414C" w:rsidP="00CD515D">
            <w:pPr>
              <w:numPr>
                <w:ilvl w:val="0"/>
                <w:numId w:val="5"/>
              </w:numPr>
              <w:spacing w:after="0" w:line="240" w:lineRule="auto"/>
              <w:ind w:left="0"/>
              <w:jc w:val="both"/>
              <w:rPr>
                <w:rFonts w:ascii="Times New Roman" w:hAnsi="Times New Roman"/>
                <w:iCs/>
                <w:sz w:val="24"/>
                <w:szCs w:val="24"/>
              </w:rPr>
            </w:pPr>
          </w:p>
        </w:tc>
      </w:tr>
      <w:tr w:rsidR="001A6E7F" w:rsidRPr="007E358D" w:rsidTr="00B05625">
        <w:tc>
          <w:tcPr>
            <w:tcW w:w="1912" w:type="pct"/>
            <w:shd w:val="clear" w:color="auto" w:fill="auto"/>
          </w:tcPr>
          <w:p w:rsidR="001A6E7F" w:rsidRPr="006F51BB" w:rsidRDefault="001A6E7F" w:rsidP="00B05625">
            <w:pPr>
              <w:spacing w:line="240" w:lineRule="auto"/>
              <w:contextualSpacing/>
              <w:jc w:val="both"/>
              <w:rPr>
                <w:rFonts w:ascii="Times New Roman" w:hAnsi="Times New Roman"/>
                <w:sz w:val="24"/>
                <w:szCs w:val="24"/>
              </w:rPr>
            </w:pPr>
            <w:r w:rsidRPr="006F51BB">
              <w:rPr>
                <w:rFonts w:ascii="Times New Roman" w:hAnsi="Times New Roman"/>
                <w:sz w:val="24"/>
                <w:szCs w:val="24"/>
              </w:rPr>
              <w:t>требования охраны труда, производственной санитарии и пожарной безопасности в организациях питания;</w:t>
            </w:r>
          </w:p>
        </w:tc>
        <w:tc>
          <w:tcPr>
            <w:tcW w:w="1580" w:type="pct"/>
            <w:shd w:val="clear" w:color="auto" w:fill="auto"/>
          </w:tcPr>
          <w:p w:rsidR="00032570" w:rsidRPr="006F51BB" w:rsidRDefault="007E358D" w:rsidP="00032570">
            <w:pPr>
              <w:spacing w:after="0" w:line="240" w:lineRule="auto"/>
              <w:jc w:val="both"/>
              <w:rPr>
                <w:rFonts w:ascii="Times New Roman" w:hAnsi="Times New Roman"/>
                <w:color w:val="000000"/>
                <w:sz w:val="24"/>
                <w:szCs w:val="24"/>
                <w:shd w:val="clear" w:color="auto" w:fill="FFFFFF"/>
              </w:rPr>
            </w:pPr>
            <w:r w:rsidRPr="006F51BB">
              <w:rPr>
                <w:rFonts w:ascii="Times New Roman" w:hAnsi="Times New Roman"/>
                <w:color w:val="000000"/>
                <w:sz w:val="24"/>
                <w:szCs w:val="24"/>
                <w:shd w:val="clear" w:color="auto" w:fill="FFFFFF"/>
              </w:rPr>
              <w:t>и</w:t>
            </w:r>
            <w:r w:rsidR="00D922A3" w:rsidRPr="006F51BB">
              <w:rPr>
                <w:rFonts w:ascii="Times New Roman" w:hAnsi="Times New Roman"/>
                <w:color w:val="000000"/>
                <w:sz w:val="24"/>
                <w:szCs w:val="24"/>
                <w:shd w:val="clear" w:color="auto" w:fill="FFFFFF"/>
              </w:rPr>
              <w:t>зложение правил техники безопасности при эксплуатации технологического оборудования, инвентаря</w:t>
            </w:r>
          </w:p>
          <w:p w:rsidR="00212293" w:rsidRPr="006F51BB" w:rsidRDefault="007E358D" w:rsidP="00032570">
            <w:pPr>
              <w:spacing w:after="0" w:line="240" w:lineRule="auto"/>
              <w:jc w:val="both"/>
              <w:rPr>
                <w:rFonts w:ascii="Times New Roman" w:hAnsi="Times New Roman"/>
                <w:bCs/>
                <w:sz w:val="24"/>
                <w:szCs w:val="24"/>
              </w:rPr>
            </w:pPr>
            <w:r w:rsidRPr="006F51BB">
              <w:rPr>
                <w:rFonts w:ascii="Times New Roman" w:hAnsi="Times New Roman"/>
                <w:color w:val="000000"/>
                <w:sz w:val="24"/>
                <w:szCs w:val="24"/>
                <w:shd w:val="clear" w:color="auto" w:fill="FFFFFF"/>
              </w:rPr>
              <w:t>т</w:t>
            </w:r>
            <w:r w:rsidR="00212293" w:rsidRPr="006F51BB">
              <w:rPr>
                <w:rFonts w:ascii="Times New Roman" w:hAnsi="Times New Roman"/>
                <w:color w:val="000000"/>
                <w:sz w:val="24"/>
                <w:szCs w:val="24"/>
                <w:shd w:val="clear" w:color="auto" w:fill="FFFFFF"/>
              </w:rPr>
              <w:t>очность изложения санитарных правил, правил личной гигиены.</w:t>
            </w:r>
          </w:p>
        </w:tc>
        <w:tc>
          <w:tcPr>
            <w:tcW w:w="1508" w:type="pct"/>
            <w:shd w:val="clear" w:color="auto" w:fill="auto"/>
          </w:tcPr>
          <w:p w:rsidR="007E358D" w:rsidRPr="006F51BB" w:rsidRDefault="007E358D" w:rsidP="007E358D">
            <w:pPr>
              <w:numPr>
                <w:ilvl w:val="0"/>
                <w:numId w:val="5"/>
              </w:numPr>
              <w:spacing w:after="0" w:line="240" w:lineRule="auto"/>
              <w:ind w:left="0"/>
              <w:jc w:val="both"/>
              <w:rPr>
                <w:rFonts w:ascii="Times New Roman" w:hAnsi="Times New Roman"/>
                <w:bCs/>
                <w:sz w:val="24"/>
                <w:szCs w:val="24"/>
              </w:rPr>
            </w:pPr>
            <w:r w:rsidRPr="006F51BB">
              <w:rPr>
                <w:rFonts w:ascii="Times New Roman" w:hAnsi="Times New Roman"/>
                <w:sz w:val="24"/>
                <w:szCs w:val="24"/>
              </w:rPr>
              <w:t>б</w:t>
            </w:r>
            <w:r w:rsidR="00EC47D4" w:rsidRPr="006F51BB">
              <w:rPr>
                <w:rFonts w:ascii="Times New Roman" w:hAnsi="Times New Roman"/>
                <w:sz w:val="24"/>
                <w:szCs w:val="24"/>
              </w:rPr>
              <w:t>еседа,</w:t>
            </w:r>
          </w:p>
          <w:p w:rsidR="001A6E7F" w:rsidRPr="006F51BB" w:rsidRDefault="00EC47D4" w:rsidP="007E358D">
            <w:pPr>
              <w:numPr>
                <w:ilvl w:val="0"/>
                <w:numId w:val="5"/>
              </w:numPr>
              <w:spacing w:after="0" w:line="240" w:lineRule="auto"/>
              <w:ind w:left="0"/>
              <w:jc w:val="both"/>
              <w:rPr>
                <w:rFonts w:ascii="Times New Roman" w:hAnsi="Times New Roman"/>
                <w:bCs/>
                <w:sz w:val="24"/>
                <w:szCs w:val="24"/>
              </w:rPr>
            </w:pPr>
            <w:r w:rsidRPr="006F51BB">
              <w:rPr>
                <w:rFonts w:ascii="Times New Roman" w:hAnsi="Times New Roman"/>
                <w:sz w:val="24"/>
                <w:szCs w:val="24"/>
              </w:rPr>
              <w:t>тестирование</w:t>
            </w:r>
          </w:p>
        </w:tc>
      </w:tr>
      <w:tr w:rsidR="001A6E7F" w:rsidRPr="007E358D" w:rsidTr="00B05625">
        <w:tc>
          <w:tcPr>
            <w:tcW w:w="1912" w:type="pct"/>
            <w:shd w:val="clear" w:color="auto" w:fill="auto"/>
          </w:tcPr>
          <w:p w:rsidR="001A6E7F" w:rsidRPr="006F51BB" w:rsidRDefault="001A6E7F" w:rsidP="00B05625">
            <w:pPr>
              <w:spacing w:line="240" w:lineRule="auto"/>
              <w:contextualSpacing/>
              <w:jc w:val="both"/>
              <w:rPr>
                <w:rFonts w:ascii="Times New Roman" w:hAnsi="Times New Roman"/>
                <w:sz w:val="24"/>
                <w:szCs w:val="24"/>
              </w:rPr>
            </w:pPr>
            <w:r w:rsidRPr="006F51BB">
              <w:rPr>
                <w:rFonts w:ascii="Times New Roman" w:hAnsi="Times New Roman"/>
                <w:sz w:val="24"/>
                <w:szCs w:val="24"/>
              </w:rPr>
              <w:t>принципы и приемы презентации блюд, напитков и кулинарных изделий потребителям;</w:t>
            </w:r>
          </w:p>
        </w:tc>
        <w:tc>
          <w:tcPr>
            <w:tcW w:w="1580" w:type="pct"/>
            <w:shd w:val="clear" w:color="auto" w:fill="auto"/>
          </w:tcPr>
          <w:p w:rsidR="001A6E7F" w:rsidRPr="006F51BB" w:rsidRDefault="007E358D" w:rsidP="00F02DED">
            <w:pPr>
              <w:spacing w:after="0" w:line="240" w:lineRule="auto"/>
              <w:jc w:val="both"/>
              <w:rPr>
                <w:rFonts w:ascii="Times New Roman" w:hAnsi="Times New Roman"/>
                <w:bCs/>
                <w:sz w:val="24"/>
                <w:szCs w:val="24"/>
              </w:rPr>
            </w:pPr>
            <w:r w:rsidRPr="006F51BB">
              <w:rPr>
                <w:rFonts w:ascii="Times New Roman" w:hAnsi="Times New Roman"/>
                <w:sz w:val="24"/>
                <w:szCs w:val="24"/>
              </w:rPr>
              <w:t>д</w:t>
            </w:r>
            <w:r w:rsidR="00D922A3" w:rsidRPr="006F51BB">
              <w:rPr>
                <w:rFonts w:ascii="Times New Roman" w:hAnsi="Times New Roman"/>
                <w:sz w:val="24"/>
                <w:szCs w:val="24"/>
              </w:rPr>
              <w:t>емонстрация умений и знаний</w:t>
            </w:r>
            <w:r w:rsidR="00212293" w:rsidRPr="006F51BB">
              <w:rPr>
                <w:rFonts w:ascii="Times New Roman" w:hAnsi="Times New Roman"/>
                <w:sz w:val="24"/>
                <w:szCs w:val="24"/>
              </w:rPr>
              <w:t xml:space="preserve"> способов</w:t>
            </w:r>
            <w:r w:rsidR="00D922A3" w:rsidRPr="006F51BB">
              <w:rPr>
                <w:rFonts w:ascii="Times New Roman" w:hAnsi="Times New Roman"/>
                <w:sz w:val="24"/>
                <w:szCs w:val="24"/>
              </w:rPr>
              <w:t xml:space="preserve"> сервировки, </w:t>
            </w:r>
            <w:r w:rsidR="00212293" w:rsidRPr="006F51BB">
              <w:rPr>
                <w:rFonts w:ascii="Times New Roman" w:hAnsi="Times New Roman"/>
                <w:sz w:val="24"/>
                <w:szCs w:val="24"/>
              </w:rPr>
              <w:t xml:space="preserve">вариантов </w:t>
            </w:r>
            <w:r w:rsidR="00D922A3" w:rsidRPr="006F51BB">
              <w:rPr>
                <w:rFonts w:ascii="Times New Roman" w:hAnsi="Times New Roman"/>
                <w:sz w:val="24"/>
                <w:szCs w:val="24"/>
              </w:rPr>
              <w:t>оформления и подачи блюд, напитков и кулинарных изделий</w:t>
            </w:r>
            <w:r w:rsidR="00212293" w:rsidRPr="006F51BB">
              <w:rPr>
                <w:rFonts w:ascii="Times New Roman" w:hAnsi="Times New Roman"/>
                <w:sz w:val="24"/>
                <w:szCs w:val="24"/>
              </w:rPr>
              <w:t>.</w:t>
            </w:r>
          </w:p>
        </w:tc>
        <w:tc>
          <w:tcPr>
            <w:tcW w:w="1508" w:type="pct"/>
            <w:shd w:val="clear" w:color="auto" w:fill="auto"/>
          </w:tcPr>
          <w:p w:rsidR="00AC414C" w:rsidRPr="006F51BB" w:rsidRDefault="007E358D" w:rsidP="00AC414C">
            <w:pPr>
              <w:numPr>
                <w:ilvl w:val="0"/>
                <w:numId w:val="5"/>
              </w:numPr>
              <w:spacing w:after="0" w:line="240" w:lineRule="auto"/>
              <w:ind w:left="0"/>
              <w:jc w:val="both"/>
              <w:rPr>
                <w:rFonts w:ascii="Times New Roman" w:hAnsi="Times New Roman"/>
                <w:sz w:val="24"/>
                <w:szCs w:val="24"/>
              </w:rPr>
            </w:pPr>
            <w:r w:rsidRPr="006F51BB">
              <w:rPr>
                <w:rFonts w:ascii="Times New Roman" w:hAnsi="Times New Roman"/>
                <w:sz w:val="24"/>
                <w:szCs w:val="24"/>
              </w:rPr>
              <w:t>б</w:t>
            </w:r>
            <w:r w:rsidR="00AC414C" w:rsidRPr="006F51BB">
              <w:rPr>
                <w:rFonts w:ascii="Times New Roman" w:hAnsi="Times New Roman"/>
                <w:sz w:val="24"/>
                <w:szCs w:val="24"/>
              </w:rPr>
              <w:t xml:space="preserve">еседа, </w:t>
            </w:r>
            <w:r w:rsidR="006A5CBB" w:rsidRPr="006F51BB">
              <w:rPr>
                <w:rFonts w:ascii="Times New Roman" w:hAnsi="Times New Roman"/>
                <w:sz w:val="24"/>
                <w:szCs w:val="24"/>
              </w:rPr>
              <w:t>отчет по самостоятельным работам</w:t>
            </w:r>
          </w:p>
          <w:p w:rsidR="001A6E7F" w:rsidRPr="006F51BB" w:rsidRDefault="001A6E7F" w:rsidP="00CD515D">
            <w:pPr>
              <w:numPr>
                <w:ilvl w:val="0"/>
                <w:numId w:val="5"/>
              </w:numPr>
              <w:spacing w:after="0" w:line="240" w:lineRule="auto"/>
              <w:ind w:left="0"/>
              <w:jc w:val="both"/>
              <w:rPr>
                <w:rFonts w:ascii="Times New Roman" w:hAnsi="Times New Roman"/>
                <w:bCs/>
                <w:sz w:val="24"/>
                <w:szCs w:val="24"/>
              </w:rPr>
            </w:pPr>
          </w:p>
        </w:tc>
      </w:tr>
      <w:tr w:rsidR="001A6E7F" w:rsidRPr="007E358D" w:rsidTr="00B05625">
        <w:tc>
          <w:tcPr>
            <w:tcW w:w="1912" w:type="pct"/>
            <w:shd w:val="clear" w:color="auto" w:fill="auto"/>
          </w:tcPr>
          <w:p w:rsidR="001A6E7F" w:rsidRPr="006F51BB" w:rsidRDefault="001A6E7F" w:rsidP="00B05625">
            <w:pPr>
              <w:spacing w:line="240" w:lineRule="auto"/>
              <w:contextualSpacing/>
              <w:jc w:val="both"/>
              <w:rPr>
                <w:rFonts w:ascii="Times New Roman" w:hAnsi="Times New Roman"/>
                <w:sz w:val="24"/>
                <w:szCs w:val="24"/>
              </w:rPr>
            </w:pPr>
            <w:r w:rsidRPr="006F51BB">
              <w:rPr>
                <w:rFonts w:ascii="Times New Roman" w:hAnsi="Times New Roman"/>
                <w:sz w:val="24"/>
                <w:szCs w:val="24"/>
              </w:rPr>
              <w:t xml:space="preserve">требования к качеству, срокам и условиям хранения, </w:t>
            </w:r>
            <w:proofErr w:type="spellStart"/>
            <w:r w:rsidRPr="006F51BB">
              <w:rPr>
                <w:rFonts w:ascii="Times New Roman" w:hAnsi="Times New Roman"/>
                <w:sz w:val="24"/>
                <w:szCs w:val="24"/>
              </w:rPr>
              <w:t>порционированию</w:t>
            </w:r>
            <w:proofErr w:type="spellEnd"/>
            <w:r w:rsidRPr="006F51BB">
              <w:rPr>
                <w:rFonts w:ascii="Times New Roman" w:hAnsi="Times New Roman"/>
                <w:sz w:val="24"/>
                <w:szCs w:val="24"/>
              </w:rPr>
              <w:t>, оформлению и подаче блюд, напитков и кулинарных изделий разнообразного ассортимента;</w:t>
            </w:r>
          </w:p>
        </w:tc>
        <w:tc>
          <w:tcPr>
            <w:tcW w:w="1580" w:type="pct"/>
            <w:shd w:val="clear" w:color="auto" w:fill="auto"/>
          </w:tcPr>
          <w:p w:rsidR="001A6E7F" w:rsidRPr="006F51BB" w:rsidRDefault="007E358D" w:rsidP="00C31911">
            <w:pPr>
              <w:spacing w:after="0" w:line="240" w:lineRule="auto"/>
              <w:jc w:val="both"/>
              <w:rPr>
                <w:rFonts w:ascii="Times New Roman" w:hAnsi="Times New Roman"/>
                <w:sz w:val="24"/>
                <w:szCs w:val="24"/>
              </w:rPr>
            </w:pPr>
            <w:r w:rsidRPr="006F51BB">
              <w:rPr>
                <w:rFonts w:ascii="Times New Roman" w:hAnsi="Times New Roman"/>
                <w:sz w:val="24"/>
                <w:szCs w:val="24"/>
              </w:rPr>
              <w:t>д</w:t>
            </w:r>
            <w:r w:rsidR="00212293" w:rsidRPr="006F51BB">
              <w:rPr>
                <w:rFonts w:ascii="Times New Roman" w:hAnsi="Times New Roman"/>
                <w:sz w:val="24"/>
                <w:szCs w:val="24"/>
              </w:rPr>
              <w:t>емонстрация знаний температурных режимов, срокам и условиям хранения блюд, напитков и кулинарных изделий разнообразного вида.</w:t>
            </w:r>
          </w:p>
          <w:p w:rsidR="00212293" w:rsidRPr="006F51BB" w:rsidRDefault="007E358D" w:rsidP="00212293">
            <w:pPr>
              <w:spacing w:after="0" w:line="240" w:lineRule="auto"/>
              <w:jc w:val="both"/>
              <w:rPr>
                <w:rFonts w:ascii="Times New Roman" w:hAnsi="Times New Roman"/>
                <w:sz w:val="24"/>
                <w:szCs w:val="24"/>
              </w:rPr>
            </w:pPr>
            <w:r w:rsidRPr="006F51BB">
              <w:rPr>
                <w:rFonts w:ascii="Times New Roman" w:hAnsi="Times New Roman"/>
                <w:sz w:val="24"/>
                <w:szCs w:val="24"/>
              </w:rPr>
              <w:t>о</w:t>
            </w:r>
            <w:r w:rsidR="00212293" w:rsidRPr="006F51BB">
              <w:rPr>
                <w:rFonts w:ascii="Times New Roman" w:hAnsi="Times New Roman"/>
                <w:sz w:val="24"/>
                <w:szCs w:val="24"/>
              </w:rPr>
              <w:t>пределение качества блюд, напитков и кулинарных изделий разнообразного вида.</w:t>
            </w:r>
          </w:p>
          <w:p w:rsidR="00212293" w:rsidRPr="006F51BB" w:rsidRDefault="007E358D" w:rsidP="00212293">
            <w:pPr>
              <w:spacing w:after="0" w:line="240" w:lineRule="auto"/>
              <w:jc w:val="both"/>
              <w:rPr>
                <w:rFonts w:ascii="Times New Roman" w:hAnsi="Times New Roman"/>
                <w:bCs/>
                <w:sz w:val="24"/>
                <w:szCs w:val="24"/>
              </w:rPr>
            </w:pPr>
            <w:r w:rsidRPr="006F51BB">
              <w:rPr>
                <w:rFonts w:ascii="Times New Roman" w:hAnsi="Times New Roman"/>
                <w:sz w:val="24"/>
                <w:szCs w:val="24"/>
              </w:rPr>
              <w:t>в</w:t>
            </w:r>
            <w:r w:rsidR="00212293" w:rsidRPr="006F51BB">
              <w:rPr>
                <w:rFonts w:ascii="Times New Roman" w:hAnsi="Times New Roman"/>
                <w:sz w:val="24"/>
                <w:szCs w:val="24"/>
              </w:rPr>
              <w:t xml:space="preserve">ыполнение условий и режима хранения при отпуске и </w:t>
            </w:r>
            <w:proofErr w:type="spellStart"/>
            <w:r w:rsidR="00212293" w:rsidRPr="006F51BB">
              <w:rPr>
                <w:rFonts w:ascii="Times New Roman" w:hAnsi="Times New Roman"/>
                <w:sz w:val="24"/>
                <w:szCs w:val="24"/>
              </w:rPr>
              <w:t>порционировании</w:t>
            </w:r>
            <w:proofErr w:type="spellEnd"/>
          </w:p>
        </w:tc>
        <w:tc>
          <w:tcPr>
            <w:tcW w:w="1508" w:type="pct"/>
            <w:shd w:val="clear" w:color="auto" w:fill="auto"/>
          </w:tcPr>
          <w:p w:rsidR="00AC414C" w:rsidRPr="006F51BB" w:rsidRDefault="007E358D" w:rsidP="00AC414C">
            <w:pPr>
              <w:numPr>
                <w:ilvl w:val="0"/>
                <w:numId w:val="5"/>
              </w:numPr>
              <w:spacing w:after="0" w:line="240" w:lineRule="auto"/>
              <w:ind w:left="0"/>
              <w:jc w:val="both"/>
              <w:rPr>
                <w:rFonts w:ascii="Times New Roman" w:hAnsi="Times New Roman"/>
                <w:sz w:val="24"/>
                <w:szCs w:val="24"/>
              </w:rPr>
            </w:pPr>
            <w:r w:rsidRPr="006F51BB">
              <w:rPr>
                <w:rFonts w:ascii="Times New Roman" w:hAnsi="Times New Roman"/>
                <w:sz w:val="24"/>
                <w:szCs w:val="24"/>
              </w:rPr>
              <w:t>э</w:t>
            </w:r>
            <w:r w:rsidR="00AC414C" w:rsidRPr="006F51BB">
              <w:rPr>
                <w:rFonts w:ascii="Times New Roman" w:hAnsi="Times New Roman"/>
                <w:sz w:val="24"/>
                <w:szCs w:val="24"/>
              </w:rPr>
              <w:t>кспресс-опрос («летучка»)</w:t>
            </w:r>
          </w:p>
          <w:p w:rsidR="001A6E7F" w:rsidRPr="006F51BB" w:rsidRDefault="007E358D" w:rsidP="00AC414C">
            <w:pPr>
              <w:spacing w:after="0" w:line="240" w:lineRule="auto"/>
              <w:jc w:val="both"/>
              <w:rPr>
                <w:rFonts w:ascii="Times New Roman" w:hAnsi="Times New Roman"/>
                <w:sz w:val="24"/>
                <w:szCs w:val="24"/>
              </w:rPr>
            </w:pPr>
            <w:r w:rsidRPr="006F51BB">
              <w:rPr>
                <w:rFonts w:ascii="Times New Roman" w:hAnsi="Times New Roman"/>
                <w:sz w:val="24"/>
                <w:szCs w:val="24"/>
              </w:rPr>
              <w:t>н</w:t>
            </w:r>
            <w:r w:rsidR="00AC414C" w:rsidRPr="006F51BB">
              <w:rPr>
                <w:rFonts w:ascii="Times New Roman" w:hAnsi="Times New Roman"/>
                <w:sz w:val="24"/>
                <w:szCs w:val="24"/>
              </w:rPr>
              <w:t>аблюдение</w:t>
            </w:r>
          </w:p>
        </w:tc>
      </w:tr>
      <w:tr w:rsidR="001A6E7F" w:rsidRPr="007E358D" w:rsidTr="00B05625">
        <w:tc>
          <w:tcPr>
            <w:tcW w:w="1912" w:type="pct"/>
            <w:shd w:val="clear" w:color="auto" w:fill="auto"/>
          </w:tcPr>
          <w:p w:rsidR="001A6E7F" w:rsidRPr="006F51BB" w:rsidRDefault="001A6E7F" w:rsidP="00B05625">
            <w:pPr>
              <w:spacing w:line="240" w:lineRule="auto"/>
              <w:contextualSpacing/>
              <w:jc w:val="both"/>
              <w:rPr>
                <w:rFonts w:ascii="Times New Roman" w:hAnsi="Times New Roman"/>
                <w:sz w:val="24"/>
                <w:szCs w:val="24"/>
              </w:rPr>
            </w:pPr>
            <w:r w:rsidRPr="006F51BB">
              <w:rPr>
                <w:rFonts w:ascii="Times New Roman" w:hAnsi="Times New Roman"/>
                <w:sz w:val="24"/>
                <w:szCs w:val="24"/>
              </w:rPr>
              <w:t xml:space="preserve">принципы и приемы презентации кондитерской и шоколадной </w:t>
            </w:r>
            <w:r w:rsidRPr="006F51BB">
              <w:rPr>
                <w:rFonts w:ascii="Times New Roman" w:hAnsi="Times New Roman"/>
                <w:sz w:val="24"/>
                <w:szCs w:val="24"/>
              </w:rPr>
              <w:lastRenderedPageBreak/>
              <w:t>продукции;</w:t>
            </w:r>
          </w:p>
        </w:tc>
        <w:tc>
          <w:tcPr>
            <w:tcW w:w="1580" w:type="pct"/>
            <w:shd w:val="clear" w:color="auto" w:fill="auto"/>
          </w:tcPr>
          <w:p w:rsidR="001A6E7F" w:rsidRPr="006F51BB" w:rsidRDefault="001A6E7F" w:rsidP="001A6E7F">
            <w:pPr>
              <w:spacing w:after="0" w:line="240" w:lineRule="auto"/>
              <w:jc w:val="both"/>
              <w:rPr>
                <w:rFonts w:ascii="Times New Roman" w:hAnsi="Times New Roman"/>
                <w:sz w:val="24"/>
                <w:szCs w:val="24"/>
              </w:rPr>
            </w:pPr>
            <w:r w:rsidRPr="006F51BB">
              <w:rPr>
                <w:rFonts w:ascii="Times New Roman" w:hAnsi="Times New Roman"/>
                <w:sz w:val="24"/>
                <w:szCs w:val="24"/>
              </w:rPr>
              <w:lastRenderedPageBreak/>
              <w:t xml:space="preserve">соответствие выбранных методов презентации </w:t>
            </w:r>
            <w:r w:rsidRPr="006F51BB">
              <w:rPr>
                <w:rFonts w:ascii="Times New Roman" w:hAnsi="Times New Roman"/>
                <w:sz w:val="24"/>
                <w:szCs w:val="24"/>
              </w:rPr>
              <w:lastRenderedPageBreak/>
              <w:t>кондитерской и шоколадной продукции</w:t>
            </w:r>
          </w:p>
          <w:p w:rsidR="00B23C26" w:rsidRPr="006F51BB" w:rsidRDefault="00B23C26" w:rsidP="001A6E7F">
            <w:pPr>
              <w:spacing w:after="0" w:line="240" w:lineRule="auto"/>
              <w:jc w:val="both"/>
              <w:rPr>
                <w:rFonts w:ascii="Times New Roman" w:hAnsi="Times New Roman"/>
                <w:sz w:val="24"/>
                <w:szCs w:val="24"/>
              </w:rPr>
            </w:pPr>
            <w:r w:rsidRPr="006F51BB">
              <w:rPr>
                <w:rFonts w:ascii="Times New Roman" w:hAnsi="Times New Roman"/>
                <w:sz w:val="24"/>
                <w:szCs w:val="24"/>
              </w:rPr>
              <w:t>демонстрация знаний и умений способов сервировки, вариантов оформления кондитерской и шоколадной продукции.</w:t>
            </w:r>
          </w:p>
        </w:tc>
        <w:tc>
          <w:tcPr>
            <w:tcW w:w="1508" w:type="pct"/>
            <w:shd w:val="clear" w:color="auto" w:fill="auto"/>
          </w:tcPr>
          <w:p w:rsidR="006A5CBB" w:rsidRPr="006F51BB" w:rsidRDefault="007E358D" w:rsidP="006A5CBB">
            <w:pPr>
              <w:numPr>
                <w:ilvl w:val="0"/>
                <w:numId w:val="5"/>
              </w:numPr>
              <w:spacing w:after="0" w:line="240" w:lineRule="auto"/>
              <w:ind w:left="0"/>
              <w:jc w:val="both"/>
              <w:rPr>
                <w:rFonts w:ascii="Times New Roman" w:hAnsi="Times New Roman"/>
                <w:sz w:val="24"/>
                <w:szCs w:val="24"/>
              </w:rPr>
            </w:pPr>
            <w:r w:rsidRPr="006F51BB">
              <w:rPr>
                <w:rFonts w:ascii="Times New Roman" w:hAnsi="Times New Roman"/>
                <w:sz w:val="24"/>
                <w:szCs w:val="24"/>
              </w:rPr>
              <w:lastRenderedPageBreak/>
              <w:t>б</w:t>
            </w:r>
            <w:r w:rsidR="006A5CBB" w:rsidRPr="006F51BB">
              <w:rPr>
                <w:rFonts w:ascii="Times New Roman" w:hAnsi="Times New Roman"/>
                <w:sz w:val="24"/>
                <w:szCs w:val="24"/>
              </w:rPr>
              <w:t xml:space="preserve">еседа, отчет по самостоятельным </w:t>
            </w:r>
            <w:r w:rsidR="006A5CBB" w:rsidRPr="006F51BB">
              <w:rPr>
                <w:rFonts w:ascii="Times New Roman" w:hAnsi="Times New Roman"/>
                <w:sz w:val="24"/>
                <w:szCs w:val="24"/>
              </w:rPr>
              <w:lastRenderedPageBreak/>
              <w:t>работам</w:t>
            </w:r>
          </w:p>
          <w:p w:rsidR="001A6E7F" w:rsidRPr="006F51BB" w:rsidRDefault="001A6E7F" w:rsidP="00CD515D">
            <w:pPr>
              <w:numPr>
                <w:ilvl w:val="0"/>
                <w:numId w:val="5"/>
              </w:numPr>
              <w:spacing w:after="0" w:line="240" w:lineRule="auto"/>
              <w:ind w:left="0"/>
              <w:jc w:val="both"/>
              <w:rPr>
                <w:rFonts w:ascii="Times New Roman" w:hAnsi="Times New Roman"/>
                <w:sz w:val="24"/>
                <w:szCs w:val="24"/>
              </w:rPr>
            </w:pPr>
          </w:p>
        </w:tc>
      </w:tr>
      <w:tr w:rsidR="001A6E7F" w:rsidRPr="007E358D" w:rsidTr="00B05625">
        <w:tc>
          <w:tcPr>
            <w:tcW w:w="1912" w:type="pct"/>
            <w:shd w:val="clear" w:color="auto" w:fill="auto"/>
          </w:tcPr>
          <w:p w:rsidR="001A6E7F" w:rsidRPr="006F51BB" w:rsidRDefault="001A6E7F" w:rsidP="00B05625">
            <w:pPr>
              <w:spacing w:line="240" w:lineRule="auto"/>
              <w:contextualSpacing/>
              <w:jc w:val="both"/>
              <w:rPr>
                <w:rFonts w:ascii="Times New Roman" w:hAnsi="Times New Roman"/>
                <w:sz w:val="24"/>
                <w:szCs w:val="24"/>
              </w:rPr>
            </w:pPr>
            <w:r w:rsidRPr="006F51BB">
              <w:rPr>
                <w:rFonts w:ascii="Times New Roman" w:hAnsi="Times New Roman"/>
                <w:sz w:val="24"/>
                <w:szCs w:val="24"/>
              </w:rPr>
              <w:lastRenderedPageBreak/>
              <w:t xml:space="preserve">требования к качеству, срокам, условиям хранения, </w:t>
            </w:r>
            <w:proofErr w:type="spellStart"/>
            <w:r w:rsidRPr="006F51BB">
              <w:rPr>
                <w:rFonts w:ascii="Times New Roman" w:hAnsi="Times New Roman"/>
                <w:sz w:val="24"/>
                <w:szCs w:val="24"/>
              </w:rPr>
              <w:t>порционирования</w:t>
            </w:r>
            <w:proofErr w:type="spellEnd"/>
            <w:r w:rsidRPr="006F51BB">
              <w:rPr>
                <w:rFonts w:ascii="Times New Roman" w:hAnsi="Times New Roman"/>
                <w:sz w:val="24"/>
                <w:szCs w:val="24"/>
              </w:rPr>
              <w:t>, оформления и подачи десертов, мороженого, кондитерской и шоколадной продукции разнообразного ассортимента.</w:t>
            </w:r>
          </w:p>
        </w:tc>
        <w:tc>
          <w:tcPr>
            <w:tcW w:w="1580" w:type="pct"/>
            <w:shd w:val="clear" w:color="auto" w:fill="auto"/>
          </w:tcPr>
          <w:p w:rsidR="00212293" w:rsidRPr="006F51BB" w:rsidRDefault="007E358D" w:rsidP="00212293">
            <w:pPr>
              <w:spacing w:after="0" w:line="240" w:lineRule="auto"/>
              <w:jc w:val="both"/>
              <w:rPr>
                <w:rFonts w:ascii="Times New Roman" w:hAnsi="Times New Roman"/>
                <w:sz w:val="24"/>
                <w:szCs w:val="24"/>
              </w:rPr>
            </w:pPr>
            <w:r w:rsidRPr="006F51BB">
              <w:rPr>
                <w:rFonts w:ascii="Times New Roman" w:hAnsi="Times New Roman"/>
                <w:sz w:val="24"/>
                <w:szCs w:val="24"/>
              </w:rPr>
              <w:t>о</w:t>
            </w:r>
            <w:r w:rsidR="00212293" w:rsidRPr="006F51BB">
              <w:rPr>
                <w:rFonts w:ascii="Times New Roman" w:hAnsi="Times New Roman"/>
                <w:sz w:val="24"/>
                <w:szCs w:val="24"/>
              </w:rPr>
              <w:t xml:space="preserve">пределение качества </w:t>
            </w:r>
            <w:r w:rsidR="000969CC" w:rsidRPr="006F51BB">
              <w:rPr>
                <w:rFonts w:ascii="Times New Roman" w:hAnsi="Times New Roman"/>
                <w:sz w:val="24"/>
                <w:szCs w:val="24"/>
              </w:rPr>
              <w:t xml:space="preserve">десертов, мороженого, кондитерской и шоколадной продукции разнообразного ассортимента </w:t>
            </w:r>
          </w:p>
          <w:p w:rsidR="001A6E7F" w:rsidRPr="006F51BB" w:rsidRDefault="007E358D" w:rsidP="00212293">
            <w:pPr>
              <w:spacing w:after="0" w:line="240" w:lineRule="auto"/>
              <w:jc w:val="both"/>
              <w:rPr>
                <w:rFonts w:ascii="Times New Roman" w:hAnsi="Times New Roman"/>
                <w:sz w:val="24"/>
                <w:szCs w:val="24"/>
              </w:rPr>
            </w:pPr>
            <w:r w:rsidRPr="006F51BB">
              <w:rPr>
                <w:rFonts w:ascii="Times New Roman" w:hAnsi="Times New Roman"/>
                <w:sz w:val="24"/>
                <w:szCs w:val="24"/>
              </w:rPr>
              <w:t>в</w:t>
            </w:r>
            <w:r w:rsidR="00212293" w:rsidRPr="006F51BB">
              <w:rPr>
                <w:rFonts w:ascii="Times New Roman" w:hAnsi="Times New Roman"/>
                <w:sz w:val="24"/>
                <w:szCs w:val="24"/>
              </w:rPr>
              <w:t xml:space="preserve">ыполнение условий и режима хранения при отпуске и </w:t>
            </w:r>
            <w:proofErr w:type="spellStart"/>
            <w:r w:rsidR="00212293" w:rsidRPr="006F51BB">
              <w:rPr>
                <w:rFonts w:ascii="Times New Roman" w:hAnsi="Times New Roman"/>
                <w:sz w:val="24"/>
                <w:szCs w:val="24"/>
              </w:rPr>
              <w:t>порционировании</w:t>
            </w:r>
            <w:proofErr w:type="spellEnd"/>
            <w:r w:rsidR="000969CC" w:rsidRPr="006F51BB">
              <w:rPr>
                <w:rFonts w:ascii="Times New Roman" w:hAnsi="Times New Roman"/>
                <w:sz w:val="24"/>
                <w:szCs w:val="24"/>
              </w:rPr>
              <w:t xml:space="preserve"> десертов, мороженого, кондитерской и шоколадной продукции разнообразного ассортимента</w:t>
            </w:r>
          </w:p>
        </w:tc>
        <w:tc>
          <w:tcPr>
            <w:tcW w:w="1508" w:type="pct"/>
            <w:shd w:val="clear" w:color="auto" w:fill="auto"/>
          </w:tcPr>
          <w:p w:rsidR="00EC47D4" w:rsidRPr="006F51BB" w:rsidRDefault="007E358D" w:rsidP="00EC47D4">
            <w:pPr>
              <w:numPr>
                <w:ilvl w:val="0"/>
                <w:numId w:val="5"/>
              </w:numPr>
              <w:spacing w:after="0" w:line="240" w:lineRule="auto"/>
              <w:ind w:left="0"/>
              <w:jc w:val="both"/>
              <w:rPr>
                <w:rFonts w:ascii="Times New Roman" w:hAnsi="Times New Roman"/>
                <w:sz w:val="24"/>
                <w:szCs w:val="24"/>
              </w:rPr>
            </w:pPr>
            <w:r w:rsidRPr="006F51BB">
              <w:rPr>
                <w:rFonts w:ascii="Times New Roman" w:hAnsi="Times New Roman"/>
                <w:sz w:val="24"/>
                <w:szCs w:val="24"/>
              </w:rPr>
              <w:t>э</w:t>
            </w:r>
            <w:r w:rsidR="00EC47D4" w:rsidRPr="006F51BB">
              <w:rPr>
                <w:rFonts w:ascii="Times New Roman" w:hAnsi="Times New Roman"/>
                <w:sz w:val="24"/>
                <w:szCs w:val="24"/>
              </w:rPr>
              <w:t>кспресс-опрос («летучка»)</w:t>
            </w:r>
          </w:p>
          <w:p w:rsidR="001A6E7F" w:rsidRPr="006F51BB" w:rsidRDefault="007E358D" w:rsidP="00EC47D4">
            <w:pPr>
              <w:numPr>
                <w:ilvl w:val="0"/>
                <w:numId w:val="5"/>
              </w:numPr>
              <w:spacing w:after="0" w:line="240" w:lineRule="auto"/>
              <w:ind w:left="0"/>
              <w:jc w:val="both"/>
              <w:rPr>
                <w:rFonts w:ascii="Times New Roman" w:hAnsi="Times New Roman"/>
                <w:sz w:val="24"/>
                <w:szCs w:val="24"/>
              </w:rPr>
            </w:pPr>
            <w:r w:rsidRPr="006F51BB">
              <w:rPr>
                <w:rFonts w:ascii="Times New Roman" w:hAnsi="Times New Roman"/>
                <w:sz w:val="24"/>
                <w:szCs w:val="24"/>
              </w:rPr>
              <w:t>н</w:t>
            </w:r>
            <w:r w:rsidR="00EC47D4" w:rsidRPr="006F51BB">
              <w:rPr>
                <w:rFonts w:ascii="Times New Roman" w:hAnsi="Times New Roman"/>
                <w:sz w:val="24"/>
                <w:szCs w:val="24"/>
              </w:rPr>
              <w:t>аблюдение</w:t>
            </w:r>
          </w:p>
        </w:tc>
      </w:tr>
      <w:tr w:rsidR="001A6E7F" w:rsidRPr="007E358D" w:rsidTr="00B05625">
        <w:tc>
          <w:tcPr>
            <w:tcW w:w="1912" w:type="pct"/>
            <w:shd w:val="clear" w:color="auto" w:fill="auto"/>
          </w:tcPr>
          <w:p w:rsidR="001A6E7F" w:rsidRPr="006F51BB" w:rsidRDefault="001A6E7F" w:rsidP="00B05625">
            <w:pPr>
              <w:spacing w:line="240" w:lineRule="auto"/>
              <w:contextualSpacing/>
              <w:jc w:val="both"/>
              <w:rPr>
                <w:rFonts w:ascii="Times New Roman" w:hAnsi="Times New Roman"/>
                <w:sz w:val="24"/>
                <w:szCs w:val="24"/>
              </w:rPr>
            </w:pPr>
            <w:r w:rsidRPr="006F51BB">
              <w:rPr>
                <w:rFonts w:ascii="Times New Roman" w:hAnsi="Times New Roman"/>
                <w:b/>
                <w:bCs/>
                <w:sz w:val="24"/>
                <w:szCs w:val="24"/>
              </w:rPr>
              <w:t>перечень умений, осваиваемых в рамках дисциплины</w:t>
            </w:r>
          </w:p>
        </w:tc>
        <w:tc>
          <w:tcPr>
            <w:tcW w:w="1580" w:type="pct"/>
            <w:shd w:val="clear" w:color="auto" w:fill="auto"/>
          </w:tcPr>
          <w:p w:rsidR="001A6E7F" w:rsidRPr="006F51BB" w:rsidRDefault="001A6E7F" w:rsidP="00B05625">
            <w:pPr>
              <w:spacing w:after="0" w:line="240" w:lineRule="auto"/>
              <w:jc w:val="both"/>
              <w:rPr>
                <w:rFonts w:ascii="Times New Roman" w:hAnsi="Times New Roman"/>
                <w:sz w:val="24"/>
                <w:szCs w:val="24"/>
              </w:rPr>
            </w:pPr>
          </w:p>
        </w:tc>
        <w:tc>
          <w:tcPr>
            <w:tcW w:w="1508" w:type="pct"/>
            <w:shd w:val="clear" w:color="auto" w:fill="auto"/>
          </w:tcPr>
          <w:p w:rsidR="001A6E7F" w:rsidRPr="006F51BB" w:rsidRDefault="001A6E7F" w:rsidP="00CD515D">
            <w:pPr>
              <w:numPr>
                <w:ilvl w:val="0"/>
                <w:numId w:val="5"/>
              </w:numPr>
              <w:spacing w:after="0" w:line="240" w:lineRule="auto"/>
              <w:ind w:left="0"/>
              <w:jc w:val="both"/>
              <w:rPr>
                <w:rFonts w:ascii="Times New Roman" w:hAnsi="Times New Roman"/>
                <w:sz w:val="24"/>
                <w:szCs w:val="24"/>
              </w:rPr>
            </w:pPr>
          </w:p>
        </w:tc>
      </w:tr>
      <w:tr w:rsidR="001A6E7F" w:rsidRPr="007E358D" w:rsidTr="00B05625">
        <w:tc>
          <w:tcPr>
            <w:tcW w:w="1912" w:type="pct"/>
            <w:shd w:val="clear" w:color="auto" w:fill="auto"/>
          </w:tcPr>
          <w:p w:rsidR="001A6E7F" w:rsidRPr="006F51BB" w:rsidRDefault="001A6E7F" w:rsidP="00B05625">
            <w:pPr>
              <w:spacing w:line="240" w:lineRule="auto"/>
              <w:contextualSpacing/>
              <w:jc w:val="both"/>
              <w:rPr>
                <w:rFonts w:ascii="Times New Roman" w:hAnsi="Times New Roman"/>
                <w:sz w:val="24"/>
                <w:szCs w:val="24"/>
              </w:rPr>
            </w:pPr>
            <w:r w:rsidRPr="006F51BB">
              <w:rPr>
                <w:rFonts w:ascii="Times New Roman" w:hAnsi="Times New Roman"/>
                <w:sz w:val="24"/>
                <w:szCs w:val="24"/>
              </w:rPr>
              <w:t>соблюдать правила сочетаемости основных продуктов и сырья при приготовлении блюд, напитков и кулинарных изделий;</w:t>
            </w:r>
          </w:p>
        </w:tc>
        <w:tc>
          <w:tcPr>
            <w:tcW w:w="1580" w:type="pct"/>
            <w:shd w:val="clear" w:color="auto" w:fill="auto"/>
          </w:tcPr>
          <w:p w:rsidR="001A6E7F" w:rsidRPr="006F51BB" w:rsidRDefault="00C31911" w:rsidP="00C31911">
            <w:pPr>
              <w:spacing w:after="0" w:line="240" w:lineRule="auto"/>
              <w:jc w:val="both"/>
              <w:rPr>
                <w:rFonts w:ascii="Times New Roman" w:hAnsi="Times New Roman"/>
                <w:sz w:val="24"/>
                <w:szCs w:val="24"/>
              </w:rPr>
            </w:pPr>
            <w:r w:rsidRPr="006F51BB">
              <w:rPr>
                <w:rFonts w:ascii="Times New Roman" w:hAnsi="Times New Roman"/>
                <w:sz w:val="24"/>
                <w:szCs w:val="24"/>
              </w:rPr>
              <w:t xml:space="preserve">соответствие правилам сочетаемости основных продуктов и сырья при приготовлении блюд, напитков и изделий </w:t>
            </w:r>
          </w:p>
        </w:tc>
        <w:tc>
          <w:tcPr>
            <w:tcW w:w="1508" w:type="pct"/>
            <w:shd w:val="clear" w:color="auto" w:fill="auto"/>
          </w:tcPr>
          <w:p w:rsidR="001A6E7F" w:rsidRPr="006F51BB" w:rsidRDefault="007E358D" w:rsidP="00CD515D">
            <w:pPr>
              <w:numPr>
                <w:ilvl w:val="0"/>
                <w:numId w:val="5"/>
              </w:numPr>
              <w:spacing w:after="0" w:line="240" w:lineRule="auto"/>
              <w:ind w:left="0"/>
              <w:jc w:val="both"/>
              <w:rPr>
                <w:rFonts w:ascii="Times New Roman" w:hAnsi="Times New Roman"/>
                <w:sz w:val="24"/>
                <w:szCs w:val="24"/>
              </w:rPr>
            </w:pPr>
            <w:r w:rsidRPr="006F51BB">
              <w:rPr>
                <w:rFonts w:ascii="Times New Roman" w:hAnsi="Times New Roman"/>
                <w:sz w:val="24"/>
                <w:szCs w:val="24"/>
              </w:rPr>
              <w:t>р</w:t>
            </w:r>
            <w:r w:rsidR="006A5CBB" w:rsidRPr="006F51BB">
              <w:rPr>
                <w:rFonts w:ascii="Times New Roman" w:hAnsi="Times New Roman"/>
                <w:sz w:val="24"/>
                <w:szCs w:val="24"/>
              </w:rPr>
              <w:t>асширенный опрос</w:t>
            </w:r>
          </w:p>
        </w:tc>
      </w:tr>
      <w:tr w:rsidR="001A6E7F" w:rsidRPr="007E358D" w:rsidTr="00B23C26">
        <w:trPr>
          <w:trHeight w:val="1532"/>
        </w:trPr>
        <w:tc>
          <w:tcPr>
            <w:tcW w:w="1912" w:type="pct"/>
            <w:shd w:val="clear" w:color="auto" w:fill="auto"/>
          </w:tcPr>
          <w:p w:rsidR="001A6E7F" w:rsidRPr="006F51BB" w:rsidRDefault="001A6E7F" w:rsidP="00B05625">
            <w:pPr>
              <w:spacing w:line="240" w:lineRule="auto"/>
              <w:contextualSpacing/>
              <w:jc w:val="both"/>
              <w:rPr>
                <w:rFonts w:ascii="Times New Roman" w:hAnsi="Times New Roman"/>
                <w:sz w:val="24"/>
                <w:szCs w:val="24"/>
              </w:rPr>
            </w:pPr>
            <w:r w:rsidRPr="006F51BB">
              <w:rPr>
                <w:rFonts w:ascii="Times New Roman" w:hAnsi="Times New Roman"/>
                <w:sz w:val="24"/>
                <w:szCs w:val="24"/>
              </w:rPr>
              <w:t>эстетично и безопасно упаковывать готовые блюда, напитки и кулинарные изделия на вынос;</w:t>
            </w:r>
          </w:p>
        </w:tc>
        <w:tc>
          <w:tcPr>
            <w:tcW w:w="1580" w:type="pct"/>
            <w:shd w:val="clear" w:color="auto" w:fill="auto"/>
          </w:tcPr>
          <w:p w:rsidR="00B23C26" w:rsidRPr="006F51BB" w:rsidRDefault="00C31911" w:rsidP="00C31911">
            <w:pPr>
              <w:spacing w:after="0" w:line="240" w:lineRule="auto"/>
              <w:jc w:val="both"/>
              <w:rPr>
                <w:rFonts w:ascii="Times New Roman" w:hAnsi="Times New Roman"/>
                <w:sz w:val="24"/>
                <w:szCs w:val="24"/>
              </w:rPr>
            </w:pPr>
            <w:r w:rsidRPr="006F51BB">
              <w:rPr>
                <w:rFonts w:ascii="Times New Roman" w:hAnsi="Times New Roman"/>
                <w:sz w:val="24"/>
                <w:szCs w:val="24"/>
              </w:rPr>
              <w:t>соответствие выбранных методов эстетичной упаковки готовых блюд, напитков и кулинарных изделий относит</w:t>
            </w:r>
            <w:r w:rsidR="00313A79" w:rsidRPr="006F51BB">
              <w:rPr>
                <w:rFonts w:ascii="Times New Roman" w:hAnsi="Times New Roman"/>
                <w:sz w:val="24"/>
                <w:szCs w:val="24"/>
              </w:rPr>
              <w:t>ельно требований к безопасности</w:t>
            </w:r>
          </w:p>
          <w:p w:rsidR="00313A79" w:rsidRPr="006F51BB" w:rsidRDefault="00313A79" w:rsidP="00C31911">
            <w:pPr>
              <w:spacing w:after="0" w:line="240" w:lineRule="auto"/>
              <w:jc w:val="both"/>
              <w:rPr>
                <w:rFonts w:ascii="Times New Roman" w:hAnsi="Times New Roman"/>
                <w:sz w:val="24"/>
                <w:szCs w:val="24"/>
              </w:rPr>
            </w:pPr>
            <w:r w:rsidRPr="006F51BB">
              <w:rPr>
                <w:rFonts w:ascii="Times New Roman" w:hAnsi="Times New Roman"/>
                <w:sz w:val="24"/>
                <w:szCs w:val="24"/>
              </w:rPr>
              <w:t>соответствие сохранению внешнего вида блюд, напитков и кулинарных изделий</w:t>
            </w:r>
          </w:p>
        </w:tc>
        <w:tc>
          <w:tcPr>
            <w:tcW w:w="1508" w:type="pct"/>
            <w:shd w:val="clear" w:color="auto" w:fill="auto"/>
          </w:tcPr>
          <w:p w:rsidR="001A6E7F" w:rsidRPr="006F51BB" w:rsidRDefault="00EC47D4" w:rsidP="00CD515D">
            <w:pPr>
              <w:numPr>
                <w:ilvl w:val="0"/>
                <w:numId w:val="5"/>
              </w:numPr>
              <w:spacing w:after="0" w:line="240" w:lineRule="auto"/>
              <w:ind w:left="0"/>
              <w:jc w:val="both"/>
              <w:rPr>
                <w:rFonts w:ascii="Times New Roman" w:hAnsi="Times New Roman"/>
                <w:sz w:val="24"/>
                <w:szCs w:val="24"/>
              </w:rPr>
            </w:pPr>
            <w:r w:rsidRPr="006F51BB">
              <w:rPr>
                <w:rFonts w:ascii="Times New Roman" w:hAnsi="Times New Roman"/>
                <w:sz w:val="24"/>
                <w:szCs w:val="24"/>
              </w:rPr>
              <w:t>отчёт по самостоятельной работе, беседа</w:t>
            </w:r>
          </w:p>
        </w:tc>
      </w:tr>
      <w:tr w:rsidR="001A6E7F" w:rsidRPr="007E358D" w:rsidTr="00B05625">
        <w:tc>
          <w:tcPr>
            <w:tcW w:w="1912" w:type="pct"/>
            <w:shd w:val="clear" w:color="auto" w:fill="auto"/>
          </w:tcPr>
          <w:p w:rsidR="001A6E7F" w:rsidRPr="006F51BB" w:rsidRDefault="001A6E7F" w:rsidP="00B05625">
            <w:pPr>
              <w:spacing w:line="240" w:lineRule="auto"/>
              <w:contextualSpacing/>
              <w:jc w:val="both"/>
              <w:rPr>
                <w:rFonts w:ascii="Times New Roman" w:hAnsi="Times New Roman"/>
                <w:sz w:val="24"/>
                <w:szCs w:val="24"/>
              </w:rPr>
            </w:pPr>
            <w:r w:rsidRPr="006F51BB">
              <w:rPr>
                <w:rFonts w:ascii="Times New Roman" w:hAnsi="Times New Roman"/>
                <w:sz w:val="24"/>
                <w:szCs w:val="24"/>
              </w:rPr>
              <w:t>комбинировать различные способы приготовления и сочетания основных продуктов с дополнительными ингредиентами для создания гармоничных блюд, напитков и кулинарных изделий;</w:t>
            </w:r>
          </w:p>
        </w:tc>
        <w:tc>
          <w:tcPr>
            <w:tcW w:w="1580" w:type="pct"/>
            <w:shd w:val="clear" w:color="auto" w:fill="auto"/>
          </w:tcPr>
          <w:p w:rsidR="001A6E7F" w:rsidRPr="006F51BB" w:rsidRDefault="00C31911" w:rsidP="00C31911">
            <w:pPr>
              <w:spacing w:after="0" w:line="240" w:lineRule="auto"/>
              <w:jc w:val="both"/>
              <w:rPr>
                <w:rFonts w:ascii="Times New Roman" w:hAnsi="Times New Roman"/>
                <w:sz w:val="24"/>
                <w:szCs w:val="24"/>
              </w:rPr>
            </w:pPr>
            <w:r w:rsidRPr="006F51BB">
              <w:rPr>
                <w:rFonts w:ascii="Times New Roman" w:hAnsi="Times New Roman"/>
                <w:sz w:val="24"/>
                <w:szCs w:val="24"/>
              </w:rPr>
              <w:t>соответствие правилам сочетаемости основных продуктов с дополнительными ингредиентами для создания гармоничных блюд, напитков и кулинарных изделий</w:t>
            </w:r>
          </w:p>
        </w:tc>
        <w:tc>
          <w:tcPr>
            <w:tcW w:w="1508" w:type="pct"/>
            <w:shd w:val="clear" w:color="auto" w:fill="auto"/>
          </w:tcPr>
          <w:p w:rsidR="001A6E7F" w:rsidRPr="006F51BB" w:rsidRDefault="007E358D" w:rsidP="00CD515D">
            <w:pPr>
              <w:numPr>
                <w:ilvl w:val="0"/>
                <w:numId w:val="5"/>
              </w:numPr>
              <w:spacing w:after="0" w:line="240" w:lineRule="auto"/>
              <w:ind w:left="0"/>
              <w:jc w:val="both"/>
              <w:rPr>
                <w:rFonts w:ascii="Times New Roman" w:hAnsi="Times New Roman"/>
                <w:sz w:val="24"/>
                <w:szCs w:val="24"/>
              </w:rPr>
            </w:pPr>
            <w:r w:rsidRPr="006F51BB">
              <w:rPr>
                <w:rFonts w:ascii="Times New Roman" w:hAnsi="Times New Roman"/>
                <w:sz w:val="24"/>
                <w:szCs w:val="24"/>
              </w:rPr>
              <w:t>в</w:t>
            </w:r>
            <w:r w:rsidR="006A5CBB" w:rsidRPr="006F51BB">
              <w:rPr>
                <w:rFonts w:ascii="Times New Roman" w:hAnsi="Times New Roman"/>
                <w:sz w:val="24"/>
                <w:szCs w:val="24"/>
              </w:rPr>
              <w:t>ыполнение</w:t>
            </w:r>
            <w:r w:rsidRPr="006F51BB">
              <w:rPr>
                <w:rFonts w:ascii="Times New Roman" w:hAnsi="Times New Roman"/>
                <w:sz w:val="24"/>
                <w:szCs w:val="24"/>
              </w:rPr>
              <w:t xml:space="preserve"> и защита лабораторной работы. э</w:t>
            </w:r>
            <w:r w:rsidR="006A5CBB" w:rsidRPr="006F51BB">
              <w:rPr>
                <w:rFonts w:ascii="Times New Roman" w:hAnsi="Times New Roman"/>
                <w:sz w:val="24"/>
                <w:szCs w:val="24"/>
              </w:rPr>
              <w:t>кспертная оценка выполнения лабораторной работы</w:t>
            </w:r>
          </w:p>
        </w:tc>
      </w:tr>
      <w:tr w:rsidR="001A6E7F" w:rsidRPr="007E358D" w:rsidTr="00B05625">
        <w:tc>
          <w:tcPr>
            <w:tcW w:w="1912" w:type="pct"/>
            <w:shd w:val="clear" w:color="auto" w:fill="auto"/>
          </w:tcPr>
          <w:p w:rsidR="001A6E7F" w:rsidRPr="006F51BB" w:rsidRDefault="001A6E7F" w:rsidP="00B05625">
            <w:pPr>
              <w:spacing w:line="240" w:lineRule="auto"/>
              <w:contextualSpacing/>
              <w:jc w:val="both"/>
              <w:rPr>
                <w:rFonts w:ascii="Times New Roman" w:hAnsi="Times New Roman"/>
                <w:sz w:val="24"/>
                <w:szCs w:val="24"/>
              </w:rPr>
            </w:pPr>
            <w:r w:rsidRPr="006F51BB">
              <w:rPr>
                <w:rFonts w:ascii="Times New Roman" w:hAnsi="Times New Roman"/>
                <w:sz w:val="24"/>
                <w:szCs w:val="24"/>
              </w:rPr>
              <w:t>творчески оформлять блюда, напитки и кулинарные изделия, используя подходящие для этого отделочные полуфабрикаты и украшения;</w:t>
            </w:r>
          </w:p>
        </w:tc>
        <w:tc>
          <w:tcPr>
            <w:tcW w:w="1580" w:type="pct"/>
            <w:shd w:val="clear" w:color="auto" w:fill="auto"/>
          </w:tcPr>
          <w:p w:rsidR="001A6E7F" w:rsidRPr="006F51BB" w:rsidRDefault="00032570" w:rsidP="00032570">
            <w:pPr>
              <w:spacing w:after="0" w:line="240" w:lineRule="auto"/>
              <w:jc w:val="both"/>
              <w:rPr>
                <w:rFonts w:ascii="Times New Roman" w:hAnsi="Times New Roman"/>
                <w:sz w:val="24"/>
                <w:szCs w:val="24"/>
              </w:rPr>
            </w:pPr>
            <w:r w:rsidRPr="006F51BB">
              <w:rPr>
                <w:rFonts w:ascii="Times New Roman" w:hAnsi="Times New Roman"/>
                <w:sz w:val="24"/>
                <w:szCs w:val="24"/>
              </w:rPr>
              <w:t>п</w:t>
            </w:r>
            <w:r w:rsidR="00C31911" w:rsidRPr="006F51BB">
              <w:rPr>
                <w:rFonts w:ascii="Times New Roman" w:hAnsi="Times New Roman"/>
                <w:sz w:val="24"/>
                <w:szCs w:val="24"/>
              </w:rPr>
              <w:t>одбор и соответствие выбранных</w:t>
            </w:r>
            <w:r w:rsidRPr="006F51BB">
              <w:rPr>
                <w:rFonts w:ascii="Times New Roman" w:hAnsi="Times New Roman"/>
                <w:sz w:val="24"/>
                <w:szCs w:val="24"/>
              </w:rPr>
              <w:t xml:space="preserve"> отделочных полуфабрикатов и украшений для оформления</w:t>
            </w:r>
            <w:r w:rsidR="00C31911" w:rsidRPr="006F51BB">
              <w:rPr>
                <w:rFonts w:ascii="Times New Roman" w:hAnsi="Times New Roman"/>
                <w:sz w:val="24"/>
                <w:szCs w:val="24"/>
              </w:rPr>
              <w:t xml:space="preserve"> блюд, </w:t>
            </w:r>
            <w:r w:rsidR="00C31911" w:rsidRPr="006F51BB">
              <w:rPr>
                <w:rFonts w:ascii="Times New Roman" w:hAnsi="Times New Roman"/>
                <w:sz w:val="24"/>
                <w:szCs w:val="24"/>
              </w:rPr>
              <w:lastRenderedPageBreak/>
              <w:t>напитков и кулинарных изделий,</w:t>
            </w:r>
          </w:p>
        </w:tc>
        <w:tc>
          <w:tcPr>
            <w:tcW w:w="1508" w:type="pct"/>
            <w:shd w:val="clear" w:color="auto" w:fill="auto"/>
          </w:tcPr>
          <w:p w:rsidR="00EC47D4" w:rsidRPr="006F51BB" w:rsidRDefault="007E358D" w:rsidP="00EC47D4">
            <w:pPr>
              <w:spacing w:after="0" w:line="240" w:lineRule="auto"/>
              <w:rPr>
                <w:rFonts w:ascii="Times New Roman" w:hAnsi="Times New Roman"/>
                <w:sz w:val="24"/>
                <w:szCs w:val="24"/>
              </w:rPr>
            </w:pPr>
            <w:r w:rsidRPr="006F51BB">
              <w:rPr>
                <w:rFonts w:ascii="Times New Roman" w:hAnsi="Times New Roman"/>
                <w:sz w:val="24"/>
                <w:szCs w:val="24"/>
              </w:rPr>
              <w:lastRenderedPageBreak/>
              <w:t>а</w:t>
            </w:r>
            <w:r w:rsidR="00EC47D4" w:rsidRPr="006F51BB">
              <w:rPr>
                <w:rFonts w:ascii="Times New Roman" w:hAnsi="Times New Roman"/>
                <w:sz w:val="24"/>
                <w:szCs w:val="24"/>
              </w:rPr>
              <w:t>нализ результатов лабораторной работы по изучаемой теме</w:t>
            </w:r>
          </w:p>
          <w:p w:rsidR="00EC47D4" w:rsidRPr="006F51BB" w:rsidRDefault="007E358D" w:rsidP="00EC47D4">
            <w:pPr>
              <w:spacing w:after="0" w:line="240" w:lineRule="auto"/>
              <w:rPr>
                <w:rFonts w:ascii="Times New Roman" w:hAnsi="Times New Roman"/>
                <w:sz w:val="24"/>
                <w:szCs w:val="24"/>
              </w:rPr>
            </w:pPr>
            <w:r w:rsidRPr="006F51BB">
              <w:rPr>
                <w:rFonts w:ascii="Times New Roman" w:hAnsi="Times New Roman"/>
                <w:sz w:val="24"/>
                <w:szCs w:val="24"/>
              </w:rPr>
              <w:t>э</w:t>
            </w:r>
            <w:r w:rsidR="00EC47D4" w:rsidRPr="006F51BB">
              <w:rPr>
                <w:rFonts w:ascii="Times New Roman" w:hAnsi="Times New Roman"/>
                <w:sz w:val="24"/>
                <w:szCs w:val="24"/>
              </w:rPr>
              <w:t xml:space="preserve">кспертная оценка выполнения </w:t>
            </w:r>
            <w:r w:rsidR="00EC47D4" w:rsidRPr="006F51BB">
              <w:rPr>
                <w:rFonts w:ascii="Times New Roman" w:hAnsi="Times New Roman"/>
                <w:sz w:val="24"/>
                <w:szCs w:val="24"/>
              </w:rPr>
              <w:lastRenderedPageBreak/>
              <w:t>лабораторной работы</w:t>
            </w:r>
          </w:p>
          <w:p w:rsidR="001A6E7F" w:rsidRPr="006F51BB" w:rsidRDefault="001A6E7F" w:rsidP="00CD515D">
            <w:pPr>
              <w:numPr>
                <w:ilvl w:val="0"/>
                <w:numId w:val="5"/>
              </w:numPr>
              <w:spacing w:after="0" w:line="240" w:lineRule="auto"/>
              <w:ind w:left="0"/>
              <w:jc w:val="both"/>
              <w:rPr>
                <w:rFonts w:ascii="Times New Roman" w:hAnsi="Times New Roman"/>
                <w:sz w:val="24"/>
                <w:szCs w:val="24"/>
              </w:rPr>
            </w:pPr>
          </w:p>
        </w:tc>
      </w:tr>
      <w:tr w:rsidR="001A6E7F" w:rsidRPr="007E358D" w:rsidTr="00B05625">
        <w:tc>
          <w:tcPr>
            <w:tcW w:w="1912" w:type="pct"/>
            <w:shd w:val="clear" w:color="auto" w:fill="auto"/>
          </w:tcPr>
          <w:p w:rsidR="001A6E7F" w:rsidRPr="006F51BB" w:rsidRDefault="001A6E7F" w:rsidP="00B05625">
            <w:pPr>
              <w:spacing w:line="240" w:lineRule="auto"/>
              <w:contextualSpacing/>
              <w:jc w:val="both"/>
              <w:rPr>
                <w:rFonts w:ascii="Times New Roman" w:hAnsi="Times New Roman"/>
                <w:sz w:val="24"/>
                <w:szCs w:val="24"/>
              </w:rPr>
            </w:pPr>
            <w:r w:rsidRPr="006F51BB">
              <w:rPr>
                <w:rFonts w:ascii="Times New Roman" w:hAnsi="Times New Roman"/>
                <w:sz w:val="24"/>
                <w:szCs w:val="24"/>
              </w:rPr>
              <w:lastRenderedPageBreak/>
              <w:t>готовить и презентовать блюда, напитки и кулинарные изделия с элементами шоу;</w:t>
            </w:r>
          </w:p>
        </w:tc>
        <w:tc>
          <w:tcPr>
            <w:tcW w:w="1580" w:type="pct"/>
            <w:shd w:val="clear" w:color="auto" w:fill="auto"/>
          </w:tcPr>
          <w:p w:rsidR="001A6E7F" w:rsidRPr="006F51BB" w:rsidRDefault="007E358D" w:rsidP="00032570">
            <w:pPr>
              <w:spacing w:after="0" w:line="240" w:lineRule="auto"/>
              <w:jc w:val="both"/>
              <w:rPr>
                <w:rFonts w:ascii="Times New Roman" w:hAnsi="Times New Roman"/>
                <w:sz w:val="24"/>
                <w:szCs w:val="24"/>
              </w:rPr>
            </w:pPr>
            <w:r w:rsidRPr="006F51BB">
              <w:rPr>
                <w:rFonts w:ascii="Times New Roman" w:hAnsi="Times New Roman"/>
                <w:sz w:val="24"/>
                <w:szCs w:val="24"/>
              </w:rPr>
              <w:t>г</w:t>
            </w:r>
            <w:r w:rsidR="0027303C" w:rsidRPr="006F51BB">
              <w:rPr>
                <w:rFonts w:ascii="Times New Roman" w:hAnsi="Times New Roman"/>
                <w:sz w:val="24"/>
                <w:szCs w:val="24"/>
              </w:rPr>
              <w:t>отовность блюда, напитков и кулинарных</w:t>
            </w:r>
            <w:r w:rsidR="00313A79" w:rsidRPr="006F51BB">
              <w:rPr>
                <w:rFonts w:ascii="Times New Roman" w:hAnsi="Times New Roman"/>
                <w:sz w:val="24"/>
                <w:szCs w:val="24"/>
              </w:rPr>
              <w:t xml:space="preserve"> издели</w:t>
            </w:r>
            <w:r w:rsidR="0027303C" w:rsidRPr="006F51BB">
              <w:rPr>
                <w:rFonts w:ascii="Times New Roman" w:hAnsi="Times New Roman"/>
                <w:sz w:val="24"/>
                <w:szCs w:val="24"/>
              </w:rPr>
              <w:t>й</w:t>
            </w:r>
            <w:r w:rsidR="00313A79" w:rsidRPr="006F51BB">
              <w:rPr>
                <w:rFonts w:ascii="Times New Roman" w:hAnsi="Times New Roman"/>
                <w:sz w:val="24"/>
                <w:szCs w:val="24"/>
              </w:rPr>
              <w:t xml:space="preserve"> в соответствии с показателями качества блюд, с применением последовательного технологического процесса, с заданным временем, с правилами техники безопасности, нормой выхода, с температурным режимом.</w:t>
            </w:r>
          </w:p>
          <w:p w:rsidR="00313A79" w:rsidRPr="006F51BB" w:rsidRDefault="007E358D" w:rsidP="00032570">
            <w:pPr>
              <w:spacing w:after="0" w:line="240" w:lineRule="auto"/>
              <w:jc w:val="both"/>
              <w:rPr>
                <w:rFonts w:ascii="Times New Roman" w:hAnsi="Times New Roman"/>
                <w:bCs/>
                <w:sz w:val="24"/>
                <w:szCs w:val="24"/>
              </w:rPr>
            </w:pPr>
            <w:r w:rsidRPr="006F51BB">
              <w:rPr>
                <w:rFonts w:ascii="Times New Roman" w:hAnsi="Times New Roman"/>
                <w:sz w:val="24"/>
                <w:szCs w:val="24"/>
              </w:rPr>
              <w:t>д</w:t>
            </w:r>
            <w:r w:rsidR="00313A79" w:rsidRPr="006F51BB">
              <w:rPr>
                <w:rFonts w:ascii="Times New Roman" w:hAnsi="Times New Roman"/>
                <w:sz w:val="24"/>
                <w:szCs w:val="24"/>
              </w:rPr>
              <w:t xml:space="preserve">емонстрация знаний и умений презентации блюд, напитков, кулинарных изделий с элементами шоу. </w:t>
            </w:r>
          </w:p>
        </w:tc>
        <w:tc>
          <w:tcPr>
            <w:tcW w:w="1508" w:type="pct"/>
            <w:shd w:val="clear" w:color="auto" w:fill="auto"/>
          </w:tcPr>
          <w:p w:rsidR="00147449" w:rsidRPr="006F51BB" w:rsidRDefault="007E358D" w:rsidP="00147449">
            <w:pPr>
              <w:numPr>
                <w:ilvl w:val="0"/>
                <w:numId w:val="5"/>
              </w:numPr>
              <w:spacing w:after="0" w:line="240" w:lineRule="auto"/>
              <w:ind w:left="0"/>
              <w:jc w:val="both"/>
              <w:rPr>
                <w:rFonts w:ascii="Times New Roman" w:hAnsi="Times New Roman"/>
                <w:sz w:val="24"/>
                <w:szCs w:val="24"/>
              </w:rPr>
            </w:pPr>
            <w:r w:rsidRPr="006F51BB">
              <w:rPr>
                <w:rFonts w:ascii="Times New Roman" w:hAnsi="Times New Roman"/>
                <w:sz w:val="24"/>
                <w:szCs w:val="24"/>
              </w:rPr>
              <w:t>а</w:t>
            </w:r>
            <w:r w:rsidR="00147449" w:rsidRPr="006F51BB">
              <w:rPr>
                <w:rFonts w:ascii="Times New Roman" w:hAnsi="Times New Roman"/>
                <w:sz w:val="24"/>
                <w:szCs w:val="24"/>
              </w:rPr>
              <w:t>нализ деятельности.</w:t>
            </w:r>
          </w:p>
          <w:p w:rsidR="00147449" w:rsidRPr="006F51BB" w:rsidRDefault="007E358D" w:rsidP="00147449">
            <w:pPr>
              <w:numPr>
                <w:ilvl w:val="0"/>
                <w:numId w:val="5"/>
              </w:numPr>
              <w:spacing w:after="0" w:line="240" w:lineRule="auto"/>
              <w:ind w:left="0"/>
              <w:jc w:val="both"/>
              <w:rPr>
                <w:rFonts w:ascii="Times New Roman" w:hAnsi="Times New Roman"/>
                <w:sz w:val="24"/>
                <w:szCs w:val="24"/>
              </w:rPr>
            </w:pPr>
            <w:r w:rsidRPr="006F51BB">
              <w:rPr>
                <w:rFonts w:ascii="Times New Roman" w:hAnsi="Times New Roman"/>
                <w:sz w:val="24"/>
                <w:szCs w:val="24"/>
              </w:rPr>
              <w:t>р</w:t>
            </w:r>
            <w:r w:rsidR="00147449" w:rsidRPr="006F51BB">
              <w:rPr>
                <w:rFonts w:ascii="Times New Roman" w:hAnsi="Times New Roman"/>
                <w:sz w:val="24"/>
                <w:szCs w:val="24"/>
              </w:rPr>
              <w:t>ешение проблемных ситуаций</w:t>
            </w:r>
          </w:p>
          <w:p w:rsidR="001A6E7F" w:rsidRPr="006F51BB" w:rsidRDefault="007E358D" w:rsidP="00147449">
            <w:pPr>
              <w:spacing w:after="0" w:line="240" w:lineRule="auto"/>
              <w:jc w:val="both"/>
              <w:rPr>
                <w:rFonts w:ascii="Times New Roman" w:hAnsi="Times New Roman"/>
                <w:sz w:val="24"/>
                <w:szCs w:val="24"/>
              </w:rPr>
            </w:pPr>
            <w:r w:rsidRPr="006F51BB">
              <w:rPr>
                <w:rFonts w:ascii="Times New Roman" w:hAnsi="Times New Roman"/>
                <w:sz w:val="24"/>
                <w:szCs w:val="24"/>
              </w:rPr>
              <w:t>в</w:t>
            </w:r>
            <w:r w:rsidR="00147449" w:rsidRPr="006F51BB">
              <w:rPr>
                <w:rFonts w:ascii="Times New Roman" w:hAnsi="Times New Roman"/>
                <w:sz w:val="24"/>
                <w:szCs w:val="24"/>
              </w:rPr>
              <w:t>ыполнение и защита лабораторной работы</w:t>
            </w:r>
          </w:p>
          <w:p w:rsidR="00AC414C" w:rsidRPr="006F51BB" w:rsidRDefault="007E358D" w:rsidP="00147449">
            <w:pPr>
              <w:spacing w:after="0" w:line="240" w:lineRule="auto"/>
              <w:jc w:val="both"/>
              <w:rPr>
                <w:rFonts w:ascii="Times New Roman" w:hAnsi="Times New Roman"/>
                <w:bCs/>
                <w:sz w:val="24"/>
                <w:szCs w:val="24"/>
              </w:rPr>
            </w:pPr>
            <w:r w:rsidRPr="006F51BB">
              <w:rPr>
                <w:rFonts w:ascii="Times New Roman" w:hAnsi="Times New Roman"/>
                <w:sz w:val="24"/>
                <w:szCs w:val="24"/>
              </w:rPr>
              <w:t>н</w:t>
            </w:r>
            <w:r w:rsidR="00AC414C" w:rsidRPr="006F51BB">
              <w:rPr>
                <w:rFonts w:ascii="Times New Roman" w:hAnsi="Times New Roman"/>
                <w:sz w:val="24"/>
                <w:szCs w:val="24"/>
              </w:rPr>
              <w:t>аблюдение</w:t>
            </w:r>
          </w:p>
        </w:tc>
      </w:tr>
      <w:tr w:rsidR="001A6E7F" w:rsidRPr="007E358D" w:rsidTr="00B05625">
        <w:tc>
          <w:tcPr>
            <w:tcW w:w="1912" w:type="pct"/>
            <w:shd w:val="clear" w:color="auto" w:fill="auto"/>
          </w:tcPr>
          <w:p w:rsidR="001A6E7F" w:rsidRPr="006F51BB" w:rsidRDefault="001A6E7F" w:rsidP="00B05625">
            <w:pPr>
              <w:spacing w:line="240" w:lineRule="auto"/>
              <w:contextualSpacing/>
              <w:jc w:val="both"/>
              <w:rPr>
                <w:rFonts w:ascii="Times New Roman" w:hAnsi="Times New Roman"/>
                <w:sz w:val="24"/>
                <w:szCs w:val="24"/>
              </w:rPr>
            </w:pPr>
            <w:r w:rsidRPr="006F51BB">
              <w:rPr>
                <w:rFonts w:ascii="Times New Roman" w:hAnsi="Times New Roman"/>
                <w:sz w:val="24"/>
                <w:szCs w:val="24"/>
              </w:rPr>
              <w:t>кратко излагать концепции, оказавшие влияние на выбор и оформление блюд, напитков и кулинарных изделий;</w:t>
            </w:r>
          </w:p>
        </w:tc>
        <w:tc>
          <w:tcPr>
            <w:tcW w:w="1580" w:type="pct"/>
            <w:shd w:val="clear" w:color="auto" w:fill="auto"/>
          </w:tcPr>
          <w:p w:rsidR="00032570" w:rsidRPr="006F51BB" w:rsidRDefault="00032570" w:rsidP="00032570">
            <w:pPr>
              <w:spacing w:after="0" w:line="240" w:lineRule="auto"/>
              <w:jc w:val="both"/>
              <w:rPr>
                <w:rFonts w:ascii="Times New Roman" w:hAnsi="Times New Roman"/>
                <w:sz w:val="24"/>
                <w:szCs w:val="24"/>
              </w:rPr>
            </w:pPr>
            <w:r w:rsidRPr="006F51BB">
              <w:rPr>
                <w:rFonts w:ascii="Times New Roman" w:hAnsi="Times New Roman"/>
                <w:sz w:val="24"/>
                <w:szCs w:val="24"/>
              </w:rPr>
              <w:t xml:space="preserve">анализ и умение кратко излагать разработанную концепцию оформления блюд, напитков и кулинарных изделий организации собственной учебной деятельности </w:t>
            </w:r>
          </w:p>
          <w:p w:rsidR="00032570" w:rsidRPr="006F51BB" w:rsidRDefault="00032570" w:rsidP="00032570">
            <w:pPr>
              <w:spacing w:after="0" w:line="240" w:lineRule="auto"/>
              <w:jc w:val="both"/>
              <w:rPr>
                <w:rFonts w:ascii="Times New Roman" w:hAnsi="Times New Roman"/>
                <w:sz w:val="24"/>
                <w:szCs w:val="24"/>
              </w:rPr>
            </w:pPr>
            <w:r w:rsidRPr="006F51BB">
              <w:rPr>
                <w:rFonts w:ascii="Times New Roman" w:hAnsi="Times New Roman"/>
                <w:sz w:val="24"/>
                <w:szCs w:val="24"/>
              </w:rPr>
              <w:t>способность к рефлексии собственной деятельности во время</w:t>
            </w:r>
          </w:p>
          <w:p w:rsidR="001A6E7F" w:rsidRPr="006F51BB" w:rsidRDefault="00032570" w:rsidP="00032570">
            <w:pPr>
              <w:spacing w:after="0" w:line="240" w:lineRule="auto"/>
              <w:jc w:val="both"/>
              <w:rPr>
                <w:rFonts w:ascii="Times New Roman" w:hAnsi="Times New Roman"/>
                <w:sz w:val="24"/>
                <w:szCs w:val="24"/>
              </w:rPr>
            </w:pPr>
            <w:r w:rsidRPr="006F51BB">
              <w:rPr>
                <w:rFonts w:ascii="Times New Roman" w:hAnsi="Times New Roman"/>
                <w:sz w:val="24"/>
                <w:szCs w:val="24"/>
              </w:rPr>
              <w:t>выполнения самостоятельных работ и работ по коррекции пробелов в изучении отдельных тем</w:t>
            </w:r>
          </w:p>
          <w:p w:rsidR="000969CC" w:rsidRPr="006F51BB" w:rsidRDefault="007E358D" w:rsidP="000969CC">
            <w:pPr>
              <w:spacing w:after="0" w:line="240" w:lineRule="auto"/>
              <w:jc w:val="both"/>
              <w:rPr>
                <w:rFonts w:ascii="Times New Roman" w:hAnsi="Times New Roman"/>
                <w:sz w:val="24"/>
                <w:szCs w:val="24"/>
              </w:rPr>
            </w:pPr>
            <w:r w:rsidRPr="006F51BB">
              <w:rPr>
                <w:rFonts w:ascii="Times New Roman" w:hAnsi="Times New Roman"/>
                <w:bCs/>
                <w:sz w:val="24"/>
                <w:szCs w:val="24"/>
              </w:rPr>
              <w:t>с</w:t>
            </w:r>
            <w:r w:rsidR="000969CC" w:rsidRPr="006F51BB">
              <w:rPr>
                <w:rFonts w:ascii="Times New Roman" w:hAnsi="Times New Roman"/>
                <w:bCs/>
                <w:sz w:val="24"/>
                <w:szCs w:val="24"/>
              </w:rPr>
              <w:t>пособность проявлять  интерес к инновациям в области оформления блюд, напитков и кулинарных изделий.</w:t>
            </w:r>
          </w:p>
        </w:tc>
        <w:tc>
          <w:tcPr>
            <w:tcW w:w="1508" w:type="pct"/>
            <w:shd w:val="clear" w:color="auto" w:fill="auto"/>
          </w:tcPr>
          <w:p w:rsidR="001A6E7F" w:rsidRPr="006F51BB" w:rsidRDefault="007E358D" w:rsidP="00EC47D4">
            <w:pPr>
              <w:numPr>
                <w:ilvl w:val="0"/>
                <w:numId w:val="5"/>
              </w:numPr>
              <w:spacing w:after="0" w:line="240" w:lineRule="auto"/>
              <w:ind w:left="0"/>
              <w:jc w:val="both"/>
              <w:rPr>
                <w:rFonts w:ascii="Times New Roman" w:hAnsi="Times New Roman"/>
                <w:sz w:val="24"/>
                <w:szCs w:val="24"/>
              </w:rPr>
            </w:pPr>
            <w:r w:rsidRPr="006F51BB">
              <w:rPr>
                <w:rFonts w:ascii="Times New Roman" w:hAnsi="Times New Roman"/>
                <w:sz w:val="24"/>
                <w:szCs w:val="24"/>
              </w:rPr>
              <w:t>а</w:t>
            </w:r>
            <w:r w:rsidR="00EC47D4" w:rsidRPr="006F51BB">
              <w:rPr>
                <w:rFonts w:ascii="Times New Roman" w:hAnsi="Times New Roman"/>
                <w:sz w:val="24"/>
                <w:szCs w:val="24"/>
              </w:rPr>
              <w:t>нализ деятельности, беседа, наблюдение, письменный опрос</w:t>
            </w:r>
          </w:p>
        </w:tc>
      </w:tr>
      <w:tr w:rsidR="001A6E7F" w:rsidRPr="007E358D" w:rsidTr="00B05625">
        <w:tc>
          <w:tcPr>
            <w:tcW w:w="1912" w:type="pct"/>
            <w:shd w:val="clear" w:color="auto" w:fill="auto"/>
          </w:tcPr>
          <w:p w:rsidR="001A6E7F" w:rsidRPr="006F51BB" w:rsidRDefault="001A6E7F" w:rsidP="00B05625">
            <w:pPr>
              <w:spacing w:line="240" w:lineRule="auto"/>
              <w:contextualSpacing/>
              <w:jc w:val="both"/>
              <w:rPr>
                <w:rFonts w:ascii="Times New Roman" w:hAnsi="Times New Roman"/>
                <w:sz w:val="24"/>
                <w:szCs w:val="24"/>
              </w:rPr>
            </w:pPr>
            <w:r w:rsidRPr="006F51BB">
              <w:rPr>
                <w:rFonts w:ascii="Times New Roman" w:hAnsi="Times New Roman"/>
                <w:sz w:val="24"/>
                <w:szCs w:val="24"/>
              </w:rPr>
              <w:t>составлять портфолио на блюда, напитки и кулинарные изделия;</w:t>
            </w:r>
          </w:p>
        </w:tc>
        <w:tc>
          <w:tcPr>
            <w:tcW w:w="1580" w:type="pct"/>
            <w:shd w:val="clear" w:color="auto" w:fill="auto"/>
          </w:tcPr>
          <w:p w:rsidR="00032570" w:rsidRPr="006F51BB" w:rsidRDefault="00032570" w:rsidP="00032570">
            <w:pPr>
              <w:spacing w:after="0" w:line="240" w:lineRule="auto"/>
              <w:jc w:val="both"/>
              <w:rPr>
                <w:rFonts w:ascii="Times New Roman" w:hAnsi="Times New Roman"/>
                <w:sz w:val="24"/>
                <w:szCs w:val="24"/>
              </w:rPr>
            </w:pPr>
            <w:r w:rsidRPr="006F51BB">
              <w:rPr>
                <w:rFonts w:ascii="Times New Roman" w:hAnsi="Times New Roman"/>
                <w:sz w:val="24"/>
                <w:szCs w:val="24"/>
              </w:rPr>
              <w:t xml:space="preserve">организации собственной учебной деятельности </w:t>
            </w:r>
          </w:p>
          <w:p w:rsidR="00032570" w:rsidRPr="006F51BB" w:rsidRDefault="00032570" w:rsidP="00032570">
            <w:pPr>
              <w:spacing w:after="0" w:line="240" w:lineRule="auto"/>
              <w:jc w:val="both"/>
              <w:rPr>
                <w:rFonts w:ascii="Times New Roman" w:hAnsi="Times New Roman"/>
                <w:sz w:val="24"/>
                <w:szCs w:val="24"/>
              </w:rPr>
            </w:pPr>
            <w:r w:rsidRPr="006F51BB">
              <w:rPr>
                <w:rFonts w:ascii="Times New Roman" w:hAnsi="Times New Roman"/>
                <w:sz w:val="24"/>
                <w:szCs w:val="24"/>
              </w:rPr>
              <w:t>способность к рефлексии собственной деятельности во время</w:t>
            </w:r>
          </w:p>
          <w:p w:rsidR="001A6E7F" w:rsidRPr="006F51BB" w:rsidRDefault="00032570" w:rsidP="00032570">
            <w:pPr>
              <w:spacing w:after="0" w:line="240" w:lineRule="auto"/>
              <w:jc w:val="both"/>
              <w:rPr>
                <w:rFonts w:ascii="Times New Roman" w:hAnsi="Times New Roman"/>
                <w:sz w:val="24"/>
                <w:szCs w:val="24"/>
              </w:rPr>
            </w:pPr>
            <w:r w:rsidRPr="006F51BB">
              <w:rPr>
                <w:rFonts w:ascii="Times New Roman" w:hAnsi="Times New Roman"/>
                <w:sz w:val="24"/>
                <w:szCs w:val="24"/>
              </w:rPr>
              <w:t>выполнения самостоятельных работ и работ по коррекции пробелов в изучении отдельных тем</w:t>
            </w:r>
          </w:p>
          <w:p w:rsidR="00CD6CFA" w:rsidRPr="006F51BB" w:rsidRDefault="007E358D" w:rsidP="00032570">
            <w:pPr>
              <w:spacing w:after="0" w:line="240" w:lineRule="auto"/>
              <w:jc w:val="both"/>
              <w:rPr>
                <w:rFonts w:ascii="Times New Roman" w:hAnsi="Times New Roman"/>
                <w:sz w:val="24"/>
                <w:szCs w:val="24"/>
              </w:rPr>
            </w:pPr>
            <w:r w:rsidRPr="006F51BB">
              <w:rPr>
                <w:rFonts w:ascii="Times New Roman" w:hAnsi="Times New Roman"/>
                <w:bCs/>
                <w:sz w:val="24"/>
                <w:szCs w:val="24"/>
              </w:rPr>
              <w:t>с</w:t>
            </w:r>
            <w:r w:rsidR="00CD6CFA" w:rsidRPr="006F51BB">
              <w:rPr>
                <w:rFonts w:ascii="Times New Roman" w:hAnsi="Times New Roman"/>
                <w:bCs/>
                <w:sz w:val="24"/>
                <w:szCs w:val="24"/>
              </w:rPr>
              <w:t xml:space="preserve">пособность проявлять  интерес к инновациям в области оформления блюд, напитков и кулинарных </w:t>
            </w:r>
            <w:r w:rsidR="00CD6CFA" w:rsidRPr="006F51BB">
              <w:rPr>
                <w:rFonts w:ascii="Times New Roman" w:hAnsi="Times New Roman"/>
                <w:bCs/>
                <w:sz w:val="24"/>
                <w:szCs w:val="24"/>
              </w:rPr>
              <w:lastRenderedPageBreak/>
              <w:t>изделий.</w:t>
            </w:r>
          </w:p>
        </w:tc>
        <w:tc>
          <w:tcPr>
            <w:tcW w:w="1508" w:type="pct"/>
            <w:shd w:val="clear" w:color="auto" w:fill="auto"/>
          </w:tcPr>
          <w:p w:rsidR="008B25F0" w:rsidRPr="006F51BB" w:rsidRDefault="007E358D" w:rsidP="008B25F0">
            <w:pPr>
              <w:spacing w:after="0" w:line="240" w:lineRule="auto"/>
              <w:rPr>
                <w:rFonts w:ascii="Times New Roman" w:hAnsi="Times New Roman"/>
                <w:sz w:val="24"/>
                <w:szCs w:val="24"/>
              </w:rPr>
            </w:pPr>
            <w:r w:rsidRPr="006F51BB">
              <w:rPr>
                <w:rFonts w:ascii="Times New Roman" w:hAnsi="Times New Roman"/>
                <w:sz w:val="24"/>
                <w:szCs w:val="24"/>
              </w:rPr>
              <w:lastRenderedPageBreak/>
              <w:t>и</w:t>
            </w:r>
            <w:r w:rsidR="008B25F0" w:rsidRPr="006F51BB">
              <w:rPr>
                <w:rFonts w:ascii="Times New Roman" w:hAnsi="Times New Roman"/>
                <w:sz w:val="24"/>
                <w:szCs w:val="24"/>
              </w:rPr>
              <w:t>ндивидуальное проектное задание</w:t>
            </w:r>
          </w:p>
          <w:p w:rsidR="001A6E7F" w:rsidRPr="006F51BB" w:rsidRDefault="007E358D" w:rsidP="00CD515D">
            <w:pPr>
              <w:numPr>
                <w:ilvl w:val="0"/>
                <w:numId w:val="5"/>
              </w:numPr>
              <w:spacing w:after="0" w:line="240" w:lineRule="auto"/>
              <w:ind w:left="0"/>
              <w:jc w:val="both"/>
              <w:rPr>
                <w:rFonts w:ascii="Times New Roman" w:hAnsi="Times New Roman"/>
                <w:bCs/>
                <w:sz w:val="24"/>
                <w:szCs w:val="24"/>
              </w:rPr>
            </w:pPr>
            <w:r w:rsidRPr="006F51BB">
              <w:rPr>
                <w:rFonts w:ascii="Times New Roman" w:hAnsi="Times New Roman"/>
                <w:bCs/>
                <w:sz w:val="24"/>
                <w:szCs w:val="24"/>
              </w:rPr>
              <w:t>о</w:t>
            </w:r>
            <w:r w:rsidR="00AC414C" w:rsidRPr="006F51BB">
              <w:rPr>
                <w:rFonts w:ascii="Times New Roman" w:hAnsi="Times New Roman"/>
                <w:bCs/>
                <w:sz w:val="24"/>
                <w:szCs w:val="24"/>
              </w:rPr>
              <w:t>прос по индивидуальным заданиям</w:t>
            </w:r>
          </w:p>
        </w:tc>
      </w:tr>
      <w:tr w:rsidR="001A6E7F" w:rsidRPr="007E358D" w:rsidTr="00B05625">
        <w:tc>
          <w:tcPr>
            <w:tcW w:w="1912" w:type="pct"/>
            <w:shd w:val="clear" w:color="auto" w:fill="auto"/>
          </w:tcPr>
          <w:p w:rsidR="001A6E7F" w:rsidRPr="006F51BB" w:rsidRDefault="001A6E7F" w:rsidP="00B05625">
            <w:pPr>
              <w:spacing w:line="240" w:lineRule="auto"/>
              <w:contextualSpacing/>
              <w:jc w:val="both"/>
              <w:rPr>
                <w:rFonts w:ascii="Times New Roman" w:hAnsi="Times New Roman"/>
                <w:sz w:val="24"/>
                <w:szCs w:val="24"/>
              </w:rPr>
            </w:pPr>
            <w:r w:rsidRPr="006F51BB">
              <w:rPr>
                <w:rFonts w:ascii="Times New Roman" w:hAnsi="Times New Roman"/>
                <w:sz w:val="24"/>
                <w:szCs w:val="24"/>
              </w:rPr>
              <w:t>эстетично и безопасно упаковывать готовую кондитерскую и шоколадную продукцию на вынос;</w:t>
            </w:r>
          </w:p>
        </w:tc>
        <w:tc>
          <w:tcPr>
            <w:tcW w:w="1580" w:type="pct"/>
            <w:shd w:val="clear" w:color="auto" w:fill="auto"/>
          </w:tcPr>
          <w:p w:rsidR="00313A79" w:rsidRPr="006F51BB" w:rsidRDefault="00313A79" w:rsidP="00313A79">
            <w:pPr>
              <w:spacing w:after="0" w:line="240" w:lineRule="auto"/>
              <w:jc w:val="both"/>
              <w:rPr>
                <w:rFonts w:ascii="Times New Roman" w:hAnsi="Times New Roman"/>
                <w:sz w:val="24"/>
                <w:szCs w:val="24"/>
              </w:rPr>
            </w:pPr>
            <w:r w:rsidRPr="006F51BB">
              <w:rPr>
                <w:rFonts w:ascii="Times New Roman" w:hAnsi="Times New Roman"/>
                <w:sz w:val="24"/>
                <w:szCs w:val="24"/>
              </w:rPr>
              <w:t>соответствие выбранных методов эстетичной упаковки готовой кондитерской и шоколадной продукции относительно требований к безопасности</w:t>
            </w:r>
          </w:p>
          <w:p w:rsidR="001A6E7F" w:rsidRPr="006F51BB" w:rsidRDefault="00313A79" w:rsidP="00313A79">
            <w:pPr>
              <w:spacing w:after="0" w:line="240" w:lineRule="auto"/>
              <w:jc w:val="both"/>
              <w:rPr>
                <w:rFonts w:ascii="Times New Roman" w:hAnsi="Times New Roman"/>
                <w:bCs/>
                <w:sz w:val="24"/>
                <w:szCs w:val="24"/>
              </w:rPr>
            </w:pPr>
            <w:r w:rsidRPr="006F51BB">
              <w:rPr>
                <w:rFonts w:ascii="Times New Roman" w:hAnsi="Times New Roman"/>
                <w:sz w:val="24"/>
                <w:szCs w:val="24"/>
              </w:rPr>
              <w:t>соответствие сохранению внешнего вида блюд, напитков и кулинарных изделий</w:t>
            </w:r>
          </w:p>
        </w:tc>
        <w:tc>
          <w:tcPr>
            <w:tcW w:w="1508" w:type="pct"/>
            <w:shd w:val="clear" w:color="auto" w:fill="auto"/>
          </w:tcPr>
          <w:p w:rsidR="001A6E7F" w:rsidRPr="006F51BB" w:rsidRDefault="001A6E7F" w:rsidP="00CD515D">
            <w:pPr>
              <w:numPr>
                <w:ilvl w:val="0"/>
                <w:numId w:val="5"/>
              </w:numPr>
              <w:spacing w:after="0" w:line="240" w:lineRule="auto"/>
              <w:ind w:left="0"/>
              <w:jc w:val="both"/>
              <w:rPr>
                <w:rFonts w:ascii="Times New Roman" w:hAnsi="Times New Roman"/>
                <w:bCs/>
                <w:sz w:val="24"/>
                <w:szCs w:val="24"/>
              </w:rPr>
            </w:pPr>
            <w:r w:rsidRPr="006F51BB">
              <w:rPr>
                <w:rFonts w:ascii="Times New Roman" w:hAnsi="Times New Roman"/>
                <w:sz w:val="24"/>
                <w:szCs w:val="24"/>
              </w:rPr>
              <w:t>отчёт по самостоятельной работе, беседа</w:t>
            </w:r>
          </w:p>
        </w:tc>
      </w:tr>
      <w:tr w:rsidR="001A6E7F" w:rsidRPr="007E358D" w:rsidTr="00B05625">
        <w:tc>
          <w:tcPr>
            <w:tcW w:w="1912" w:type="pct"/>
            <w:shd w:val="clear" w:color="auto" w:fill="auto"/>
          </w:tcPr>
          <w:p w:rsidR="001A6E7F" w:rsidRPr="006F51BB" w:rsidRDefault="001A6E7F" w:rsidP="00B05625">
            <w:pPr>
              <w:spacing w:line="240" w:lineRule="auto"/>
              <w:contextualSpacing/>
              <w:jc w:val="both"/>
              <w:rPr>
                <w:rFonts w:ascii="Times New Roman" w:hAnsi="Times New Roman"/>
                <w:sz w:val="24"/>
                <w:szCs w:val="24"/>
              </w:rPr>
            </w:pPr>
            <w:r w:rsidRPr="006F51BB">
              <w:rPr>
                <w:rFonts w:ascii="Times New Roman" w:hAnsi="Times New Roman"/>
                <w:sz w:val="24"/>
                <w:szCs w:val="24"/>
              </w:rPr>
              <w:t>оформлять десерты, кондитерские и шоколадные изделия, используя подходящие для этого отделочные полуфабрикаты и украшения;</w:t>
            </w:r>
          </w:p>
        </w:tc>
        <w:tc>
          <w:tcPr>
            <w:tcW w:w="1580" w:type="pct"/>
            <w:shd w:val="clear" w:color="auto" w:fill="auto"/>
          </w:tcPr>
          <w:p w:rsidR="00CD6CFA" w:rsidRPr="006F51BB" w:rsidRDefault="00D30174" w:rsidP="00B05625">
            <w:pPr>
              <w:spacing w:after="0" w:line="240" w:lineRule="auto"/>
              <w:jc w:val="both"/>
              <w:rPr>
                <w:rFonts w:ascii="Times New Roman" w:hAnsi="Times New Roman"/>
                <w:sz w:val="24"/>
                <w:szCs w:val="24"/>
              </w:rPr>
            </w:pPr>
            <w:r w:rsidRPr="006F51BB">
              <w:rPr>
                <w:rFonts w:ascii="Times New Roman" w:hAnsi="Times New Roman"/>
                <w:sz w:val="24"/>
                <w:szCs w:val="24"/>
              </w:rPr>
              <w:t>п</w:t>
            </w:r>
            <w:r w:rsidR="00CD6CFA" w:rsidRPr="006F51BB">
              <w:rPr>
                <w:rFonts w:ascii="Times New Roman" w:hAnsi="Times New Roman"/>
                <w:sz w:val="24"/>
                <w:szCs w:val="24"/>
              </w:rPr>
              <w:t xml:space="preserve">риготовление отделочные полуфабрикаты и украшения соответствии с показателями качества и с применением последовательного технологического процесса, с заданным временем, с правилами техники безопасности, нормой </w:t>
            </w:r>
            <w:r w:rsidRPr="006F51BB">
              <w:rPr>
                <w:rFonts w:ascii="Times New Roman" w:hAnsi="Times New Roman"/>
                <w:sz w:val="24"/>
                <w:szCs w:val="24"/>
              </w:rPr>
              <w:t>выхода, с температурным режимом;</w:t>
            </w:r>
          </w:p>
          <w:p w:rsidR="00CD6CFA" w:rsidRPr="006F51BB" w:rsidRDefault="001A6E7F" w:rsidP="00D30174">
            <w:pPr>
              <w:spacing w:after="0" w:line="240" w:lineRule="auto"/>
              <w:jc w:val="both"/>
              <w:rPr>
                <w:rFonts w:ascii="Times New Roman" w:hAnsi="Times New Roman"/>
                <w:bCs/>
                <w:sz w:val="24"/>
                <w:szCs w:val="24"/>
              </w:rPr>
            </w:pPr>
            <w:r w:rsidRPr="006F51BB">
              <w:rPr>
                <w:rFonts w:ascii="Times New Roman" w:hAnsi="Times New Roman"/>
                <w:sz w:val="24"/>
                <w:szCs w:val="24"/>
              </w:rPr>
              <w:t xml:space="preserve">соответствие выбранных методов </w:t>
            </w:r>
            <w:r w:rsidR="00CD6CFA" w:rsidRPr="006F51BB">
              <w:rPr>
                <w:rFonts w:ascii="Times New Roman" w:hAnsi="Times New Roman"/>
                <w:sz w:val="24"/>
                <w:szCs w:val="24"/>
              </w:rPr>
              <w:t>оформления, презентации десертов, кондитерских и шоколадных изделий с использование отдело</w:t>
            </w:r>
            <w:r w:rsidR="00D30174" w:rsidRPr="006F51BB">
              <w:rPr>
                <w:rFonts w:ascii="Times New Roman" w:hAnsi="Times New Roman"/>
                <w:sz w:val="24"/>
                <w:szCs w:val="24"/>
              </w:rPr>
              <w:t>чных полуфабрикатов и украшений;</w:t>
            </w:r>
          </w:p>
        </w:tc>
        <w:tc>
          <w:tcPr>
            <w:tcW w:w="1508" w:type="pct"/>
            <w:shd w:val="clear" w:color="auto" w:fill="auto"/>
          </w:tcPr>
          <w:p w:rsidR="00147449" w:rsidRPr="006F51BB" w:rsidRDefault="00D30174" w:rsidP="00147449">
            <w:pPr>
              <w:numPr>
                <w:ilvl w:val="0"/>
                <w:numId w:val="5"/>
              </w:numPr>
              <w:spacing w:after="0" w:line="240" w:lineRule="auto"/>
              <w:ind w:left="0"/>
              <w:jc w:val="both"/>
              <w:rPr>
                <w:rFonts w:ascii="Times New Roman" w:hAnsi="Times New Roman"/>
                <w:sz w:val="24"/>
                <w:szCs w:val="24"/>
              </w:rPr>
            </w:pPr>
            <w:r w:rsidRPr="006F51BB">
              <w:rPr>
                <w:rFonts w:ascii="Times New Roman" w:hAnsi="Times New Roman"/>
                <w:sz w:val="24"/>
                <w:szCs w:val="24"/>
              </w:rPr>
              <w:t>и</w:t>
            </w:r>
            <w:r w:rsidR="00147449" w:rsidRPr="006F51BB">
              <w:rPr>
                <w:rFonts w:ascii="Times New Roman" w:hAnsi="Times New Roman"/>
                <w:sz w:val="24"/>
                <w:szCs w:val="24"/>
              </w:rPr>
              <w:t>ндивидуальное проектное задание</w:t>
            </w:r>
            <w:r w:rsidRPr="006F51BB">
              <w:rPr>
                <w:rFonts w:ascii="Times New Roman" w:hAnsi="Times New Roman"/>
                <w:sz w:val="24"/>
                <w:szCs w:val="24"/>
              </w:rPr>
              <w:t>;</w:t>
            </w:r>
          </w:p>
          <w:p w:rsidR="001A6E7F" w:rsidRPr="006F51BB" w:rsidRDefault="00D30174" w:rsidP="00147449">
            <w:pPr>
              <w:numPr>
                <w:ilvl w:val="0"/>
                <w:numId w:val="5"/>
              </w:numPr>
              <w:spacing w:after="0" w:line="240" w:lineRule="auto"/>
              <w:ind w:left="0"/>
              <w:jc w:val="both"/>
              <w:rPr>
                <w:rFonts w:ascii="Times New Roman" w:hAnsi="Times New Roman"/>
                <w:bCs/>
                <w:sz w:val="24"/>
                <w:szCs w:val="24"/>
              </w:rPr>
            </w:pPr>
            <w:r w:rsidRPr="006F51BB">
              <w:rPr>
                <w:rFonts w:ascii="Times New Roman" w:hAnsi="Times New Roman"/>
                <w:sz w:val="24"/>
                <w:szCs w:val="24"/>
              </w:rPr>
              <w:t>о</w:t>
            </w:r>
            <w:r w:rsidR="00147449" w:rsidRPr="006F51BB">
              <w:rPr>
                <w:rFonts w:ascii="Times New Roman" w:hAnsi="Times New Roman"/>
                <w:sz w:val="24"/>
                <w:szCs w:val="24"/>
              </w:rPr>
              <w:t>прос по индивидуальным заданиям</w:t>
            </w:r>
            <w:r w:rsidRPr="006F51BB">
              <w:rPr>
                <w:rFonts w:ascii="Times New Roman" w:hAnsi="Times New Roman"/>
                <w:sz w:val="24"/>
                <w:szCs w:val="24"/>
              </w:rPr>
              <w:t>;</w:t>
            </w:r>
          </w:p>
        </w:tc>
      </w:tr>
      <w:tr w:rsidR="001A6E7F" w:rsidRPr="007E358D" w:rsidTr="00B05625">
        <w:tc>
          <w:tcPr>
            <w:tcW w:w="1912" w:type="pct"/>
            <w:shd w:val="clear" w:color="auto" w:fill="auto"/>
          </w:tcPr>
          <w:p w:rsidR="001A6E7F" w:rsidRPr="006F51BB" w:rsidRDefault="001A6E7F" w:rsidP="00B05625">
            <w:pPr>
              <w:spacing w:line="240" w:lineRule="auto"/>
              <w:contextualSpacing/>
              <w:jc w:val="both"/>
              <w:rPr>
                <w:rFonts w:ascii="Times New Roman" w:hAnsi="Times New Roman"/>
                <w:sz w:val="24"/>
                <w:szCs w:val="24"/>
              </w:rPr>
            </w:pPr>
            <w:r w:rsidRPr="006F51BB">
              <w:rPr>
                <w:rFonts w:ascii="Times New Roman" w:hAnsi="Times New Roman"/>
                <w:sz w:val="24"/>
                <w:szCs w:val="24"/>
              </w:rPr>
              <w:t>готовить и представлять кондитерскую и шоколадную продукцию с элементами шоу, в том числе национального;</w:t>
            </w:r>
          </w:p>
        </w:tc>
        <w:tc>
          <w:tcPr>
            <w:tcW w:w="1580" w:type="pct"/>
            <w:shd w:val="clear" w:color="auto" w:fill="auto"/>
          </w:tcPr>
          <w:p w:rsidR="00CD6CFA" w:rsidRPr="006F51BB" w:rsidRDefault="00D30174" w:rsidP="00CD6CFA">
            <w:pPr>
              <w:spacing w:after="0" w:line="240" w:lineRule="auto"/>
              <w:jc w:val="both"/>
              <w:rPr>
                <w:rFonts w:ascii="Times New Roman" w:hAnsi="Times New Roman"/>
                <w:sz w:val="24"/>
                <w:szCs w:val="24"/>
              </w:rPr>
            </w:pPr>
            <w:r w:rsidRPr="006F51BB">
              <w:rPr>
                <w:rFonts w:ascii="Times New Roman" w:hAnsi="Times New Roman"/>
                <w:sz w:val="24"/>
                <w:szCs w:val="24"/>
              </w:rPr>
              <w:t>п</w:t>
            </w:r>
            <w:r w:rsidR="00CD6CFA" w:rsidRPr="006F51BB">
              <w:rPr>
                <w:rFonts w:ascii="Times New Roman" w:hAnsi="Times New Roman"/>
                <w:sz w:val="24"/>
                <w:szCs w:val="24"/>
              </w:rPr>
              <w:t xml:space="preserve">риготовлять кондитерскую и шоколадную продукцию в соответствии с показателями качества блюд, с применением последовательного технологического процесса, с заданным временем, с правилами техники безопасности, нормой </w:t>
            </w:r>
            <w:r w:rsidRPr="006F51BB">
              <w:rPr>
                <w:rFonts w:ascii="Times New Roman" w:hAnsi="Times New Roman"/>
                <w:sz w:val="24"/>
                <w:szCs w:val="24"/>
              </w:rPr>
              <w:t>выхода, с температурным режимом;</w:t>
            </w:r>
          </w:p>
          <w:p w:rsidR="001A6E7F" w:rsidRPr="006F51BB" w:rsidRDefault="00D30174" w:rsidP="00CD6CFA">
            <w:pPr>
              <w:spacing w:after="0" w:line="240" w:lineRule="auto"/>
              <w:jc w:val="both"/>
              <w:rPr>
                <w:rFonts w:ascii="Times New Roman" w:hAnsi="Times New Roman"/>
                <w:sz w:val="24"/>
                <w:szCs w:val="24"/>
              </w:rPr>
            </w:pPr>
            <w:r w:rsidRPr="006F51BB">
              <w:rPr>
                <w:rFonts w:ascii="Times New Roman" w:hAnsi="Times New Roman"/>
                <w:sz w:val="24"/>
                <w:szCs w:val="24"/>
              </w:rPr>
              <w:t>д</w:t>
            </w:r>
            <w:r w:rsidR="00CD6CFA" w:rsidRPr="006F51BB">
              <w:rPr>
                <w:rFonts w:ascii="Times New Roman" w:hAnsi="Times New Roman"/>
                <w:sz w:val="24"/>
                <w:szCs w:val="24"/>
              </w:rPr>
              <w:t>емонстрация знаний и умений презентации кондитерской и шоколадной продукции с элементами шоу, в том числе национального</w:t>
            </w:r>
            <w:r w:rsidRPr="006F51BB">
              <w:rPr>
                <w:rFonts w:ascii="Times New Roman" w:hAnsi="Times New Roman"/>
                <w:sz w:val="24"/>
                <w:szCs w:val="24"/>
              </w:rPr>
              <w:t>;</w:t>
            </w:r>
          </w:p>
        </w:tc>
        <w:tc>
          <w:tcPr>
            <w:tcW w:w="1508" w:type="pct"/>
            <w:shd w:val="clear" w:color="auto" w:fill="auto"/>
          </w:tcPr>
          <w:p w:rsidR="00147449" w:rsidRPr="006F51BB" w:rsidRDefault="00D30174" w:rsidP="00CD515D">
            <w:pPr>
              <w:numPr>
                <w:ilvl w:val="0"/>
                <w:numId w:val="5"/>
              </w:numPr>
              <w:spacing w:after="0" w:line="240" w:lineRule="auto"/>
              <w:ind w:left="0"/>
              <w:jc w:val="both"/>
              <w:rPr>
                <w:rFonts w:ascii="Times New Roman" w:hAnsi="Times New Roman"/>
                <w:sz w:val="24"/>
                <w:szCs w:val="24"/>
              </w:rPr>
            </w:pPr>
            <w:r w:rsidRPr="006F51BB">
              <w:rPr>
                <w:rFonts w:ascii="Times New Roman" w:hAnsi="Times New Roman"/>
                <w:sz w:val="24"/>
                <w:szCs w:val="24"/>
              </w:rPr>
              <w:t>анализ деятельности;</w:t>
            </w:r>
          </w:p>
          <w:p w:rsidR="00147449" w:rsidRPr="006F51BB" w:rsidRDefault="00D30174" w:rsidP="00CD515D">
            <w:pPr>
              <w:numPr>
                <w:ilvl w:val="0"/>
                <w:numId w:val="5"/>
              </w:numPr>
              <w:spacing w:after="0" w:line="240" w:lineRule="auto"/>
              <w:ind w:left="0"/>
              <w:jc w:val="both"/>
              <w:rPr>
                <w:rFonts w:ascii="Times New Roman" w:hAnsi="Times New Roman"/>
                <w:sz w:val="24"/>
                <w:szCs w:val="24"/>
              </w:rPr>
            </w:pPr>
            <w:r w:rsidRPr="006F51BB">
              <w:rPr>
                <w:rFonts w:ascii="Times New Roman" w:hAnsi="Times New Roman"/>
                <w:sz w:val="24"/>
                <w:szCs w:val="24"/>
              </w:rPr>
              <w:t>р</w:t>
            </w:r>
            <w:r w:rsidR="00147449" w:rsidRPr="006F51BB">
              <w:rPr>
                <w:rFonts w:ascii="Times New Roman" w:hAnsi="Times New Roman"/>
                <w:sz w:val="24"/>
                <w:szCs w:val="24"/>
              </w:rPr>
              <w:t>ешение проблемных ситуаций</w:t>
            </w:r>
            <w:r w:rsidRPr="006F51BB">
              <w:rPr>
                <w:rFonts w:ascii="Times New Roman" w:hAnsi="Times New Roman"/>
                <w:sz w:val="24"/>
                <w:szCs w:val="24"/>
              </w:rPr>
              <w:t>;</w:t>
            </w:r>
          </w:p>
          <w:p w:rsidR="001A6E7F" w:rsidRPr="006F51BB" w:rsidRDefault="00CD6CFA" w:rsidP="00CD515D">
            <w:pPr>
              <w:numPr>
                <w:ilvl w:val="0"/>
                <w:numId w:val="5"/>
              </w:numPr>
              <w:spacing w:after="0" w:line="240" w:lineRule="auto"/>
              <w:ind w:left="0"/>
              <w:jc w:val="both"/>
              <w:rPr>
                <w:rFonts w:ascii="Times New Roman" w:hAnsi="Times New Roman"/>
                <w:sz w:val="24"/>
                <w:szCs w:val="24"/>
              </w:rPr>
            </w:pPr>
            <w:r w:rsidRPr="006F51BB">
              <w:rPr>
                <w:rFonts w:ascii="Times New Roman" w:hAnsi="Times New Roman"/>
                <w:sz w:val="24"/>
                <w:szCs w:val="24"/>
              </w:rPr>
              <w:t>выполнение и защита лабораторной работы</w:t>
            </w:r>
            <w:r w:rsidR="00D30174" w:rsidRPr="006F51BB">
              <w:rPr>
                <w:rFonts w:ascii="Times New Roman" w:hAnsi="Times New Roman"/>
                <w:sz w:val="24"/>
                <w:szCs w:val="24"/>
              </w:rPr>
              <w:t>;</w:t>
            </w:r>
          </w:p>
        </w:tc>
      </w:tr>
      <w:tr w:rsidR="001A6E7F" w:rsidRPr="007E358D" w:rsidTr="00B05625">
        <w:tc>
          <w:tcPr>
            <w:tcW w:w="1912" w:type="pct"/>
            <w:shd w:val="clear" w:color="auto" w:fill="auto"/>
          </w:tcPr>
          <w:p w:rsidR="001A6E7F" w:rsidRPr="006F51BB" w:rsidRDefault="001A6E7F" w:rsidP="00B05625">
            <w:pPr>
              <w:spacing w:line="240" w:lineRule="auto"/>
              <w:contextualSpacing/>
              <w:jc w:val="both"/>
              <w:rPr>
                <w:rFonts w:ascii="Times New Roman" w:hAnsi="Times New Roman"/>
                <w:sz w:val="24"/>
                <w:szCs w:val="24"/>
              </w:rPr>
            </w:pPr>
            <w:r w:rsidRPr="006F51BB">
              <w:rPr>
                <w:rFonts w:ascii="Times New Roman" w:hAnsi="Times New Roman"/>
                <w:sz w:val="24"/>
                <w:szCs w:val="24"/>
              </w:rPr>
              <w:t xml:space="preserve">составлять портфолио на </w:t>
            </w:r>
            <w:r w:rsidRPr="006F51BB">
              <w:rPr>
                <w:rFonts w:ascii="Times New Roman" w:hAnsi="Times New Roman"/>
                <w:sz w:val="24"/>
                <w:szCs w:val="24"/>
              </w:rPr>
              <w:lastRenderedPageBreak/>
              <w:t>кондитерскую и шоколадную продукцию.</w:t>
            </w:r>
          </w:p>
        </w:tc>
        <w:tc>
          <w:tcPr>
            <w:tcW w:w="1580" w:type="pct"/>
            <w:shd w:val="clear" w:color="auto" w:fill="auto"/>
          </w:tcPr>
          <w:p w:rsidR="00CD6CFA" w:rsidRPr="006F51BB" w:rsidRDefault="00CD6CFA" w:rsidP="00CD6CFA">
            <w:pPr>
              <w:spacing w:after="0" w:line="240" w:lineRule="auto"/>
              <w:jc w:val="both"/>
              <w:rPr>
                <w:rFonts w:ascii="Times New Roman" w:hAnsi="Times New Roman"/>
                <w:sz w:val="24"/>
                <w:szCs w:val="24"/>
              </w:rPr>
            </w:pPr>
            <w:r w:rsidRPr="006F51BB">
              <w:rPr>
                <w:rFonts w:ascii="Times New Roman" w:hAnsi="Times New Roman"/>
                <w:sz w:val="24"/>
                <w:szCs w:val="24"/>
              </w:rPr>
              <w:lastRenderedPageBreak/>
              <w:t xml:space="preserve">способность к рефлексии </w:t>
            </w:r>
            <w:r w:rsidRPr="006F51BB">
              <w:rPr>
                <w:rFonts w:ascii="Times New Roman" w:hAnsi="Times New Roman"/>
                <w:sz w:val="24"/>
                <w:szCs w:val="24"/>
              </w:rPr>
              <w:lastRenderedPageBreak/>
              <w:t>собственной деятельности во время</w:t>
            </w:r>
            <w:r w:rsidR="00D30174" w:rsidRPr="006F51BB">
              <w:rPr>
                <w:rFonts w:ascii="Times New Roman" w:hAnsi="Times New Roman"/>
                <w:sz w:val="24"/>
                <w:szCs w:val="24"/>
              </w:rPr>
              <w:t>;</w:t>
            </w:r>
          </w:p>
          <w:p w:rsidR="00CD6CFA" w:rsidRPr="006F51BB" w:rsidRDefault="00CD6CFA" w:rsidP="00CD6CFA">
            <w:pPr>
              <w:spacing w:after="0" w:line="240" w:lineRule="auto"/>
              <w:jc w:val="both"/>
              <w:rPr>
                <w:rFonts w:ascii="Times New Roman" w:hAnsi="Times New Roman"/>
                <w:sz w:val="24"/>
                <w:szCs w:val="24"/>
              </w:rPr>
            </w:pPr>
            <w:r w:rsidRPr="006F51BB">
              <w:rPr>
                <w:rFonts w:ascii="Times New Roman" w:hAnsi="Times New Roman"/>
                <w:sz w:val="24"/>
                <w:szCs w:val="24"/>
              </w:rPr>
              <w:t>выполнение самостоятельных работ и работ по коррекции пробелов в изучении отдельных тем</w:t>
            </w:r>
            <w:r w:rsidR="00D30174" w:rsidRPr="006F51BB">
              <w:rPr>
                <w:rFonts w:ascii="Times New Roman" w:hAnsi="Times New Roman"/>
                <w:sz w:val="24"/>
                <w:szCs w:val="24"/>
              </w:rPr>
              <w:t>;</w:t>
            </w:r>
          </w:p>
          <w:p w:rsidR="00032570" w:rsidRPr="006F51BB" w:rsidRDefault="00D30174" w:rsidP="00CD6CFA">
            <w:pPr>
              <w:spacing w:after="0" w:line="240" w:lineRule="auto"/>
              <w:jc w:val="both"/>
              <w:rPr>
                <w:rFonts w:ascii="Times New Roman" w:hAnsi="Times New Roman"/>
                <w:sz w:val="24"/>
                <w:szCs w:val="24"/>
              </w:rPr>
            </w:pPr>
            <w:r w:rsidRPr="006F51BB">
              <w:rPr>
                <w:rFonts w:ascii="Times New Roman" w:hAnsi="Times New Roman"/>
                <w:bCs/>
                <w:sz w:val="24"/>
                <w:szCs w:val="24"/>
              </w:rPr>
              <w:t>с</w:t>
            </w:r>
            <w:r w:rsidR="00CD6CFA" w:rsidRPr="006F51BB">
              <w:rPr>
                <w:rFonts w:ascii="Times New Roman" w:hAnsi="Times New Roman"/>
                <w:bCs/>
                <w:sz w:val="24"/>
                <w:szCs w:val="24"/>
              </w:rPr>
              <w:t>пособность проявлять  интерес к инновациям в области оформления кондитерской и шоколадной продукции</w:t>
            </w:r>
            <w:r w:rsidRPr="006F51BB">
              <w:rPr>
                <w:rFonts w:ascii="Times New Roman" w:hAnsi="Times New Roman"/>
                <w:bCs/>
                <w:sz w:val="24"/>
                <w:szCs w:val="24"/>
              </w:rPr>
              <w:t>.</w:t>
            </w:r>
          </w:p>
        </w:tc>
        <w:tc>
          <w:tcPr>
            <w:tcW w:w="1508" w:type="pct"/>
            <w:shd w:val="clear" w:color="auto" w:fill="auto"/>
          </w:tcPr>
          <w:p w:rsidR="001A6E7F" w:rsidRPr="006F51BB" w:rsidRDefault="00D30174" w:rsidP="00CD515D">
            <w:pPr>
              <w:numPr>
                <w:ilvl w:val="0"/>
                <w:numId w:val="5"/>
              </w:numPr>
              <w:spacing w:after="0" w:line="240" w:lineRule="auto"/>
              <w:ind w:left="0"/>
              <w:jc w:val="both"/>
              <w:rPr>
                <w:rFonts w:ascii="Times New Roman" w:hAnsi="Times New Roman"/>
                <w:sz w:val="24"/>
                <w:szCs w:val="24"/>
              </w:rPr>
            </w:pPr>
            <w:r w:rsidRPr="006F51BB">
              <w:rPr>
                <w:rFonts w:ascii="Times New Roman" w:hAnsi="Times New Roman"/>
                <w:sz w:val="24"/>
                <w:szCs w:val="24"/>
              </w:rPr>
              <w:lastRenderedPageBreak/>
              <w:t>и</w:t>
            </w:r>
            <w:r w:rsidR="00147449" w:rsidRPr="006F51BB">
              <w:rPr>
                <w:rFonts w:ascii="Times New Roman" w:hAnsi="Times New Roman"/>
                <w:sz w:val="24"/>
                <w:szCs w:val="24"/>
              </w:rPr>
              <w:t xml:space="preserve">ндивидуальное </w:t>
            </w:r>
            <w:r w:rsidR="00147449" w:rsidRPr="006F51BB">
              <w:rPr>
                <w:rFonts w:ascii="Times New Roman" w:hAnsi="Times New Roman"/>
                <w:sz w:val="24"/>
                <w:szCs w:val="24"/>
              </w:rPr>
              <w:lastRenderedPageBreak/>
              <w:t>проектное задание</w:t>
            </w:r>
            <w:r w:rsidRPr="006F51BB">
              <w:rPr>
                <w:rFonts w:ascii="Times New Roman" w:hAnsi="Times New Roman"/>
                <w:sz w:val="24"/>
                <w:szCs w:val="24"/>
              </w:rPr>
              <w:t>;</w:t>
            </w:r>
          </w:p>
          <w:p w:rsidR="00147449" w:rsidRPr="006F51BB" w:rsidRDefault="00D30174" w:rsidP="00CD515D">
            <w:pPr>
              <w:numPr>
                <w:ilvl w:val="0"/>
                <w:numId w:val="5"/>
              </w:numPr>
              <w:spacing w:after="0" w:line="240" w:lineRule="auto"/>
              <w:ind w:left="0"/>
              <w:jc w:val="both"/>
              <w:rPr>
                <w:rFonts w:ascii="Times New Roman" w:hAnsi="Times New Roman"/>
                <w:sz w:val="24"/>
                <w:szCs w:val="24"/>
              </w:rPr>
            </w:pPr>
            <w:r w:rsidRPr="006F51BB">
              <w:rPr>
                <w:rFonts w:ascii="Times New Roman" w:hAnsi="Times New Roman"/>
                <w:sz w:val="24"/>
                <w:szCs w:val="24"/>
              </w:rPr>
              <w:t>о</w:t>
            </w:r>
            <w:r w:rsidR="00147449" w:rsidRPr="006F51BB">
              <w:rPr>
                <w:rFonts w:ascii="Times New Roman" w:hAnsi="Times New Roman"/>
                <w:sz w:val="24"/>
                <w:szCs w:val="24"/>
              </w:rPr>
              <w:t>прос по индивидуальным заданиям</w:t>
            </w:r>
            <w:r w:rsidRPr="006F51BB">
              <w:rPr>
                <w:rFonts w:ascii="Times New Roman" w:hAnsi="Times New Roman"/>
                <w:sz w:val="24"/>
                <w:szCs w:val="24"/>
              </w:rPr>
              <w:t>;</w:t>
            </w:r>
          </w:p>
          <w:p w:rsidR="00EC47D4" w:rsidRPr="006F51BB" w:rsidRDefault="00EC47D4" w:rsidP="00CD515D">
            <w:pPr>
              <w:numPr>
                <w:ilvl w:val="0"/>
                <w:numId w:val="5"/>
              </w:numPr>
              <w:spacing w:after="0" w:line="240" w:lineRule="auto"/>
              <w:ind w:left="0"/>
              <w:jc w:val="both"/>
              <w:rPr>
                <w:rFonts w:ascii="Times New Roman" w:hAnsi="Times New Roman"/>
                <w:sz w:val="24"/>
                <w:szCs w:val="24"/>
              </w:rPr>
            </w:pPr>
          </w:p>
        </w:tc>
      </w:tr>
    </w:tbl>
    <w:p w:rsidR="007E358D" w:rsidRDefault="007E358D" w:rsidP="0040076F">
      <w:pPr>
        <w:spacing w:after="0" w:line="240" w:lineRule="auto"/>
        <w:ind w:firstLine="426"/>
        <w:jc w:val="both"/>
        <w:rPr>
          <w:rFonts w:ascii="Times New Roman" w:hAnsi="Times New Roman"/>
          <w:b/>
          <w:sz w:val="24"/>
          <w:szCs w:val="24"/>
        </w:rPr>
      </w:pPr>
    </w:p>
    <w:p w:rsidR="007E358D" w:rsidRDefault="007E358D">
      <w:pPr>
        <w:rPr>
          <w:rFonts w:ascii="Times New Roman" w:hAnsi="Times New Roman"/>
          <w:b/>
          <w:sz w:val="24"/>
          <w:szCs w:val="24"/>
        </w:rPr>
      </w:pPr>
      <w:r>
        <w:rPr>
          <w:rFonts w:ascii="Times New Roman" w:hAnsi="Times New Roman"/>
          <w:b/>
          <w:sz w:val="24"/>
          <w:szCs w:val="24"/>
        </w:rPr>
        <w:br w:type="page"/>
      </w:r>
    </w:p>
    <w:p w:rsidR="007E358D" w:rsidRDefault="007E358D" w:rsidP="0040076F">
      <w:pPr>
        <w:spacing w:after="0" w:line="240" w:lineRule="auto"/>
        <w:ind w:firstLine="426"/>
        <w:jc w:val="both"/>
        <w:rPr>
          <w:rFonts w:ascii="Times New Roman" w:hAnsi="Times New Roman"/>
          <w:b/>
          <w:sz w:val="24"/>
          <w:szCs w:val="24"/>
        </w:rPr>
      </w:pPr>
    </w:p>
    <w:p w:rsidR="0027303C" w:rsidRDefault="0027303C" w:rsidP="0040076F">
      <w:pPr>
        <w:spacing w:after="0" w:line="240" w:lineRule="auto"/>
        <w:ind w:firstLine="426"/>
        <w:jc w:val="both"/>
        <w:rPr>
          <w:rFonts w:ascii="Times New Roman" w:hAnsi="Times New Roman"/>
          <w:b/>
          <w:sz w:val="24"/>
          <w:szCs w:val="24"/>
        </w:rPr>
      </w:pPr>
      <w:r>
        <w:rPr>
          <w:rFonts w:ascii="Times New Roman" w:hAnsi="Times New Roman"/>
          <w:b/>
          <w:sz w:val="24"/>
          <w:szCs w:val="24"/>
        </w:rPr>
        <w:t xml:space="preserve">5. </w:t>
      </w:r>
      <w:r w:rsidRPr="007812D1">
        <w:rPr>
          <w:rFonts w:ascii="Times New Roman" w:hAnsi="Times New Roman"/>
          <w:b/>
          <w:sz w:val="24"/>
          <w:szCs w:val="24"/>
        </w:rPr>
        <w:t>ВОЗМОЖНОСТИ ИС</w:t>
      </w:r>
      <w:r>
        <w:rPr>
          <w:rFonts w:ascii="Times New Roman" w:hAnsi="Times New Roman"/>
          <w:b/>
          <w:sz w:val="24"/>
          <w:szCs w:val="24"/>
        </w:rPr>
        <w:t xml:space="preserve">ПОЛЬЗОВАНИЯ ПРОГРАММЫ В ДРУГИХ </w:t>
      </w:r>
      <w:r w:rsidRPr="007812D1">
        <w:rPr>
          <w:rFonts w:ascii="Times New Roman" w:hAnsi="Times New Roman"/>
          <w:b/>
          <w:sz w:val="24"/>
          <w:szCs w:val="24"/>
        </w:rPr>
        <w:t>ООП</w:t>
      </w:r>
    </w:p>
    <w:p w:rsidR="0027303C" w:rsidRDefault="0027303C" w:rsidP="00100954">
      <w:pPr>
        <w:tabs>
          <w:tab w:val="left" w:pos="4095"/>
        </w:tabs>
        <w:spacing w:after="0" w:line="240" w:lineRule="auto"/>
        <w:ind w:firstLine="680"/>
        <w:contextualSpacing/>
        <w:rPr>
          <w:rFonts w:ascii="Times New Roman" w:eastAsia="Times New Roman" w:hAnsi="Times New Roman"/>
          <w:sz w:val="24"/>
          <w:szCs w:val="24"/>
          <w:lang w:eastAsia="ru-RU"/>
        </w:rPr>
      </w:pPr>
    </w:p>
    <w:p w:rsidR="00FA1C24" w:rsidRPr="00100954" w:rsidRDefault="0040076F" w:rsidP="00100954">
      <w:pPr>
        <w:tabs>
          <w:tab w:val="left" w:pos="4095"/>
        </w:tabs>
        <w:spacing w:after="0" w:line="240" w:lineRule="auto"/>
        <w:ind w:firstLine="680"/>
        <w:contextualSpacing/>
        <w:rPr>
          <w:rFonts w:ascii="Times New Roman" w:hAnsi="Times New Roman"/>
          <w:sz w:val="24"/>
          <w:szCs w:val="24"/>
        </w:rPr>
      </w:pPr>
      <w:r w:rsidRPr="00100954">
        <w:rPr>
          <w:rFonts w:ascii="Times New Roman" w:eastAsia="Times New Roman" w:hAnsi="Times New Roman"/>
          <w:sz w:val="24"/>
          <w:szCs w:val="24"/>
          <w:lang w:eastAsia="ru-RU"/>
        </w:rPr>
        <w:t>Программа учебной дисциплины «</w:t>
      </w:r>
      <w:r w:rsidRPr="00100954">
        <w:rPr>
          <w:rFonts w:ascii="Times New Roman" w:hAnsi="Times New Roman"/>
          <w:sz w:val="24"/>
          <w:szCs w:val="24"/>
        </w:rPr>
        <w:t>Эстетика и дизайн в оформлении кулинарных изделий</w:t>
      </w:r>
      <w:r w:rsidRPr="00100954">
        <w:rPr>
          <w:rFonts w:ascii="Times New Roman" w:eastAsia="Times New Roman" w:hAnsi="Times New Roman"/>
          <w:sz w:val="24"/>
          <w:szCs w:val="24"/>
          <w:lang w:eastAsia="ru-RU"/>
        </w:rPr>
        <w:t xml:space="preserve">» может быть использована для разработки программ профессиональной подготовки рабочих, служащих по профессии </w:t>
      </w:r>
      <w:r w:rsidR="00100954" w:rsidRPr="00100954">
        <w:rPr>
          <w:rFonts w:ascii="Times New Roman" w:hAnsi="Times New Roman"/>
          <w:color w:val="000000"/>
          <w:sz w:val="24"/>
          <w:szCs w:val="24"/>
        </w:rPr>
        <w:t>43.01.09 Повар, кондитер</w:t>
      </w:r>
      <w:r w:rsidR="0027303C">
        <w:rPr>
          <w:rFonts w:ascii="Times New Roman" w:hAnsi="Times New Roman"/>
          <w:color w:val="000000"/>
          <w:sz w:val="24"/>
          <w:szCs w:val="24"/>
        </w:rPr>
        <w:t xml:space="preserve"> и  для подготовки  специалистов по специальности 43.02.15 Поварское и кондитерское дело</w:t>
      </w:r>
    </w:p>
    <w:p w:rsidR="001C1C6F" w:rsidRPr="007300EB" w:rsidRDefault="001C1C6F">
      <w:pPr>
        <w:rPr>
          <w:rFonts w:ascii="Times New Roman" w:hAnsi="Times New Roman"/>
        </w:rPr>
      </w:pPr>
    </w:p>
    <w:sectPr w:rsidR="001C1C6F" w:rsidRPr="007300EB" w:rsidSect="00AF1C0E">
      <w:footerReference w:type="even" r:id="rId13"/>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55D0" w:rsidRDefault="00E855D0" w:rsidP="006962D2">
      <w:pPr>
        <w:spacing w:after="0" w:line="240" w:lineRule="auto"/>
      </w:pPr>
      <w:r>
        <w:separator/>
      </w:r>
    </w:p>
  </w:endnote>
  <w:endnote w:type="continuationSeparator" w:id="0">
    <w:p w:rsidR="00E855D0" w:rsidRDefault="00E855D0" w:rsidP="006962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4647" w:rsidRDefault="00D328E0" w:rsidP="00AF1C0E">
    <w:pPr>
      <w:pStyle w:val="a3"/>
      <w:framePr w:wrap="around" w:vAnchor="text" w:hAnchor="margin" w:xAlign="right" w:y="1"/>
      <w:rPr>
        <w:rStyle w:val="a5"/>
      </w:rPr>
    </w:pPr>
    <w:r>
      <w:rPr>
        <w:rStyle w:val="a5"/>
      </w:rPr>
      <w:fldChar w:fldCharType="begin"/>
    </w:r>
    <w:r w:rsidR="00814647">
      <w:rPr>
        <w:rStyle w:val="a5"/>
      </w:rPr>
      <w:instrText xml:space="preserve">PAGE  </w:instrText>
    </w:r>
    <w:r>
      <w:rPr>
        <w:rStyle w:val="a5"/>
      </w:rPr>
      <w:fldChar w:fldCharType="end"/>
    </w:r>
  </w:p>
  <w:p w:rsidR="00814647" w:rsidRDefault="00814647" w:rsidP="00AF1C0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4647" w:rsidRDefault="00814647" w:rsidP="00AF1C0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55D0" w:rsidRDefault="00E855D0" w:rsidP="006962D2">
      <w:pPr>
        <w:spacing w:after="0" w:line="240" w:lineRule="auto"/>
      </w:pPr>
      <w:r>
        <w:separator/>
      </w:r>
    </w:p>
  </w:footnote>
  <w:footnote w:type="continuationSeparator" w:id="0">
    <w:p w:rsidR="00E855D0" w:rsidRDefault="00E855D0" w:rsidP="006962D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2"/>
    <w:multiLevelType w:val="multilevel"/>
    <w:tmpl w:val="00000885"/>
    <w:lvl w:ilvl="0">
      <w:start w:val="1"/>
      <w:numFmt w:val="decimal"/>
      <w:lvlText w:val="%1."/>
      <w:lvlJc w:val="left"/>
      <w:pPr>
        <w:ind w:left="102" w:hanging="240"/>
      </w:pPr>
      <w:rPr>
        <w:b w:val="0"/>
        <w:bCs w:val="0"/>
        <w:spacing w:val="-6"/>
        <w:w w:val="99"/>
      </w:rPr>
    </w:lvl>
    <w:lvl w:ilvl="1">
      <w:start w:val="1"/>
      <w:numFmt w:val="decimal"/>
      <w:lvlText w:val="%1.%2."/>
      <w:lvlJc w:val="left"/>
      <w:pPr>
        <w:ind w:left="342" w:hanging="420"/>
      </w:pPr>
      <w:rPr>
        <w:rFonts w:ascii="Times New Roman" w:hAnsi="Times New Roman" w:cs="Times New Roman"/>
        <w:b w:val="0"/>
        <w:bCs w:val="0"/>
        <w:spacing w:val="-2"/>
        <w:w w:val="99"/>
        <w:sz w:val="24"/>
        <w:szCs w:val="24"/>
      </w:rPr>
    </w:lvl>
    <w:lvl w:ilvl="2">
      <w:start w:val="2"/>
      <w:numFmt w:val="decimal"/>
      <w:lvlText w:val="%1.%2.%3."/>
      <w:lvlJc w:val="left"/>
      <w:pPr>
        <w:ind w:left="529" w:hanging="600"/>
      </w:pPr>
      <w:rPr>
        <w:rFonts w:ascii="Times New Roman" w:hAnsi="Times New Roman" w:cs="Times New Roman"/>
        <w:b w:val="0"/>
        <w:bCs w:val="0"/>
        <w:spacing w:val="-3"/>
        <w:w w:val="99"/>
        <w:sz w:val="24"/>
        <w:szCs w:val="24"/>
      </w:rPr>
    </w:lvl>
    <w:lvl w:ilvl="3">
      <w:numFmt w:val="bullet"/>
      <w:lvlText w:val="•"/>
      <w:lvlJc w:val="left"/>
      <w:pPr>
        <w:ind w:left="760" w:hanging="600"/>
      </w:pPr>
    </w:lvl>
    <w:lvl w:ilvl="4">
      <w:numFmt w:val="bullet"/>
      <w:lvlText w:val="•"/>
      <w:lvlJc w:val="left"/>
      <w:pPr>
        <w:ind w:left="820" w:hanging="600"/>
      </w:pPr>
    </w:lvl>
    <w:lvl w:ilvl="5">
      <w:numFmt w:val="bullet"/>
      <w:lvlText w:val="•"/>
      <w:lvlJc w:val="left"/>
      <w:pPr>
        <w:ind w:left="2277" w:hanging="600"/>
      </w:pPr>
    </w:lvl>
    <w:lvl w:ilvl="6">
      <w:numFmt w:val="bullet"/>
      <w:lvlText w:val="•"/>
      <w:lvlJc w:val="left"/>
      <w:pPr>
        <w:ind w:left="3735" w:hanging="600"/>
      </w:pPr>
    </w:lvl>
    <w:lvl w:ilvl="7">
      <w:numFmt w:val="bullet"/>
      <w:lvlText w:val="•"/>
      <w:lvlJc w:val="left"/>
      <w:pPr>
        <w:ind w:left="5193" w:hanging="600"/>
      </w:pPr>
    </w:lvl>
    <w:lvl w:ilvl="8">
      <w:numFmt w:val="bullet"/>
      <w:lvlText w:val="•"/>
      <w:lvlJc w:val="left"/>
      <w:pPr>
        <w:ind w:left="6650" w:hanging="600"/>
      </w:pPr>
    </w:lvl>
  </w:abstractNum>
  <w:abstractNum w:abstractNumId="1" w15:restartNumberingAfterBreak="0">
    <w:nsid w:val="00000403"/>
    <w:multiLevelType w:val="multilevel"/>
    <w:tmpl w:val="00000886"/>
    <w:lvl w:ilvl="0">
      <w:start w:val="3"/>
      <w:numFmt w:val="decimal"/>
      <w:lvlText w:val="%1"/>
      <w:lvlJc w:val="left"/>
      <w:pPr>
        <w:ind w:left="102" w:hanging="600"/>
      </w:pPr>
    </w:lvl>
    <w:lvl w:ilvl="1">
      <w:start w:val="3"/>
      <w:numFmt w:val="decimal"/>
      <w:lvlText w:val="%1.%2"/>
      <w:lvlJc w:val="left"/>
      <w:pPr>
        <w:ind w:left="102" w:hanging="600"/>
      </w:pPr>
    </w:lvl>
    <w:lvl w:ilvl="2">
      <w:start w:val="2"/>
      <w:numFmt w:val="decimal"/>
      <w:lvlText w:val="%1.%2.%3."/>
      <w:lvlJc w:val="left"/>
      <w:pPr>
        <w:ind w:left="102" w:hanging="600"/>
      </w:pPr>
      <w:rPr>
        <w:rFonts w:ascii="Times New Roman" w:hAnsi="Times New Roman" w:cs="Times New Roman"/>
        <w:b w:val="0"/>
        <w:bCs w:val="0"/>
        <w:spacing w:val="-3"/>
        <w:w w:val="99"/>
        <w:sz w:val="24"/>
        <w:szCs w:val="24"/>
      </w:rPr>
    </w:lvl>
    <w:lvl w:ilvl="3">
      <w:numFmt w:val="bullet"/>
      <w:lvlText w:val="•"/>
      <w:lvlJc w:val="left"/>
      <w:pPr>
        <w:ind w:left="2939" w:hanging="600"/>
      </w:pPr>
    </w:lvl>
    <w:lvl w:ilvl="4">
      <w:numFmt w:val="bullet"/>
      <w:lvlText w:val="•"/>
      <w:lvlJc w:val="left"/>
      <w:pPr>
        <w:ind w:left="3886" w:hanging="600"/>
      </w:pPr>
    </w:lvl>
    <w:lvl w:ilvl="5">
      <w:numFmt w:val="bullet"/>
      <w:lvlText w:val="•"/>
      <w:lvlJc w:val="left"/>
      <w:pPr>
        <w:ind w:left="4833" w:hanging="600"/>
      </w:pPr>
    </w:lvl>
    <w:lvl w:ilvl="6">
      <w:numFmt w:val="bullet"/>
      <w:lvlText w:val="•"/>
      <w:lvlJc w:val="left"/>
      <w:pPr>
        <w:ind w:left="5779" w:hanging="600"/>
      </w:pPr>
    </w:lvl>
    <w:lvl w:ilvl="7">
      <w:numFmt w:val="bullet"/>
      <w:lvlText w:val="•"/>
      <w:lvlJc w:val="left"/>
      <w:pPr>
        <w:ind w:left="6726" w:hanging="600"/>
      </w:pPr>
    </w:lvl>
    <w:lvl w:ilvl="8">
      <w:numFmt w:val="bullet"/>
      <w:lvlText w:val="•"/>
      <w:lvlJc w:val="left"/>
      <w:pPr>
        <w:ind w:left="7673" w:hanging="600"/>
      </w:pPr>
    </w:lvl>
  </w:abstractNum>
  <w:abstractNum w:abstractNumId="2" w15:restartNumberingAfterBreak="0">
    <w:nsid w:val="00000426"/>
    <w:multiLevelType w:val="multilevel"/>
    <w:tmpl w:val="000008A9"/>
    <w:lvl w:ilvl="0">
      <w:start w:val="4"/>
      <w:numFmt w:val="decimal"/>
      <w:lvlText w:val="%1"/>
      <w:lvlJc w:val="left"/>
      <w:pPr>
        <w:ind w:left="102" w:hanging="747"/>
      </w:pPr>
    </w:lvl>
    <w:lvl w:ilvl="1">
      <w:start w:val="4"/>
      <w:numFmt w:val="decimal"/>
      <w:lvlText w:val="%1.%2"/>
      <w:lvlJc w:val="left"/>
      <w:pPr>
        <w:ind w:left="102" w:hanging="747"/>
      </w:pPr>
    </w:lvl>
    <w:lvl w:ilvl="2">
      <w:start w:val="1"/>
      <w:numFmt w:val="decimal"/>
      <w:lvlText w:val="%1.%2.%3."/>
      <w:lvlJc w:val="left"/>
      <w:pPr>
        <w:ind w:left="102" w:hanging="747"/>
      </w:pPr>
      <w:rPr>
        <w:b w:val="0"/>
        <w:bCs w:val="0"/>
        <w:spacing w:val="-20"/>
        <w:w w:val="99"/>
      </w:rPr>
    </w:lvl>
    <w:lvl w:ilvl="3">
      <w:numFmt w:val="bullet"/>
      <w:lvlText w:val="•"/>
      <w:lvlJc w:val="left"/>
      <w:pPr>
        <w:ind w:left="2939" w:hanging="747"/>
      </w:pPr>
    </w:lvl>
    <w:lvl w:ilvl="4">
      <w:numFmt w:val="bullet"/>
      <w:lvlText w:val="•"/>
      <w:lvlJc w:val="left"/>
      <w:pPr>
        <w:ind w:left="3886" w:hanging="747"/>
      </w:pPr>
    </w:lvl>
    <w:lvl w:ilvl="5">
      <w:numFmt w:val="bullet"/>
      <w:lvlText w:val="•"/>
      <w:lvlJc w:val="left"/>
      <w:pPr>
        <w:ind w:left="4833" w:hanging="747"/>
      </w:pPr>
    </w:lvl>
    <w:lvl w:ilvl="6">
      <w:numFmt w:val="bullet"/>
      <w:lvlText w:val="•"/>
      <w:lvlJc w:val="left"/>
      <w:pPr>
        <w:ind w:left="5779" w:hanging="747"/>
      </w:pPr>
    </w:lvl>
    <w:lvl w:ilvl="7">
      <w:numFmt w:val="bullet"/>
      <w:lvlText w:val="•"/>
      <w:lvlJc w:val="left"/>
      <w:pPr>
        <w:ind w:left="6726" w:hanging="747"/>
      </w:pPr>
    </w:lvl>
    <w:lvl w:ilvl="8">
      <w:numFmt w:val="bullet"/>
      <w:lvlText w:val="•"/>
      <w:lvlJc w:val="left"/>
      <w:pPr>
        <w:ind w:left="7673" w:hanging="747"/>
      </w:pPr>
    </w:lvl>
  </w:abstractNum>
  <w:abstractNum w:abstractNumId="3" w15:restartNumberingAfterBreak="0">
    <w:nsid w:val="00000431"/>
    <w:multiLevelType w:val="multilevel"/>
    <w:tmpl w:val="000008B4"/>
    <w:lvl w:ilvl="0">
      <w:start w:val="3"/>
      <w:numFmt w:val="decimal"/>
      <w:lvlText w:val="%1"/>
      <w:lvlJc w:val="left"/>
      <w:pPr>
        <w:ind w:left="1521" w:hanging="601"/>
      </w:pPr>
    </w:lvl>
    <w:lvl w:ilvl="1">
      <w:start w:val="3"/>
      <w:numFmt w:val="decimal"/>
      <w:lvlText w:val="%1.%2"/>
      <w:lvlJc w:val="left"/>
      <w:pPr>
        <w:ind w:left="1521" w:hanging="601"/>
      </w:pPr>
    </w:lvl>
    <w:lvl w:ilvl="2">
      <w:start w:val="1"/>
      <w:numFmt w:val="decimal"/>
      <w:lvlText w:val="%1.%2.%3."/>
      <w:lvlJc w:val="left"/>
      <w:pPr>
        <w:ind w:left="1521" w:hanging="601"/>
      </w:pPr>
      <w:rPr>
        <w:rFonts w:ascii="Times New Roman" w:hAnsi="Times New Roman" w:cs="Times New Roman"/>
        <w:b/>
        <w:bCs/>
        <w:spacing w:val="-3"/>
        <w:w w:val="99"/>
        <w:sz w:val="24"/>
        <w:szCs w:val="24"/>
      </w:rPr>
    </w:lvl>
    <w:lvl w:ilvl="3">
      <w:numFmt w:val="bullet"/>
      <w:lvlText w:val="•"/>
      <w:lvlJc w:val="left"/>
      <w:pPr>
        <w:ind w:left="5671" w:hanging="601"/>
      </w:pPr>
    </w:lvl>
    <w:lvl w:ilvl="4">
      <w:numFmt w:val="bullet"/>
      <w:lvlText w:val="•"/>
      <w:lvlJc w:val="left"/>
      <w:pPr>
        <w:ind w:left="7055" w:hanging="601"/>
      </w:pPr>
    </w:lvl>
    <w:lvl w:ilvl="5">
      <w:numFmt w:val="bullet"/>
      <w:lvlText w:val="•"/>
      <w:lvlJc w:val="left"/>
      <w:pPr>
        <w:ind w:left="8439" w:hanging="601"/>
      </w:pPr>
    </w:lvl>
    <w:lvl w:ilvl="6">
      <w:numFmt w:val="bullet"/>
      <w:lvlText w:val="•"/>
      <w:lvlJc w:val="left"/>
      <w:pPr>
        <w:ind w:left="9823" w:hanging="601"/>
      </w:pPr>
    </w:lvl>
    <w:lvl w:ilvl="7">
      <w:numFmt w:val="bullet"/>
      <w:lvlText w:val="•"/>
      <w:lvlJc w:val="left"/>
      <w:pPr>
        <w:ind w:left="11206" w:hanging="601"/>
      </w:pPr>
    </w:lvl>
    <w:lvl w:ilvl="8">
      <w:numFmt w:val="bullet"/>
      <w:lvlText w:val="•"/>
      <w:lvlJc w:val="left"/>
      <w:pPr>
        <w:ind w:left="12590" w:hanging="601"/>
      </w:pPr>
    </w:lvl>
  </w:abstractNum>
  <w:abstractNum w:abstractNumId="4" w15:restartNumberingAfterBreak="0">
    <w:nsid w:val="00000434"/>
    <w:multiLevelType w:val="multilevel"/>
    <w:tmpl w:val="000008B7"/>
    <w:lvl w:ilvl="0">
      <w:numFmt w:val="bullet"/>
      <w:lvlText w:val="●"/>
      <w:lvlJc w:val="left"/>
      <w:pPr>
        <w:ind w:left="259" w:hanging="694"/>
      </w:pPr>
      <w:rPr>
        <w:rFonts w:ascii="Arial" w:hAnsi="Arial" w:cs="Arial"/>
        <w:b w:val="0"/>
        <w:bCs w:val="0"/>
        <w:spacing w:val="-1"/>
        <w:w w:val="99"/>
        <w:sz w:val="24"/>
        <w:szCs w:val="24"/>
      </w:rPr>
    </w:lvl>
    <w:lvl w:ilvl="1">
      <w:numFmt w:val="bullet"/>
      <w:lvlText w:val="•"/>
      <w:lvlJc w:val="left"/>
      <w:pPr>
        <w:ind w:left="621" w:hanging="694"/>
      </w:pPr>
    </w:lvl>
    <w:lvl w:ilvl="2">
      <w:numFmt w:val="bullet"/>
      <w:lvlText w:val="•"/>
      <w:lvlJc w:val="left"/>
      <w:pPr>
        <w:ind w:left="983" w:hanging="694"/>
      </w:pPr>
    </w:lvl>
    <w:lvl w:ilvl="3">
      <w:numFmt w:val="bullet"/>
      <w:lvlText w:val="•"/>
      <w:lvlJc w:val="left"/>
      <w:pPr>
        <w:ind w:left="1345" w:hanging="694"/>
      </w:pPr>
    </w:lvl>
    <w:lvl w:ilvl="4">
      <w:numFmt w:val="bullet"/>
      <w:lvlText w:val="•"/>
      <w:lvlJc w:val="left"/>
      <w:pPr>
        <w:ind w:left="1706" w:hanging="694"/>
      </w:pPr>
    </w:lvl>
    <w:lvl w:ilvl="5">
      <w:numFmt w:val="bullet"/>
      <w:lvlText w:val="•"/>
      <w:lvlJc w:val="left"/>
      <w:pPr>
        <w:ind w:left="2068" w:hanging="694"/>
      </w:pPr>
    </w:lvl>
    <w:lvl w:ilvl="6">
      <w:numFmt w:val="bullet"/>
      <w:lvlText w:val="•"/>
      <w:lvlJc w:val="left"/>
      <w:pPr>
        <w:ind w:left="2429" w:hanging="694"/>
      </w:pPr>
    </w:lvl>
    <w:lvl w:ilvl="7">
      <w:numFmt w:val="bullet"/>
      <w:lvlText w:val="•"/>
      <w:lvlJc w:val="left"/>
      <w:pPr>
        <w:ind w:left="2791" w:hanging="694"/>
      </w:pPr>
    </w:lvl>
    <w:lvl w:ilvl="8">
      <w:numFmt w:val="bullet"/>
      <w:lvlText w:val="•"/>
      <w:lvlJc w:val="left"/>
      <w:pPr>
        <w:ind w:left="3153" w:hanging="694"/>
      </w:pPr>
    </w:lvl>
  </w:abstractNum>
  <w:abstractNum w:abstractNumId="5" w15:restartNumberingAfterBreak="0">
    <w:nsid w:val="00000435"/>
    <w:multiLevelType w:val="multilevel"/>
    <w:tmpl w:val="000008B8"/>
    <w:lvl w:ilvl="0">
      <w:numFmt w:val="bullet"/>
      <w:lvlText w:val="●"/>
      <w:lvlJc w:val="left"/>
      <w:pPr>
        <w:ind w:left="259" w:hanging="694"/>
      </w:pPr>
      <w:rPr>
        <w:rFonts w:ascii="Arial" w:hAnsi="Arial" w:cs="Arial"/>
        <w:b w:val="0"/>
        <w:bCs w:val="0"/>
        <w:spacing w:val="-2"/>
        <w:w w:val="99"/>
        <w:sz w:val="24"/>
        <w:szCs w:val="24"/>
      </w:rPr>
    </w:lvl>
    <w:lvl w:ilvl="1">
      <w:numFmt w:val="bullet"/>
      <w:lvlText w:val="•"/>
      <w:lvlJc w:val="left"/>
      <w:pPr>
        <w:ind w:left="621" w:hanging="694"/>
      </w:pPr>
    </w:lvl>
    <w:lvl w:ilvl="2">
      <w:numFmt w:val="bullet"/>
      <w:lvlText w:val="•"/>
      <w:lvlJc w:val="left"/>
      <w:pPr>
        <w:ind w:left="983" w:hanging="694"/>
      </w:pPr>
    </w:lvl>
    <w:lvl w:ilvl="3">
      <w:numFmt w:val="bullet"/>
      <w:lvlText w:val="•"/>
      <w:lvlJc w:val="left"/>
      <w:pPr>
        <w:ind w:left="1345" w:hanging="694"/>
      </w:pPr>
    </w:lvl>
    <w:lvl w:ilvl="4">
      <w:numFmt w:val="bullet"/>
      <w:lvlText w:val="•"/>
      <w:lvlJc w:val="left"/>
      <w:pPr>
        <w:ind w:left="1706" w:hanging="694"/>
      </w:pPr>
    </w:lvl>
    <w:lvl w:ilvl="5">
      <w:numFmt w:val="bullet"/>
      <w:lvlText w:val="•"/>
      <w:lvlJc w:val="left"/>
      <w:pPr>
        <w:ind w:left="2068" w:hanging="694"/>
      </w:pPr>
    </w:lvl>
    <w:lvl w:ilvl="6">
      <w:numFmt w:val="bullet"/>
      <w:lvlText w:val="•"/>
      <w:lvlJc w:val="left"/>
      <w:pPr>
        <w:ind w:left="2429" w:hanging="694"/>
      </w:pPr>
    </w:lvl>
    <w:lvl w:ilvl="7">
      <w:numFmt w:val="bullet"/>
      <w:lvlText w:val="•"/>
      <w:lvlJc w:val="left"/>
      <w:pPr>
        <w:ind w:left="2791" w:hanging="694"/>
      </w:pPr>
    </w:lvl>
    <w:lvl w:ilvl="8">
      <w:numFmt w:val="bullet"/>
      <w:lvlText w:val="•"/>
      <w:lvlJc w:val="left"/>
      <w:pPr>
        <w:ind w:left="3153" w:hanging="694"/>
      </w:pPr>
    </w:lvl>
  </w:abstractNum>
  <w:abstractNum w:abstractNumId="6" w15:restartNumberingAfterBreak="0">
    <w:nsid w:val="0000043A"/>
    <w:multiLevelType w:val="multilevel"/>
    <w:tmpl w:val="000008BD"/>
    <w:lvl w:ilvl="0">
      <w:start w:val="4"/>
      <w:numFmt w:val="decimal"/>
      <w:lvlText w:val="%1"/>
      <w:lvlJc w:val="left"/>
      <w:pPr>
        <w:ind w:left="102" w:hanging="747"/>
      </w:pPr>
    </w:lvl>
    <w:lvl w:ilvl="1">
      <w:start w:val="4"/>
      <w:numFmt w:val="decimal"/>
      <w:lvlText w:val="%1.%2"/>
      <w:lvlJc w:val="left"/>
      <w:pPr>
        <w:ind w:left="102" w:hanging="747"/>
      </w:pPr>
    </w:lvl>
    <w:lvl w:ilvl="2">
      <w:start w:val="1"/>
      <w:numFmt w:val="decimal"/>
      <w:lvlText w:val="%1.%2.%3."/>
      <w:lvlJc w:val="left"/>
      <w:pPr>
        <w:ind w:left="102" w:hanging="747"/>
      </w:pPr>
      <w:rPr>
        <w:b w:val="0"/>
        <w:bCs w:val="0"/>
        <w:spacing w:val="-20"/>
        <w:w w:val="99"/>
      </w:rPr>
    </w:lvl>
    <w:lvl w:ilvl="3">
      <w:start w:val="1"/>
      <w:numFmt w:val="decimal"/>
      <w:lvlText w:val="%4."/>
      <w:lvlJc w:val="left"/>
      <w:pPr>
        <w:ind w:left="822" w:hanging="634"/>
      </w:pPr>
      <w:rPr>
        <w:rFonts w:ascii="Times New Roman" w:hAnsi="Times New Roman" w:cs="Times New Roman"/>
        <w:b w:val="0"/>
        <w:bCs w:val="0"/>
        <w:spacing w:val="-8"/>
        <w:w w:val="99"/>
        <w:sz w:val="24"/>
        <w:szCs w:val="24"/>
      </w:rPr>
    </w:lvl>
    <w:lvl w:ilvl="4">
      <w:numFmt w:val="bullet"/>
      <w:lvlText w:val="•"/>
      <w:lvlJc w:val="left"/>
      <w:pPr>
        <w:ind w:left="3735" w:hanging="634"/>
      </w:pPr>
    </w:lvl>
    <w:lvl w:ilvl="5">
      <w:numFmt w:val="bullet"/>
      <w:lvlText w:val="•"/>
      <w:lvlJc w:val="left"/>
      <w:pPr>
        <w:ind w:left="4707" w:hanging="634"/>
      </w:pPr>
    </w:lvl>
    <w:lvl w:ilvl="6">
      <w:numFmt w:val="bullet"/>
      <w:lvlText w:val="•"/>
      <w:lvlJc w:val="left"/>
      <w:pPr>
        <w:ind w:left="5679" w:hanging="634"/>
      </w:pPr>
    </w:lvl>
    <w:lvl w:ilvl="7">
      <w:numFmt w:val="bullet"/>
      <w:lvlText w:val="•"/>
      <w:lvlJc w:val="left"/>
      <w:pPr>
        <w:ind w:left="6650" w:hanging="634"/>
      </w:pPr>
    </w:lvl>
    <w:lvl w:ilvl="8">
      <w:numFmt w:val="bullet"/>
      <w:lvlText w:val="•"/>
      <w:lvlJc w:val="left"/>
      <w:pPr>
        <w:ind w:left="7622" w:hanging="634"/>
      </w:pPr>
    </w:lvl>
  </w:abstractNum>
  <w:abstractNum w:abstractNumId="7" w15:restartNumberingAfterBreak="0">
    <w:nsid w:val="0000043B"/>
    <w:multiLevelType w:val="multilevel"/>
    <w:tmpl w:val="000008BE"/>
    <w:lvl w:ilvl="0">
      <w:start w:val="1"/>
      <w:numFmt w:val="decimal"/>
      <w:lvlText w:val="%1."/>
      <w:lvlJc w:val="left"/>
      <w:pPr>
        <w:ind w:left="103" w:hanging="240"/>
      </w:pPr>
      <w:rPr>
        <w:rFonts w:ascii="Times New Roman" w:hAnsi="Times New Roman" w:cs="Times New Roman"/>
        <w:b w:val="0"/>
        <w:bCs w:val="0"/>
        <w:spacing w:val="-8"/>
        <w:w w:val="99"/>
        <w:sz w:val="24"/>
        <w:szCs w:val="24"/>
      </w:rPr>
    </w:lvl>
    <w:lvl w:ilvl="1">
      <w:numFmt w:val="bullet"/>
      <w:lvlText w:val="•"/>
      <w:lvlJc w:val="left"/>
      <w:pPr>
        <w:ind w:left="780" w:hanging="240"/>
      </w:pPr>
    </w:lvl>
    <w:lvl w:ilvl="2">
      <w:numFmt w:val="bullet"/>
      <w:lvlText w:val="•"/>
      <w:lvlJc w:val="left"/>
      <w:pPr>
        <w:ind w:left="1460" w:hanging="240"/>
      </w:pPr>
    </w:lvl>
    <w:lvl w:ilvl="3">
      <w:numFmt w:val="bullet"/>
      <w:lvlText w:val="•"/>
      <w:lvlJc w:val="left"/>
      <w:pPr>
        <w:ind w:left="2141" w:hanging="240"/>
      </w:pPr>
    </w:lvl>
    <w:lvl w:ilvl="4">
      <w:numFmt w:val="bullet"/>
      <w:lvlText w:val="•"/>
      <w:lvlJc w:val="left"/>
      <w:pPr>
        <w:ind w:left="2821" w:hanging="240"/>
      </w:pPr>
    </w:lvl>
    <w:lvl w:ilvl="5">
      <w:numFmt w:val="bullet"/>
      <w:lvlText w:val="•"/>
      <w:lvlJc w:val="left"/>
      <w:pPr>
        <w:ind w:left="3501" w:hanging="240"/>
      </w:pPr>
    </w:lvl>
    <w:lvl w:ilvl="6">
      <w:numFmt w:val="bullet"/>
      <w:lvlText w:val="•"/>
      <w:lvlJc w:val="left"/>
      <w:pPr>
        <w:ind w:left="4182" w:hanging="240"/>
      </w:pPr>
    </w:lvl>
    <w:lvl w:ilvl="7">
      <w:numFmt w:val="bullet"/>
      <w:lvlText w:val="•"/>
      <w:lvlJc w:val="left"/>
      <w:pPr>
        <w:ind w:left="4862" w:hanging="240"/>
      </w:pPr>
    </w:lvl>
    <w:lvl w:ilvl="8">
      <w:numFmt w:val="bullet"/>
      <w:lvlText w:val="•"/>
      <w:lvlJc w:val="left"/>
      <w:pPr>
        <w:ind w:left="5542" w:hanging="240"/>
      </w:pPr>
    </w:lvl>
  </w:abstractNum>
  <w:abstractNum w:abstractNumId="8" w15:restartNumberingAfterBreak="0">
    <w:nsid w:val="0000043C"/>
    <w:multiLevelType w:val="multilevel"/>
    <w:tmpl w:val="000008BF"/>
    <w:lvl w:ilvl="0">
      <w:start w:val="1"/>
      <w:numFmt w:val="decimal"/>
      <w:lvlText w:val="%1."/>
      <w:lvlJc w:val="left"/>
      <w:pPr>
        <w:ind w:left="103" w:hanging="240"/>
      </w:pPr>
      <w:rPr>
        <w:rFonts w:ascii="Times New Roman" w:hAnsi="Times New Roman" w:cs="Times New Roman"/>
        <w:b w:val="0"/>
        <w:bCs w:val="0"/>
        <w:spacing w:val="-8"/>
        <w:w w:val="99"/>
        <w:sz w:val="24"/>
        <w:szCs w:val="24"/>
      </w:rPr>
    </w:lvl>
    <w:lvl w:ilvl="1">
      <w:numFmt w:val="bullet"/>
      <w:lvlText w:val="•"/>
      <w:lvlJc w:val="left"/>
      <w:pPr>
        <w:ind w:left="780" w:hanging="240"/>
      </w:pPr>
    </w:lvl>
    <w:lvl w:ilvl="2">
      <w:numFmt w:val="bullet"/>
      <w:lvlText w:val="•"/>
      <w:lvlJc w:val="left"/>
      <w:pPr>
        <w:ind w:left="1460" w:hanging="240"/>
      </w:pPr>
    </w:lvl>
    <w:lvl w:ilvl="3">
      <w:numFmt w:val="bullet"/>
      <w:lvlText w:val="•"/>
      <w:lvlJc w:val="left"/>
      <w:pPr>
        <w:ind w:left="2141" w:hanging="240"/>
      </w:pPr>
    </w:lvl>
    <w:lvl w:ilvl="4">
      <w:numFmt w:val="bullet"/>
      <w:lvlText w:val="•"/>
      <w:lvlJc w:val="left"/>
      <w:pPr>
        <w:ind w:left="2821" w:hanging="240"/>
      </w:pPr>
    </w:lvl>
    <w:lvl w:ilvl="5">
      <w:numFmt w:val="bullet"/>
      <w:lvlText w:val="•"/>
      <w:lvlJc w:val="left"/>
      <w:pPr>
        <w:ind w:left="3501" w:hanging="240"/>
      </w:pPr>
    </w:lvl>
    <w:lvl w:ilvl="6">
      <w:numFmt w:val="bullet"/>
      <w:lvlText w:val="•"/>
      <w:lvlJc w:val="left"/>
      <w:pPr>
        <w:ind w:left="4182" w:hanging="240"/>
      </w:pPr>
    </w:lvl>
    <w:lvl w:ilvl="7">
      <w:numFmt w:val="bullet"/>
      <w:lvlText w:val="•"/>
      <w:lvlJc w:val="left"/>
      <w:pPr>
        <w:ind w:left="4862" w:hanging="240"/>
      </w:pPr>
    </w:lvl>
    <w:lvl w:ilvl="8">
      <w:numFmt w:val="bullet"/>
      <w:lvlText w:val="•"/>
      <w:lvlJc w:val="left"/>
      <w:pPr>
        <w:ind w:left="5542" w:hanging="240"/>
      </w:pPr>
    </w:lvl>
  </w:abstractNum>
  <w:abstractNum w:abstractNumId="9" w15:restartNumberingAfterBreak="0">
    <w:nsid w:val="041F4FB0"/>
    <w:multiLevelType w:val="hybridMultilevel"/>
    <w:tmpl w:val="C792A882"/>
    <w:lvl w:ilvl="0" w:tplc="D2D4A9FE">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F4E557B"/>
    <w:multiLevelType w:val="hybridMultilevel"/>
    <w:tmpl w:val="34F61E3E"/>
    <w:lvl w:ilvl="0" w:tplc="D2D4A9FE">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2" w15:restartNumberingAfterBreak="0">
    <w:nsid w:val="123E0689"/>
    <w:multiLevelType w:val="multilevel"/>
    <w:tmpl w:val="000008BD"/>
    <w:lvl w:ilvl="0">
      <w:start w:val="4"/>
      <w:numFmt w:val="decimal"/>
      <w:lvlText w:val="%1"/>
      <w:lvlJc w:val="left"/>
      <w:pPr>
        <w:ind w:left="102" w:hanging="747"/>
      </w:pPr>
    </w:lvl>
    <w:lvl w:ilvl="1">
      <w:start w:val="4"/>
      <w:numFmt w:val="decimal"/>
      <w:lvlText w:val="%1.%2"/>
      <w:lvlJc w:val="left"/>
      <w:pPr>
        <w:ind w:left="102" w:hanging="747"/>
      </w:pPr>
    </w:lvl>
    <w:lvl w:ilvl="2">
      <w:start w:val="1"/>
      <w:numFmt w:val="decimal"/>
      <w:lvlText w:val="%1.%2.%3."/>
      <w:lvlJc w:val="left"/>
      <w:pPr>
        <w:ind w:left="102" w:hanging="747"/>
      </w:pPr>
      <w:rPr>
        <w:b w:val="0"/>
        <w:bCs w:val="0"/>
        <w:spacing w:val="-20"/>
        <w:w w:val="99"/>
      </w:rPr>
    </w:lvl>
    <w:lvl w:ilvl="3">
      <w:start w:val="1"/>
      <w:numFmt w:val="decimal"/>
      <w:lvlText w:val="%4."/>
      <w:lvlJc w:val="left"/>
      <w:pPr>
        <w:ind w:left="822" w:hanging="634"/>
      </w:pPr>
      <w:rPr>
        <w:rFonts w:ascii="Times New Roman" w:hAnsi="Times New Roman" w:cs="Times New Roman"/>
        <w:b w:val="0"/>
        <w:bCs w:val="0"/>
        <w:spacing w:val="-8"/>
        <w:w w:val="99"/>
        <w:sz w:val="24"/>
        <w:szCs w:val="24"/>
      </w:rPr>
    </w:lvl>
    <w:lvl w:ilvl="4">
      <w:numFmt w:val="bullet"/>
      <w:lvlText w:val="•"/>
      <w:lvlJc w:val="left"/>
      <w:pPr>
        <w:ind w:left="3735" w:hanging="634"/>
      </w:pPr>
    </w:lvl>
    <w:lvl w:ilvl="5">
      <w:numFmt w:val="bullet"/>
      <w:lvlText w:val="•"/>
      <w:lvlJc w:val="left"/>
      <w:pPr>
        <w:ind w:left="4707" w:hanging="634"/>
      </w:pPr>
    </w:lvl>
    <w:lvl w:ilvl="6">
      <w:numFmt w:val="bullet"/>
      <w:lvlText w:val="•"/>
      <w:lvlJc w:val="left"/>
      <w:pPr>
        <w:ind w:left="5679" w:hanging="634"/>
      </w:pPr>
    </w:lvl>
    <w:lvl w:ilvl="7">
      <w:numFmt w:val="bullet"/>
      <w:lvlText w:val="•"/>
      <w:lvlJc w:val="left"/>
      <w:pPr>
        <w:ind w:left="6650" w:hanging="634"/>
      </w:pPr>
    </w:lvl>
    <w:lvl w:ilvl="8">
      <w:numFmt w:val="bullet"/>
      <w:lvlText w:val="•"/>
      <w:lvlJc w:val="left"/>
      <w:pPr>
        <w:ind w:left="7622" w:hanging="634"/>
      </w:pPr>
    </w:lvl>
  </w:abstractNum>
  <w:abstractNum w:abstractNumId="13" w15:restartNumberingAfterBreak="0">
    <w:nsid w:val="15342405"/>
    <w:multiLevelType w:val="multilevel"/>
    <w:tmpl w:val="398C2830"/>
    <w:lvl w:ilvl="0">
      <w:start w:val="4"/>
      <w:numFmt w:val="decimal"/>
      <w:lvlText w:val="%1."/>
      <w:lvlJc w:val="left"/>
      <w:pPr>
        <w:ind w:left="360" w:hanging="360"/>
      </w:pPr>
      <w:rPr>
        <w:rFonts w:hint="default"/>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4" w15:restartNumberingAfterBreak="0">
    <w:nsid w:val="19A508F8"/>
    <w:multiLevelType w:val="multilevel"/>
    <w:tmpl w:val="92321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CF87E1E"/>
    <w:multiLevelType w:val="hybridMultilevel"/>
    <w:tmpl w:val="430A46D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6" w15:restartNumberingAfterBreak="0">
    <w:nsid w:val="29636BFA"/>
    <w:multiLevelType w:val="hybridMultilevel"/>
    <w:tmpl w:val="66842EFC"/>
    <w:lvl w:ilvl="0" w:tplc="D2D4A9FE">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1A6531"/>
    <w:multiLevelType w:val="hybridMultilevel"/>
    <w:tmpl w:val="AFB2C0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AE2E2E"/>
    <w:multiLevelType w:val="hybridMultilevel"/>
    <w:tmpl w:val="B3BE35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112183A"/>
    <w:multiLevelType w:val="hybridMultilevel"/>
    <w:tmpl w:val="607E1A66"/>
    <w:lvl w:ilvl="0" w:tplc="D2D4A9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44426193"/>
    <w:multiLevelType w:val="hybridMultilevel"/>
    <w:tmpl w:val="2FF0579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5B6263C"/>
    <w:multiLevelType w:val="hybridMultilevel"/>
    <w:tmpl w:val="F19C7B1A"/>
    <w:lvl w:ilvl="0" w:tplc="D2D4A9FE">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0517E10"/>
    <w:multiLevelType w:val="hybridMultilevel"/>
    <w:tmpl w:val="E4D07E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29B5349"/>
    <w:multiLevelType w:val="hybridMultilevel"/>
    <w:tmpl w:val="D8E2CDAA"/>
    <w:lvl w:ilvl="0" w:tplc="D2D4A9FE">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7896F6D"/>
    <w:multiLevelType w:val="hybridMultilevel"/>
    <w:tmpl w:val="CD885CB6"/>
    <w:lvl w:ilvl="0" w:tplc="D2D4A9FE">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EC3283E"/>
    <w:multiLevelType w:val="hybridMultilevel"/>
    <w:tmpl w:val="1FD6D070"/>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6" w15:restartNumberingAfterBreak="0">
    <w:nsid w:val="616B0531"/>
    <w:multiLevelType w:val="hybridMultilevel"/>
    <w:tmpl w:val="2840A228"/>
    <w:lvl w:ilvl="0" w:tplc="768C6670">
      <w:start w:val="1"/>
      <w:numFmt w:val="decimal"/>
      <w:lvlText w:val="%1."/>
      <w:lvlJc w:val="left"/>
      <w:pPr>
        <w:ind w:left="108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4974215"/>
    <w:multiLevelType w:val="hybridMultilevel"/>
    <w:tmpl w:val="C1CE7C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69B0808"/>
    <w:multiLevelType w:val="hybridMultilevel"/>
    <w:tmpl w:val="7938D568"/>
    <w:lvl w:ilvl="0" w:tplc="B92C7986">
      <w:start w:val="1"/>
      <w:numFmt w:val="decimal"/>
      <w:lvlText w:val="%1."/>
      <w:lvlJc w:val="left"/>
      <w:pPr>
        <w:tabs>
          <w:tab w:val="num" w:pos="644"/>
        </w:tabs>
        <w:ind w:left="644" w:hanging="360"/>
      </w:pPr>
      <w:rPr>
        <w:rFonts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68455D44"/>
    <w:multiLevelType w:val="hybridMultilevel"/>
    <w:tmpl w:val="66AA25E6"/>
    <w:lvl w:ilvl="0" w:tplc="D2D4A9FE">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3A13B66"/>
    <w:multiLevelType w:val="hybridMultilevel"/>
    <w:tmpl w:val="AFB2C0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9B610D3"/>
    <w:multiLevelType w:val="hybridMultilevel"/>
    <w:tmpl w:val="23444A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CD71BBB"/>
    <w:multiLevelType w:val="hybridMultilevel"/>
    <w:tmpl w:val="FD7E5C22"/>
    <w:lvl w:ilvl="0" w:tplc="D2D4A9FE">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30"/>
  </w:num>
  <w:num w:numId="5">
    <w:abstractNumId w:val="14"/>
  </w:num>
  <w:num w:numId="6">
    <w:abstractNumId w:val="31"/>
  </w:num>
  <w:num w:numId="7">
    <w:abstractNumId w:val="11"/>
  </w:num>
  <w:num w:numId="8">
    <w:abstractNumId w:val="10"/>
  </w:num>
  <w:num w:numId="9">
    <w:abstractNumId w:val="29"/>
  </w:num>
  <w:num w:numId="10">
    <w:abstractNumId w:val="24"/>
  </w:num>
  <w:num w:numId="11">
    <w:abstractNumId w:val="21"/>
  </w:num>
  <w:num w:numId="12">
    <w:abstractNumId w:val="32"/>
  </w:num>
  <w:num w:numId="13">
    <w:abstractNumId w:val="9"/>
  </w:num>
  <w:num w:numId="14">
    <w:abstractNumId w:val="23"/>
  </w:num>
  <w:num w:numId="15">
    <w:abstractNumId w:val="26"/>
  </w:num>
  <w:num w:numId="16">
    <w:abstractNumId w:val="20"/>
  </w:num>
  <w:num w:numId="17">
    <w:abstractNumId w:val="28"/>
  </w:num>
  <w:num w:numId="18">
    <w:abstractNumId w:val="27"/>
  </w:num>
  <w:num w:numId="19">
    <w:abstractNumId w:val="18"/>
  </w:num>
  <w:num w:numId="20">
    <w:abstractNumId w:val="16"/>
  </w:num>
  <w:num w:numId="21">
    <w:abstractNumId w:val="13"/>
  </w:num>
  <w:num w:numId="22">
    <w:abstractNumId w:val="22"/>
  </w:num>
  <w:num w:numId="23">
    <w:abstractNumId w:val="2"/>
  </w:num>
  <w:num w:numId="24">
    <w:abstractNumId w:val="6"/>
  </w:num>
  <w:num w:numId="25">
    <w:abstractNumId w:val="12"/>
  </w:num>
  <w:num w:numId="26">
    <w:abstractNumId w:val="4"/>
  </w:num>
  <w:num w:numId="27">
    <w:abstractNumId w:val="5"/>
  </w:num>
  <w:num w:numId="28">
    <w:abstractNumId w:val="3"/>
  </w:num>
  <w:num w:numId="29">
    <w:abstractNumId w:val="25"/>
  </w:num>
  <w:num w:numId="30">
    <w:abstractNumId w:val="15"/>
  </w:num>
  <w:num w:numId="31">
    <w:abstractNumId w:val="8"/>
  </w:num>
  <w:num w:numId="32">
    <w:abstractNumId w:val="7"/>
  </w:num>
  <w:num w:numId="33">
    <w:abstractNumId w:val="1"/>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C24"/>
    <w:rsid w:val="00010DF4"/>
    <w:rsid w:val="0001790D"/>
    <w:rsid w:val="00017DB4"/>
    <w:rsid w:val="00032570"/>
    <w:rsid w:val="00042D06"/>
    <w:rsid w:val="00064463"/>
    <w:rsid w:val="0008095D"/>
    <w:rsid w:val="000969CC"/>
    <w:rsid w:val="000A5A22"/>
    <w:rsid w:val="000B0CC9"/>
    <w:rsid w:val="000B509C"/>
    <w:rsid w:val="000D624F"/>
    <w:rsid w:val="00100954"/>
    <w:rsid w:val="00132829"/>
    <w:rsid w:val="00136146"/>
    <w:rsid w:val="00147449"/>
    <w:rsid w:val="00183E73"/>
    <w:rsid w:val="0018595C"/>
    <w:rsid w:val="001A2D11"/>
    <w:rsid w:val="001A6E7F"/>
    <w:rsid w:val="001A709B"/>
    <w:rsid w:val="001C1C6F"/>
    <w:rsid w:val="001E2AD9"/>
    <w:rsid w:val="001E3DEC"/>
    <w:rsid w:val="00212293"/>
    <w:rsid w:val="00260040"/>
    <w:rsid w:val="00270756"/>
    <w:rsid w:val="0027303C"/>
    <w:rsid w:val="00275837"/>
    <w:rsid w:val="002776FB"/>
    <w:rsid w:val="00296C18"/>
    <w:rsid w:val="002A1D61"/>
    <w:rsid w:val="002B4B32"/>
    <w:rsid w:val="002B7D70"/>
    <w:rsid w:val="002C2117"/>
    <w:rsid w:val="002E1509"/>
    <w:rsid w:val="002F1340"/>
    <w:rsid w:val="002F71EA"/>
    <w:rsid w:val="0030174D"/>
    <w:rsid w:val="003044C5"/>
    <w:rsid w:val="00313A79"/>
    <w:rsid w:val="00316B7C"/>
    <w:rsid w:val="00320494"/>
    <w:rsid w:val="00337AB0"/>
    <w:rsid w:val="00345BDD"/>
    <w:rsid w:val="00374390"/>
    <w:rsid w:val="003C40E3"/>
    <w:rsid w:val="0040076F"/>
    <w:rsid w:val="00432BDD"/>
    <w:rsid w:val="00435599"/>
    <w:rsid w:val="00447DD6"/>
    <w:rsid w:val="00474F7C"/>
    <w:rsid w:val="004E74F5"/>
    <w:rsid w:val="0055356E"/>
    <w:rsid w:val="00555FA7"/>
    <w:rsid w:val="005659EE"/>
    <w:rsid w:val="005749BE"/>
    <w:rsid w:val="00596391"/>
    <w:rsid w:val="005D0CE6"/>
    <w:rsid w:val="005D598F"/>
    <w:rsid w:val="006105E4"/>
    <w:rsid w:val="00610A38"/>
    <w:rsid w:val="00611CFC"/>
    <w:rsid w:val="006156B0"/>
    <w:rsid w:val="006268A3"/>
    <w:rsid w:val="00637971"/>
    <w:rsid w:val="00661A64"/>
    <w:rsid w:val="006705DA"/>
    <w:rsid w:val="00684FF1"/>
    <w:rsid w:val="006962D2"/>
    <w:rsid w:val="006A1500"/>
    <w:rsid w:val="006A5CBB"/>
    <w:rsid w:val="006C47D4"/>
    <w:rsid w:val="006E1759"/>
    <w:rsid w:val="006F51BB"/>
    <w:rsid w:val="00716613"/>
    <w:rsid w:val="00721493"/>
    <w:rsid w:val="007251E6"/>
    <w:rsid w:val="007300EB"/>
    <w:rsid w:val="007668A8"/>
    <w:rsid w:val="00783413"/>
    <w:rsid w:val="007D1E7A"/>
    <w:rsid w:val="007D377E"/>
    <w:rsid w:val="007E0CF1"/>
    <w:rsid w:val="007E358D"/>
    <w:rsid w:val="008141E0"/>
    <w:rsid w:val="00814647"/>
    <w:rsid w:val="00834C13"/>
    <w:rsid w:val="0084582C"/>
    <w:rsid w:val="008500DD"/>
    <w:rsid w:val="00853EE0"/>
    <w:rsid w:val="00857788"/>
    <w:rsid w:val="00866CDC"/>
    <w:rsid w:val="008736C6"/>
    <w:rsid w:val="00877C5C"/>
    <w:rsid w:val="00894FDA"/>
    <w:rsid w:val="008B093A"/>
    <w:rsid w:val="008B25F0"/>
    <w:rsid w:val="008D41B1"/>
    <w:rsid w:val="008E30EB"/>
    <w:rsid w:val="009162AD"/>
    <w:rsid w:val="009B6F14"/>
    <w:rsid w:val="009C3FBE"/>
    <w:rsid w:val="009F49AD"/>
    <w:rsid w:val="00A13A0F"/>
    <w:rsid w:val="00A33A46"/>
    <w:rsid w:val="00A37127"/>
    <w:rsid w:val="00A46AA3"/>
    <w:rsid w:val="00A5269F"/>
    <w:rsid w:val="00A54D02"/>
    <w:rsid w:val="00A672EF"/>
    <w:rsid w:val="00AA1975"/>
    <w:rsid w:val="00AC414C"/>
    <w:rsid w:val="00AF1C0E"/>
    <w:rsid w:val="00AF7779"/>
    <w:rsid w:val="00B05625"/>
    <w:rsid w:val="00B23C26"/>
    <w:rsid w:val="00B503B3"/>
    <w:rsid w:val="00B50999"/>
    <w:rsid w:val="00B666F6"/>
    <w:rsid w:val="00BA46D7"/>
    <w:rsid w:val="00BC2766"/>
    <w:rsid w:val="00BC4AD0"/>
    <w:rsid w:val="00BD4801"/>
    <w:rsid w:val="00BE4739"/>
    <w:rsid w:val="00BF0874"/>
    <w:rsid w:val="00BF637F"/>
    <w:rsid w:val="00C31911"/>
    <w:rsid w:val="00C32385"/>
    <w:rsid w:val="00C3344E"/>
    <w:rsid w:val="00C40F74"/>
    <w:rsid w:val="00C42170"/>
    <w:rsid w:val="00C52D69"/>
    <w:rsid w:val="00C6654F"/>
    <w:rsid w:val="00C72341"/>
    <w:rsid w:val="00C773B3"/>
    <w:rsid w:val="00CA780B"/>
    <w:rsid w:val="00CC0349"/>
    <w:rsid w:val="00CC3EFF"/>
    <w:rsid w:val="00CD515D"/>
    <w:rsid w:val="00CD6CFA"/>
    <w:rsid w:val="00CF0FCB"/>
    <w:rsid w:val="00D30174"/>
    <w:rsid w:val="00D328E0"/>
    <w:rsid w:val="00D40AFC"/>
    <w:rsid w:val="00D737B1"/>
    <w:rsid w:val="00D778BB"/>
    <w:rsid w:val="00D922A3"/>
    <w:rsid w:val="00D95486"/>
    <w:rsid w:val="00DA5569"/>
    <w:rsid w:val="00DE0BDA"/>
    <w:rsid w:val="00DF54AB"/>
    <w:rsid w:val="00E30F03"/>
    <w:rsid w:val="00E41E24"/>
    <w:rsid w:val="00E421DF"/>
    <w:rsid w:val="00E42E97"/>
    <w:rsid w:val="00E51DCE"/>
    <w:rsid w:val="00E5501F"/>
    <w:rsid w:val="00E82891"/>
    <w:rsid w:val="00E855D0"/>
    <w:rsid w:val="00EA76DA"/>
    <w:rsid w:val="00EC47D4"/>
    <w:rsid w:val="00EF70FF"/>
    <w:rsid w:val="00F02DED"/>
    <w:rsid w:val="00F05250"/>
    <w:rsid w:val="00F5069D"/>
    <w:rsid w:val="00F7591D"/>
    <w:rsid w:val="00F92150"/>
    <w:rsid w:val="00F92B13"/>
    <w:rsid w:val="00FA1C24"/>
    <w:rsid w:val="00FA6657"/>
    <w:rsid w:val="00FC46D9"/>
    <w:rsid w:val="00FD1A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DAE6CB-DF63-48E1-9616-4FDABE255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1C24"/>
    <w:rPr>
      <w:rFonts w:ascii="Calibri" w:eastAsia="Calibri" w:hAnsi="Calibri" w:cs="Times New Roman"/>
    </w:rPr>
  </w:style>
  <w:style w:type="paragraph" w:styleId="1">
    <w:name w:val="heading 1"/>
    <w:basedOn w:val="a"/>
    <w:next w:val="a"/>
    <w:link w:val="10"/>
    <w:uiPriority w:val="9"/>
    <w:qFormat/>
    <w:rsid w:val="00FA1C24"/>
    <w:pPr>
      <w:keepNext/>
      <w:autoSpaceDE w:val="0"/>
      <w:autoSpaceDN w:val="0"/>
      <w:spacing w:after="0" w:line="240" w:lineRule="auto"/>
      <w:ind w:firstLine="284"/>
      <w:outlineLvl w:val="0"/>
    </w:pPr>
    <w:rPr>
      <w:rFonts w:ascii="Times New Roman" w:eastAsia="Times New Roman" w:hAnsi="Times New Roman"/>
      <w:sz w:val="24"/>
      <w:szCs w:val="24"/>
      <w:lang w:eastAsia="ru-RU"/>
    </w:rPr>
  </w:style>
  <w:style w:type="paragraph" w:styleId="2">
    <w:name w:val="heading 2"/>
    <w:basedOn w:val="a"/>
    <w:next w:val="a"/>
    <w:link w:val="20"/>
    <w:uiPriority w:val="9"/>
    <w:qFormat/>
    <w:rsid w:val="00FA1C24"/>
    <w:pPr>
      <w:keepNext/>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uiPriority w:val="99"/>
    <w:qFormat/>
    <w:rsid w:val="00BF637F"/>
    <w:pPr>
      <w:keepNext/>
      <w:spacing w:before="240" w:after="60" w:line="240" w:lineRule="auto"/>
      <w:outlineLvl w:val="2"/>
    </w:pPr>
    <w:rPr>
      <w:rFonts w:ascii="Arial" w:eastAsia="Times New Roman" w:hAnsi="Arial"/>
      <w:b/>
      <w:bCs/>
      <w:sz w:val="26"/>
      <w:szCs w:val="26"/>
    </w:rPr>
  </w:style>
  <w:style w:type="paragraph" w:styleId="4">
    <w:name w:val="heading 4"/>
    <w:basedOn w:val="3"/>
    <w:next w:val="a"/>
    <w:link w:val="40"/>
    <w:uiPriority w:val="99"/>
    <w:qFormat/>
    <w:rsid w:val="00BF637F"/>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A1C24"/>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FA1C24"/>
    <w:rPr>
      <w:rFonts w:ascii="Arial" w:eastAsia="Times New Roman" w:hAnsi="Arial" w:cs="Times New Roman"/>
      <w:b/>
      <w:bCs/>
      <w:i/>
      <w:iCs/>
      <w:sz w:val="28"/>
      <w:szCs w:val="28"/>
    </w:rPr>
  </w:style>
  <w:style w:type="paragraph" w:styleId="a3">
    <w:name w:val="footer"/>
    <w:aliases w:val="Нижний колонтитул Знак Знак Знак,Нижний колонтитул1,Нижний колонтитул Знак Знак"/>
    <w:basedOn w:val="a"/>
    <w:link w:val="a4"/>
    <w:uiPriority w:val="99"/>
    <w:rsid w:val="00FA1C24"/>
    <w:pPr>
      <w:tabs>
        <w:tab w:val="center" w:pos="4677"/>
        <w:tab w:val="right" w:pos="9355"/>
      </w:tabs>
      <w:spacing w:before="120" w:after="120" w:line="240" w:lineRule="auto"/>
    </w:pPr>
    <w:rPr>
      <w:rFonts w:ascii="Times New Roman" w:eastAsia="Times New Roman" w:hAnsi="Times New Roman"/>
      <w:sz w:val="24"/>
      <w:szCs w:val="24"/>
      <w:lang w:eastAsia="ru-RU"/>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FA1C24"/>
    <w:rPr>
      <w:rFonts w:ascii="Times New Roman" w:eastAsia="Times New Roman" w:hAnsi="Times New Roman" w:cs="Times New Roman"/>
      <w:sz w:val="24"/>
      <w:szCs w:val="24"/>
      <w:lang w:eastAsia="ru-RU"/>
    </w:rPr>
  </w:style>
  <w:style w:type="character" w:styleId="a5">
    <w:name w:val="page number"/>
    <w:basedOn w:val="a0"/>
    <w:rsid w:val="00FA1C24"/>
  </w:style>
  <w:style w:type="paragraph" w:styleId="a6">
    <w:name w:val="No Spacing"/>
    <w:link w:val="a7"/>
    <w:uiPriority w:val="1"/>
    <w:qFormat/>
    <w:rsid w:val="00FA1C24"/>
    <w:pPr>
      <w:spacing w:after="0" w:line="240" w:lineRule="auto"/>
    </w:pPr>
    <w:rPr>
      <w:rFonts w:ascii="Calibri" w:eastAsia="Times New Roman" w:hAnsi="Calibri" w:cs="Times New Roman"/>
      <w:lang w:eastAsia="ru-RU"/>
    </w:rPr>
  </w:style>
  <w:style w:type="character" w:customStyle="1" w:styleId="ng-isolate-scope">
    <w:name w:val="ng-isolate-scope"/>
    <w:rsid w:val="00FA1C24"/>
  </w:style>
  <w:style w:type="paragraph" w:styleId="a8">
    <w:name w:val="List Paragraph"/>
    <w:basedOn w:val="a"/>
    <w:uiPriority w:val="99"/>
    <w:qFormat/>
    <w:rsid w:val="00FA1C24"/>
    <w:pPr>
      <w:spacing w:after="160" w:line="259" w:lineRule="auto"/>
      <w:ind w:left="720"/>
      <w:contextualSpacing/>
    </w:pPr>
  </w:style>
  <w:style w:type="character" w:styleId="a9">
    <w:name w:val="Hyperlink"/>
    <w:uiPriority w:val="99"/>
    <w:unhideWhenUsed/>
    <w:rsid w:val="00FA1C24"/>
    <w:rPr>
      <w:color w:val="0000FF"/>
      <w:u w:val="single"/>
    </w:rPr>
  </w:style>
  <w:style w:type="paragraph" w:customStyle="1" w:styleId="ConsPlusNormal">
    <w:name w:val="ConsPlusNormal"/>
    <w:rsid w:val="00FA1C24"/>
    <w:pPr>
      <w:widowControl w:val="0"/>
      <w:autoSpaceDE w:val="0"/>
      <w:autoSpaceDN w:val="0"/>
      <w:spacing w:after="0" w:line="240" w:lineRule="auto"/>
    </w:pPr>
    <w:rPr>
      <w:rFonts w:ascii="Calibri" w:eastAsia="Times New Roman" w:hAnsi="Calibri" w:cs="Calibri"/>
      <w:szCs w:val="20"/>
      <w:lang w:eastAsia="ru-RU"/>
    </w:rPr>
  </w:style>
  <w:style w:type="character" w:styleId="aa">
    <w:name w:val="Emphasis"/>
    <w:qFormat/>
    <w:rsid w:val="00FA1C24"/>
    <w:rPr>
      <w:i/>
      <w:iCs/>
    </w:rPr>
  </w:style>
  <w:style w:type="paragraph" w:styleId="ab">
    <w:name w:val="Balloon Text"/>
    <w:basedOn w:val="a"/>
    <w:link w:val="ac"/>
    <w:uiPriority w:val="99"/>
    <w:unhideWhenUsed/>
    <w:rsid w:val="002A1D61"/>
    <w:pPr>
      <w:spacing w:after="0" w:line="240" w:lineRule="auto"/>
    </w:pPr>
    <w:rPr>
      <w:rFonts w:ascii="Tahoma" w:hAnsi="Tahoma" w:cs="Tahoma"/>
      <w:sz w:val="16"/>
      <w:szCs w:val="16"/>
    </w:rPr>
  </w:style>
  <w:style w:type="character" w:customStyle="1" w:styleId="ac">
    <w:name w:val="Текст выноски Знак"/>
    <w:basedOn w:val="a0"/>
    <w:link w:val="ab"/>
    <w:uiPriority w:val="99"/>
    <w:rsid w:val="002A1D61"/>
    <w:rPr>
      <w:rFonts w:ascii="Tahoma" w:eastAsia="Calibri" w:hAnsi="Tahoma" w:cs="Tahoma"/>
      <w:sz w:val="16"/>
      <w:szCs w:val="16"/>
    </w:rPr>
  </w:style>
  <w:style w:type="paragraph" w:customStyle="1" w:styleId="Default">
    <w:name w:val="Default"/>
    <w:rsid w:val="00AF777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
    <w:name w:val="Table Paragraph"/>
    <w:basedOn w:val="a"/>
    <w:uiPriority w:val="1"/>
    <w:qFormat/>
    <w:rsid w:val="00F5069D"/>
    <w:pPr>
      <w:widowControl w:val="0"/>
      <w:autoSpaceDE w:val="0"/>
      <w:autoSpaceDN w:val="0"/>
      <w:adjustRightInd w:val="0"/>
      <w:spacing w:after="0" w:line="240" w:lineRule="auto"/>
      <w:ind w:left="103"/>
    </w:pPr>
    <w:rPr>
      <w:rFonts w:ascii="Times New Roman" w:eastAsia="Times New Roman" w:hAnsi="Times New Roman"/>
      <w:sz w:val="24"/>
      <w:szCs w:val="24"/>
      <w:lang w:eastAsia="ru-RU"/>
    </w:rPr>
  </w:style>
  <w:style w:type="character" w:customStyle="1" w:styleId="30">
    <w:name w:val="Заголовок 3 Знак"/>
    <w:basedOn w:val="a0"/>
    <w:link w:val="3"/>
    <w:uiPriority w:val="99"/>
    <w:rsid w:val="00BF637F"/>
    <w:rPr>
      <w:rFonts w:ascii="Arial" w:eastAsia="Times New Roman" w:hAnsi="Arial" w:cs="Times New Roman"/>
      <w:b/>
      <w:bCs/>
      <w:sz w:val="26"/>
      <w:szCs w:val="26"/>
    </w:rPr>
  </w:style>
  <w:style w:type="character" w:customStyle="1" w:styleId="40">
    <w:name w:val="Заголовок 4 Знак"/>
    <w:basedOn w:val="a0"/>
    <w:link w:val="4"/>
    <w:uiPriority w:val="99"/>
    <w:rsid w:val="00BF637F"/>
    <w:rPr>
      <w:rFonts w:ascii="Times New Roman" w:eastAsia="Times New Roman" w:hAnsi="Times New Roman" w:cs="Times New Roman"/>
      <w:b/>
      <w:bCs/>
      <w:sz w:val="24"/>
      <w:szCs w:val="24"/>
    </w:rPr>
  </w:style>
  <w:style w:type="paragraph" w:styleId="ad">
    <w:name w:val="Body Text"/>
    <w:basedOn w:val="a"/>
    <w:link w:val="ae"/>
    <w:uiPriority w:val="99"/>
    <w:qFormat/>
    <w:rsid w:val="00BF637F"/>
    <w:pPr>
      <w:spacing w:after="0" w:line="240" w:lineRule="auto"/>
    </w:pPr>
    <w:rPr>
      <w:rFonts w:ascii="Times New Roman" w:hAnsi="Times New Roman"/>
      <w:sz w:val="28"/>
      <w:szCs w:val="24"/>
      <w:lang w:eastAsia="ru-RU"/>
    </w:rPr>
  </w:style>
  <w:style w:type="character" w:customStyle="1" w:styleId="ae">
    <w:name w:val="Основной текст Знак"/>
    <w:basedOn w:val="a0"/>
    <w:link w:val="ad"/>
    <w:uiPriority w:val="99"/>
    <w:rsid w:val="00BF637F"/>
    <w:rPr>
      <w:rFonts w:ascii="Times New Roman" w:eastAsia="Calibri" w:hAnsi="Times New Roman" w:cs="Times New Roman"/>
      <w:sz w:val="28"/>
      <w:szCs w:val="24"/>
      <w:lang w:eastAsia="ru-RU"/>
    </w:rPr>
  </w:style>
  <w:style w:type="paragraph" w:styleId="21">
    <w:name w:val="Body Text 2"/>
    <w:basedOn w:val="a"/>
    <w:link w:val="22"/>
    <w:rsid w:val="00BF637F"/>
    <w:pPr>
      <w:spacing w:after="0" w:line="240" w:lineRule="auto"/>
      <w:ind w:right="-57"/>
      <w:jc w:val="both"/>
    </w:pPr>
    <w:rPr>
      <w:rFonts w:ascii="Times New Roman" w:hAnsi="Times New Roman"/>
      <w:sz w:val="28"/>
      <w:szCs w:val="24"/>
      <w:lang w:eastAsia="ru-RU"/>
    </w:rPr>
  </w:style>
  <w:style w:type="character" w:customStyle="1" w:styleId="22">
    <w:name w:val="Основной текст 2 Знак"/>
    <w:basedOn w:val="a0"/>
    <w:link w:val="21"/>
    <w:rsid w:val="00BF637F"/>
    <w:rPr>
      <w:rFonts w:ascii="Times New Roman" w:eastAsia="Calibri" w:hAnsi="Times New Roman" w:cs="Times New Roman"/>
      <w:sz w:val="28"/>
      <w:szCs w:val="24"/>
      <w:lang w:eastAsia="ru-RU"/>
    </w:rPr>
  </w:style>
  <w:style w:type="character" w:customStyle="1" w:styleId="blk">
    <w:name w:val="blk"/>
    <w:rsid w:val="00BF637F"/>
  </w:style>
  <w:style w:type="table" w:styleId="af">
    <w:name w:val="Table Grid"/>
    <w:basedOn w:val="a1"/>
    <w:uiPriority w:val="59"/>
    <w:rsid w:val="00BF637F"/>
    <w:pPr>
      <w:spacing w:before="120" w:after="12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basedOn w:val="a"/>
    <w:uiPriority w:val="99"/>
    <w:rsid w:val="00BF637F"/>
    <w:pPr>
      <w:widowControl w:val="0"/>
      <w:spacing w:after="0" w:line="240" w:lineRule="auto"/>
    </w:pPr>
    <w:rPr>
      <w:rFonts w:ascii="Times New Roman" w:eastAsia="Times New Roman" w:hAnsi="Times New Roman"/>
      <w:sz w:val="24"/>
      <w:szCs w:val="24"/>
      <w:lang w:val="en-US" w:eastAsia="nl-NL"/>
    </w:rPr>
  </w:style>
  <w:style w:type="paragraph" w:styleId="af1">
    <w:name w:val="footnote text"/>
    <w:basedOn w:val="a"/>
    <w:link w:val="af2"/>
    <w:uiPriority w:val="99"/>
    <w:rsid w:val="00BF637F"/>
    <w:pPr>
      <w:spacing w:after="0" w:line="240" w:lineRule="auto"/>
    </w:pPr>
    <w:rPr>
      <w:rFonts w:ascii="Times New Roman" w:eastAsia="Times New Roman" w:hAnsi="Times New Roman"/>
      <w:sz w:val="20"/>
      <w:szCs w:val="20"/>
      <w:lang w:val="en-US" w:eastAsia="ru-RU"/>
    </w:rPr>
  </w:style>
  <w:style w:type="character" w:customStyle="1" w:styleId="af2">
    <w:name w:val="Текст сноски Знак"/>
    <w:basedOn w:val="a0"/>
    <w:link w:val="af1"/>
    <w:uiPriority w:val="99"/>
    <w:rsid w:val="00BF637F"/>
    <w:rPr>
      <w:rFonts w:ascii="Times New Roman" w:eastAsia="Times New Roman" w:hAnsi="Times New Roman" w:cs="Times New Roman"/>
      <w:sz w:val="20"/>
      <w:szCs w:val="20"/>
      <w:lang w:val="en-US" w:eastAsia="ru-RU"/>
    </w:rPr>
  </w:style>
  <w:style w:type="character" w:styleId="af3">
    <w:name w:val="footnote reference"/>
    <w:uiPriority w:val="99"/>
    <w:rsid w:val="00BF637F"/>
    <w:rPr>
      <w:vertAlign w:val="superscript"/>
    </w:rPr>
  </w:style>
  <w:style w:type="paragraph" w:styleId="23">
    <w:name w:val="List 2"/>
    <w:basedOn w:val="a"/>
    <w:rsid w:val="00BF637F"/>
    <w:pPr>
      <w:spacing w:before="120" w:after="120" w:line="240" w:lineRule="auto"/>
      <w:ind w:left="720" w:hanging="360"/>
      <w:jc w:val="both"/>
    </w:pPr>
    <w:rPr>
      <w:rFonts w:ascii="Arial" w:eastAsia="Batang" w:hAnsi="Arial"/>
      <w:sz w:val="20"/>
      <w:szCs w:val="24"/>
      <w:lang w:eastAsia="ko-KR"/>
    </w:rPr>
  </w:style>
  <w:style w:type="paragraph" w:styleId="11">
    <w:name w:val="toc 1"/>
    <w:basedOn w:val="a"/>
    <w:next w:val="a"/>
    <w:autoRedefine/>
    <w:uiPriority w:val="39"/>
    <w:rsid w:val="00BF637F"/>
    <w:pPr>
      <w:tabs>
        <w:tab w:val="right" w:leader="dot" w:pos="9345"/>
      </w:tabs>
      <w:spacing w:before="120" w:after="120" w:line="240" w:lineRule="auto"/>
      <w:ind w:firstLine="426"/>
    </w:pPr>
    <w:rPr>
      <w:rFonts w:ascii="Times New Roman" w:eastAsia="Times New Roman" w:hAnsi="Times New Roman"/>
      <w:sz w:val="24"/>
      <w:szCs w:val="24"/>
      <w:lang w:eastAsia="ru-RU"/>
    </w:rPr>
  </w:style>
  <w:style w:type="paragraph" w:styleId="24">
    <w:name w:val="toc 2"/>
    <w:basedOn w:val="a"/>
    <w:next w:val="a"/>
    <w:autoRedefine/>
    <w:uiPriority w:val="39"/>
    <w:rsid w:val="00BF637F"/>
    <w:pPr>
      <w:tabs>
        <w:tab w:val="right" w:leader="dot" w:pos="9345"/>
      </w:tabs>
      <w:spacing w:before="120" w:after="120" w:line="240" w:lineRule="auto"/>
      <w:ind w:left="240"/>
    </w:pPr>
    <w:rPr>
      <w:rFonts w:ascii="Times New Roman" w:eastAsia="Times New Roman" w:hAnsi="Times New Roman"/>
      <w:noProof/>
      <w:sz w:val="24"/>
      <w:szCs w:val="24"/>
      <w:lang w:eastAsia="ru-RU"/>
    </w:rPr>
  </w:style>
  <w:style w:type="paragraph" w:styleId="31">
    <w:name w:val="toc 3"/>
    <w:basedOn w:val="a"/>
    <w:next w:val="a"/>
    <w:autoRedefine/>
    <w:uiPriority w:val="39"/>
    <w:rsid w:val="00BF637F"/>
    <w:pPr>
      <w:tabs>
        <w:tab w:val="right" w:leader="dot" w:pos="9345"/>
      </w:tabs>
      <w:spacing w:before="120" w:after="120" w:line="240" w:lineRule="auto"/>
      <w:ind w:left="480"/>
      <w:jc w:val="both"/>
    </w:pPr>
    <w:rPr>
      <w:rFonts w:ascii="Times New Roman" w:eastAsia="Times New Roman" w:hAnsi="Times New Roman"/>
      <w:noProof/>
      <w:sz w:val="24"/>
      <w:szCs w:val="24"/>
      <w:lang w:eastAsia="ru-RU"/>
    </w:rPr>
  </w:style>
  <w:style w:type="character" w:customStyle="1" w:styleId="FootnoteTextChar">
    <w:name w:val="Footnote Text Char"/>
    <w:locked/>
    <w:rsid w:val="00BF637F"/>
    <w:rPr>
      <w:rFonts w:ascii="Times New Roman" w:hAnsi="Times New Roman" w:cs="Times New Roman"/>
      <w:sz w:val="20"/>
      <w:szCs w:val="20"/>
      <w:lang w:eastAsia="ru-RU"/>
    </w:rPr>
  </w:style>
  <w:style w:type="table" w:customStyle="1" w:styleId="12">
    <w:name w:val="Сетка таблицы1"/>
    <w:basedOn w:val="a1"/>
    <w:next w:val="af"/>
    <w:uiPriority w:val="59"/>
    <w:rsid w:val="00BF637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header"/>
    <w:basedOn w:val="a"/>
    <w:link w:val="af5"/>
    <w:uiPriority w:val="99"/>
    <w:unhideWhenUsed/>
    <w:rsid w:val="00BF637F"/>
    <w:pPr>
      <w:tabs>
        <w:tab w:val="center" w:pos="4677"/>
        <w:tab w:val="right" w:pos="9355"/>
      </w:tabs>
      <w:spacing w:after="0" w:line="240" w:lineRule="auto"/>
    </w:pPr>
    <w:rPr>
      <w:rFonts w:ascii="Times New Roman" w:eastAsia="Times New Roman" w:hAnsi="Times New Roman"/>
      <w:sz w:val="24"/>
      <w:szCs w:val="24"/>
    </w:rPr>
  </w:style>
  <w:style w:type="character" w:customStyle="1" w:styleId="af5">
    <w:name w:val="Верхний колонтитул Знак"/>
    <w:basedOn w:val="a0"/>
    <w:link w:val="af4"/>
    <w:uiPriority w:val="99"/>
    <w:rsid w:val="00BF637F"/>
    <w:rPr>
      <w:rFonts w:ascii="Times New Roman" w:eastAsia="Times New Roman" w:hAnsi="Times New Roman" w:cs="Times New Roman"/>
      <w:sz w:val="24"/>
      <w:szCs w:val="24"/>
    </w:rPr>
  </w:style>
  <w:style w:type="character" w:customStyle="1" w:styleId="13">
    <w:name w:val="Текст выноски Знак1"/>
    <w:uiPriority w:val="99"/>
    <w:semiHidden/>
    <w:rsid w:val="00BF637F"/>
    <w:rPr>
      <w:rFonts w:ascii="Segoe UI" w:hAnsi="Segoe UI" w:cs="Segoe UI"/>
      <w:sz w:val="18"/>
      <w:szCs w:val="18"/>
    </w:rPr>
  </w:style>
  <w:style w:type="character" w:customStyle="1" w:styleId="af6">
    <w:name w:val="Текст примечания Знак"/>
    <w:link w:val="af7"/>
    <w:uiPriority w:val="99"/>
    <w:rsid w:val="00BF637F"/>
    <w:rPr>
      <w:rFonts w:ascii="Times New Roman" w:eastAsia="Times New Roman" w:hAnsi="Times New Roman" w:cs="Times New Roman"/>
      <w:sz w:val="20"/>
      <w:szCs w:val="20"/>
      <w:lang w:eastAsia="ru-RU"/>
    </w:rPr>
  </w:style>
  <w:style w:type="paragraph" w:styleId="af7">
    <w:name w:val="annotation text"/>
    <w:basedOn w:val="a"/>
    <w:link w:val="af6"/>
    <w:uiPriority w:val="99"/>
    <w:unhideWhenUsed/>
    <w:rsid w:val="00BF637F"/>
    <w:pPr>
      <w:spacing w:after="0" w:line="240" w:lineRule="auto"/>
    </w:pPr>
    <w:rPr>
      <w:rFonts w:ascii="Times New Roman" w:eastAsia="Times New Roman" w:hAnsi="Times New Roman"/>
      <w:sz w:val="20"/>
      <w:szCs w:val="20"/>
      <w:lang w:eastAsia="ru-RU"/>
    </w:rPr>
  </w:style>
  <w:style w:type="character" w:customStyle="1" w:styleId="14">
    <w:name w:val="Текст примечания Знак1"/>
    <w:basedOn w:val="a0"/>
    <w:uiPriority w:val="99"/>
    <w:rsid w:val="00BF637F"/>
    <w:rPr>
      <w:rFonts w:ascii="Calibri" w:eastAsia="Calibri" w:hAnsi="Calibri" w:cs="Times New Roman"/>
      <w:sz w:val="20"/>
      <w:szCs w:val="20"/>
    </w:rPr>
  </w:style>
  <w:style w:type="character" w:customStyle="1" w:styleId="af8">
    <w:name w:val="Тема примечания Знак"/>
    <w:link w:val="af9"/>
    <w:uiPriority w:val="99"/>
    <w:rsid w:val="00BF637F"/>
    <w:rPr>
      <w:b/>
      <w:bCs/>
    </w:rPr>
  </w:style>
  <w:style w:type="paragraph" w:styleId="af9">
    <w:name w:val="annotation subject"/>
    <w:basedOn w:val="af7"/>
    <w:next w:val="af7"/>
    <w:link w:val="af8"/>
    <w:uiPriority w:val="99"/>
    <w:unhideWhenUsed/>
    <w:rsid w:val="00BF637F"/>
    <w:rPr>
      <w:rFonts w:asciiTheme="minorHAnsi" w:eastAsiaTheme="minorHAnsi" w:hAnsiTheme="minorHAnsi" w:cstheme="minorBidi"/>
      <w:b/>
      <w:bCs/>
      <w:sz w:val="22"/>
      <w:szCs w:val="22"/>
      <w:lang w:eastAsia="en-US"/>
    </w:rPr>
  </w:style>
  <w:style w:type="character" w:customStyle="1" w:styleId="15">
    <w:name w:val="Тема примечания Знак1"/>
    <w:basedOn w:val="14"/>
    <w:uiPriority w:val="99"/>
    <w:rsid w:val="00BF637F"/>
    <w:rPr>
      <w:rFonts w:ascii="Calibri" w:eastAsia="Calibri" w:hAnsi="Calibri" w:cs="Times New Roman"/>
      <w:b/>
      <w:bCs/>
      <w:sz w:val="20"/>
      <w:szCs w:val="20"/>
    </w:rPr>
  </w:style>
  <w:style w:type="paragraph" w:styleId="25">
    <w:name w:val="Body Text Indent 2"/>
    <w:basedOn w:val="a"/>
    <w:link w:val="26"/>
    <w:rsid w:val="00BF637F"/>
    <w:pPr>
      <w:spacing w:after="120" w:line="480" w:lineRule="auto"/>
      <w:ind w:left="283"/>
    </w:pPr>
    <w:rPr>
      <w:rFonts w:ascii="Times New Roman" w:eastAsia="Times New Roman" w:hAnsi="Times New Roman"/>
      <w:sz w:val="24"/>
      <w:szCs w:val="24"/>
    </w:rPr>
  </w:style>
  <w:style w:type="character" w:customStyle="1" w:styleId="26">
    <w:name w:val="Основной текст с отступом 2 Знак"/>
    <w:basedOn w:val="a0"/>
    <w:link w:val="25"/>
    <w:rsid w:val="00BF637F"/>
    <w:rPr>
      <w:rFonts w:ascii="Times New Roman" w:eastAsia="Times New Roman" w:hAnsi="Times New Roman" w:cs="Times New Roman"/>
      <w:sz w:val="24"/>
      <w:szCs w:val="24"/>
    </w:rPr>
  </w:style>
  <w:style w:type="character" w:customStyle="1" w:styleId="apple-converted-space">
    <w:name w:val="apple-converted-space"/>
    <w:rsid w:val="00BF637F"/>
  </w:style>
  <w:style w:type="character" w:customStyle="1" w:styleId="afa">
    <w:name w:val="Цветовое выделение"/>
    <w:uiPriority w:val="99"/>
    <w:rsid w:val="00BF637F"/>
    <w:rPr>
      <w:b/>
      <w:color w:val="26282F"/>
    </w:rPr>
  </w:style>
  <w:style w:type="character" w:customStyle="1" w:styleId="afb">
    <w:name w:val="Гипертекстовая ссылка"/>
    <w:uiPriority w:val="99"/>
    <w:rsid w:val="00BF637F"/>
    <w:rPr>
      <w:rFonts w:cs="Times New Roman"/>
      <w:b/>
      <w:color w:val="106BBE"/>
    </w:rPr>
  </w:style>
  <w:style w:type="character" w:customStyle="1" w:styleId="afc">
    <w:name w:val="Активная гипертекстовая ссылка"/>
    <w:uiPriority w:val="99"/>
    <w:rsid w:val="00BF637F"/>
    <w:rPr>
      <w:rFonts w:cs="Times New Roman"/>
      <w:b/>
      <w:color w:val="106BBE"/>
      <w:u w:val="single"/>
    </w:rPr>
  </w:style>
  <w:style w:type="paragraph" w:customStyle="1" w:styleId="afd">
    <w:name w:val="Внимание"/>
    <w:basedOn w:val="a"/>
    <w:next w:val="a"/>
    <w:uiPriority w:val="99"/>
    <w:rsid w:val="00BF637F"/>
    <w:pPr>
      <w:widowControl w:val="0"/>
      <w:autoSpaceDE w:val="0"/>
      <w:autoSpaceDN w:val="0"/>
      <w:adjustRightInd w:val="0"/>
      <w:spacing w:before="240" w:after="240" w:line="360" w:lineRule="auto"/>
      <w:ind w:left="420" w:right="420" w:firstLine="300"/>
      <w:jc w:val="both"/>
    </w:pPr>
    <w:rPr>
      <w:rFonts w:ascii="Times New Roman" w:eastAsia="Times New Roman" w:hAnsi="Times New Roman"/>
      <w:sz w:val="24"/>
      <w:szCs w:val="24"/>
      <w:shd w:val="clear" w:color="auto" w:fill="F5F3DA"/>
      <w:lang w:eastAsia="ru-RU"/>
    </w:rPr>
  </w:style>
  <w:style w:type="paragraph" w:customStyle="1" w:styleId="afe">
    <w:name w:val="Внимание: криминал!!"/>
    <w:basedOn w:val="afd"/>
    <w:next w:val="a"/>
    <w:uiPriority w:val="99"/>
    <w:rsid w:val="00BF637F"/>
  </w:style>
  <w:style w:type="paragraph" w:customStyle="1" w:styleId="aff">
    <w:name w:val="Внимание: недобросовестность!"/>
    <w:basedOn w:val="afd"/>
    <w:next w:val="a"/>
    <w:uiPriority w:val="99"/>
    <w:rsid w:val="00BF637F"/>
  </w:style>
  <w:style w:type="character" w:customStyle="1" w:styleId="aff0">
    <w:name w:val="Выделение для Базового Поиска"/>
    <w:uiPriority w:val="99"/>
    <w:rsid w:val="00BF637F"/>
    <w:rPr>
      <w:rFonts w:cs="Times New Roman"/>
      <w:b/>
      <w:bCs/>
      <w:color w:val="0058A9"/>
    </w:rPr>
  </w:style>
  <w:style w:type="character" w:customStyle="1" w:styleId="aff1">
    <w:name w:val="Выделение для Базового Поиска (курсив)"/>
    <w:uiPriority w:val="99"/>
    <w:rsid w:val="00BF637F"/>
    <w:rPr>
      <w:rFonts w:cs="Times New Roman"/>
      <w:b/>
      <w:bCs/>
      <w:i/>
      <w:iCs/>
      <w:color w:val="0058A9"/>
    </w:rPr>
  </w:style>
  <w:style w:type="paragraph" w:customStyle="1" w:styleId="aff2">
    <w:name w:val="Дочерний элемент списка"/>
    <w:basedOn w:val="a"/>
    <w:next w:val="a"/>
    <w:uiPriority w:val="99"/>
    <w:rsid w:val="00BF637F"/>
    <w:pPr>
      <w:widowControl w:val="0"/>
      <w:autoSpaceDE w:val="0"/>
      <w:autoSpaceDN w:val="0"/>
      <w:adjustRightInd w:val="0"/>
      <w:spacing w:after="0" w:line="360" w:lineRule="auto"/>
      <w:jc w:val="both"/>
    </w:pPr>
    <w:rPr>
      <w:rFonts w:ascii="Times New Roman" w:eastAsia="Times New Roman" w:hAnsi="Times New Roman"/>
      <w:color w:val="868381"/>
      <w:sz w:val="20"/>
      <w:szCs w:val="20"/>
      <w:lang w:eastAsia="ru-RU"/>
    </w:rPr>
  </w:style>
  <w:style w:type="paragraph" w:customStyle="1" w:styleId="aff3">
    <w:name w:val="Основное меню (преемственное)"/>
    <w:basedOn w:val="a"/>
    <w:next w:val="a"/>
    <w:uiPriority w:val="99"/>
    <w:rsid w:val="00BF637F"/>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aff4">
    <w:name w:val="Заголовок"/>
    <w:basedOn w:val="aff3"/>
    <w:next w:val="a"/>
    <w:uiPriority w:val="99"/>
    <w:rsid w:val="00BF637F"/>
    <w:rPr>
      <w:b/>
      <w:bCs/>
      <w:color w:val="0058A9"/>
      <w:shd w:val="clear" w:color="auto" w:fill="ECE9D8"/>
    </w:rPr>
  </w:style>
  <w:style w:type="paragraph" w:customStyle="1" w:styleId="aff5">
    <w:name w:val="Заголовок группы контролов"/>
    <w:basedOn w:val="a"/>
    <w:next w:val="a"/>
    <w:uiPriority w:val="99"/>
    <w:rsid w:val="00BF637F"/>
    <w:pPr>
      <w:widowControl w:val="0"/>
      <w:autoSpaceDE w:val="0"/>
      <w:autoSpaceDN w:val="0"/>
      <w:adjustRightInd w:val="0"/>
      <w:spacing w:after="0" w:line="360" w:lineRule="auto"/>
      <w:ind w:firstLine="720"/>
      <w:jc w:val="both"/>
    </w:pPr>
    <w:rPr>
      <w:rFonts w:ascii="Times New Roman" w:eastAsia="Times New Roman" w:hAnsi="Times New Roman"/>
      <w:b/>
      <w:bCs/>
      <w:color w:val="000000"/>
      <w:sz w:val="24"/>
      <w:szCs w:val="24"/>
      <w:lang w:eastAsia="ru-RU"/>
    </w:rPr>
  </w:style>
  <w:style w:type="paragraph" w:customStyle="1" w:styleId="aff6">
    <w:name w:val="Заголовок для информации об изменениях"/>
    <w:basedOn w:val="1"/>
    <w:next w:val="a"/>
    <w:uiPriority w:val="99"/>
    <w:rsid w:val="00BF637F"/>
    <w:pPr>
      <w:keepLines/>
      <w:adjustRightInd w:val="0"/>
      <w:spacing w:after="240" w:line="360" w:lineRule="auto"/>
      <w:ind w:firstLine="0"/>
      <w:jc w:val="center"/>
      <w:outlineLvl w:val="9"/>
    </w:pPr>
    <w:rPr>
      <w:sz w:val="18"/>
      <w:szCs w:val="18"/>
      <w:shd w:val="clear" w:color="auto" w:fill="FFFFFF"/>
    </w:rPr>
  </w:style>
  <w:style w:type="paragraph" w:customStyle="1" w:styleId="aff7">
    <w:name w:val="Заголовок распахивающейся части диалога"/>
    <w:basedOn w:val="a"/>
    <w:next w:val="a"/>
    <w:uiPriority w:val="99"/>
    <w:rsid w:val="00BF637F"/>
    <w:pPr>
      <w:widowControl w:val="0"/>
      <w:autoSpaceDE w:val="0"/>
      <w:autoSpaceDN w:val="0"/>
      <w:adjustRightInd w:val="0"/>
      <w:spacing w:after="0" w:line="360" w:lineRule="auto"/>
      <w:ind w:firstLine="720"/>
      <w:jc w:val="both"/>
    </w:pPr>
    <w:rPr>
      <w:rFonts w:ascii="Times New Roman" w:eastAsia="Times New Roman" w:hAnsi="Times New Roman"/>
      <w:i/>
      <w:iCs/>
      <w:color w:val="000080"/>
      <w:lang w:eastAsia="ru-RU"/>
    </w:rPr>
  </w:style>
  <w:style w:type="character" w:customStyle="1" w:styleId="aff8">
    <w:name w:val="Заголовок своего сообщения"/>
    <w:uiPriority w:val="99"/>
    <w:rsid w:val="00BF637F"/>
    <w:rPr>
      <w:rFonts w:cs="Times New Roman"/>
      <w:b/>
      <w:bCs/>
      <w:color w:val="26282F"/>
    </w:rPr>
  </w:style>
  <w:style w:type="paragraph" w:customStyle="1" w:styleId="aff9">
    <w:name w:val="Заголовок статьи"/>
    <w:basedOn w:val="a"/>
    <w:next w:val="a"/>
    <w:uiPriority w:val="99"/>
    <w:rsid w:val="00BF637F"/>
    <w:pPr>
      <w:widowControl w:val="0"/>
      <w:autoSpaceDE w:val="0"/>
      <w:autoSpaceDN w:val="0"/>
      <w:adjustRightInd w:val="0"/>
      <w:spacing w:after="0" w:line="360" w:lineRule="auto"/>
      <w:ind w:left="1612" w:hanging="892"/>
      <w:jc w:val="both"/>
    </w:pPr>
    <w:rPr>
      <w:rFonts w:ascii="Times New Roman" w:eastAsia="Times New Roman" w:hAnsi="Times New Roman"/>
      <w:sz w:val="24"/>
      <w:szCs w:val="24"/>
      <w:lang w:eastAsia="ru-RU"/>
    </w:rPr>
  </w:style>
  <w:style w:type="character" w:customStyle="1" w:styleId="affa">
    <w:name w:val="Заголовок чужого сообщения"/>
    <w:uiPriority w:val="99"/>
    <w:rsid w:val="00BF637F"/>
    <w:rPr>
      <w:rFonts w:cs="Times New Roman"/>
      <w:b/>
      <w:bCs/>
      <w:color w:val="FF0000"/>
    </w:rPr>
  </w:style>
  <w:style w:type="paragraph" w:customStyle="1" w:styleId="affb">
    <w:name w:val="Заголовок ЭР (левое окно)"/>
    <w:basedOn w:val="a"/>
    <w:next w:val="a"/>
    <w:uiPriority w:val="99"/>
    <w:rsid w:val="00BF637F"/>
    <w:pPr>
      <w:widowControl w:val="0"/>
      <w:autoSpaceDE w:val="0"/>
      <w:autoSpaceDN w:val="0"/>
      <w:adjustRightInd w:val="0"/>
      <w:spacing w:before="300" w:after="250" w:line="360" w:lineRule="auto"/>
      <w:jc w:val="center"/>
    </w:pPr>
    <w:rPr>
      <w:rFonts w:ascii="Times New Roman" w:eastAsia="Times New Roman" w:hAnsi="Times New Roman"/>
      <w:b/>
      <w:bCs/>
      <w:color w:val="26282F"/>
      <w:sz w:val="26"/>
      <w:szCs w:val="26"/>
      <w:lang w:eastAsia="ru-RU"/>
    </w:rPr>
  </w:style>
  <w:style w:type="paragraph" w:customStyle="1" w:styleId="affc">
    <w:name w:val="Заголовок ЭР (правое окно)"/>
    <w:basedOn w:val="affb"/>
    <w:next w:val="a"/>
    <w:uiPriority w:val="99"/>
    <w:rsid w:val="00BF637F"/>
    <w:pPr>
      <w:spacing w:after="0"/>
      <w:jc w:val="left"/>
    </w:pPr>
  </w:style>
  <w:style w:type="paragraph" w:customStyle="1" w:styleId="affd">
    <w:name w:val="Интерактивный заголовок"/>
    <w:basedOn w:val="aff4"/>
    <w:next w:val="a"/>
    <w:uiPriority w:val="99"/>
    <w:rsid w:val="00BF637F"/>
    <w:rPr>
      <w:u w:val="single"/>
    </w:rPr>
  </w:style>
  <w:style w:type="paragraph" w:customStyle="1" w:styleId="affe">
    <w:name w:val="Текст информации об изменениях"/>
    <w:basedOn w:val="a"/>
    <w:next w:val="a"/>
    <w:uiPriority w:val="99"/>
    <w:rsid w:val="00BF637F"/>
    <w:pPr>
      <w:widowControl w:val="0"/>
      <w:autoSpaceDE w:val="0"/>
      <w:autoSpaceDN w:val="0"/>
      <w:adjustRightInd w:val="0"/>
      <w:spacing w:after="0" w:line="360" w:lineRule="auto"/>
      <w:ind w:firstLine="720"/>
      <w:jc w:val="both"/>
    </w:pPr>
    <w:rPr>
      <w:rFonts w:ascii="Times New Roman" w:eastAsia="Times New Roman" w:hAnsi="Times New Roman"/>
      <w:color w:val="353842"/>
      <w:sz w:val="18"/>
      <w:szCs w:val="18"/>
      <w:lang w:eastAsia="ru-RU"/>
    </w:rPr>
  </w:style>
  <w:style w:type="paragraph" w:customStyle="1" w:styleId="afff">
    <w:name w:val="Информация об изменениях"/>
    <w:basedOn w:val="affe"/>
    <w:next w:val="a"/>
    <w:uiPriority w:val="99"/>
    <w:rsid w:val="00BF637F"/>
    <w:pPr>
      <w:spacing w:before="180"/>
      <w:ind w:left="360" w:right="360" w:firstLine="0"/>
    </w:pPr>
    <w:rPr>
      <w:shd w:val="clear" w:color="auto" w:fill="EAEFED"/>
    </w:rPr>
  </w:style>
  <w:style w:type="paragraph" w:customStyle="1" w:styleId="afff0">
    <w:name w:val="Текст (справка)"/>
    <w:basedOn w:val="a"/>
    <w:next w:val="a"/>
    <w:uiPriority w:val="99"/>
    <w:rsid w:val="00BF637F"/>
    <w:pPr>
      <w:widowControl w:val="0"/>
      <w:autoSpaceDE w:val="0"/>
      <w:autoSpaceDN w:val="0"/>
      <w:adjustRightInd w:val="0"/>
      <w:spacing w:after="0" w:line="360" w:lineRule="auto"/>
      <w:ind w:left="170" w:right="170"/>
    </w:pPr>
    <w:rPr>
      <w:rFonts w:ascii="Times New Roman" w:eastAsia="Times New Roman" w:hAnsi="Times New Roman"/>
      <w:sz w:val="24"/>
      <w:szCs w:val="24"/>
      <w:lang w:eastAsia="ru-RU"/>
    </w:rPr>
  </w:style>
  <w:style w:type="paragraph" w:customStyle="1" w:styleId="afff1">
    <w:name w:val="Комментарий"/>
    <w:basedOn w:val="afff0"/>
    <w:next w:val="a"/>
    <w:uiPriority w:val="99"/>
    <w:rsid w:val="00BF637F"/>
    <w:pPr>
      <w:spacing w:before="75"/>
      <w:ind w:right="0"/>
      <w:jc w:val="both"/>
    </w:pPr>
    <w:rPr>
      <w:color w:val="353842"/>
      <w:shd w:val="clear" w:color="auto" w:fill="F0F0F0"/>
    </w:rPr>
  </w:style>
  <w:style w:type="paragraph" w:customStyle="1" w:styleId="afff2">
    <w:name w:val="Информация об изменениях документа"/>
    <w:basedOn w:val="afff1"/>
    <w:next w:val="a"/>
    <w:uiPriority w:val="99"/>
    <w:rsid w:val="00BF637F"/>
    <w:rPr>
      <w:i/>
      <w:iCs/>
    </w:rPr>
  </w:style>
  <w:style w:type="paragraph" w:customStyle="1" w:styleId="afff3">
    <w:name w:val="Текст (лев. подпись)"/>
    <w:basedOn w:val="a"/>
    <w:next w:val="a"/>
    <w:uiPriority w:val="99"/>
    <w:rsid w:val="00BF637F"/>
    <w:pPr>
      <w:widowControl w:val="0"/>
      <w:autoSpaceDE w:val="0"/>
      <w:autoSpaceDN w:val="0"/>
      <w:adjustRightInd w:val="0"/>
      <w:spacing w:after="0" w:line="360" w:lineRule="auto"/>
    </w:pPr>
    <w:rPr>
      <w:rFonts w:ascii="Times New Roman" w:eastAsia="Times New Roman" w:hAnsi="Times New Roman"/>
      <w:sz w:val="24"/>
      <w:szCs w:val="24"/>
      <w:lang w:eastAsia="ru-RU"/>
    </w:rPr>
  </w:style>
  <w:style w:type="paragraph" w:customStyle="1" w:styleId="afff4">
    <w:name w:val="Колонтитул (левый)"/>
    <w:basedOn w:val="afff3"/>
    <w:next w:val="a"/>
    <w:uiPriority w:val="99"/>
    <w:rsid w:val="00BF637F"/>
    <w:rPr>
      <w:sz w:val="14"/>
      <w:szCs w:val="14"/>
    </w:rPr>
  </w:style>
  <w:style w:type="paragraph" w:customStyle="1" w:styleId="afff5">
    <w:name w:val="Текст (прав. подпись)"/>
    <w:basedOn w:val="a"/>
    <w:next w:val="a"/>
    <w:uiPriority w:val="99"/>
    <w:rsid w:val="00BF637F"/>
    <w:pPr>
      <w:widowControl w:val="0"/>
      <w:autoSpaceDE w:val="0"/>
      <w:autoSpaceDN w:val="0"/>
      <w:adjustRightInd w:val="0"/>
      <w:spacing w:after="0" w:line="360" w:lineRule="auto"/>
      <w:jc w:val="right"/>
    </w:pPr>
    <w:rPr>
      <w:rFonts w:ascii="Times New Roman" w:eastAsia="Times New Roman" w:hAnsi="Times New Roman"/>
      <w:sz w:val="24"/>
      <w:szCs w:val="24"/>
      <w:lang w:eastAsia="ru-RU"/>
    </w:rPr>
  </w:style>
  <w:style w:type="paragraph" w:customStyle="1" w:styleId="afff6">
    <w:name w:val="Колонтитул (правый)"/>
    <w:basedOn w:val="afff5"/>
    <w:next w:val="a"/>
    <w:uiPriority w:val="99"/>
    <w:rsid w:val="00BF637F"/>
    <w:rPr>
      <w:sz w:val="14"/>
      <w:szCs w:val="14"/>
    </w:rPr>
  </w:style>
  <w:style w:type="paragraph" w:customStyle="1" w:styleId="afff7">
    <w:name w:val="Комментарий пользователя"/>
    <w:basedOn w:val="afff1"/>
    <w:next w:val="a"/>
    <w:uiPriority w:val="99"/>
    <w:rsid w:val="00BF637F"/>
    <w:pPr>
      <w:jc w:val="left"/>
    </w:pPr>
    <w:rPr>
      <w:shd w:val="clear" w:color="auto" w:fill="FFDFE0"/>
    </w:rPr>
  </w:style>
  <w:style w:type="paragraph" w:customStyle="1" w:styleId="afff8">
    <w:name w:val="Куда обратиться?"/>
    <w:basedOn w:val="afd"/>
    <w:next w:val="a"/>
    <w:uiPriority w:val="99"/>
    <w:rsid w:val="00BF637F"/>
  </w:style>
  <w:style w:type="paragraph" w:customStyle="1" w:styleId="afff9">
    <w:name w:val="Моноширинный"/>
    <w:basedOn w:val="a"/>
    <w:next w:val="a"/>
    <w:uiPriority w:val="99"/>
    <w:rsid w:val="00BF637F"/>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a">
    <w:name w:val="Найденные слова"/>
    <w:uiPriority w:val="99"/>
    <w:rsid w:val="00BF637F"/>
    <w:rPr>
      <w:rFonts w:cs="Times New Roman"/>
      <w:b/>
      <w:color w:val="26282F"/>
      <w:shd w:val="clear" w:color="auto" w:fill="FFF580"/>
    </w:rPr>
  </w:style>
  <w:style w:type="paragraph" w:customStyle="1" w:styleId="afffb">
    <w:name w:val="Напишите нам"/>
    <w:basedOn w:val="a"/>
    <w:next w:val="a"/>
    <w:uiPriority w:val="99"/>
    <w:rsid w:val="00BF637F"/>
    <w:pPr>
      <w:widowControl w:val="0"/>
      <w:autoSpaceDE w:val="0"/>
      <w:autoSpaceDN w:val="0"/>
      <w:adjustRightInd w:val="0"/>
      <w:spacing w:before="90" w:after="90" w:line="360" w:lineRule="auto"/>
      <w:ind w:left="180" w:right="180"/>
      <w:jc w:val="both"/>
    </w:pPr>
    <w:rPr>
      <w:rFonts w:ascii="Times New Roman" w:eastAsia="Times New Roman" w:hAnsi="Times New Roman"/>
      <w:sz w:val="20"/>
      <w:szCs w:val="20"/>
      <w:shd w:val="clear" w:color="auto" w:fill="EFFFAD"/>
      <w:lang w:eastAsia="ru-RU"/>
    </w:rPr>
  </w:style>
  <w:style w:type="character" w:customStyle="1" w:styleId="afffc">
    <w:name w:val="Не вступил в силу"/>
    <w:uiPriority w:val="99"/>
    <w:rsid w:val="00BF637F"/>
    <w:rPr>
      <w:rFonts w:cs="Times New Roman"/>
      <w:b/>
      <w:color w:val="000000"/>
      <w:shd w:val="clear" w:color="auto" w:fill="D8EDE8"/>
    </w:rPr>
  </w:style>
  <w:style w:type="paragraph" w:customStyle="1" w:styleId="afffd">
    <w:name w:val="Необходимые документы"/>
    <w:basedOn w:val="afd"/>
    <w:next w:val="a"/>
    <w:uiPriority w:val="99"/>
    <w:rsid w:val="00BF637F"/>
    <w:pPr>
      <w:ind w:firstLine="118"/>
    </w:pPr>
  </w:style>
  <w:style w:type="paragraph" w:customStyle="1" w:styleId="afffe">
    <w:name w:val="Нормальный (таблица)"/>
    <w:basedOn w:val="a"/>
    <w:next w:val="a"/>
    <w:uiPriority w:val="99"/>
    <w:rsid w:val="00BF637F"/>
    <w:pPr>
      <w:widowControl w:val="0"/>
      <w:autoSpaceDE w:val="0"/>
      <w:autoSpaceDN w:val="0"/>
      <w:adjustRightInd w:val="0"/>
      <w:spacing w:after="0" w:line="360" w:lineRule="auto"/>
      <w:jc w:val="both"/>
    </w:pPr>
    <w:rPr>
      <w:rFonts w:ascii="Times New Roman" w:eastAsia="Times New Roman" w:hAnsi="Times New Roman"/>
      <w:sz w:val="24"/>
      <w:szCs w:val="24"/>
      <w:lang w:eastAsia="ru-RU"/>
    </w:rPr>
  </w:style>
  <w:style w:type="paragraph" w:customStyle="1" w:styleId="affff">
    <w:name w:val="Таблицы (моноширинный)"/>
    <w:basedOn w:val="a"/>
    <w:next w:val="a"/>
    <w:uiPriority w:val="99"/>
    <w:rsid w:val="00BF637F"/>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0">
    <w:name w:val="Оглавление"/>
    <w:basedOn w:val="affff"/>
    <w:next w:val="a"/>
    <w:uiPriority w:val="99"/>
    <w:rsid w:val="00BF637F"/>
    <w:pPr>
      <w:ind w:left="140"/>
    </w:pPr>
  </w:style>
  <w:style w:type="character" w:customStyle="1" w:styleId="affff1">
    <w:name w:val="Опечатки"/>
    <w:uiPriority w:val="99"/>
    <w:rsid w:val="00BF637F"/>
    <w:rPr>
      <w:color w:val="FF0000"/>
    </w:rPr>
  </w:style>
  <w:style w:type="paragraph" w:customStyle="1" w:styleId="affff2">
    <w:name w:val="Переменная часть"/>
    <w:basedOn w:val="aff3"/>
    <w:next w:val="a"/>
    <w:uiPriority w:val="99"/>
    <w:rsid w:val="00BF637F"/>
    <w:rPr>
      <w:sz w:val="18"/>
      <w:szCs w:val="18"/>
    </w:rPr>
  </w:style>
  <w:style w:type="paragraph" w:customStyle="1" w:styleId="affff3">
    <w:name w:val="Подвал для информации об изменениях"/>
    <w:basedOn w:val="1"/>
    <w:next w:val="a"/>
    <w:uiPriority w:val="99"/>
    <w:rsid w:val="00BF637F"/>
    <w:pPr>
      <w:keepLines/>
      <w:adjustRightInd w:val="0"/>
      <w:spacing w:before="480" w:after="240" w:line="360" w:lineRule="auto"/>
      <w:ind w:firstLine="0"/>
      <w:jc w:val="center"/>
      <w:outlineLvl w:val="9"/>
    </w:pPr>
    <w:rPr>
      <w:sz w:val="18"/>
      <w:szCs w:val="18"/>
    </w:rPr>
  </w:style>
  <w:style w:type="paragraph" w:customStyle="1" w:styleId="affff4">
    <w:name w:val="Подзаголовок для информации об изменениях"/>
    <w:basedOn w:val="affe"/>
    <w:next w:val="a"/>
    <w:uiPriority w:val="99"/>
    <w:rsid w:val="00BF637F"/>
    <w:rPr>
      <w:b/>
      <w:bCs/>
    </w:rPr>
  </w:style>
  <w:style w:type="paragraph" w:customStyle="1" w:styleId="affff5">
    <w:name w:val="Подчёркнуный текст"/>
    <w:basedOn w:val="a"/>
    <w:next w:val="a"/>
    <w:uiPriority w:val="99"/>
    <w:rsid w:val="00BF637F"/>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sz w:val="24"/>
      <w:szCs w:val="24"/>
      <w:lang w:eastAsia="ru-RU"/>
    </w:rPr>
  </w:style>
  <w:style w:type="paragraph" w:customStyle="1" w:styleId="affff6">
    <w:name w:val="Постоянная часть"/>
    <w:basedOn w:val="aff3"/>
    <w:next w:val="a"/>
    <w:uiPriority w:val="99"/>
    <w:rsid w:val="00BF637F"/>
    <w:rPr>
      <w:sz w:val="20"/>
      <w:szCs w:val="20"/>
    </w:rPr>
  </w:style>
  <w:style w:type="paragraph" w:customStyle="1" w:styleId="affff7">
    <w:name w:val="Прижатый влево"/>
    <w:basedOn w:val="a"/>
    <w:next w:val="a"/>
    <w:uiPriority w:val="99"/>
    <w:rsid w:val="00BF637F"/>
    <w:pPr>
      <w:widowControl w:val="0"/>
      <w:autoSpaceDE w:val="0"/>
      <w:autoSpaceDN w:val="0"/>
      <w:adjustRightInd w:val="0"/>
      <w:spacing w:after="0" w:line="360" w:lineRule="auto"/>
    </w:pPr>
    <w:rPr>
      <w:rFonts w:ascii="Times New Roman" w:eastAsia="Times New Roman" w:hAnsi="Times New Roman"/>
      <w:sz w:val="24"/>
      <w:szCs w:val="24"/>
      <w:lang w:eastAsia="ru-RU"/>
    </w:rPr>
  </w:style>
  <w:style w:type="paragraph" w:customStyle="1" w:styleId="affff8">
    <w:name w:val="Пример."/>
    <w:basedOn w:val="afd"/>
    <w:next w:val="a"/>
    <w:uiPriority w:val="99"/>
    <w:rsid w:val="00BF637F"/>
  </w:style>
  <w:style w:type="paragraph" w:customStyle="1" w:styleId="affff9">
    <w:name w:val="Примечание."/>
    <w:basedOn w:val="afd"/>
    <w:next w:val="a"/>
    <w:uiPriority w:val="99"/>
    <w:rsid w:val="00BF637F"/>
  </w:style>
  <w:style w:type="character" w:customStyle="1" w:styleId="affffa">
    <w:name w:val="Продолжение ссылки"/>
    <w:uiPriority w:val="99"/>
    <w:rsid w:val="00BF637F"/>
  </w:style>
  <w:style w:type="paragraph" w:customStyle="1" w:styleId="affffb">
    <w:name w:val="Словарная статья"/>
    <w:basedOn w:val="a"/>
    <w:next w:val="a"/>
    <w:uiPriority w:val="99"/>
    <w:rsid w:val="00BF637F"/>
    <w:pPr>
      <w:widowControl w:val="0"/>
      <w:autoSpaceDE w:val="0"/>
      <w:autoSpaceDN w:val="0"/>
      <w:adjustRightInd w:val="0"/>
      <w:spacing w:after="0" w:line="360" w:lineRule="auto"/>
      <w:ind w:right="118"/>
      <w:jc w:val="both"/>
    </w:pPr>
    <w:rPr>
      <w:rFonts w:ascii="Times New Roman" w:eastAsia="Times New Roman" w:hAnsi="Times New Roman"/>
      <w:sz w:val="24"/>
      <w:szCs w:val="24"/>
      <w:lang w:eastAsia="ru-RU"/>
    </w:rPr>
  </w:style>
  <w:style w:type="character" w:customStyle="1" w:styleId="affffc">
    <w:name w:val="Сравнение редакций"/>
    <w:uiPriority w:val="99"/>
    <w:rsid w:val="00BF637F"/>
    <w:rPr>
      <w:rFonts w:cs="Times New Roman"/>
      <w:b/>
      <w:color w:val="26282F"/>
    </w:rPr>
  </w:style>
  <w:style w:type="character" w:customStyle="1" w:styleId="affffd">
    <w:name w:val="Сравнение редакций. Добавленный фрагмент"/>
    <w:uiPriority w:val="99"/>
    <w:rsid w:val="00BF637F"/>
    <w:rPr>
      <w:color w:val="000000"/>
      <w:shd w:val="clear" w:color="auto" w:fill="C1D7FF"/>
    </w:rPr>
  </w:style>
  <w:style w:type="character" w:customStyle="1" w:styleId="affffe">
    <w:name w:val="Сравнение редакций. Удаленный фрагмент"/>
    <w:uiPriority w:val="99"/>
    <w:rsid w:val="00BF637F"/>
    <w:rPr>
      <w:color w:val="000000"/>
      <w:shd w:val="clear" w:color="auto" w:fill="C4C413"/>
    </w:rPr>
  </w:style>
  <w:style w:type="paragraph" w:customStyle="1" w:styleId="afffff">
    <w:name w:val="Ссылка на официальную публикацию"/>
    <w:basedOn w:val="a"/>
    <w:next w:val="a"/>
    <w:uiPriority w:val="99"/>
    <w:rsid w:val="00BF637F"/>
    <w:pPr>
      <w:widowControl w:val="0"/>
      <w:autoSpaceDE w:val="0"/>
      <w:autoSpaceDN w:val="0"/>
      <w:adjustRightInd w:val="0"/>
      <w:spacing w:after="0" w:line="360" w:lineRule="auto"/>
      <w:ind w:firstLine="720"/>
      <w:jc w:val="both"/>
    </w:pPr>
    <w:rPr>
      <w:rFonts w:ascii="Times New Roman" w:eastAsia="Times New Roman" w:hAnsi="Times New Roman"/>
      <w:sz w:val="24"/>
      <w:szCs w:val="24"/>
      <w:lang w:eastAsia="ru-RU"/>
    </w:rPr>
  </w:style>
  <w:style w:type="character" w:customStyle="1" w:styleId="afffff0">
    <w:name w:val="Ссылка на утративший силу документ"/>
    <w:uiPriority w:val="99"/>
    <w:rsid w:val="00BF637F"/>
    <w:rPr>
      <w:rFonts w:cs="Times New Roman"/>
      <w:b/>
      <w:color w:val="749232"/>
    </w:rPr>
  </w:style>
  <w:style w:type="paragraph" w:customStyle="1" w:styleId="afffff1">
    <w:name w:val="Текст в таблице"/>
    <w:basedOn w:val="afffe"/>
    <w:next w:val="a"/>
    <w:uiPriority w:val="99"/>
    <w:rsid w:val="00BF637F"/>
    <w:pPr>
      <w:ind w:firstLine="500"/>
    </w:pPr>
  </w:style>
  <w:style w:type="paragraph" w:customStyle="1" w:styleId="afffff2">
    <w:name w:val="Текст ЭР (см. также)"/>
    <w:basedOn w:val="a"/>
    <w:next w:val="a"/>
    <w:uiPriority w:val="99"/>
    <w:rsid w:val="00BF637F"/>
    <w:pPr>
      <w:widowControl w:val="0"/>
      <w:autoSpaceDE w:val="0"/>
      <w:autoSpaceDN w:val="0"/>
      <w:adjustRightInd w:val="0"/>
      <w:spacing w:before="200" w:after="0" w:line="360" w:lineRule="auto"/>
    </w:pPr>
    <w:rPr>
      <w:rFonts w:ascii="Times New Roman" w:eastAsia="Times New Roman" w:hAnsi="Times New Roman"/>
      <w:sz w:val="20"/>
      <w:szCs w:val="20"/>
      <w:lang w:eastAsia="ru-RU"/>
    </w:rPr>
  </w:style>
  <w:style w:type="paragraph" w:customStyle="1" w:styleId="afffff3">
    <w:name w:val="Технический комментарий"/>
    <w:basedOn w:val="a"/>
    <w:next w:val="a"/>
    <w:uiPriority w:val="99"/>
    <w:rsid w:val="00BF637F"/>
    <w:pPr>
      <w:widowControl w:val="0"/>
      <w:autoSpaceDE w:val="0"/>
      <w:autoSpaceDN w:val="0"/>
      <w:adjustRightInd w:val="0"/>
      <w:spacing w:after="0" w:line="360" w:lineRule="auto"/>
    </w:pPr>
    <w:rPr>
      <w:rFonts w:ascii="Times New Roman" w:eastAsia="Times New Roman" w:hAnsi="Times New Roman"/>
      <w:color w:val="463F31"/>
      <w:sz w:val="24"/>
      <w:szCs w:val="24"/>
      <w:shd w:val="clear" w:color="auto" w:fill="FFFFA6"/>
      <w:lang w:eastAsia="ru-RU"/>
    </w:rPr>
  </w:style>
  <w:style w:type="character" w:customStyle="1" w:styleId="afffff4">
    <w:name w:val="Утратил силу"/>
    <w:uiPriority w:val="99"/>
    <w:rsid w:val="00BF637F"/>
    <w:rPr>
      <w:rFonts w:cs="Times New Roman"/>
      <w:b/>
      <w:strike/>
      <w:color w:val="666600"/>
    </w:rPr>
  </w:style>
  <w:style w:type="paragraph" w:customStyle="1" w:styleId="afffff5">
    <w:name w:val="Формула"/>
    <w:basedOn w:val="a"/>
    <w:next w:val="a"/>
    <w:uiPriority w:val="99"/>
    <w:rsid w:val="00BF637F"/>
    <w:pPr>
      <w:widowControl w:val="0"/>
      <w:autoSpaceDE w:val="0"/>
      <w:autoSpaceDN w:val="0"/>
      <w:adjustRightInd w:val="0"/>
      <w:spacing w:before="240" w:after="240" w:line="360" w:lineRule="auto"/>
      <w:ind w:left="420" w:right="420" w:firstLine="300"/>
      <w:jc w:val="both"/>
    </w:pPr>
    <w:rPr>
      <w:rFonts w:ascii="Times New Roman" w:eastAsia="Times New Roman" w:hAnsi="Times New Roman"/>
      <w:sz w:val="24"/>
      <w:szCs w:val="24"/>
      <w:shd w:val="clear" w:color="auto" w:fill="F5F3DA"/>
      <w:lang w:eastAsia="ru-RU"/>
    </w:rPr>
  </w:style>
  <w:style w:type="paragraph" w:customStyle="1" w:styleId="afffff6">
    <w:name w:val="Центрированный (таблица)"/>
    <w:basedOn w:val="afffe"/>
    <w:next w:val="a"/>
    <w:uiPriority w:val="99"/>
    <w:rsid w:val="00BF637F"/>
    <w:pPr>
      <w:jc w:val="center"/>
    </w:pPr>
  </w:style>
  <w:style w:type="paragraph" w:customStyle="1" w:styleId="-">
    <w:name w:val="ЭР-содержание (правое окно)"/>
    <w:basedOn w:val="a"/>
    <w:next w:val="a"/>
    <w:uiPriority w:val="99"/>
    <w:rsid w:val="00BF637F"/>
    <w:pPr>
      <w:widowControl w:val="0"/>
      <w:autoSpaceDE w:val="0"/>
      <w:autoSpaceDN w:val="0"/>
      <w:adjustRightInd w:val="0"/>
      <w:spacing w:before="300" w:after="0" w:line="360" w:lineRule="auto"/>
    </w:pPr>
    <w:rPr>
      <w:rFonts w:ascii="Times New Roman" w:eastAsia="Times New Roman" w:hAnsi="Times New Roman"/>
      <w:sz w:val="24"/>
      <w:szCs w:val="24"/>
      <w:lang w:eastAsia="ru-RU"/>
    </w:rPr>
  </w:style>
  <w:style w:type="character" w:styleId="afffff7">
    <w:name w:val="annotation reference"/>
    <w:uiPriority w:val="99"/>
    <w:unhideWhenUsed/>
    <w:rsid w:val="00BF637F"/>
    <w:rPr>
      <w:sz w:val="16"/>
      <w:szCs w:val="16"/>
    </w:rPr>
  </w:style>
  <w:style w:type="paragraph" w:styleId="afffff8">
    <w:name w:val="Revision"/>
    <w:hidden/>
    <w:uiPriority w:val="99"/>
    <w:semiHidden/>
    <w:rsid w:val="00BF637F"/>
    <w:pPr>
      <w:spacing w:after="0" w:line="240" w:lineRule="auto"/>
    </w:pPr>
    <w:rPr>
      <w:rFonts w:ascii="Times New Roman" w:eastAsia="Times New Roman" w:hAnsi="Times New Roman" w:cs="Times New Roman"/>
      <w:sz w:val="24"/>
      <w:szCs w:val="24"/>
      <w:lang w:eastAsia="ru-RU"/>
    </w:rPr>
  </w:style>
  <w:style w:type="paragraph" w:styleId="afffff9">
    <w:name w:val="endnote text"/>
    <w:basedOn w:val="a"/>
    <w:link w:val="afffffa"/>
    <w:rsid w:val="00BF637F"/>
    <w:pPr>
      <w:spacing w:before="120" w:after="120" w:line="240" w:lineRule="auto"/>
    </w:pPr>
    <w:rPr>
      <w:rFonts w:ascii="Times New Roman" w:eastAsia="Times New Roman" w:hAnsi="Times New Roman"/>
      <w:sz w:val="20"/>
      <w:szCs w:val="20"/>
      <w:lang w:eastAsia="ru-RU"/>
    </w:rPr>
  </w:style>
  <w:style w:type="character" w:customStyle="1" w:styleId="afffffa">
    <w:name w:val="Текст концевой сноски Знак"/>
    <w:basedOn w:val="a0"/>
    <w:link w:val="afffff9"/>
    <w:rsid w:val="00BF637F"/>
    <w:rPr>
      <w:rFonts w:ascii="Times New Roman" w:eastAsia="Times New Roman" w:hAnsi="Times New Roman" w:cs="Times New Roman"/>
      <w:sz w:val="20"/>
      <w:szCs w:val="20"/>
      <w:lang w:eastAsia="ru-RU"/>
    </w:rPr>
  </w:style>
  <w:style w:type="character" w:styleId="afffffb">
    <w:name w:val="endnote reference"/>
    <w:rsid w:val="00BF637F"/>
    <w:rPr>
      <w:vertAlign w:val="superscript"/>
    </w:rPr>
  </w:style>
  <w:style w:type="paragraph" w:customStyle="1" w:styleId="ConsPlusTitle">
    <w:name w:val="ConsPlusTitle"/>
    <w:rsid w:val="00BF637F"/>
    <w:pPr>
      <w:widowControl w:val="0"/>
      <w:autoSpaceDE w:val="0"/>
      <w:autoSpaceDN w:val="0"/>
      <w:spacing w:after="0" w:line="240" w:lineRule="auto"/>
    </w:pPr>
    <w:rPr>
      <w:rFonts w:ascii="Calibri" w:eastAsia="Times New Roman" w:hAnsi="Calibri" w:cs="Calibri"/>
      <w:b/>
      <w:szCs w:val="20"/>
      <w:lang w:eastAsia="ru-RU"/>
    </w:rPr>
  </w:style>
  <w:style w:type="character" w:customStyle="1" w:styleId="a7">
    <w:name w:val="Без интервала Знак"/>
    <w:link w:val="a6"/>
    <w:uiPriority w:val="1"/>
    <w:locked/>
    <w:rsid w:val="00EF70FF"/>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719255">
      <w:bodyDiv w:val="1"/>
      <w:marLeft w:val="0"/>
      <w:marRight w:val="0"/>
      <w:marTop w:val="0"/>
      <w:marBottom w:val="0"/>
      <w:divBdr>
        <w:top w:val="none" w:sz="0" w:space="0" w:color="auto"/>
        <w:left w:val="none" w:sz="0" w:space="0" w:color="auto"/>
        <w:bottom w:val="none" w:sz="0" w:space="0" w:color="auto"/>
        <w:right w:val="none" w:sz="0" w:space="0" w:color="auto"/>
      </w:divBdr>
    </w:div>
    <w:div w:id="937829545">
      <w:bodyDiv w:val="1"/>
      <w:marLeft w:val="0"/>
      <w:marRight w:val="0"/>
      <w:marTop w:val="0"/>
      <w:marBottom w:val="0"/>
      <w:divBdr>
        <w:top w:val="none" w:sz="0" w:space="0" w:color="auto"/>
        <w:left w:val="none" w:sz="0" w:space="0" w:color="auto"/>
        <w:bottom w:val="none" w:sz="0" w:space="0" w:color="auto"/>
        <w:right w:val="none" w:sz="0" w:space="0" w:color="auto"/>
      </w:divBdr>
    </w:div>
    <w:div w:id="1412122908">
      <w:bodyDiv w:val="1"/>
      <w:marLeft w:val="0"/>
      <w:marRight w:val="0"/>
      <w:marTop w:val="0"/>
      <w:marBottom w:val="0"/>
      <w:divBdr>
        <w:top w:val="none" w:sz="0" w:space="0" w:color="auto"/>
        <w:left w:val="none" w:sz="0" w:space="0" w:color="auto"/>
        <w:bottom w:val="none" w:sz="0" w:space="0" w:color="auto"/>
        <w:right w:val="none" w:sz="0" w:space="0" w:color="auto"/>
      </w:divBdr>
    </w:div>
    <w:div w:id="1538816517">
      <w:bodyDiv w:val="1"/>
      <w:marLeft w:val="0"/>
      <w:marRight w:val="0"/>
      <w:marTop w:val="0"/>
      <w:marBottom w:val="0"/>
      <w:divBdr>
        <w:top w:val="none" w:sz="0" w:space="0" w:color="auto"/>
        <w:left w:val="none" w:sz="0" w:space="0" w:color="auto"/>
        <w:bottom w:val="none" w:sz="0" w:space="0" w:color="auto"/>
        <w:right w:val="none" w:sz="0" w:space="0" w:color="auto"/>
      </w:divBdr>
    </w:div>
    <w:div w:id="1686396237">
      <w:bodyDiv w:val="1"/>
      <w:marLeft w:val="0"/>
      <w:marRight w:val="0"/>
      <w:marTop w:val="0"/>
      <w:marBottom w:val="0"/>
      <w:divBdr>
        <w:top w:val="none" w:sz="0" w:space="0" w:color="auto"/>
        <w:left w:val="none" w:sz="0" w:space="0" w:color="auto"/>
        <w:bottom w:val="none" w:sz="0" w:space="0" w:color="auto"/>
        <w:right w:val="none" w:sz="0" w:space="0" w:color="auto"/>
      </w:divBdr>
    </w:div>
    <w:div w:id="190205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upercook.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fcior.edu.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estoranoff.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itportal.ru/" TargetMode="External"/><Relationship Id="rId4" Type="http://schemas.openxmlformats.org/officeDocument/2006/relationships/settings" Target="settings.xml"/><Relationship Id="rId9" Type="http://schemas.openxmlformats.org/officeDocument/2006/relationships/hyperlink" Target="http://karving.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5EEC0B-10AC-466B-BC7F-0F3C89993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103</Pages>
  <Words>29714</Words>
  <Characters>169376</Characters>
  <Application>Microsoft Office Word</Application>
  <DocSecurity>0</DocSecurity>
  <Lines>1411</Lines>
  <Paragraphs>397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John Smith</cp:lastModifiedBy>
  <cp:revision>2</cp:revision>
  <dcterms:created xsi:type="dcterms:W3CDTF">2018-03-19T13:21:00Z</dcterms:created>
  <dcterms:modified xsi:type="dcterms:W3CDTF">2018-03-19T13:21:00Z</dcterms:modified>
</cp:coreProperties>
</file>