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624" w:rsidRDefault="00E371A0" w:rsidP="00CE7624">
      <w:pPr>
        <w:spacing w:before="113" w:after="113" w:line="360" w:lineRule="auto"/>
        <w:ind w:right="170"/>
        <w:textAlignment w:val="bottom"/>
        <w:rPr>
          <w:rFonts w:ascii="Times New Roman" w:hAnsi="Times New Roman"/>
          <w:b/>
          <w:bCs/>
          <w:color w:val="000000"/>
          <w:sz w:val="28"/>
          <w:szCs w:val="28"/>
          <w:shd w:val="clear" w:color="auto" w:fill="FFFFFF"/>
        </w:rPr>
      </w:pPr>
      <w:r>
        <w:rPr>
          <w:rFonts w:ascii="Times New Roman" w:hAnsi="Times New Roman"/>
          <w:b/>
          <w:bCs/>
          <w:color w:val="000000"/>
          <w:sz w:val="28"/>
          <w:szCs w:val="28"/>
          <w:shd w:val="clear" w:color="auto" w:fill="FFFFFF"/>
        </w:rPr>
        <w:t xml:space="preserve">           </w:t>
      </w:r>
      <w:r w:rsidR="00CE7624">
        <w:rPr>
          <w:rFonts w:ascii="Times New Roman" w:hAnsi="Times New Roman"/>
          <w:b/>
          <w:bCs/>
          <w:color w:val="000000"/>
          <w:sz w:val="28"/>
          <w:szCs w:val="28"/>
          <w:shd w:val="clear" w:color="auto" w:fill="FFFFFF"/>
        </w:rPr>
        <w:t xml:space="preserve">                                       1</w:t>
      </w:r>
    </w:p>
    <w:p w:rsidR="00182339" w:rsidRPr="00182339" w:rsidRDefault="00CE7624" w:rsidP="00CE7624">
      <w:pPr>
        <w:spacing w:before="113" w:after="113" w:line="360" w:lineRule="auto"/>
        <w:ind w:right="170"/>
        <w:textAlignment w:val="bottom"/>
        <w:rPr>
          <w:rFonts w:ascii="Times New Roman" w:hAnsi="Times New Roman"/>
          <w:bCs/>
          <w:color w:val="000000"/>
          <w:sz w:val="24"/>
          <w:szCs w:val="24"/>
          <w:shd w:val="clear" w:color="auto" w:fill="FFFFFF"/>
        </w:rPr>
      </w:pPr>
      <w:r>
        <w:rPr>
          <w:rFonts w:ascii="Times New Roman" w:hAnsi="Times New Roman"/>
          <w:b/>
          <w:bCs/>
          <w:color w:val="000000"/>
          <w:sz w:val="28"/>
          <w:szCs w:val="28"/>
          <w:shd w:val="clear" w:color="auto" w:fill="FFFFFF"/>
        </w:rPr>
        <w:t>Разработка</w:t>
      </w:r>
      <w:r w:rsidR="00182339">
        <w:rPr>
          <w:rFonts w:ascii="Times New Roman" w:hAnsi="Times New Roman"/>
          <w:b/>
          <w:bCs/>
          <w:color w:val="000000"/>
          <w:sz w:val="28"/>
          <w:szCs w:val="28"/>
          <w:shd w:val="clear" w:color="auto" w:fill="FFFFFF"/>
        </w:rPr>
        <w:t xml:space="preserve"> учащимися 8 класса проекта по теме:</w:t>
      </w:r>
    </w:p>
    <w:p w:rsidR="00182339" w:rsidRPr="00182339" w:rsidRDefault="00182339" w:rsidP="00182339">
      <w:pPr>
        <w:spacing w:before="113" w:after="113" w:line="360" w:lineRule="auto"/>
        <w:ind w:right="170"/>
        <w:jc w:val="both"/>
        <w:textAlignment w:val="bottom"/>
        <w:rPr>
          <w:rFonts w:ascii="Times New Roman" w:hAnsi="Times New Roman"/>
          <w:b/>
          <w:bCs/>
          <w:color w:val="000000"/>
          <w:sz w:val="28"/>
          <w:szCs w:val="28"/>
          <w:shd w:val="clear" w:color="auto" w:fill="FFFFFF"/>
          <w:lang w:val="en-US"/>
        </w:rPr>
      </w:pPr>
      <w:r w:rsidRPr="00E371A0">
        <w:rPr>
          <w:rFonts w:ascii="Times New Roman" w:hAnsi="Times New Roman"/>
          <w:b/>
          <w:bCs/>
          <w:color w:val="000000"/>
          <w:sz w:val="28"/>
          <w:szCs w:val="28"/>
          <w:shd w:val="clear" w:color="auto" w:fill="FFFFFF"/>
        </w:rPr>
        <w:t xml:space="preserve">       </w:t>
      </w:r>
      <w:r w:rsidRPr="00182339">
        <w:rPr>
          <w:rFonts w:ascii="Times New Roman" w:hAnsi="Times New Roman"/>
          <w:b/>
          <w:bCs/>
          <w:color w:val="000000"/>
          <w:sz w:val="28"/>
          <w:szCs w:val="28"/>
          <w:shd w:val="clear" w:color="auto" w:fill="FFFFFF"/>
          <w:lang w:val="en-US"/>
        </w:rPr>
        <w:t>«</w:t>
      </w:r>
      <w:r>
        <w:rPr>
          <w:rFonts w:ascii="Times New Roman" w:hAnsi="Times New Roman"/>
          <w:b/>
          <w:bCs/>
          <w:color w:val="000000"/>
          <w:sz w:val="28"/>
          <w:szCs w:val="28"/>
          <w:shd w:val="clear" w:color="auto" w:fill="FFFFFF"/>
          <w:lang w:val="en-US"/>
        </w:rPr>
        <w:t>Traditions</w:t>
      </w:r>
      <w:r w:rsidRPr="00182339">
        <w:rPr>
          <w:rFonts w:ascii="Times New Roman" w:hAnsi="Times New Roman"/>
          <w:b/>
          <w:bCs/>
          <w:color w:val="000000"/>
          <w:sz w:val="28"/>
          <w:szCs w:val="28"/>
          <w:shd w:val="clear" w:color="auto" w:fill="FFFFFF"/>
          <w:lang w:val="en-US"/>
        </w:rPr>
        <w:t xml:space="preserve"> </w:t>
      </w:r>
      <w:r>
        <w:rPr>
          <w:rFonts w:ascii="Times New Roman" w:hAnsi="Times New Roman"/>
          <w:b/>
          <w:bCs/>
          <w:color w:val="000000"/>
          <w:sz w:val="28"/>
          <w:szCs w:val="28"/>
          <w:shd w:val="clear" w:color="auto" w:fill="FFFFFF"/>
          <w:lang w:val="en-US"/>
        </w:rPr>
        <w:t>of</w:t>
      </w:r>
      <w:r w:rsidRPr="00182339">
        <w:rPr>
          <w:rFonts w:ascii="Times New Roman" w:hAnsi="Times New Roman"/>
          <w:b/>
          <w:bCs/>
          <w:color w:val="000000"/>
          <w:sz w:val="28"/>
          <w:szCs w:val="28"/>
          <w:shd w:val="clear" w:color="auto" w:fill="FFFFFF"/>
          <w:lang w:val="en-US"/>
        </w:rPr>
        <w:t xml:space="preserve"> </w:t>
      </w:r>
      <w:r>
        <w:rPr>
          <w:rFonts w:ascii="Times New Roman" w:hAnsi="Times New Roman"/>
          <w:b/>
          <w:bCs/>
          <w:color w:val="000000"/>
          <w:sz w:val="28"/>
          <w:szCs w:val="28"/>
          <w:shd w:val="clear" w:color="auto" w:fill="FFFFFF"/>
          <w:lang w:val="en-US"/>
        </w:rPr>
        <w:t>drinking</w:t>
      </w:r>
      <w:r w:rsidRPr="00182339">
        <w:rPr>
          <w:rFonts w:ascii="Times New Roman" w:hAnsi="Times New Roman"/>
          <w:b/>
          <w:bCs/>
          <w:color w:val="000000"/>
          <w:sz w:val="28"/>
          <w:szCs w:val="28"/>
          <w:shd w:val="clear" w:color="auto" w:fill="FFFFFF"/>
          <w:lang w:val="en-US"/>
        </w:rPr>
        <w:t xml:space="preserve"> </w:t>
      </w:r>
      <w:r>
        <w:rPr>
          <w:rFonts w:ascii="Times New Roman" w:hAnsi="Times New Roman"/>
          <w:b/>
          <w:bCs/>
          <w:color w:val="000000"/>
          <w:sz w:val="28"/>
          <w:szCs w:val="28"/>
          <w:shd w:val="clear" w:color="auto" w:fill="FFFFFF"/>
          <w:lang w:val="en-US"/>
        </w:rPr>
        <w:t>tea</w:t>
      </w:r>
      <w:r w:rsidRPr="00182339">
        <w:rPr>
          <w:rFonts w:ascii="Times New Roman" w:hAnsi="Times New Roman"/>
          <w:b/>
          <w:bCs/>
          <w:color w:val="000000"/>
          <w:sz w:val="28"/>
          <w:szCs w:val="28"/>
          <w:shd w:val="clear" w:color="auto" w:fill="FFFFFF"/>
          <w:lang w:val="en-US"/>
        </w:rPr>
        <w:t xml:space="preserve"> </w:t>
      </w:r>
      <w:r>
        <w:rPr>
          <w:rFonts w:ascii="Times New Roman" w:hAnsi="Times New Roman"/>
          <w:b/>
          <w:bCs/>
          <w:color w:val="000000"/>
          <w:sz w:val="28"/>
          <w:szCs w:val="28"/>
          <w:shd w:val="clear" w:color="auto" w:fill="FFFFFF"/>
          <w:lang w:val="en-US"/>
        </w:rPr>
        <w:t>around</w:t>
      </w:r>
      <w:r w:rsidRPr="00182339">
        <w:rPr>
          <w:rFonts w:ascii="Times New Roman" w:hAnsi="Times New Roman"/>
          <w:b/>
          <w:bCs/>
          <w:color w:val="000000"/>
          <w:sz w:val="28"/>
          <w:szCs w:val="28"/>
          <w:shd w:val="clear" w:color="auto" w:fill="FFFFFF"/>
          <w:lang w:val="en-US"/>
        </w:rPr>
        <w:t xml:space="preserve"> </w:t>
      </w:r>
      <w:r>
        <w:rPr>
          <w:rFonts w:ascii="Times New Roman" w:hAnsi="Times New Roman"/>
          <w:b/>
          <w:bCs/>
          <w:color w:val="000000"/>
          <w:sz w:val="28"/>
          <w:szCs w:val="28"/>
          <w:shd w:val="clear" w:color="auto" w:fill="FFFFFF"/>
          <w:lang w:val="en-US"/>
        </w:rPr>
        <w:t>the</w:t>
      </w:r>
      <w:r w:rsidRPr="00182339">
        <w:rPr>
          <w:rFonts w:ascii="Times New Roman" w:hAnsi="Times New Roman"/>
          <w:b/>
          <w:bCs/>
          <w:color w:val="000000"/>
          <w:sz w:val="28"/>
          <w:szCs w:val="28"/>
          <w:shd w:val="clear" w:color="auto" w:fill="FFFFFF"/>
          <w:lang w:val="en-US"/>
        </w:rPr>
        <w:t xml:space="preserve"> </w:t>
      </w:r>
      <w:r>
        <w:rPr>
          <w:rFonts w:ascii="Times New Roman" w:hAnsi="Times New Roman"/>
          <w:b/>
          <w:bCs/>
          <w:color w:val="000000"/>
          <w:sz w:val="28"/>
          <w:szCs w:val="28"/>
          <w:shd w:val="clear" w:color="auto" w:fill="FFFFFF"/>
          <w:lang w:val="en-US"/>
        </w:rPr>
        <w:t>world</w:t>
      </w:r>
      <w:r w:rsidRPr="00182339">
        <w:rPr>
          <w:rFonts w:ascii="Times New Roman" w:hAnsi="Times New Roman"/>
          <w:b/>
          <w:bCs/>
          <w:color w:val="000000"/>
          <w:sz w:val="28"/>
          <w:szCs w:val="28"/>
          <w:shd w:val="clear" w:color="auto" w:fill="FFFFFF"/>
          <w:lang w:val="en-US"/>
        </w:rPr>
        <w:t xml:space="preserve">» </w:t>
      </w:r>
    </w:p>
    <w:p w:rsidR="00182339" w:rsidRDefault="00182339" w:rsidP="00182339">
      <w:pPr>
        <w:spacing w:before="113" w:after="113" w:line="360" w:lineRule="auto"/>
        <w:ind w:left="57" w:right="170" w:firstLine="680"/>
        <w:jc w:val="both"/>
        <w:textAlignment w:val="bottom"/>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Проектный  деятельность учащихся</w:t>
      </w:r>
      <w:proofErr w:type="gramStart"/>
      <w:r>
        <w:rPr>
          <w:rFonts w:ascii="Times New Roman" w:hAnsi="Times New Roman"/>
          <w:bCs/>
          <w:color w:val="000000"/>
          <w:sz w:val="28"/>
          <w:szCs w:val="28"/>
          <w:shd w:val="clear" w:color="auto" w:fill="FFFFFF"/>
        </w:rPr>
        <w:t>.</w:t>
      </w:r>
      <w:proofErr w:type="gramEnd"/>
      <w:r>
        <w:rPr>
          <w:rFonts w:ascii="Times New Roman" w:hAnsi="Times New Roman"/>
          <w:bCs/>
          <w:color w:val="000000"/>
          <w:sz w:val="28"/>
          <w:szCs w:val="28"/>
          <w:shd w:val="clear" w:color="auto" w:fill="FFFFFF"/>
        </w:rPr>
        <w:t xml:space="preserve"> </w:t>
      </w:r>
      <w:proofErr w:type="gramStart"/>
      <w:r>
        <w:rPr>
          <w:rFonts w:ascii="Times New Roman" w:hAnsi="Times New Roman"/>
          <w:bCs/>
          <w:color w:val="000000"/>
          <w:sz w:val="28"/>
          <w:szCs w:val="28"/>
          <w:shd w:val="clear" w:color="auto" w:fill="FFFFFF"/>
        </w:rPr>
        <w:t>н</w:t>
      </w:r>
      <w:proofErr w:type="gramEnd"/>
      <w:r>
        <w:rPr>
          <w:rFonts w:ascii="Times New Roman" w:hAnsi="Times New Roman"/>
          <w:bCs/>
          <w:color w:val="000000"/>
          <w:sz w:val="28"/>
          <w:szCs w:val="28"/>
          <w:shd w:val="clear" w:color="auto" w:fill="FFFFFF"/>
        </w:rPr>
        <w:t>аправлена на</w:t>
      </w:r>
      <w:r w:rsidR="00E371A0">
        <w:rPr>
          <w:rFonts w:ascii="Times New Roman" w:hAnsi="Times New Roman"/>
          <w:bCs/>
          <w:color w:val="000000"/>
          <w:sz w:val="28"/>
          <w:szCs w:val="28"/>
          <w:shd w:val="clear" w:color="auto" w:fill="FFFFFF"/>
        </w:rPr>
        <w:t xml:space="preserve"> развитие у учащихся</w:t>
      </w:r>
      <w:r>
        <w:rPr>
          <w:rFonts w:ascii="Times New Roman" w:hAnsi="Times New Roman"/>
          <w:bCs/>
          <w:color w:val="000000"/>
          <w:sz w:val="28"/>
          <w:szCs w:val="28"/>
          <w:shd w:val="clear" w:color="auto" w:fill="FFFFFF"/>
        </w:rPr>
        <w:t xml:space="preserve"> стремле</w:t>
      </w:r>
      <w:r w:rsidR="00E371A0">
        <w:rPr>
          <w:rFonts w:ascii="Times New Roman" w:hAnsi="Times New Roman"/>
          <w:bCs/>
          <w:color w:val="000000"/>
          <w:sz w:val="28"/>
          <w:szCs w:val="28"/>
          <w:shd w:val="clear" w:color="auto" w:fill="FFFFFF"/>
        </w:rPr>
        <w:t>ния к</w:t>
      </w:r>
      <w:r>
        <w:rPr>
          <w:rFonts w:ascii="Times New Roman" w:hAnsi="Times New Roman"/>
          <w:bCs/>
          <w:color w:val="000000"/>
          <w:sz w:val="28"/>
          <w:szCs w:val="28"/>
          <w:shd w:val="clear" w:color="auto" w:fill="FFFFFF"/>
        </w:rPr>
        <w:t xml:space="preserve"> самообучению и самосовершенствованию через активные способы действия. </w:t>
      </w:r>
    </w:p>
    <w:p w:rsidR="00182339" w:rsidRDefault="00182339" w:rsidP="00182339">
      <w:pPr>
        <w:spacing w:before="113" w:after="113" w:line="360" w:lineRule="auto"/>
        <w:ind w:left="57" w:right="170" w:firstLine="680"/>
        <w:jc w:val="both"/>
        <w:textAlignment w:val="bottom"/>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Проек</w:t>
      </w:r>
      <w:proofErr w:type="gramStart"/>
      <w:r>
        <w:rPr>
          <w:rFonts w:ascii="Times New Roman" w:hAnsi="Times New Roman"/>
          <w:bCs/>
          <w:color w:val="000000"/>
          <w:sz w:val="28"/>
          <w:szCs w:val="28"/>
          <w:shd w:val="clear" w:color="auto" w:fill="FFFFFF"/>
        </w:rPr>
        <w:t>т-</w:t>
      </w:r>
      <w:proofErr w:type="gramEnd"/>
      <w:r>
        <w:rPr>
          <w:rFonts w:ascii="Times New Roman" w:hAnsi="Times New Roman"/>
          <w:bCs/>
          <w:color w:val="000000"/>
          <w:sz w:val="28"/>
          <w:szCs w:val="28"/>
          <w:shd w:val="clear" w:color="auto" w:fill="FFFFFF"/>
        </w:rPr>
        <w:t xml:space="preserve"> это возможность учащимся выразить свои идеи в удобной для них творчески продуманной форме. Многое в проектах идёт от мечты, от фантазии, но основой фантастического развития мысли, остаётся реальное осознание сегодняшней жизни.</w:t>
      </w:r>
    </w:p>
    <w:p w:rsidR="00182339" w:rsidRDefault="00182339" w:rsidP="00182339">
      <w:pPr>
        <w:spacing w:before="113" w:after="113" w:line="360" w:lineRule="auto"/>
        <w:ind w:right="170"/>
        <w:jc w:val="both"/>
        <w:textAlignment w:val="bottom"/>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Овладевая культурой выполнения проектных заданий, школьник приучается творчески мыслить, самостоятельно планировать свои действия,</w:t>
      </w:r>
    </w:p>
    <w:p w:rsidR="00182339" w:rsidRDefault="00182339" w:rsidP="00182339">
      <w:pPr>
        <w:spacing w:before="113" w:after="113" w:line="360" w:lineRule="auto"/>
        <w:ind w:right="170"/>
        <w:jc w:val="both"/>
        <w:textAlignment w:val="bottom"/>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Прогнозируя возможные варианты решения стоящих перед ним задач, реализовывать усвоенные ими средства и способы работы.</w:t>
      </w:r>
    </w:p>
    <w:p w:rsidR="00182339" w:rsidRDefault="00182339" w:rsidP="00182339">
      <w:pPr>
        <w:spacing w:before="113" w:after="113" w:line="360" w:lineRule="auto"/>
        <w:ind w:left="57" w:right="170" w:firstLine="680"/>
        <w:jc w:val="both"/>
        <w:textAlignment w:val="bottom"/>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 xml:space="preserve">В курсе иностранного языка метод проекта может использоваться в рамках программного материала практически по любой теме, поскольку отбор тематики проводится с учётом практической значимости для ученика (человек и его окружение “Моя школа”, “Моя страна” “Мой город” и т.д.) Каждый проект соотносится с определённой темой устной речи. В основе проекта лежит какая-либо проблема. Чтобы её решить, учащимся требуется не только знания языка, но и владение большим объёмом разнообразных предметных знаний. Дети должны владеть определёнными интеллектуальными, творческими и коммуникативными умениями. </w:t>
      </w:r>
    </w:p>
    <w:p w:rsidR="00182339" w:rsidRDefault="00182339" w:rsidP="00182339">
      <w:pPr>
        <w:spacing w:before="113" w:after="113" w:line="360" w:lineRule="auto"/>
        <w:ind w:left="57" w:right="170"/>
        <w:jc w:val="both"/>
        <w:textAlignment w:val="bottom"/>
        <w:rPr>
          <w:rFonts w:ascii="Times New Roman" w:hAnsi="Times New Roman"/>
          <w:bCs/>
          <w:color w:val="000000"/>
          <w:sz w:val="24"/>
          <w:szCs w:val="24"/>
          <w:shd w:val="clear" w:color="auto" w:fill="FFFFFF"/>
        </w:rPr>
      </w:pPr>
    </w:p>
    <w:p w:rsidR="00182339" w:rsidRDefault="00182339" w:rsidP="00182339">
      <w:pPr>
        <w:spacing w:before="113" w:after="113" w:line="360" w:lineRule="auto"/>
        <w:ind w:left="57" w:right="170"/>
        <w:jc w:val="center"/>
        <w:textAlignment w:val="bottom"/>
        <w:rPr>
          <w:rFonts w:ascii="Times New Roman" w:hAnsi="Times New Roman"/>
          <w:bCs/>
          <w:color w:val="000000"/>
          <w:shd w:val="clear" w:color="auto" w:fill="FFFFFF"/>
        </w:rPr>
      </w:pPr>
    </w:p>
    <w:p w:rsidR="00182339" w:rsidRDefault="00182339" w:rsidP="00182339">
      <w:pPr>
        <w:spacing w:before="113" w:after="113" w:line="360" w:lineRule="auto"/>
        <w:ind w:left="57" w:right="170"/>
        <w:jc w:val="center"/>
        <w:textAlignment w:val="bottom"/>
        <w:rPr>
          <w:rFonts w:ascii="Times New Roman" w:hAnsi="Times New Roman"/>
          <w:bCs/>
          <w:color w:val="000000"/>
          <w:shd w:val="clear" w:color="auto" w:fill="FFFFFF"/>
        </w:rPr>
      </w:pPr>
    </w:p>
    <w:p w:rsidR="00E371A0" w:rsidRDefault="00E371A0" w:rsidP="00182339">
      <w:pPr>
        <w:spacing w:before="113" w:after="113" w:line="360" w:lineRule="auto"/>
        <w:ind w:left="57" w:right="170"/>
        <w:jc w:val="both"/>
        <w:textAlignment w:val="bottom"/>
        <w:rPr>
          <w:rFonts w:ascii="Times New Roman" w:hAnsi="Times New Roman"/>
          <w:bCs/>
          <w:color w:val="000000"/>
          <w:sz w:val="28"/>
          <w:szCs w:val="28"/>
          <w:shd w:val="clear" w:color="auto" w:fill="FFFFFF"/>
        </w:rPr>
      </w:pPr>
    </w:p>
    <w:p w:rsidR="00E371A0" w:rsidRDefault="00E371A0" w:rsidP="00182339">
      <w:pPr>
        <w:spacing w:before="113" w:after="113" w:line="360" w:lineRule="auto"/>
        <w:ind w:left="57" w:right="170"/>
        <w:jc w:val="both"/>
        <w:textAlignment w:val="bottom"/>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 xml:space="preserve">                          </w:t>
      </w:r>
      <w:r w:rsidR="006961BD">
        <w:rPr>
          <w:rFonts w:ascii="Times New Roman" w:hAnsi="Times New Roman"/>
          <w:bCs/>
          <w:color w:val="000000"/>
          <w:sz w:val="28"/>
          <w:szCs w:val="28"/>
          <w:shd w:val="clear" w:color="auto" w:fill="FFFFFF"/>
        </w:rPr>
        <w:t xml:space="preserve">                               </w:t>
      </w:r>
    </w:p>
    <w:p w:rsidR="006961BD" w:rsidRDefault="006961BD" w:rsidP="006961BD">
      <w:pPr>
        <w:spacing w:before="113" w:after="113" w:line="360" w:lineRule="auto"/>
        <w:ind w:right="170"/>
        <w:jc w:val="both"/>
        <w:textAlignment w:val="bottom"/>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lastRenderedPageBreak/>
        <w:t xml:space="preserve">                                            2</w:t>
      </w:r>
      <w:bookmarkStart w:id="0" w:name="_GoBack"/>
      <w:bookmarkEnd w:id="0"/>
    </w:p>
    <w:p w:rsidR="00182339" w:rsidRPr="00182339" w:rsidRDefault="00182339" w:rsidP="006961BD">
      <w:pPr>
        <w:spacing w:before="113" w:after="113" w:line="360" w:lineRule="auto"/>
        <w:ind w:right="170"/>
        <w:jc w:val="both"/>
        <w:textAlignment w:val="bottom"/>
        <w:rPr>
          <w:rFonts w:ascii="Times New Roman" w:hAnsi="Times New Roman"/>
          <w:bCs/>
          <w:color w:val="000000"/>
          <w:sz w:val="28"/>
          <w:szCs w:val="28"/>
          <w:shd w:val="clear" w:color="auto" w:fill="FFFFFF"/>
          <w:lang w:val="en-US"/>
        </w:rPr>
      </w:pPr>
      <w:r>
        <w:rPr>
          <w:rFonts w:ascii="Times New Roman" w:hAnsi="Times New Roman"/>
          <w:bCs/>
          <w:color w:val="000000"/>
          <w:sz w:val="28"/>
          <w:szCs w:val="28"/>
          <w:shd w:val="clear" w:color="auto" w:fill="FFFFFF"/>
        </w:rPr>
        <w:t>Меняется и роль учащихся в учении, т.е. они становятся активными участниками процесса. Так как метод проекта предполагает при реализации соблюдение определённого алгоритма и сочетания различных видов деятельности, таким образом, на разных этапах осуществления проекта выполняется соответствующий элемент проектной деятельности. Рассмотрим этот алгоритм работы. Тема</w:t>
      </w:r>
      <w:r w:rsidRPr="00182339">
        <w:rPr>
          <w:rFonts w:ascii="Times New Roman" w:hAnsi="Times New Roman"/>
          <w:bCs/>
          <w:color w:val="000000"/>
          <w:sz w:val="28"/>
          <w:szCs w:val="28"/>
          <w:shd w:val="clear" w:color="auto" w:fill="FFFFFF"/>
          <w:lang w:val="en-US"/>
        </w:rPr>
        <w:t xml:space="preserve"> </w:t>
      </w:r>
      <w:r>
        <w:rPr>
          <w:rFonts w:ascii="Times New Roman" w:hAnsi="Times New Roman"/>
          <w:bCs/>
          <w:color w:val="000000"/>
          <w:sz w:val="28"/>
          <w:szCs w:val="28"/>
          <w:shd w:val="clear" w:color="auto" w:fill="FFFFFF"/>
        </w:rPr>
        <w:t>нашего</w:t>
      </w:r>
      <w:r w:rsidRPr="00182339">
        <w:rPr>
          <w:rFonts w:ascii="Times New Roman" w:hAnsi="Times New Roman"/>
          <w:bCs/>
          <w:color w:val="000000"/>
          <w:sz w:val="28"/>
          <w:szCs w:val="28"/>
          <w:shd w:val="clear" w:color="auto" w:fill="FFFFFF"/>
          <w:lang w:val="en-US"/>
        </w:rPr>
        <w:t xml:space="preserve"> </w:t>
      </w:r>
      <w:r>
        <w:rPr>
          <w:rFonts w:ascii="Times New Roman" w:hAnsi="Times New Roman"/>
          <w:bCs/>
          <w:color w:val="000000"/>
          <w:sz w:val="28"/>
          <w:szCs w:val="28"/>
          <w:shd w:val="clear" w:color="auto" w:fill="FFFFFF"/>
        </w:rPr>
        <w:t>проекта</w:t>
      </w:r>
    </w:p>
    <w:p w:rsidR="00182339" w:rsidRPr="00182339" w:rsidRDefault="00182339" w:rsidP="00182339">
      <w:pPr>
        <w:spacing w:before="113" w:after="113" w:line="360" w:lineRule="auto"/>
        <w:ind w:left="57" w:right="170"/>
        <w:jc w:val="both"/>
        <w:textAlignment w:val="bottom"/>
        <w:rPr>
          <w:rFonts w:ascii="Times New Roman" w:hAnsi="Times New Roman"/>
          <w:bCs/>
          <w:color w:val="000000"/>
          <w:sz w:val="28"/>
          <w:szCs w:val="28"/>
          <w:shd w:val="clear" w:color="auto" w:fill="FFFFFF"/>
          <w:lang w:val="en-US"/>
        </w:rPr>
      </w:pPr>
      <w:r w:rsidRPr="00182339">
        <w:rPr>
          <w:rFonts w:ascii="Times New Roman" w:hAnsi="Times New Roman"/>
          <w:b/>
          <w:bCs/>
          <w:color w:val="000000"/>
          <w:sz w:val="28"/>
          <w:szCs w:val="28"/>
          <w:shd w:val="clear" w:color="auto" w:fill="FFFFFF"/>
          <w:lang w:val="en-US"/>
        </w:rPr>
        <w:t>"Traditions of drinking tea around the world</w:t>
      </w:r>
      <w:proofErr w:type="gramStart"/>
      <w:r w:rsidRPr="00182339">
        <w:rPr>
          <w:rFonts w:ascii="Times New Roman" w:hAnsi="Times New Roman"/>
          <w:b/>
          <w:bCs/>
          <w:color w:val="000000"/>
          <w:sz w:val="28"/>
          <w:szCs w:val="28"/>
          <w:shd w:val="clear" w:color="auto" w:fill="FFFFFF"/>
          <w:lang w:val="en-US"/>
        </w:rPr>
        <w:t xml:space="preserve">” </w:t>
      </w:r>
      <w:r w:rsidRPr="00182339">
        <w:rPr>
          <w:rFonts w:ascii="Times New Roman" w:hAnsi="Times New Roman"/>
          <w:bCs/>
          <w:color w:val="000000"/>
          <w:sz w:val="28"/>
          <w:szCs w:val="28"/>
          <w:shd w:val="clear" w:color="auto" w:fill="FFFFFF"/>
          <w:lang w:val="en-US"/>
        </w:rPr>
        <w:t>.</w:t>
      </w:r>
      <w:proofErr w:type="gramEnd"/>
      <w:r w:rsidRPr="00182339">
        <w:rPr>
          <w:rFonts w:ascii="Times New Roman" w:hAnsi="Times New Roman"/>
          <w:bCs/>
          <w:color w:val="000000"/>
          <w:sz w:val="28"/>
          <w:szCs w:val="28"/>
          <w:shd w:val="clear" w:color="auto" w:fill="FFFFFF"/>
          <w:lang w:val="en-US"/>
        </w:rPr>
        <w:t xml:space="preserve"> </w:t>
      </w:r>
    </w:p>
    <w:p w:rsidR="00182339" w:rsidRPr="00182339" w:rsidRDefault="00182339" w:rsidP="00182339">
      <w:pPr>
        <w:spacing w:before="113" w:after="113" w:line="360" w:lineRule="auto"/>
        <w:ind w:right="170"/>
        <w:jc w:val="both"/>
        <w:textAlignment w:val="bottom"/>
        <w:rPr>
          <w:rFonts w:ascii="Times New Roman" w:hAnsi="Times New Roman"/>
          <w:bCs/>
          <w:color w:val="000000"/>
          <w:sz w:val="28"/>
          <w:szCs w:val="28"/>
          <w:shd w:val="clear" w:color="auto" w:fill="FFFFFF"/>
          <w:lang w:val="en-US"/>
        </w:rPr>
      </w:pPr>
      <w:r>
        <w:rPr>
          <w:rFonts w:ascii="Times New Roman" w:hAnsi="Times New Roman"/>
          <w:bCs/>
          <w:color w:val="000000"/>
          <w:sz w:val="28"/>
          <w:szCs w:val="28"/>
          <w:shd w:val="clear" w:color="auto" w:fill="FFFFFF"/>
        </w:rPr>
        <w:t>Тип</w:t>
      </w:r>
      <w:r w:rsidRPr="00182339">
        <w:rPr>
          <w:rFonts w:ascii="Times New Roman" w:hAnsi="Times New Roman"/>
          <w:bCs/>
          <w:color w:val="000000"/>
          <w:sz w:val="28"/>
          <w:szCs w:val="28"/>
          <w:shd w:val="clear" w:color="auto" w:fill="FFFFFF"/>
          <w:lang w:val="en-US"/>
        </w:rPr>
        <w:t xml:space="preserve"> </w:t>
      </w:r>
      <w:r>
        <w:rPr>
          <w:rFonts w:ascii="Times New Roman" w:hAnsi="Times New Roman"/>
          <w:bCs/>
          <w:color w:val="000000"/>
          <w:sz w:val="28"/>
          <w:szCs w:val="28"/>
          <w:shd w:val="clear" w:color="auto" w:fill="FFFFFF"/>
        </w:rPr>
        <w:t>проекта</w:t>
      </w:r>
      <w:r w:rsidRPr="00182339">
        <w:rPr>
          <w:rFonts w:ascii="Times New Roman" w:hAnsi="Times New Roman"/>
          <w:bCs/>
          <w:color w:val="000000"/>
          <w:sz w:val="28"/>
          <w:szCs w:val="28"/>
          <w:shd w:val="clear" w:color="auto" w:fill="FFFFFF"/>
          <w:lang w:val="en-US"/>
        </w:rPr>
        <w:t>:</w:t>
      </w:r>
    </w:p>
    <w:p w:rsidR="00182339" w:rsidRDefault="00182339" w:rsidP="00182339">
      <w:pPr>
        <w:spacing w:before="113" w:after="113" w:line="360" w:lineRule="auto"/>
        <w:ind w:right="170"/>
        <w:jc w:val="both"/>
        <w:textAlignment w:val="bottom"/>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w:t>
      </w:r>
      <w:proofErr w:type="gramStart"/>
      <w:r>
        <w:rPr>
          <w:rFonts w:ascii="Times New Roman" w:hAnsi="Times New Roman"/>
          <w:bCs/>
          <w:color w:val="000000"/>
          <w:sz w:val="28"/>
          <w:szCs w:val="28"/>
          <w:shd w:val="clear" w:color="auto" w:fill="FFFFFF"/>
        </w:rPr>
        <w:t>Информационный</w:t>
      </w:r>
      <w:proofErr w:type="gramEnd"/>
      <w:r>
        <w:rPr>
          <w:rFonts w:ascii="Times New Roman" w:hAnsi="Times New Roman"/>
          <w:bCs/>
          <w:color w:val="000000"/>
          <w:sz w:val="28"/>
          <w:szCs w:val="28"/>
          <w:shd w:val="clear" w:color="auto" w:fill="FFFFFF"/>
        </w:rPr>
        <w:t xml:space="preserve"> с элементами творческой и исследовательской деятельности.</w:t>
      </w:r>
    </w:p>
    <w:p w:rsidR="00182339" w:rsidRDefault="00182339" w:rsidP="00182339">
      <w:pPr>
        <w:spacing w:before="113" w:after="113" w:line="360" w:lineRule="auto"/>
        <w:ind w:right="170"/>
        <w:jc w:val="both"/>
        <w:textAlignment w:val="bottom"/>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Цель проекта:</w:t>
      </w:r>
    </w:p>
    <w:p w:rsidR="00182339" w:rsidRDefault="00182339" w:rsidP="00182339">
      <w:pPr>
        <w:spacing w:before="113" w:after="113" w:line="360" w:lineRule="auto"/>
        <w:ind w:left="708" w:right="170" w:firstLine="29"/>
        <w:jc w:val="both"/>
        <w:textAlignment w:val="bottom"/>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 повышение уровня владения языковым материалом и говорения как одним из видов речевой деятельности;</w:t>
      </w:r>
    </w:p>
    <w:p w:rsidR="00182339" w:rsidRDefault="00182339" w:rsidP="00182339">
      <w:pPr>
        <w:spacing w:before="113" w:after="113" w:line="360" w:lineRule="auto"/>
        <w:ind w:left="708" w:right="170" w:firstLine="29"/>
        <w:jc w:val="both"/>
        <w:textAlignment w:val="bottom"/>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 xml:space="preserve">- повышение </w:t>
      </w:r>
      <w:proofErr w:type="gramStart"/>
      <w:r>
        <w:rPr>
          <w:rFonts w:ascii="Times New Roman" w:hAnsi="Times New Roman"/>
          <w:bCs/>
          <w:color w:val="000000"/>
          <w:sz w:val="28"/>
          <w:szCs w:val="28"/>
          <w:shd w:val="clear" w:color="auto" w:fill="FFFFFF"/>
        </w:rPr>
        <w:t>внутренний</w:t>
      </w:r>
      <w:proofErr w:type="gramEnd"/>
      <w:r>
        <w:rPr>
          <w:rFonts w:ascii="Times New Roman" w:hAnsi="Times New Roman"/>
          <w:bCs/>
          <w:color w:val="000000"/>
          <w:sz w:val="28"/>
          <w:szCs w:val="28"/>
          <w:shd w:val="clear" w:color="auto" w:fill="FFFFFF"/>
        </w:rPr>
        <w:t xml:space="preserve"> мотивации к более качественному владению английским языком;</w:t>
      </w:r>
    </w:p>
    <w:p w:rsidR="00182339" w:rsidRDefault="00182339" w:rsidP="00182339">
      <w:pPr>
        <w:spacing w:before="113" w:after="113" w:line="360" w:lineRule="auto"/>
        <w:ind w:left="708" w:right="170" w:firstLine="29"/>
        <w:jc w:val="both"/>
        <w:textAlignment w:val="bottom"/>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 повышение уровня самостоятельности учащихся, их общего интеллектуального развития;</w:t>
      </w:r>
    </w:p>
    <w:p w:rsidR="00182339" w:rsidRDefault="00182339" w:rsidP="00182339">
      <w:pPr>
        <w:spacing w:before="113" w:after="113" w:line="360" w:lineRule="auto"/>
        <w:ind w:left="57" w:right="170" w:firstLine="680"/>
        <w:jc w:val="both"/>
        <w:textAlignment w:val="bottom"/>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  формирование социокультурной компетенции.</w:t>
      </w:r>
    </w:p>
    <w:p w:rsidR="00182339" w:rsidRDefault="00182339" w:rsidP="00182339">
      <w:pPr>
        <w:spacing w:before="113" w:after="113" w:line="360" w:lineRule="auto"/>
        <w:ind w:right="170"/>
        <w:jc w:val="both"/>
        <w:textAlignment w:val="bottom"/>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Задачи проекта:</w:t>
      </w:r>
    </w:p>
    <w:p w:rsidR="00182339" w:rsidRDefault="00182339" w:rsidP="00182339">
      <w:pPr>
        <w:spacing w:before="113" w:after="113" w:line="360" w:lineRule="auto"/>
        <w:ind w:left="708" w:right="170" w:firstLine="29"/>
        <w:jc w:val="both"/>
        <w:textAlignment w:val="bottom"/>
        <w:rPr>
          <w:rFonts w:ascii="Times New Roman" w:hAnsi="Times New Roman" w:cs="Times New Roman"/>
          <w:bCs/>
          <w:color w:val="000000"/>
          <w:sz w:val="28"/>
          <w:szCs w:val="28"/>
          <w:shd w:val="clear" w:color="auto" w:fill="FFFFFF"/>
        </w:rPr>
      </w:pPr>
      <w:r>
        <w:rPr>
          <w:rFonts w:ascii="Times New Roman" w:hAnsi="Times New Roman"/>
          <w:bCs/>
          <w:color w:val="000000"/>
          <w:sz w:val="28"/>
          <w:szCs w:val="28"/>
          <w:shd w:val="clear" w:color="auto" w:fill="FFFFFF"/>
        </w:rPr>
        <w:t xml:space="preserve">-  формировать языковые знания и совершенствовать речевые умения по теме </w:t>
      </w:r>
      <w:r>
        <w:rPr>
          <w:rFonts w:ascii="Times New Roman" w:hAnsi="Times New Roman" w:cs="Times New Roman"/>
          <w:bCs/>
          <w:color w:val="000000"/>
          <w:sz w:val="28"/>
          <w:szCs w:val="28"/>
          <w:shd w:val="clear" w:color="auto" w:fill="FFFFFF"/>
        </w:rPr>
        <w:t>″</w:t>
      </w:r>
      <w:r>
        <w:rPr>
          <w:rFonts w:ascii="Times New Roman" w:hAnsi="Times New Roman"/>
          <w:bCs/>
          <w:color w:val="000000"/>
          <w:sz w:val="28"/>
          <w:szCs w:val="28"/>
          <w:shd w:val="clear" w:color="auto" w:fill="FFFFFF"/>
          <w:lang w:val="en-US"/>
        </w:rPr>
        <w:t>Traditions</w:t>
      </w:r>
      <w:r w:rsidRPr="008A4E0D">
        <w:rPr>
          <w:rFonts w:ascii="Times New Roman" w:hAnsi="Times New Roman"/>
          <w:bCs/>
          <w:color w:val="000000"/>
          <w:sz w:val="28"/>
          <w:szCs w:val="28"/>
          <w:shd w:val="clear" w:color="auto" w:fill="FFFFFF"/>
        </w:rPr>
        <w:t xml:space="preserve"> </w:t>
      </w:r>
      <w:r>
        <w:rPr>
          <w:rFonts w:ascii="Times New Roman" w:hAnsi="Times New Roman"/>
          <w:bCs/>
          <w:color w:val="000000"/>
          <w:sz w:val="28"/>
          <w:szCs w:val="28"/>
          <w:shd w:val="clear" w:color="auto" w:fill="FFFFFF"/>
          <w:lang w:val="en-US"/>
        </w:rPr>
        <w:t>of</w:t>
      </w:r>
      <w:r w:rsidRPr="008A4E0D">
        <w:rPr>
          <w:rFonts w:ascii="Times New Roman" w:hAnsi="Times New Roman"/>
          <w:bCs/>
          <w:color w:val="000000"/>
          <w:sz w:val="28"/>
          <w:szCs w:val="28"/>
          <w:shd w:val="clear" w:color="auto" w:fill="FFFFFF"/>
        </w:rPr>
        <w:t xml:space="preserve"> </w:t>
      </w:r>
      <w:r>
        <w:rPr>
          <w:rFonts w:ascii="Times New Roman" w:hAnsi="Times New Roman"/>
          <w:bCs/>
          <w:color w:val="000000"/>
          <w:sz w:val="28"/>
          <w:szCs w:val="28"/>
          <w:shd w:val="clear" w:color="auto" w:fill="FFFFFF"/>
          <w:lang w:val="en-US"/>
        </w:rPr>
        <w:t>drinking</w:t>
      </w:r>
      <w:r w:rsidRPr="008A4E0D">
        <w:rPr>
          <w:rFonts w:ascii="Times New Roman" w:hAnsi="Times New Roman"/>
          <w:bCs/>
          <w:color w:val="000000"/>
          <w:sz w:val="28"/>
          <w:szCs w:val="28"/>
          <w:shd w:val="clear" w:color="auto" w:fill="FFFFFF"/>
        </w:rPr>
        <w:t xml:space="preserve"> </w:t>
      </w:r>
      <w:r>
        <w:rPr>
          <w:rFonts w:ascii="Times New Roman" w:hAnsi="Times New Roman"/>
          <w:bCs/>
          <w:color w:val="000000"/>
          <w:sz w:val="28"/>
          <w:szCs w:val="28"/>
          <w:shd w:val="clear" w:color="auto" w:fill="FFFFFF"/>
          <w:lang w:val="en-US"/>
        </w:rPr>
        <w:t>tea</w:t>
      </w:r>
      <w:r w:rsidRPr="008A4E0D">
        <w:rPr>
          <w:rFonts w:ascii="Times New Roman" w:hAnsi="Times New Roman"/>
          <w:bCs/>
          <w:color w:val="000000"/>
          <w:sz w:val="28"/>
          <w:szCs w:val="28"/>
          <w:shd w:val="clear" w:color="auto" w:fill="FFFFFF"/>
        </w:rPr>
        <w:t xml:space="preserve"> </w:t>
      </w:r>
      <w:r>
        <w:rPr>
          <w:rFonts w:ascii="Times New Roman" w:hAnsi="Times New Roman"/>
          <w:bCs/>
          <w:color w:val="000000"/>
          <w:sz w:val="28"/>
          <w:szCs w:val="28"/>
          <w:shd w:val="clear" w:color="auto" w:fill="FFFFFF"/>
          <w:lang w:val="en-US"/>
        </w:rPr>
        <w:t>around</w:t>
      </w:r>
      <w:r w:rsidRPr="008A4E0D">
        <w:rPr>
          <w:rFonts w:ascii="Times New Roman" w:hAnsi="Times New Roman"/>
          <w:bCs/>
          <w:color w:val="000000"/>
          <w:sz w:val="28"/>
          <w:szCs w:val="28"/>
          <w:shd w:val="clear" w:color="auto" w:fill="FFFFFF"/>
        </w:rPr>
        <w:t xml:space="preserve"> </w:t>
      </w:r>
      <w:r>
        <w:rPr>
          <w:rFonts w:ascii="Times New Roman" w:hAnsi="Times New Roman"/>
          <w:bCs/>
          <w:color w:val="000000"/>
          <w:sz w:val="28"/>
          <w:szCs w:val="28"/>
          <w:shd w:val="clear" w:color="auto" w:fill="FFFFFF"/>
          <w:lang w:val="en-US"/>
        </w:rPr>
        <w:t>the</w:t>
      </w:r>
      <w:r w:rsidRPr="008A4E0D">
        <w:rPr>
          <w:rFonts w:ascii="Times New Roman" w:hAnsi="Times New Roman"/>
          <w:bCs/>
          <w:color w:val="000000"/>
          <w:sz w:val="28"/>
          <w:szCs w:val="28"/>
          <w:shd w:val="clear" w:color="auto" w:fill="FFFFFF"/>
        </w:rPr>
        <w:t xml:space="preserve"> </w:t>
      </w:r>
      <w:r>
        <w:rPr>
          <w:rFonts w:ascii="Times New Roman" w:hAnsi="Times New Roman"/>
          <w:bCs/>
          <w:color w:val="000000"/>
          <w:sz w:val="28"/>
          <w:szCs w:val="28"/>
          <w:shd w:val="clear" w:color="auto" w:fill="FFFFFF"/>
          <w:lang w:val="en-US"/>
        </w:rPr>
        <w:t>worl</w:t>
      </w:r>
      <w:r>
        <w:rPr>
          <w:rFonts w:ascii="Times New Roman" w:hAnsi="Times New Roman" w:cs="Times New Roman"/>
          <w:bCs/>
          <w:color w:val="000000"/>
          <w:sz w:val="28"/>
          <w:szCs w:val="28"/>
          <w:shd w:val="clear" w:color="auto" w:fill="FFFFFF"/>
          <w:lang w:val="en-US"/>
        </w:rPr>
        <w:t>d</w:t>
      </w:r>
      <w:r>
        <w:rPr>
          <w:rFonts w:ascii="Times New Roman" w:hAnsi="Times New Roman" w:cs="Times New Roman"/>
          <w:bCs/>
          <w:color w:val="000000"/>
          <w:sz w:val="28"/>
          <w:szCs w:val="28"/>
          <w:shd w:val="clear" w:color="auto" w:fill="FFFFFF"/>
        </w:rPr>
        <w:t>″;</w:t>
      </w:r>
    </w:p>
    <w:p w:rsidR="00182339" w:rsidRDefault="00182339" w:rsidP="00182339">
      <w:pPr>
        <w:spacing w:before="113" w:after="113" w:line="360" w:lineRule="auto"/>
        <w:ind w:left="708" w:right="170" w:firstLine="29"/>
        <w:jc w:val="both"/>
        <w:textAlignment w:val="bottom"/>
        <w:rPr>
          <w:rFonts w:ascii="Times New Roman" w:hAnsi="Times New Roman" w:cs="Times New Roman"/>
          <w:bCs/>
          <w:color w:val="000000"/>
          <w:sz w:val="28"/>
          <w:szCs w:val="28"/>
          <w:shd w:val="clear" w:color="auto" w:fill="FFFFFF"/>
        </w:rPr>
      </w:pPr>
      <w:r>
        <w:rPr>
          <w:rFonts w:ascii="Times New Roman" w:hAnsi="Times New Roman" w:cs="Times New Roman"/>
          <w:bCs/>
          <w:color w:val="000000"/>
          <w:sz w:val="28"/>
          <w:szCs w:val="28"/>
          <w:shd w:val="clear" w:color="auto" w:fill="FFFFFF"/>
        </w:rPr>
        <w:t>- совершенствовать развитие иноязычной речевой компетенции и межкультурной коммуникации в целом;</w:t>
      </w:r>
    </w:p>
    <w:p w:rsidR="00182339" w:rsidRDefault="00182339" w:rsidP="00182339">
      <w:pPr>
        <w:spacing w:before="113" w:after="113" w:line="360" w:lineRule="auto"/>
        <w:ind w:left="708" w:right="170" w:firstLine="29"/>
        <w:jc w:val="both"/>
        <w:textAlignment w:val="bottom"/>
        <w:rPr>
          <w:rFonts w:ascii="Times New Roman" w:hAnsi="Times New Roman" w:cs="Times New Roman"/>
          <w:bCs/>
          <w:color w:val="000000"/>
          <w:sz w:val="28"/>
          <w:szCs w:val="28"/>
          <w:shd w:val="clear" w:color="auto" w:fill="FFFFFF"/>
        </w:rPr>
      </w:pPr>
      <w:r>
        <w:rPr>
          <w:rFonts w:ascii="Times New Roman" w:hAnsi="Times New Roman" w:cs="Times New Roman"/>
          <w:bCs/>
          <w:color w:val="000000"/>
          <w:sz w:val="28"/>
          <w:szCs w:val="28"/>
          <w:shd w:val="clear" w:color="auto" w:fill="FFFFFF"/>
        </w:rPr>
        <w:t>- повысить уровень автономности учащихся посредством самоорганизации в проведении творческой работы;</w:t>
      </w:r>
    </w:p>
    <w:p w:rsidR="00182339" w:rsidRDefault="00182339" w:rsidP="00182339">
      <w:pPr>
        <w:spacing w:before="113" w:after="113" w:line="360" w:lineRule="auto"/>
        <w:ind w:left="708" w:right="170" w:firstLine="29"/>
        <w:jc w:val="both"/>
        <w:textAlignment w:val="bottom"/>
        <w:rPr>
          <w:rFonts w:ascii="Times New Roman" w:hAnsi="Times New Roman" w:cs="Times New Roman"/>
          <w:bCs/>
          <w:color w:val="000000"/>
          <w:sz w:val="28"/>
          <w:szCs w:val="28"/>
          <w:shd w:val="clear" w:color="auto" w:fill="FFFFFF"/>
        </w:rPr>
      </w:pPr>
    </w:p>
    <w:p w:rsidR="00182339" w:rsidRDefault="00182339" w:rsidP="00182339">
      <w:pPr>
        <w:spacing w:before="113" w:after="113" w:line="360" w:lineRule="auto"/>
        <w:ind w:left="708" w:right="170" w:firstLine="29"/>
        <w:jc w:val="center"/>
        <w:textAlignment w:val="bottom"/>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3</w:t>
      </w:r>
    </w:p>
    <w:p w:rsidR="00182339" w:rsidRDefault="00182339" w:rsidP="00182339">
      <w:pPr>
        <w:spacing w:before="113" w:after="113" w:line="360" w:lineRule="auto"/>
        <w:ind w:left="708" w:right="170" w:firstLine="29"/>
        <w:jc w:val="both"/>
        <w:textAlignment w:val="bottom"/>
        <w:rPr>
          <w:rFonts w:ascii="Times New Roman" w:hAnsi="Times New Roman" w:cs="Times New Roman"/>
          <w:bCs/>
          <w:color w:val="000000"/>
          <w:sz w:val="28"/>
          <w:szCs w:val="28"/>
          <w:shd w:val="clear" w:color="auto" w:fill="FFFFFF"/>
        </w:rPr>
      </w:pPr>
      <w:r>
        <w:rPr>
          <w:rFonts w:ascii="Times New Roman" w:hAnsi="Times New Roman" w:cs="Times New Roman"/>
          <w:bCs/>
          <w:color w:val="000000"/>
          <w:sz w:val="28"/>
          <w:szCs w:val="28"/>
          <w:shd w:val="clear" w:color="auto" w:fill="FFFFFF"/>
        </w:rPr>
        <w:t>-  познакомить учащихся с различными методами работ</w:t>
      </w:r>
      <w:proofErr w:type="gramStart"/>
      <w:r>
        <w:rPr>
          <w:rFonts w:ascii="Times New Roman" w:hAnsi="Times New Roman" w:cs="Times New Roman"/>
          <w:bCs/>
          <w:color w:val="000000"/>
          <w:sz w:val="28"/>
          <w:szCs w:val="28"/>
          <w:shd w:val="clear" w:color="auto" w:fill="FFFFFF"/>
        </w:rPr>
        <w:t>ы(</w:t>
      </w:r>
      <w:proofErr w:type="gramEnd"/>
      <w:r>
        <w:rPr>
          <w:rFonts w:ascii="Times New Roman" w:hAnsi="Times New Roman" w:cs="Times New Roman"/>
          <w:bCs/>
          <w:color w:val="000000"/>
          <w:sz w:val="28"/>
          <w:szCs w:val="28"/>
          <w:shd w:val="clear" w:color="auto" w:fill="FFFFFF"/>
        </w:rPr>
        <w:t>групповой, творческой, исследовательской);</w:t>
      </w:r>
    </w:p>
    <w:p w:rsidR="00182339" w:rsidRDefault="00182339" w:rsidP="00182339">
      <w:pPr>
        <w:spacing w:before="113" w:after="113" w:line="360" w:lineRule="auto"/>
        <w:ind w:left="708" w:right="170" w:firstLine="29"/>
        <w:jc w:val="both"/>
        <w:textAlignment w:val="bottom"/>
        <w:rPr>
          <w:rFonts w:ascii="Times New Roman" w:hAnsi="Times New Roman" w:cs="Times New Roman"/>
          <w:bCs/>
          <w:color w:val="000000"/>
          <w:sz w:val="28"/>
          <w:szCs w:val="28"/>
          <w:shd w:val="clear" w:color="auto" w:fill="FFFFFF"/>
        </w:rPr>
      </w:pPr>
      <w:r>
        <w:rPr>
          <w:rFonts w:ascii="Times New Roman" w:hAnsi="Times New Roman" w:cs="Times New Roman"/>
          <w:bCs/>
          <w:color w:val="000000"/>
          <w:sz w:val="28"/>
          <w:szCs w:val="28"/>
          <w:shd w:val="clear" w:color="auto" w:fill="FFFFFF"/>
        </w:rPr>
        <w:t>- формировать навыки работы с различными источниками информации;</w:t>
      </w:r>
    </w:p>
    <w:p w:rsidR="00182339" w:rsidRDefault="00182339" w:rsidP="00182339">
      <w:pPr>
        <w:spacing w:before="113" w:after="113" w:line="360" w:lineRule="auto"/>
        <w:ind w:right="170"/>
        <w:jc w:val="both"/>
        <w:textAlignment w:val="bottom"/>
        <w:rPr>
          <w:rFonts w:ascii="Times New Roman" w:hAnsi="Times New Roman" w:cs="Times New Roman"/>
          <w:bCs/>
          <w:color w:val="000000"/>
          <w:sz w:val="28"/>
          <w:szCs w:val="28"/>
          <w:shd w:val="clear" w:color="auto" w:fill="FFFFFF"/>
        </w:rPr>
      </w:pPr>
      <w:r>
        <w:rPr>
          <w:rFonts w:ascii="Times New Roman" w:hAnsi="Times New Roman" w:cs="Times New Roman"/>
          <w:bCs/>
          <w:color w:val="000000"/>
          <w:sz w:val="28"/>
          <w:szCs w:val="28"/>
          <w:shd w:val="clear" w:color="auto" w:fill="FFFFFF"/>
        </w:rPr>
        <w:t xml:space="preserve"> Этапы работы</w:t>
      </w:r>
      <w:proofErr w:type="gramStart"/>
      <w:r>
        <w:rPr>
          <w:rFonts w:ascii="Times New Roman" w:hAnsi="Times New Roman" w:cs="Times New Roman"/>
          <w:bCs/>
          <w:color w:val="000000"/>
          <w:sz w:val="28"/>
          <w:szCs w:val="28"/>
          <w:shd w:val="clear" w:color="auto" w:fill="FFFFFF"/>
        </w:rPr>
        <w:t xml:space="preserve"> :</w:t>
      </w:r>
      <w:proofErr w:type="gramEnd"/>
      <w:r>
        <w:rPr>
          <w:rFonts w:ascii="Times New Roman" w:hAnsi="Times New Roman" w:cs="Times New Roman"/>
          <w:bCs/>
          <w:color w:val="000000"/>
          <w:sz w:val="28"/>
          <w:szCs w:val="28"/>
          <w:shd w:val="clear" w:color="auto" w:fill="FFFFFF"/>
        </w:rPr>
        <w:t xml:space="preserve"> </w:t>
      </w:r>
    </w:p>
    <w:p w:rsidR="00182339" w:rsidRDefault="00182339" w:rsidP="00182339">
      <w:pPr>
        <w:spacing w:before="113" w:after="113" w:line="360" w:lineRule="auto"/>
        <w:ind w:right="170"/>
        <w:jc w:val="both"/>
        <w:textAlignment w:val="bottom"/>
        <w:rPr>
          <w:rFonts w:ascii="Times New Roman" w:hAnsi="Times New Roman" w:cs="Times New Roman"/>
          <w:bCs/>
          <w:color w:val="000000"/>
          <w:sz w:val="28"/>
          <w:szCs w:val="28"/>
          <w:shd w:val="clear" w:color="auto" w:fill="FFFFFF"/>
        </w:rPr>
      </w:pPr>
      <w:r>
        <w:rPr>
          <w:rFonts w:ascii="Times New Roman" w:hAnsi="Times New Roman" w:cs="Times New Roman"/>
          <w:bCs/>
          <w:color w:val="000000"/>
          <w:sz w:val="28"/>
          <w:szCs w:val="28"/>
          <w:shd w:val="clear" w:color="auto" w:fill="FFFFFF"/>
        </w:rPr>
        <w:tab/>
        <w:t>- определение проблем и задач проекта, распределение обязанностей;</w:t>
      </w:r>
    </w:p>
    <w:p w:rsidR="00182339" w:rsidRDefault="00182339" w:rsidP="00182339">
      <w:pPr>
        <w:spacing w:before="113" w:after="113" w:line="360" w:lineRule="auto"/>
        <w:ind w:right="170"/>
        <w:jc w:val="both"/>
        <w:textAlignment w:val="bottom"/>
        <w:rPr>
          <w:rFonts w:ascii="Times New Roman" w:hAnsi="Times New Roman" w:cs="Times New Roman"/>
          <w:bCs/>
          <w:color w:val="000000"/>
          <w:sz w:val="28"/>
          <w:szCs w:val="28"/>
          <w:shd w:val="clear" w:color="auto" w:fill="FFFFFF"/>
        </w:rPr>
      </w:pPr>
      <w:r>
        <w:rPr>
          <w:rFonts w:ascii="Times New Roman" w:hAnsi="Times New Roman" w:cs="Times New Roman"/>
          <w:bCs/>
          <w:color w:val="000000"/>
          <w:sz w:val="28"/>
          <w:szCs w:val="28"/>
          <w:shd w:val="clear" w:color="auto" w:fill="FFFFFF"/>
        </w:rPr>
        <w:t xml:space="preserve"> </w:t>
      </w:r>
      <w:r>
        <w:rPr>
          <w:rFonts w:ascii="Times New Roman" w:hAnsi="Times New Roman" w:cs="Times New Roman"/>
          <w:bCs/>
          <w:color w:val="000000"/>
          <w:sz w:val="28"/>
          <w:szCs w:val="28"/>
          <w:shd w:val="clear" w:color="auto" w:fill="FFFFFF"/>
        </w:rPr>
        <w:tab/>
        <w:t xml:space="preserve">- поиск и  сбор информации;       </w:t>
      </w:r>
    </w:p>
    <w:p w:rsidR="00182339" w:rsidRDefault="00182339" w:rsidP="00182339">
      <w:pPr>
        <w:spacing w:before="113" w:after="113" w:line="360" w:lineRule="auto"/>
        <w:ind w:right="170"/>
        <w:jc w:val="both"/>
        <w:textAlignment w:val="bottom"/>
        <w:rPr>
          <w:rFonts w:ascii="Times New Roman" w:hAnsi="Times New Roman" w:cs="Times New Roman"/>
          <w:bCs/>
          <w:color w:val="000000"/>
          <w:sz w:val="28"/>
          <w:szCs w:val="28"/>
          <w:shd w:val="clear" w:color="auto" w:fill="FFFFFF"/>
        </w:rPr>
      </w:pPr>
      <w:r>
        <w:rPr>
          <w:rFonts w:ascii="Times New Roman" w:hAnsi="Times New Roman" w:cs="Times New Roman"/>
          <w:bCs/>
          <w:color w:val="000000"/>
          <w:sz w:val="28"/>
          <w:szCs w:val="28"/>
          <w:shd w:val="clear" w:color="auto" w:fill="FFFFFF"/>
        </w:rPr>
        <w:t>-анализ и систематизация проделанной работы;</w:t>
      </w:r>
    </w:p>
    <w:p w:rsidR="00182339" w:rsidRDefault="00182339" w:rsidP="00182339">
      <w:pPr>
        <w:spacing w:before="113" w:after="113" w:line="360" w:lineRule="auto"/>
        <w:ind w:right="170"/>
        <w:jc w:val="both"/>
        <w:textAlignment w:val="bottom"/>
        <w:rPr>
          <w:rFonts w:ascii="Times New Roman" w:hAnsi="Times New Roman" w:cs="Times New Roman"/>
          <w:bCs/>
          <w:color w:val="000000"/>
          <w:sz w:val="28"/>
          <w:szCs w:val="28"/>
          <w:shd w:val="clear" w:color="auto" w:fill="FFFFFF"/>
        </w:rPr>
      </w:pPr>
      <w:r>
        <w:rPr>
          <w:rFonts w:ascii="Times New Roman" w:hAnsi="Times New Roman" w:cs="Times New Roman"/>
          <w:bCs/>
          <w:color w:val="000000"/>
          <w:sz w:val="28"/>
          <w:szCs w:val="28"/>
          <w:shd w:val="clear" w:color="auto" w:fill="FFFFFF"/>
        </w:rPr>
        <w:t>-оформление результатов;</w:t>
      </w:r>
    </w:p>
    <w:p w:rsidR="00182339" w:rsidRDefault="00182339" w:rsidP="00182339">
      <w:pPr>
        <w:spacing w:before="113" w:after="113" w:line="360" w:lineRule="auto"/>
        <w:ind w:right="170"/>
        <w:jc w:val="both"/>
        <w:textAlignment w:val="bottom"/>
        <w:rPr>
          <w:rFonts w:ascii="Times New Roman" w:hAnsi="Times New Roman" w:cs="Times New Roman"/>
          <w:bCs/>
          <w:color w:val="000000"/>
          <w:sz w:val="28"/>
          <w:szCs w:val="28"/>
          <w:shd w:val="clear" w:color="auto" w:fill="FFFFFF"/>
        </w:rPr>
      </w:pPr>
      <w:r>
        <w:rPr>
          <w:rFonts w:ascii="Times New Roman" w:hAnsi="Times New Roman" w:cs="Times New Roman"/>
          <w:bCs/>
          <w:color w:val="000000"/>
          <w:sz w:val="28"/>
          <w:szCs w:val="28"/>
          <w:shd w:val="clear" w:color="auto" w:fill="FFFFFF"/>
        </w:rPr>
        <w:t>- презентация;</w:t>
      </w:r>
    </w:p>
    <w:p w:rsidR="00182339" w:rsidRDefault="00182339" w:rsidP="00182339">
      <w:pPr>
        <w:spacing w:before="113" w:after="113" w:line="360" w:lineRule="auto"/>
        <w:ind w:right="170"/>
        <w:jc w:val="both"/>
        <w:textAlignment w:val="bottom"/>
        <w:rPr>
          <w:rFonts w:ascii="Times New Roman" w:hAnsi="Times New Roman" w:cs="Times New Roman"/>
          <w:bCs/>
          <w:color w:val="000000"/>
          <w:sz w:val="28"/>
          <w:szCs w:val="28"/>
          <w:shd w:val="clear" w:color="auto" w:fill="FFFFFF"/>
        </w:rPr>
      </w:pPr>
      <w:r>
        <w:rPr>
          <w:rFonts w:ascii="Times New Roman" w:hAnsi="Times New Roman" w:cs="Times New Roman"/>
          <w:bCs/>
          <w:color w:val="000000"/>
          <w:sz w:val="28"/>
          <w:szCs w:val="28"/>
          <w:shd w:val="clear" w:color="auto" w:fill="FFFFFF"/>
        </w:rPr>
        <w:t xml:space="preserve">- рефлексия деятельности.                                                                                                     </w:t>
      </w:r>
    </w:p>
    <w:p w:rsidR="00182339" w:rsidRDefault="00182339" w:rsidP="00182339">
      <w:pPr>
        <w:spacing w:before="113" w:after="113" w:line="360" w:lineRule="auto"/>
        <w:ind w:right="170"/>
        <w:jc w:val="both"/>
        <w:textAlignment w:val="bottom"/>
        <w:rPr>
          <w:rFonts w:ascii="Times New Roman" w:hAnsi="Times New Roman"/>
          <w:bCs/>
          <w:color w:val="000000"/>
          <w:sz w:val="28"/>
          <w:szCs w:val="28"/>
          <w:shd w:val="clear" w:color="auto" w:fill="FFFFFF"/>
        </w:rPr>
      </w:pPr>
    </w:p>
    <w:p w:rsidR="00182339" w:rsidRDefault="00182339" w:rsidP="00182339">
      <w:pPr>
        <w:tabs>
          <w:tab w:val="left" w:pos="6690"/>
        </w:tabs>
        <w:spacing w:before="113" w:after="113" w:line="360" w:lineRule="auto"/>
        <w:ind w:left="57" w:right="170" w:firstLine="680"/>
        <w:jc w:val="both"/>
        <w:rPr>
          <w:rFonts w:ascii="Times New Roman" w:hAnsi="Times New Roman"/>
          <w:sz w:val="28"/>
          <w:szCs w:val="28"/>
          <w:shd w:val="clear" w:color="auto" w:fill="FFFFFF"/>
        </w:rPr>
      </w:pPr>
      <w:r>
        <w:rPr>
          <w:rFonts w:ascii="Times New Roman" w:hAnsi="Times New Roman"/>
          <w:i/>
          <w:sz w:val="28"/>
          <w:szCs w:val="28"/>
          <w:shd w:val="clear" w:color="auto" w:fill="FFFFFF"/>
        </w:rPr>
        <w:t>Принципы и подходы, лежащие в основе проекта</w:t>
      </w:r>
      <w:r>
        <w:rPr>
          <w:rFonts w:ascii="Times New Roman" w:hAnsi="Times New Roman"/>
          <w:sz w:val="28"/>
          <w:szCs w:val="28"/>
          <w:shd w:val="clear" w:color="auto" w:fill="FFFFFF"/>
        </w:rPr>
        <w:t>:</w:t>
      </w:r>
    </w:p>
    <w:p w:rsidR="00182339" w:rsidRDefault="00182339" w:rsidP="00182339">
      <w:pPr>
        <w:widowControl w:val="0"/>
        <w:numPr>
          <w:ilvl w:val="0"/>
          <w:numId w:val="1"/>
        </w:numPr>
        <w:tabs>
          <w:tab w:val="left" w:pos="6690"/>
        </w:tabs>
        <w:suppressAutoHyphens/>
        <w:spacing w:before="113" w:after="113" w:line="360" w:lineRule="auto"/>
        <w:jc w:val="both"/>
        <w:rPr>
          <w:rFonts w:ascii="Times New Roman" w:hAnsi="Times New Roman"/>
          <w:sz w:val="28"/>
          <w:szCs w:val="28"/>
          <w:shd w:val="clear" w:color="auto" w:fill="FFFFFF"/>
        </w:rPr>
      </w:pPr>
      <w:r>
        <w:rPr>
          <w:rFonts w:ascii="Times New Roman" w:hAnsi="Times New Roman"/>
          <w:sz w:val="28"/>
          <w:szCs w:val="28"/>
          <w:shd w:val="clear" w:color="auto" w:fill="FFFFFF"/>
        </w:rPr>
        <w:t>Личностно-ориентированный подход;</w:t>
      </w:r>
    </w:p>
    <w:p w:rsidR="00182339" w:rsidRDefault="00182339" w:rsidP="00182339">
      <w:pPr>
        <w:widowControl w:val="0"/>
        <w:numPr>
          <w:ilvl w:val="0"/>
          <w:numId w:val="1"/>
        </w:numPr>
        <w:tabs>
          <w:tab w:val="left" w:pos="6690"/>
        </w:tabs>
        <w:suppressAutoHyphens/>
        <w:spacing w:before="113" w:after="113" w:line="360" w:lineRule="auto"/>
        <w:jc w:val="both"/>
        <w:rPr>
          <w:rFonts w:ascii="Times New Roman" w:hAnsi="Times New Roman"/>
          <w:sz w:val="28"/>
          <w:szCs w:val="28"/>
          <w:shd w:val="clear" w:color="auto" w:fill="FFFFFF"/>
        </w:rPr>
      </w:pPr>
      <w:r>
        <w:rPr>
          <w:rFonts w:ascii="Times New Roman" w:hAnsi="Times New Roman"/>
          <w:sz w:val="28"/>
          <w:szCs w:val="28"/>
          <w:shd w:val="clear" w:color="auto" w:fill="FFFFFF"/>
        </w:rPr>
        <w:t>Доступность;</w:t>
      </w:r>
    </w:p>
    <w:p w:rsidR="00182339" w:rsidRDefault="00182339" w:rsidP="00182339">
      <w:pPr>
        <w:widowControl w:val="0"/>
        <w:numPr>
          <w:ilvl w:val="0"/>
          <w:numId w:val="1"/>
        </w:numPr>
        <w:tabs>
          <w:tab w:val="left" w:pos="6690"/>
        </w:tabs>
        <w:suppressAutoHyphens/>
        <w:spacing w:before="113" w:after="113" w:line="360" w:lineRule="auto"/>
        <w:jc w:val="both"/>
        <w:rPr>
          <w:rFonts w:ascii="Times New Roman" w:hAnsi="Times New Roman"/>
          <w:sz w:val="28"/>
          <w:szCs w:val="28"/>
          <w:shd w:val="clear" w:color="auto" w:fill="FFFFFF"/>
        </w:rPr>
      </w:pPr>
      <w:proofErr w:type="spellStart"/>
      <w:r>
        <w:rPr>
          <w:rFonts w:ascii="Times New Roman" w:hAnsi="Times New Roman"/>
          <w:sz w:val="28"/>
          <w:szCs w:val="28"/>
          <w:shd w:val="clear" w:color="auto" w:fill="FFFFFF"/>
        </w:rPr>
        <w:t>Разноуровневый</w:t>
      </w:r>
      <w:proofErr w:type="spellEnd"/>
      <w:r>
        <w:rPr>
          <w:rFonts w:ascii="Times New Roman" w:hAnsi="Times New Roman"/>
          <w:sz w:val="28"/>
          <w:szCs w:val="28"/>
          <w:shd w:val="clear" w:color="auto" w:fill="FFFFFF"/>
        </w:rPr>
        <w:t xml:space="preserve"> подход;</w:t>
      </w:r>
    </w:p>
    <w:p w:rsidR="00182339" w:rsidRDefault="00182339" w:rsidP="00182339">
      <w:pPr>
        <w:widowControl w:val="0"/>
        <w:numPr>
          <w:ilvl w:val="0"/>
          <w:numId w:val="1"/>
        </w:numPr>
        <w:tabs>
          <w:tab w:val="left" w:pos="6690"/>
        </w:tabs>
        <w:suppressAutoHyphens/>
        <w:spacing w:before="113" w:after="113" w:line="360" w:lineRule="auto"/>
        <w:jc w:val="both"/>
        <w:rPr>
          <w:rFonts w:ascii="Times New Roman" w:hAnsi="Times New Roman"/>
          <w:sz w:val="28"/>
          <w:szCs w:val="28"/>
          <w:shd w:val="clear" w:color="auto" w:fill="FFFFFF"/>
        </w:rPr>
      </w:pPr>
      <w:r>
        <w:rPr>
          <w:rFonts w:ascii="Times New Roman" w:hAnsi="Times New Roman"/>
          <w:sz w:val="28"/>
          <w:szCs w:val="28"/>
          <w:shd w:val="clear" w:color="auto" w:fill="FFFFFF"/>
        </w:rPr>
        <w:t>Практическая направленность;</w:t>
      </w:r>
    </w:p>
    <w:p w:rsidR="00182339" w:rsidRDefault="00182339" w:rsidP="00182339">
      <w:pPr>
        <w:widowControl w:val="0"/>
        <w:numPr>
          <w:ilvl w:val="0"/>
          <w:numId w:val="1"/>
        </w:numPr>
        <w:tabs>
          <w:tab w:val="left" w:pos="6690"/>
        </w:tabs>
        <w:suppressAutoHyphens/>
        <w:spacing w:before="113" w:after="113" w:line="360" w:lineRule="auto"/>
        <w:jc w:val="both"/>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Креативность.</w:t>
      </w:r>
    </w:p>
    <w:p w:rsidR="00182339" w:rsidRDefault="00182339" w:rsidP="00182339">
      <w:pPr>
        <w:pStyle w:val="a8"/>
        <w:widowControl/>
        <w:spacing w:before="113" w:after="113" w:line="360" w:lineRule="auto"/>
        <w:ind w:left="57" w:right="170" w:firstLine="680"/>
        <w:jc w:val="both"/>
        <w:rPr>
          <w:color w:val="000000"/>
          <w:sz w:val="28"/>
          <w:szCs w:val="28"/>
          <w:shd w:val="clear" w:color="auto" w:fill="FFFFFF"/>
          <w:lang w:val="ru-RU"/>
        </w:rPr>
      </w:pPr>
      <w:r>
        <w:rPr>
          <w:i/>
          <w:color w:val="000000"/>
          <w:sz w:val="28"/>
          <w:szCs w:val="28"/>
          <w:shd w:val="clear" w:color="auto" w:fill="FFFFFF"/>
          <w:lang w:val="ru-RU"/>
        </w:rPr>
        <w:t>Ролевая с</w:t>
      </w:r>
      <w:r>
        <w:rPr>
          <w:i/>
          <w:color w:val="000000"/>
          <w:sz w:val="28"/>
          <w:szCs w:val="28"/>
          <w:shd w:val="clear" w:color="auto" w:fill="FFFFFF"/>
        </w:rPr>
        <w:t>итуация</w:t>
      </w:r>
      <w:r>
        <w:rPr>
          <w:color w:val="000000"/>
          <w:sz w:val="28"/>
          <w:szCs w:val="28"/>
          <w:shd w:val="clear" w:color="auto" w:fill="FFFFFF"/>
        </w:rPr>
        <w:t xml:space="preserve">: </w:t>
      </w:r>
      <w:r>
        <w:rPr>
          <w:color w:val="000000"/>
          <w:sz w:val="28"/>
          <w:szCs w:val="28"/>
          <w:shd w:val="clear" w:color="auto" w:fill="FFFFFF"/>
          <w:lang w:val="ru-RU"/>
        </w:rPr>
        <w:t xml:space="preserve">школьники организовывают кругосветное путешествие по странам мира, где есть интересные традиции чаепития (Великобритания, Россия, Китай, Япония и др.). По возвращении они должны сравнить полученные культурные знания и резюмировать новую информацию. </w:t>
      </w:r>
    </w:p>
    <w:p w:rsidR="00182339" w:rsidRDefault="00182339" w:rsidP="00182339">
      <w:pPr>
        <w:pStyle w:val="a8"/>
        <w:widowControl/>
        <w:spacing w:before="113" w:after="113" w:line="360" w:lineRule="auto"/>
        <w:ind w:left="57" w:right="170" w:firstLine="680"/>
        <w:jc w:val="both"/>
        <w:rPr>
          <w:color w:val="000000"/>
          <w:sz w:val="28"/>
          <w:szCs w:val="28"/>
          <w:shd w:val="clear" w:color="auto" w:fill="FFFFFF"/>
          <w:lang w:val="ru-RU"/>
        </w:rPr>
      </w:pPr>
      <w:r>
        <w:rPr>
          <w:b/>
          <w:color w:val="000000"/>
          <w:sz w:val="28"/>
          <w:szCs w:val="28"/>
          <w:shd w:val="clear" w:color="auto" w:fill="FFFFFF"/>
          <w:lang w:val="ru-RU"/>
        </w:rPr>
        <w:t xml:space="preserve">1 </w:t>
      </w:r>
      <w:r>
        <w:rPr>
          <w:b/>
          <w:color w:val="000000"/>
          <w:sz w:val="28"/>
          <w:szCs w:val="28"/>
          <w:shd w:val="clear" w:color="auto" w:fill="FFFFFF"/>
        </w:rPr>
        <w:t>этап (первый урок).</w:t>
      </w:r>
      <w:r>
        <w:rPr>
          <w:color w:val="000000"/>
          <w:sz w:val="28"/>
          <w:szCs w:val="28"/>
          <w:shd w:val="clear" w:color="auto" w:fill="FFFFFF"/>
        </w:rPr>
        <w:t xml:space="preserve"> Ситуация вводится учителем на первом уроке работы над темой. Учитель просит </w:t>
      </w:r>
      <w:r>
        <w:rPr>
          <w:color w:val="000000"/>
          <w:sz w:val="28"/>
          <w:szCs w:val="28"/>
          <w:shd w:val="clear" w:color="auto" w:fill="FFFFFF"/>
          <w:lang w:val="ru-RU"/>
        </w:rPr>
        <w:t xml:space="preserve">учащихся разделиться на группы и </w:t>
      </w:r>
    </w:p>
    <w:p w:rsidR="00182339" w:rsidRDefault="00182339" w:rsidP="00182339">
      <w:pPr>
        <w:pStyle w:val="a8"/>
        <w:widowControl/>
        <w:spacing w:before="113" w:after="113" w:line="360" w:lineRule="auto"/>
        <w:ind w:left="57" w:right="170"/>
        <w:jc w:val="center"/>
        <w:rPr>
          <w:color w:val="000000"/>
          <w:shd w:val="clear" w:color="auto" w:fill="FFFFFF"/>
          <w:lang w:val="ru-RU"/>
        </w:rPr>
      </w:pPr>
      <w:r>
        <w:rPr>
          <w:color w:val="000000"/>
          <w:shd w:val="clear" w:color="auto" w:fill="FFFFFF"/>
          <w:lang w:val="ru-RU"/>
        </w:rPr>
        <w:t>4</w:t>
      </w:r>
    </w:p>
    <w:p w:rsidR="00182339" w:rsidRDefault="00182339" w:rsidP="00182339">
      <w:pPr>
        <w:pStyle w:val="a8"/>
        <w:widowControl/>
        <w:spacing w:before="113" w:after="113" w:line="360" w:lineRule="auto"/>
        <w:ind w:left="57" w:right="170"/>
        <w:jc w:val="both"/>
        <w:rPr>
          <w:color w:val="000000"/>
          <w:sz w:val="28"/>
          <w:szCs w:val="28"/>
          <w:shd w:val="clear" w:color="auto" w:fill="FFFFFF"/>
          <w:lang w:val="ru-RU"/>
        </w:rPr>
      </w:pPr>
      <w:r>
        <w:rPr>
          <w:color w:val="000000"/>
          <w:sz w:val="28"/>
          <w:szCs w:val="28"/>
          <w:shd w:val="clear" w:color="auto" w:fill="FFFFFF"/>
          <w:lang w:val="ru-RU"/>
        </w:rPr>
        <w:t xml:space="preserve">решить, какая </w:t>
      </w:r>
      <w:proofErr w:type="gramStart"/>
      <w:r>
        <w:rPr>
          <w:color w:val="000000"/>
          <w:sz w:val="28"/>
          <w:szCs w:val="28"/>
          <w:shd w:val="clear" w:color="auto" w:fill="FFFFFF"/>
          <w:lang w:val="ru-RU"/>
        </w:rPr>
        <w:t>группа</w:t>
      </w:r>
      <w:proofErr w:type="gramEnd"/>
      <w:r>
        <w:rPr>
          <w:color w:val="000000"/>
          <w:sz w:val="28"/>
          <w:szCs w:val="28"/>
          <w:shd w:val="clear" w:color="auto" w:fill="FFFFFF"/>
          <w:lang w:val="ru-RU"/>
        </w:rPr>
        <w:t xml:space="preserve"> будет посещать </w:t>
      </w:r>
      <w:proofErr w:type="gramStart"/>
      <w:r>
        <w:rPr>
          <w:color w:val="000000"/>
          <w:sz w:val="28"/>
          <w:szCs w:val="28"/>
          <w:shd w:val="clear" w:color="auto" w:fill="FFFFFF"/>
          <w:lang w:val="ru-RU"/>
        </w:rPr>
        <w:t>какую</w:t>
      </w:r>
      <w:proofErr w:type="gramEnd"/>
      <w:r>
        <w:rPr>
          <w:color w:val="000000"/>
          <w:sz w:val="28"/>
          <w:szCs w:val="28"/>
          <w:shd w:val="clear" w:color="auto" w:fill="FFFFFF"/>
          <w:lang w:val="ru-RU"/>
        </w:rPr>
        <w:t xml:space="preserve"> страну. Каждая группа должна оговорить город и место, которое она будет посещать для ознакомления с традицией чаепития. </w:t>
      </w:r>
      <w:r>
        <w:rPr>
          <w:color w:val="000000"/>
          <w:sz w:val="28"/>
          <w:szCs w:val="28"/>
          <w:shd w:val="clear" w:color="auto" w:fill="FFFFFF"/>
        </w:rPr>
        <w:t xml:space="preserve">Начинается обсуждение (фронтально, со всем классом). Учитель заранее должен подготовить </w:t>
      </w:r>
      <w:r>
        <w:rPr>
          <w:color w:val="000000"/>
          <w:sz w:val="28"/>
          <w:szCs w:val="28"/>
          <w:shd w:val="clear" w:color="auto" w:fill="FFFFFF"/>
          <w:lang w:val="ru-RU"/>
        </w:rPr>
        <w:t>информацию</w:t>
      </w:r>
      <w:r>
        <w:rPr>
          <w:color w:val="000000"/>
          <w:sz w:val="28"/>
          <w:szCs w:val="28"/>
          <w:shd w:val="clear" w:color="auto" w:fill="FFFFFF"/>
        </w:rPr>
        <w:t>, котор</w:t>
      </w:r>
      <w:proofErr w:type="spellStart"/>
      <w:r>
        <w:rPr>
          <w:color w:val="000000"/>
          <w:sz w:val="28"/>
          <w:szCs w:val="28"/>
          <w:shd w:val="clear" w:color="auto" w:fill="FFFFFF"/>
          <w:lang w:val="ru-RU"/>
        </w:rPr>
        <w:t>ая</w:t>
      </w:r>
      <w:proofErr w:type="spellEnd"/>
      <w:r>
        <w:rPr>
          <w:color w:val="000000"/>
          <w:sz w:val="28"/>
          <w:szCs w:val="28"/>
          <w:shd w:val="clear" w:color="auto" w:fill="FFFFFF"/>
        </w:rPr>
        <w:t xml:space="preserve"> </w:t>
      </w:r>
      <w:r>
        <w:rPr>
          <w:color w:val="000000"/>
          <w:sz w:val="28"/>
          <w:szCs w:val="28"/>
          <w:shd w:val="clear" w:color="auto" w:fill="FFFFFF"/>
          <w:lang w:val="ru-RU"/>
        </w:rPr>
        <w:t>потребуется</w:t>
      </w:r>
      <w:r>
        <w:rPr>
          <w:color w:val="000000"/>
          <w:sz w:val="28"/>
          <w:szCs w:val="28"/>
          <w:shd w:val="clear" w:color="auto" w:fill="FFFFFF"/>
        </w:rPr>
        <w:t xml:space="preserve"> детям </w:t>
      </w:r>
      <w:r>
        <w:rPr>
          <w:color w:val="000000"/>
          <w:sz w:val="28"/>
          <w:szCs w:val="28"/>
          <w:shd w:val="clear" w:color="auto" w:fill="FFFFFF"/>
          <w:lang w:val="ru-RU"/>
        </w:rPr>
        <w:t>(достопримечательности, места чаепития и чае производства)</w:t>
      </w:r>
      <w:r>
        <w:rPr>
          <w:color w:val="000000"/>
          <w:sz w:val="28"/>
          <w:szCs w:val="28"/>
          <w:shd w:val="clear" w:color="auto" w:fill="FFFFFF"/>
        </w:rPr>
        <w:t xml:space="preserve">. Ребята вправе задавать учителю любые вопросы. Излишне говорить, что все обсуждение ведется на английском языке. Всю необходимую при этом лексику учитель на этом этапе урока подсказывает. Однако по возможности на этом уроке учитель пользуется знакомой учащимся лексикой. Обсуждение должно строиться не в виде ответов на заранее подготовленные учителем вопросы, а в виде естественного обсуждения вопроса. </w:t>
      </w:r>
      <w:r>
        <w:rPr>
          <w:color w:val="000000"/>
          <w:sz w:val="28"/>
          <w:szCs w:val="28"/>
          <w:shd w:val="clear" w:color="auto" w:fill="FFFFFF"/>
          <w:lang w:val="ru-RU"/>
        </w:rPr>
        <w:t xml:space="preserve">Группам раздается материал с культурной информацией (культура чаепития в Китае, чайная церемония в Японии, </w:t>
      </w:r>
      <w:r>
        <w:rPr>
          <w:color w:val="000000"/>
          <w:sz w:val="28"/>
          <w:szCs w:val="28"/>
          <w:shd w:val="clear" w:color="auto" w:fill="FFFFFF"/>
        </w:rPr>
        <w:t xml:space="preserve">five o'clock </w:t>
      </w:r>
      <w:r>
        <w:rPr>
          <w:color w:val="000000"/>
          <w:sz w:val="28"/>
          <w:szCs w:val="28"/>
          <w:shd w:val="clear" w:color="auto" w:fill="FFFFFF"/>
          <w:lang w:val="ru-RU"/>
        </w:rPr>
        <w:t>в Великобритании). Каждая группа должна проработать ролевое путешествие и ситуацию чаепития.</w:t>
      </w:r>
    </w:p>
    <w:p w:rsidR="00182339" w:rsidRDefault="00182339" w:rsidP="00182339">
      <w:pPr>
        <w:pStyle w:val="a8"/>
        <w:widowControl/>
        <w:tabs>
          <w:tab w:val="left" w:pos="6690"/>
        </w:tabs>
        <w:spacing w:before="113" w:after="113" w:line="360" w:lineRule="auto"/>
        <w:ind w:left="57" w:right="170" w:firstLine="680"/>
        <w:jc w:val="both"/>
        <w:rPr>
          <w:bCs/>
          <w:color w:val="000000"/>
          <w:sz w:val="28"/>
          <w:szCs w:val="28"/>
          <w:shd w:val="clear" w:color="auto" w:fill="FFFFFF"/>
          <w:lang w:val="ru-RU"/>
        </w:rPr>
      </w:pPr>
      <w:r>
        <w:rPr>
          <w:bCs/>
          <w:color w:val="000000"/>
          <w:sz w:val="28"/>
          <w:szCs w:val="28"/>
          <w:shd w:val="clear" w:color="auto" w:fill="FFFFFF"/>
          <w:lang w:val="ru-RU"/>
        </w:rPr>
        <w:t>Задачи обсуждены (могут возникнуть и другие), записаны на доске. Класс делится на подгруппы, каждой из подгрупп поручается в ходе подготовки к поездке проработать свой вопрос. Теперь пришла необходимость знания определенных языковых средств для решения общей проблемы (по ходу обсуждения учитель подсказывал необходимую лексику ребятам</w:t>
      </w:r>
      <w:proofErr w:type="gramStart"/>
      <w:r>
        <w:rPr>
          <w:bCs/>
          <w:color w:val="000000"/>
          <w:sz w:val="28"/>
          <w:szCs w:val="28"/>
          <w:shd w:val="clear" w:color="auto" w:fill="FFFFFF"/>
          <w:lang w:val="ru-RU"/>
        </w:rPr>
        <w:t xml:space="preserve"> )</w:t>
      </w:r>
      <w:proofErr w:type="gramEnd"/>
      <w:r>
        <w:rPr>
          <w:bCs/>
          <w:color w:val="000000"/>
          <w:sz w:val="28"/>
          <w:szCs w:val="28"/>
          <w:shd w:val="clear" w:color="auto" w:fill="FFFFFF"/>
          <w:lang w:val="ru-RU"/>
        </w:rPr>
        <w:t>.</w:t>
      </w:r>
    </w:p>
    <w:p w:rsidR="00182339" w:rsidRDefault="00182339" w:rsidP="00182339">
      <w:pPr>
        <w:pStyle w:val="a8"/>
        <w:widowControl/>
        <w:spacing w:before="113" w:after="113" w:line="360" w:lineRule="auto"/>
        <w:ind w:left="57" w:right="170"/>
        <w:jc w:val="both"/>
        <w:rPr>
          <w:color w:val="000000"/>
          <w:sz w:val="28"/>
          <w:szCs w:val="28"/>
          <w:shd w:val="clear" w:color="auto" w:fill="FFFFFF"/>
          <w:lang w:val="ru-RU"/>
        </w:rPr>
      </w:pPr>
      <w:r>
        <w:rPr>
          <w:b/>
          <w:color w:val="000000"/>
          <w:sz w:val="28"/>
          <w:szCs w:val="28"/>
          <w:shd w:val="clear" w:color="auto" w:fill="FFFFFF"/>
          <w:lang w:val="ru-RU"/>
        </w:rPr>
        <w:t xml:space="preserve"> 2 </w:t>
      </w:r>
      <w:r>
        <w:rPr>
          <w:b/>
          <w:color w:val="000000"/>
          <w:sz w:val="28"/>
          <w:szCs w:val="28"/>
          <w:shd w:val="clear" w:color="auto" w:fill="FFFFFF"/>
        </w:rPr>
        <w:t>этап (второй урок по теме)</w:t>
      </w:r>
      <w:r>
        <w:rPr>
          <w:color w:val="000000"/>
          <w:sz w:val="28"/>
          <w:szCs w:val="28"/>
          <w:shd w:val="clear" w:color="auto" w:fill="FFFFFF"/>
        </w:rPr>
        <w:t>:  Введение новой лексики по теме: «</w:t>
      </w:r>
      <w:r>
        <w:rPr>
          <w:color w:val="000000"/>
          <w:sz w:val="28"/>
          <w:szCs w:val="28"/>
          <w:shd w:val="clear" w:color="auto" w:fill="FFFFFF"/>
          <w:lang w:val="ru-RU"/>
        </w:rPr>
        <w:t>Культура чаепития</w:t>
      </w:r>
      <w:r>
        <w:rPr>
          <w:color w:val="000000"/>
          <w:sz w:val="28"/>
          <w:szCs w:val="28"/>
          <w:shd w:val="clear" w:color="auto" w:fill="FFFFFF"/>
        </w:rPr>
        <w:t xml:space="preserve"> ». Учитель знакомит учащихся (любым выбранным им способом) с лексикой, предназначенной для активного овладения и одновременно предлагает каждой подгруппе дополнительный список лексики, которая может им потребоваться при обсуждении их вопроса. Эта лексика предназначена для узнавания. После закрепления ( в результате выполнения определенных упражнений) активной лексики каждая группа </w:t>
      </w:r>
    </w:p>
    <w:p w:rsidR="00182339" w:rsidRDefault="00182339" w:rsidP="00182339">
      <w:pPr>
        <w:pStyle w:val="a8"/>
        <w:widowControl/>
        <w:spacing w:before="113" w:after="113" w:line="360" w:lineRule="auto"/>
        <w:ind w:left="57" w:right="170"/>
        <w:jc w:val="center"/>
        <w:rPr>
          <w:color w:val="000000"/>
          <w:shd w:val="clear" w:color="auto" w:fill="FFFFFF"/>
          <w:lang w:val="ru-RU"/>
        </w:rPr>
      </w:pPr>
      <w:r>
        <w:rPr>
          <w:color w:val="000000"/>
          <w:shd w:val="clear" w:color="auto" w:fill="FFFFFF"/>
          <w:lang w:val="ru-RU"/>
        </w:rPr>
        <w:t>5</w:t>
      </w:r>
    </w:p>
    <w:p w:rsidR="00182339" w:rsidRDefault="00182339" w:rsidP="00182339">
      <w:pPr>
        <w:pStyle w:val="a8"/>
        <w:widowControl/>
        <w:spacing w:before="113" w:after="113" w:line="360" w:lineRule="auto"/>
        <w:ind w:left="57" w:right="170"/>
        <w:jc w:val="both"/>
        <w:rPr>
          <w:color w:val="000000"/>
          <w:sz w:val="28"/>
          <w:szCs w:val="28"/>
          <w:shd w:val="clear" w:color="auto" w:fill="FFFFFF"/>
        </w:rPr>
      </w:pPr>
      <w:r>
        <w:rPr>
          <w:color w:val="000000"/>
          <w:sz w:val="28"/>
          <w:szCs w:val="28"/>
          <w:shd w:val="clear" w:color="auto" w:fill="FFFFFF"/>
        </w:rPr>
        <w:t>готовит сообщение «My tea road». Предусматриваются возможные варианты:</w:t>
      </w:r>
    </w:p>
    <w:p w:rsidR="00182339" w:rsidRDefault="00182339" w:rsidP="00182339">
      <w:pPr>
        <w:pStyle w:val="a8"/>
        <w:widowControl/>
        <w:numPr>
          <w:ilvl w:val="0"/>
          <w:numId w:val="2"/>
        </w:numPr>
        <w:spacing w:before="113" w:after="113" w:line="360" w:lineRule="auto"/>
        <w:rPr>
          <w:color w:val="000000"/>
          <w:sz w:val="28"/>
          <w:szCs w:val="28"/>
          <w:shd w:val="clear" w:color="auto" w:fill="FFFFFF"/>
          <w:lang w:val="en-US"/>
        </w:rPr>
      </w:pPr>
      <w:r>
        <w:rPr>
          <w:color w:val="000000"/>
          <w:sz w:val="28"/>
          <w:szCs w:val="28"/>
          <w:shd w:val="clear" w:color="auto" w:fill="FFFFFF"/>
          <w:lang w:val="en-US"/>
        </w:rPr>
        <w:t>To meet people.</w:t>
      </w:r>
    </w:p>
    <w:p w:rsidR="00182339" w:rsidRDefault="00182339" w:rsidP="00182339">
      <w:pPr>
        <w:pStyle w:val="a8"/>
        <w:widowControl/>
        <w:numPr>
          <w:ilvl w:val="0"/>
          <w:numId w:val="2"/>
        </w:numPr>
        <w:spacing w:before="113" w:after="113" w:line="360" w:lineRule="auto"/>
        <w:rPr>
          <w:color w:val="000000"/>
          <w:sz w:val="28"/>
          <w:szCs w:val="28"/>
          <w:shd w:val="clear" w:color="auto" w:fill="FFFFFF"/>
          <w:lang w:val="en-US"/>
        </w:rPr>
      </w:pPr>
      <w:r>
        <w:rPr>
          <w:color w:val="000000"/>
          <w:sz w:val="28"/>
          <w:szCs w:val="28"/>
          <w:shd w:val="clear" w:color="auto" w:fill="FFFFFF"/>
          <w:lang w:val="en-US"/>
        </w:rPr>
        <w:t>To discover new places.</w:t>
      </w:r>
    </w:p>
    <w:p w:rsidR="00182339" w:rsidRDefault="00182339" w:rsidP="00182339">
      <w:pPr>
        <w:pStyle w:val="a8"/>
        <w:widowControl/>
        <w:numPr>
          <w:ilvl w:val="0"/>
          <w:numId w:val="2"/>
        </w:numPr>
        <w:spacing w:before="113" w:after="113" w:line="360" w:lineRule="auto"/>
        <w:rPr>
          <w:color w:val="000000"/>
          <w:sz w:val="28"/>
          <w:szCs w:val="28"/>
          <w:shd w:val="clear" w:color="auto" w:fill="FFFFFF"/>
          <w:lang w:val="en-US"/>
        </w:rPr>
      </w:pPr>
      <w:r>
        <w:rPr>
          <w:color w:val="000000"/>
          <w:sz w:val="28"/>
          <w:szCs w:val="28"/>
          <w:shd w:val="clear" w:color="auto" w:fill="FFFFFF"/>
          <w:lang w:val="en-US"/>
        </w:rPr>
        <w:t>To get acquainted with traditions and customs.</w:t>
      </w:r>
    </w:p>
    <w:p w:rsidR="00182339" w:rsidRDefault="00182339" w:rsidP="00182339">
      <w:pPr>
        <w:pStyle w:val="a8"/>
        <w:widowControl/>
        <w:numPr>
          <w:ilvl w:val="0"/>
          <w:numId w:val="2"/>
        </w:numPr>
        <w:spacing w:before="113" w:after="113" w:line="360" w:lineRule="auto"/>
        <w:rPr>
          <w:color w:val="000000"/>
          <w:sz w:val="28"/>
          <w:szCs w:val="28"/>
          <w:shd w:val="clear" w:color="auto" w:fill="FFFFFF"/>
          <w:lang w:val="en-US"/>
        </w:rPr>
      </w:pPr>
      <w:r>
        <w:rPr>
          <w:color w:val="000000"/>
          <w:sz w:val="28"/>
          <w:szCs w:val="28"/>
          <w:shd w:val="clear" w:color="auto" w:fill="FFFFFF"/>
          <w:lang w:val="en-US"/>
        </w:rPr>
        <w:t>To have a rest.</w:t>
      </w:r>
    </w:p>
    <w:p w:rsidR="00182339" w:rsidRDefault="00182339" w:rsidP="00182339">
      <w:pPr>
        <w:pStyle w:val="a8"/>
        <w:widowControl/>
        <w:spacing w:before="113" w:after="113" w:line="360" w:lineRule="auto"/>
        <w:ind w:left="57" w:right="170" w:firstLine="680"/>
        <w:rPr>
          <w:color w:val="000000"/>
          <w:sz w:val="28"/>
          <w:szCs w:val="28"/>
          <w:shd w:val="clear" w:color="auto" w:fill="FFFFFF"/>
          <w:lang w:val="ru-RU"/>
        </w:rPr>
      </w:pPr>
      <w:r>
        <w:rPr>
          <w:color w:val="000000"/>
          <w:sz w:val="28"/>
          <w:szCs w:val="28"/>
          <w:shd w:val="clear" w:color="auto" w:fill="FFFFFF"/>
          <w:lang w:val="ru-RU"/>
        </w:rPr>
        <w:t>Начинается распределение ролей по группам и внутри групп.</w:t>
      </w:r>
    </w:p>
    <w:p w:rsidR="00182339" w:rsidRDefault="00182339" w:rsidP="00182339">
      <w:pPr>
        <w:pStyle w:val="a8"/>
        <w:widowControl/>
        <w:spacing w:before="113" w:after="113" w:line="360" w:lineRule="auto"/>
        <w:ind w:left="57" w:right="170" w:firstLine="680"/>
        <w:rPr>
          <w:b/>
          <w:bCs/>
          <w:color w:val="000000"/>
          <w:sz w:val="28"/>
          <w:szCs w:val="28"/>
          <w:shd w:val="clear" w:color="auto" w:fill="FFFFFF"/>
        </w:rPr>
      </w:pPr>
      <w:r>
        <w:rPr>
          <w:color w:val="000000"/>
          <w:sz w:val="28"/>
          <w:szCs w:val="28"/>
          <w:shd w:val="clear" w:color="auto" w:fill="FFFFFF"/>
        </w:rPr>
        <w:t xml:space="preserve">При этом каждой группе дается определенный текст для чтения с извлечением частичной информации по теме </w:t>
      </w:r>
      <w:r>
        <w:rPr>
          <w:b/>
          <w:bCs/>
          <w:color w:val="000000"/>
          <w:sz w:val="28"/>
          <w:szCs w:val="28"/>
          <w:shd w:val="clear" w:color="auto" w:fill="FFFFFF"/>
        </w:rPr>
        <w:t>«</w:t>
      </w:r>
      <w:proofErr w:type="spellStart"/>
      <w:r>
        <w:rPr>
          <w:b/>
          <w:bCs/>
          <w:color w:val="000000"/>
          <w:sz w:val="28"/>
          <w:szCs w:val="28"/>
          <w:shd w:val="clear" w:color="auto" w:fill="FFFFFF"/>
          <w:lang w:val="ru-RU"/>
        </w:rPr>
        <w:t>Traditions</w:t>
      </w:r>
      <w:proofErr w:type="spellEnd"/>
      <w:r>
        <w:rPr>
          <w:b/>
          <w:bCs/>
          <w:color w:val="000000"/>
          <w:sz w:val="28"/>
          <w:szCs w:val="28"/>
          <w:shd w:val="clear" w:color="auto" w:fill="FFFFFF"/>
          <w:lang w:val="ru-RU"/>
        </w:rPr>
        <w:t xml:space="preserve"> </w:t>
      </w:r>
      <w:proofErr w:type="spellStart"/>
      <w:r>
        <w:rPr>
          <w:b/>
          <w:bCs/>
          <w:color w:val="000000"/>
          <w:sz w:val="28"/>
          <w:szCs w:val="28"/>
          <w:shd w:val="clear" w:color="auto" w:fill="FFFFFF"/>
          <w:lang w:val="ru-RU"/>
        </w:rPr>
        <w:t>of</w:t>
      </w:r>
      <w:proofErr w:type="spellEnd"/>
      <w:r>
        <w:rPr>
          <w:b/>
          <w:bCs/>
          <w:color w:val="000000"/>
          <w:sz w:val="28"/>
          <w:szCs w:val="28"/>
          <w:shd w:val="clear" w:color="auto" w:fill="FFFFFF"/>
          <w:lang w:val="ru-RU"/>
        </w:rPr>
        <w:t xml:space="preserve"> </w:t>
      </w:r>
      <w:proofErr w:type="spellStart"/>
      <w:r>
        <w:rPr>
          <w:b/>
          <w:bCs/>
          <w:color w:val="000000"/>
          <w:sz w:val="28"/>
          <w:szCs w:val="28"/>
          <w:shd w:val="clear" w:color="auto" w:fill="FFFFFF"/>
          <w:lang w:val="ru-RU"/>
        </w:rPr>
        <w:t>drinking</w:t>
      </w:r>
      <w:proofErr w:type="spellEnd"/>
      <w:r>
        <w:rPr>
          <w:b/>
          <w:bCs/>
          <w:color w:val="000000"/>
          <w:sz w:val="28"/>
          <w:szCs w:val="28"/>
          <w:shd w:val="clear" w:color="auto" w:fill="FFFFFF"/>
          <w:lang w:val="ru-RU"/>
        </w:rPr>
        <w:t xml:space="preserve"> </w:t>
      </w:r>
      <w:proofErr w:type="spellStart"/>
      <w:r>
        <w:rPr>
          <w:b/>
          <w:bCs/>
          <w:color w:val="000000"/>
          <w:sz w:val="28"/>
          <w:szCs w:val="28"/>
          <w:shd w:val="clear" w:color="auto" w:fill="FFFFFF"/>
          <w:lang w:val="ru-RU"/>
        </w:rPr>
        <w:t>tea</w:t>
      </w:r>
      <w:proofErr w:type="spellEnd"/>
      <w:r>
        <w:rPr>
          <w:b/>
          <w:bCs/>
          <w:color w:val="000000"/>
          <w:sz w:val="28"/>
          <w:szCs w:val="28"/>
          <w:shd w:val="clear" w:color="auto" w:fill="FFFFFF"/>
          <w:lang w:val="ru-RU"/>
        </w:rPr>
        <w:t xml:space="preserve"> </w:t>
      </w:r>
      <w:proofErr w:type="spellStart"/>
      <w:r>
        <w:rPr>
          <w:b/>
          <w:bCs/>
          <w:color w:val="000000"/>
          <w:sz w:val="28"/>
          <w:szCs w:val="28"/>
          <w:shd w:val="clear" w:color="auto" w:fill="FFFFFF"/>
          <w:lang w:val="ru-RU"/>
        </w:rPr>
        <w:t>around</w:t>
      </w:r>
      <w:proofErr w:type="spellEnd"/>
      <w:r>
        <w:rPr>
          <w:b/>
          <w:bCs/>
          <w:color w:val="000000"/>
          <w:sz w:val="28"/>
          <w:szCs w:val="28"/>
          <w:shd w:val="clear" w:color="auto" w:fill="FFFFFF"/>
          <w:lang w:val="ru-RU"/>
        </w:rPr>
        <w:t xml:space="preserve"> </w:t>
      </w:r>
      <w:proofErr w:type="spellStart"/>
      <w:r>
        <w:rPr>
          <w:b/>
          <w:bCs/>
          <w:color w:val="000000"/>
          <w:sz w:val="28"/>
          <w:szCs w:val="28"/>
          <w:shd w:val="clear" w:color="auto" w:fill="FFFFFF"/>
          <w:lang w:val="ru-RU"/>
        </w:rPr>
        <w:t>the</w:t>
      </w:r>
      <w:proofErr w:type="spellEnd"/>
      <w:r>
        <w:rPr>
          <w:b/>
          <w:bCs/>
          <w:color w:val="000000"/>
          <w:sz w:val="28"/>
          <w:szCs w:val="28"/>
          <w:shd w:val="clear" w:color="auto" w:fill="FFFFFF"/>
          <w:lang w:val="ru-RU"/>
        </w:rPr>
        <w:t xml:space="preserve"> </w:t>
      </w:r>
      <w:proofErr w:type="spellStart"/>
      <w:r>
        <w:rPr>
          <w:b/>
          <w:bCs/>
          <w:color w:val="000000"/>
          <w:sz w:val="28"/>
          <w:szCs w:val="28"/>
          <w:shd w:val="clear" w:color="auto" w:fill="FFFFFF"/>
          <w:lang w:val="ru-RU"/>
        </w:rPr>
        <w:t>world</w:t>
      </w:r>
      <w:proofErr w:type="spellEnd"/>
      <w:r>
        <w:rPr>
          <w:b/>
          <w:bCs/>
          <w:color w:val="000000"/>
          <w:sz w:val="28"/>
          <w:szCs w:val="28"/>
          <w:shd w:val="clear" w:color="auto" w:fill="FFFFFF"/>
        </w:rPr>
        <w:t>».</w:t>
      </w:r>
    </w:p>
    <w:p w:rsidR="00182339" w:rsidRDefault="00182339" w:rsidP="00182339">
      <w:pPr>
        <w:pStyle w:val="a8"/>
        <w:widowControl/>
        <w:spacing w:before="113" w:after="113" w:line="360" w:lineRule="auto"/>
        <w:ind w:left="57" w:right="170" w:firstLine="680"/>
        <w:rPr>
          <w:color w:val="000000"/>
          <w:sz w:val="28"/>
          <w:szCs w:val="28"/>
          <w:shd w:val="clear" w:color="auto" w:fill="FFFFFF"/>
        </w:rPr>
      </w:pPr>
      <w:r>
        <w:rPr>
          <w:color w:val="000000"/>
          <w:sz w:val="28"/>
          <w:szCs w:val="28"/>
          <w:shd w:val="clear" w:color="auto" w:fill="FFFFFF"/>
        </w:rPr>
        <w:t>На этом же уроке возможны и другие виды деятельности (например, по овладению грамматическим материалом).</w:t>
      </w:r>
    </w:p>
    <w:p w:rsidR="00182339" w:rsidRDefault="00182339" w:rsidP="00182339">
      <w:pPr>
        <w:pStyle w:val="a8"/>
        <w:widowControl/>
        <w:spacing w:before="113" w:after="113" w:line="360" w:lineRule="auto"/>
        <w:ind w:left="57" w:right="170" w:firstLine="680"/>
        <w:rPr>
          <w:color w:val="000000"/>
          <w:sz w:val="28"/>
          <w:szCs w:val="28"/>
          <w:shd w:val="clear" w:color="auto" w:fill="FFFFFF"/>
        </w:rPr>
      </w:pPr>
      <w:r>
        <w:rPr>
          <w:b/>
          <w:color w:val="000000"/>
          <w:sz w:val="28"/>
          <w:szCs w:val="28"/>
          <w:shd w:val="clear" w:color="auto" w:fill="FFFFFF"/>
          <w:lang w:val="ru-RU"/>
        </w:rPr>
        <w:t xml:space="preserve">3 </w:t>
      </w:r>
      <w:r>
        <w:rPr>
          <w:b/>
          <w:color w:val="000000"/>
          <w:sz w:val="28"/>
          <w:szCs w:val="28"/>
          <w:shd w:val="clear" w:color="auto" w:fill="FFFFFF"/>
        </w:rPr>
        <w:t>эта</w:t>
      </w:r>
      <w:proofErr w:type="gramStart"/>
      <w:r>
        <w:rPr>
          <w:b/>
          <w:color w:val="000000"/>
          <w:sz w:val="28"/>
          <w:szCs w:val="28"/>
          <w:shd w:val="clear" w:color="auto" w:fill="FFFFFF"/>
        </w:rPr>
        <w:t>п(</w:t>
      </w:r>
      <w:proofErr w:type="gramEnd"/>
      <w:r>
        <w:rPr>
          <w:b/>
          <w:color w:val="000000"/>
          <w:sz w:val="28"/>
          <w:szCs w:val="28"/>
          <w:shd w:val="clear" w:color="auto" w:fill="FFFFFF"/>
        </w:rPr>
        <w:t>третий урок по теме):</w:t>
      </w:r>
      <w:r>
        <w:rPr>
          <w:color w:val="000000"/>
          <w:sz w:val="28"/>
          <w:szCs w:val="28"/>
          <w:shd w:val="clear" w:color="auto" w:fill="FFFFFF"/>
        </w:rPr>
        <w:t> Группам дается задание выбрать свой вид транспорта («</w:t>
      </w:r>
      <w:r>
        <w:rPr>
          <w:color w:val="000000"/>
          <w:sz w:val="28"/>
          <w:szCs w:val="28"/>
          <w:shd w:val="clear" w:color="auto" w:fill="FFFFFF"/>
          <w:lang w:val="en-US"/>
        </w:rPr>
        <w:t>Different</w:t>
      </w:r>
      <w:r>
        <w:rPr>
          <w:color w:val="000000"/>
          <w:sz w:val="28"/>
          <w:szCs w:val="28"/>
          <w:shd w:val="clear" w:color="auto" w:fill="FFFFFF"/>
          <w:lang w:val="ru-RU"/>
        </w:rPr>
        <w:t xml:space="preserve"> </w:t>
      </w:r>
      <w:r>
        <w:rPr>
          <w:color w:val="000000"/>
          <w:sz w:val="28"/>
          <w:szCs w:val="28"/>
          <w:shd w:val="clear" w:color="auto" w:fill="FFFFFF"/>
          <w:lang w:val="en-US"/>
        </w:rPr>
        <w:t>Ways</w:t>
      </w:r>
      <w:r>
        <w:rPr>
          <w:color w:val="000000"/>
          <w:sz w:val="28"/>
          <w:szCs w:val="28"/>
          <w:shd w:val="clear" w:color="auto" w:fill="FFFFFF"/>
          <w:lang w:val="ru-RU"/>
        </w:rPr>
        <w:t xml:space="preserve"> </w:t>
      </w:r>
      <w:r>
        <w:rPr>
          <w:color w:val="000000"/>
          <w:sz w:val="28"/>
          <w:szCs w:val="28"/>
          <w:shd w:val="clear" w:color="auto" w:fill="FFFFFF"/>
          <w:lang w:val="en-US"/>
        </w:rPr>
        <w:t>of</w:t>
      </w:r>
      <w:r>
        <w:rPr>
          <w:color w:val="000000"/>
          <w:sz w:val="28"/>
          <w:szCs w:val="28"/>
          <w:shd w:val="clear" w:color="auto" w:fill="FFFFFF"/>
          <w:lang w:val="ru-RU"/>
        </w:rPr>
        <w:t xml:space="preserve"> </w:t>
      </w:r>
      <w:r>
        <w:rPr>
          <w:color w:val="000000"/>
          <w:sz w:val="28"/>
          <w:szCs w:val="28"/>
          <w:shd w:val="clear" w:color="auto" w:fill="FFFFFF"/>
          <w:lang w:val="en-US"/>
        </w:rPr>
        <w:t>Travelling</w:t>
      </w:r>
      <w:r>
        <w:rPr>
          <w:color w:val="000000"/>
          <w:sz w:val="28"/>
          <w:szCs w:val="28"/>
          <w:shd w:val="clear" w:color="auto" w:fill="FFFFFF"/>
        </w:rPr>
        <w:t>»</w:t>
      </w:r>
      <w:r>
        <w:rPr>
          <w:color w:val="000000"/>
          <w:sz w:val="28"/>
          <w:szCs w:val="28"/>
          <w:shd w:val="clear" w:color="auto" w:fill="FFFFFF"/>
          <w:lang w:val="ru-RU"/>
        </w:rPr>
        <w:t>)</w:t>
      </w:r>
      <w:r>
        <w:rPr>
          <w:color w:val="000000"/>
          <w:sz w:val="28"/>
          <w:szCs w:val="28"/>
          <w:shd w:val="clear" w:color="auto" w:fill="FFFFFF"/>
          <w:lang w:val="en-US"/>
        </w:rPr>
        <w:t> </w:t>
      </w:r>
      <w:r>
        <w:rPr>
          <w:color w:val="000000"/>
          <w:sz w:val="28"/>
          <w:szCs w:val="28"/>
          <w:shd w:val="clear" w:color="auto" w:fill="FFFFFF"/>
        </w:rPr>
        <w:t> и обосновать его. В помощь учитель дает справку о стоимости билетов в различных видах транспорта и в различных классах. Каждая группа выбирает свой способ передвижения и, используя известную им лексику, рассказывает о преимуществах и недостатках данного способа путешествия </w:t>
      </w:r>
      <w:r>
        <w:rPr>
          <w:color w:val="000000"/>
          <w:sz w:val="28"/>
          <w:szCs w:val="28"/>
          <w:shd w:val="clear" w:color="auto" w:fill="FFFFFF"/>
          <w:lang w:val="ru-RU"/>
        </w:rPr>
        <w:t>(</w:t>
      </w:r>
      <w:r>
        <w:rPr>
          <w:color w:val="000000"/>
          <w:sz w:val="28"/>
          <w:szCs w:val="28"/>
          <w:shd w:val="clear" w:color="auto" w:fill="FFFFFF"/>
          <w:lang w:val="en-US"/>
        </w:rPr>
        <w:t>Pros</w:t>
      </w:r>
      <w:r>
        <w:rPr>
          <w:color w:val="000000"/>
          <w:sz w:val="28"/>
          <w:szCs w:val="28"/>
          <w:shd w:val="clear" w:color="auto" w:fill="FFFFFF"/>
          <w:lang w:val="ru-RU"/>
        </w:rPr>
        <w:t xml:space="preserve"> </w:t>
      </w:r>
      <w:r>
        <w:rPr>
          <w:color w:val="000000"/>
          <w:sz w:val="28"/>
          <w:szCs w:val="28"/>
          <w:shd w:val="clear" w:color="auto" w:fill="FFFFFF"/>
          <w:lang w:val="en-US"/>
        </w:rPr>
        <w:t>and</w:t>
      </w:r>
      <w:r>
        <w:rPr>
          <w:color w:val="000000"/>
          <w:sz w:val="28"/>
          <w:szCs w:val="28"/>
          <w:shd w:val="clear" w:color="auto" w:fill="FFFFFF"/>
          <w:lang w:val="ru-RU"/>
        </w:rPr>
        <w:t xml:space="preserve"> </w:t>
      </w:r>
      <w:r>
        <w:rPr>
          <w:color w:val="000000"/>
          <w:sz w:val="28"/>
          <w:szCs w:val="28"/>
          <w:shd w:val="clear" w:color="auto" w:fill="FFFFFF"/>
          <w:lang w:val="en-US"/>
        </w:rPr>
        <w:t>Cons</w:t>
      </w:r>
      <w:r>
        <w:rPr>
          <w:color w:val="000000"/>
          <w:sz w:val="28"/>
          <w:szCs w:val="28"/>
          <w:shd w:val="clear" w:color="auto" w:fill="FFFFFF"/>
          <w:lang w:val="ru-RU"/>
        </w:rPr>
        <w:t>.)</w:t>
      </w:r>
      <w:r>
        <w:rPr>
          <w:color w:val="000000"/>
          <w:sz w:val="28"/>
          <w:szCs w:val="28"/>
          <w:shd w:val="clear" w:color="auto" w:fill="FFFFFF"/>
        </w:rPr>
        <w:t>. При этом использу</w:t>
      </w:r>
      <w:proofErr w:type="spellStart"/>
      <w:r>
        <w:rPr>
          <w:color w:val="000000"/>
          <w:sz w:val="28"/>
          <w:szCs w:val="28"/>
          <w:shd w:val="clear" w:color="auto" w:fill="FFFFFF"/>
          <w:lang w:val="ru-RU"/>
        </w:rPr>
        <w:t>ется</w:t>
      </w:r>
      <w:proofErr w:type="spellEnd"/>
      <w:r>
        <w:rPr>
          <w:color w:val="000000"/>
          <w:sz w:val="28"/>
          <w:szCs w:val="28"/>
          <w:shd w:val="clear" w:color="auto" w:fill="FFFFFF"/>
          <w:lang w:val="ru-RU"/>
        </w:rPr>
        <w:t xml:space="preserve"> активная лексика, например</w:t>
      </w:r>
      <w:r>
        <w:rPr>
          <w:color w:val="000000"/>
          <w:sz w:val="28"/>
          <w:szCs w:val="28"/>
          <w:shd w:val="clear" w:color="auto" w:fill="FFFFFF"/>
        </w:rPr>
        <w:t>:</w:t>
      </w:r>
    </w:p>
    <w:p w:rsidR="00182339" w:rsidRDefault="00182339" w:rsidP="00182339">
      <w:pPr>
        <w:pStyle w:val="a8"/>
        <w:widowControl/>
        <w:spacing w:before="113" w:after="113" w:line="360" w:lineRule="auto"/>
        <w:ind w:left="57" w:right="170" w:firstLine="680"/>
        <w:rPr>
          <w:color w:val="000000"/>
          <w:sz w:val="28"/>
          <w:szCs w:val="28"/>
          <w:shd w:val="clear" w:color="auto" w:fill="FFFFFF"/>
          <w:lang w:val="ru-RU"/>
        </w:rPr>
      </w:pPr>
      <w:r>
        <w:rPr>
          <w:color w:val="000000"/>
          <w:sz w:val="28"/>
          <w:szCs w:val="28"/>
          <w:shd w:val="clear" w:color="auto" w:fill="FFFFFF"/>
        </w:rPr>
        <w:t>     </w:t>
      </w:r>
      <w:r>
        <w:rPr>
          <w:color w:val="000000"/>
          <w:sz w:val="28"/>
          <w:szCs w:val="28"/>
          <w:shd w:val="clear" w:color="auto" w:fill="FFFFFF"/>
          <w:lang w:val="en-US"/>
        </w:rPr>
        <w:t>It</w:t>
      </w:r>
      <w:r>
        <w:rPr>
          <w:color w:val="000000"/>
          <w:sz w:val="28"/>
          <w:szCs w:val="28"/>
          <w:shd w:val="clear" w:color="auto" w:fill="FFFFFF"/>
          <w:lang w:val="ru-RU"/>
        </w:rPr>
        <w:t xml:space="preserve"> </w:t>
      </w:r>
      <w:r>
        <w:rPr>
          <w:color w:val="000000"/>
          <w:sz w:val="28"/>
          <w:szCs w:val="28"/>
          <w:shd w:val="clear" w:color="auto" w:fill="FFFFFF"/>
          <w:lang w:val="en-US"/>
        </w:rPr>
        <w:t>is</w:t>
      </w:r>
      <w:r>
        <w:rPr>
          <w:color w:val="000000"/>
          <w:sz w:val="28"/>
          <w:szCs w:val="28"/>
          <w:shd w:val="clear" w:color="auto" w:fill="FFFFFF"/>
          <w:lang w:val="ru-RU"/>
        </w:rPr>
        <w:t xml:space="preserve"> </w:t>
      </w:r>
      <w:r>
        <w:rPr>
          <w:color w:val="000000"/>
          <w:sz w:val="28"/>
          <w:szCs w:val="28"/>
          <w:shd w:val="clear" w:color="auto" w:fill="FFFFFF"/>
          <w:lang w:val="en-US"/>
        </w:rPr>
        <w:t>quite</w:t>
      </w:r>
      <w:r>
        <w:rPr>
          <w:color w:val="000000"/>
          <w:sz w:val="28"/>
          <w:szCs w:val="28"/>
          <w:shd w:val="clear" w:color="auto" w:fill="FFFFFF"/>
          <w:lang w:val="ru-RU"/>
        </w:rPr>
        <w:t xml:space="preserve"> </w:t>
      </w:r>
      <w:r>
        <w:rPr>
          <w:color w:val="000000"/>
          <w:sz w:val="28"/>
          <w:szCs w:val="28"/>
          <w:shd w:val="clear" w:color="auto" w:fill="FFFFFF"/>
          <w:lang w:val="en-US"/>
        </w:rPr>
        <w:t>quick</w:t>
      </w:r>
      <w:r>
        <w:rPr>
          <w:color w:val="000000"/>
          <w:sz w:val="28"/>
          <w:szCs w:val="28"/>
          <w:shd w:val="clear" w:color="auto" w:fill="FFFFFF"/>
          <w:lang w:val="ru-RU"/>
        </w:rPr>
        <w:t xml:space="preserve"> </w:t>
      </w:r>
      <w:r>
        <w:rPr>
          <w:color w:val="000000"/>
          <w:sz w:val="28"/>
          <w:szCs w:val="28"/>
          <w:shd w:val="clear" w:color="auto" w:fill="FFFFFF"/>
          <w:lang w:val="en-US"/>
        </w:rPr>
        <w:t>but</w:t>
      </w:r>
      <w:r>
        <w:rPr>
          <w:color w:val="000000"/>
          <w:sz w:val="28"/>
          <w:szCs w:val="28"/>
          <w:shd w:val="clear" w:color="auto" w:fill="FFFFFF"/>
          <w:lang w:val="ru-RU"/>
        </w:rPr>
        <w:t xml:space="preserve"> </w:t>
      </w:r>
      <w:r>
        <w:rPr>
          <w:color w:val="000000"/>
          <w:sz w:val="28"/>
          <w:szCs w:val="28"/>
          <w:shd w:val="clear" w:color="auto" w:fill="FFFFFF"/>
          <w:lang w:val="en-US"/>
        </w:rPr>
        <w:t>very</w:t>
      </w:r>
      <w:r>
        <w:rPr>
          <w:color w:val="000000"/>
          <w:sz w:val="28"/>
          <w:szCs w:val="28"/>
          <w:shd w:val="clear" w:color="auto" w:fill="FFFFFF"/>
          <w:lang w:val="ru-RU"/>
        </w:rPr>
        <w:t xml:space="preserve"> </w:t>
      </w:r>
      <w:r>
        <w:rPr>
          <w:color w:val="000000"/>
          <w:sz w:val="28"/>
          <w:szCs w:val="28"/>
          <w:shd w:val="clear" w:color="auto" w:fill="FFFFFF"/>
          <w:lang w:val="en-US"/>
        </w:rPr>
        <w:t>expensive</w:t>
      </w:r>
      <w:r>
        <w:rPr>
          <w:color w:val="000000"/>
          <w:sz w:val="28"/>
          <w:szCs w:val="28"/>
          <w:shd w:val="clear" w:color="auto" w:fill="FFFFFF"/>
          <w:lang w:val="ru-RU"/>
        </w:rPr>
        <w:t>…</w:t>
      </w:r>
    </w:p>
    <w:p w:rsidR="00182339" w:rsidRDefault="00182339" w:rsidP="00182339">
      <w:pPr>
        <w:pStyle w:val="a8"/>
        <w:widowControl/>
        <w:spacing w:before="113" w:after="113" w:line="360" w:lineRule="auto"/>
        <w:ind w:left="57" w:right="170" w:firstLine="680"/>
        <w:rPr>
          <w:color w:val="000000"/>
          <w:sz w:val="28"/>
          <w:szCs w:val="28"/>
          <w:shd w:val="clear" w:color="auto" w:fill="FFFFFF"/>
          <w:lang w:val="en-US"/>
        </w:rPr>
      </w:pPr>
      <w:r>
        <w:rPr>
          <w:color w:val="000000"/>
          <w:sz w:val="28"/>
          <w:szCs w:val="28"/>
          <w:shd w:val="clear" w:color="auto" w:fill="FFFFFF"/>
        </w:rPr>
        <w:t>     </w:t>
      </w:r>
      <w:proofErr w:type="gramStart"/>
      <w:r>
        <w:rPr>
          <w:color w:val="000000"/>
          <w:sz w:val="28"/>
          <w:szCs w:val="28"/>
          <w:shd w:val="clear" w:color="auto" w:fill="FFFFFF"/>
          <w:lang w:val="en-US"/>
        </w:rPr>
        <w:t>To be sick.</w:t>
      </w:r>
      <w:proofErr w:type="gramEnd"/>
    </w:p>
    <w:p w:rsidR="00182339" w:rsidRDefault="00182339" w:rsidP="00182339">
      <w:pPr>
        <w:pStyle w:val="a8"/>
        <w:widowControl/>
        <w:spacing w:before="113" w:after="113" w:line="360" w:lineRule="auto"/>
        <w:ind w:left="57" w:right="170" w:firstLine="680"/>
        <w:rPr>
          <w:color w:val="000000"/>
          <w:sz w:val="28"/>
          <w:szCs w:val="28"/>
          <w:shd w:val="clear" w:color="auto" w:fill="FFFFFF"/>
          <w:lang w:val="en-US"/>
        </w:rPr>
      </w:pPr>
      <w:r>
        <w:rPr>
          <w:color w:val="000000"/>
          <w:sz w:val="28"/>
          <w:szCs w:val="28"/>
          <w:shd w:val="clear" w:color="auto" w:fill="FFFFFF"/>
        </w:rPr>
        <w:t>     </w:t>
      </w:r>
      <w:r>
        <w:rPr>
          <w:color w:val="000000"/>
          <w:sz w:val="28"/>
          <w:szCs w:val="28"/>
          <w:shd w:val="clear" w:color="auto" w:fill="FFFFFF"/>
          <w:lang w:val="en-US"/>
        </w:rPr>
        <w:t>You don’t have to wait at airports.</w:t>
      </w:r>
    </w:p>
    <w:p w:rsidR="00182339" w:rsidRDefault="00182339" w:rsidP="00182339">
      <w:pPr>
        <w:pStyle w:val="a8"/>
        <w:widowControl/>
        <w:spacing w:before="113" w:after="113" w:line="360" w:lineRule="auto"/>
        <w:ind w:left="57" w:right="170" w:firstLine="680"/>
        <w:rPr>
          <w:color w:val="000000"/>
          <w:sz w:val="28"/>
          <w:szCs w:val="28"/>
          <w:shd w:val="clear" w:color="auto" w:fill="FFFFFF"/>
          <w:lang w:val="en-US"/>
        </w:rPr>
      </w:pPr>
      <w:r>
        <w:rPr>
          <w:color w:val="000000"/>
          <w:sz w:val="28"/>
          <w:szCs w:val="28"/>
          <w:shd w:val="clear" w:color="auto" w:fill="FFFFFF"/>
        </w:rPr>
        <w:t>     </w:t>
      </w:r>
      <w:proofErr w:type="gramStart"/>
      <w:r>
        <w:rPr>
          <w:color w:val="000000"/>
          <w:sz w:val="28"/>
          <w:szCs w:val="28"/>
          <w:shd w:val="clear" w:color="auto" w:fill="FFFFFF"/>
          <w:lang w:val="en-US"/>
        </w:rPr>
        <w:t>The place of destination.</w:t>
      </w:r>
      <w:proofErr w:type="gramEnd"/>
    </w:p>
    <w:p w:rsidR="00182339" w:rsidRDefault="00182339" w:rsidP="00182339">
      <w:pPr>
        <w:pStyle w:val="a8"/>
        <w:widowControl/>
        <w:spacing w:before="113" w:after="113" w:line="360" w:lineRule="auto"/>
        <w:ind w:left="57" w:right="170" w:firstLine="680"/>
        <w:rPr>
          <w:color w:val="000000"/>
          <w:sz w:val="28"/>
          <w:szCs w:val="28"/>
          <w:shd w:val="clear" w:color="auto" w:fill="FFFFFF"/>
          <w:lang w:val="en-US"/>
        </w:rPr>
      </w:pPr>
      <w:r>
        <w:rPr>
          <w:color w:val="000000"/>
          <w:sz w:val="28"/>
          <w:szCs w:val="28"/>
          <w:shd w:val="clear" w:color="auto" w:fill="FFFFFF"/>
        </w:rPr>
        <w:t>      </w:t>
      </w:r>
      <w:proofErr w:type="gramStart"/>
      <w:r>
        <w:rPr>
          <w:color w:val="000000"/>
          <w:sz w:val="28"/>
          <w:szCs w:val="28"/>
          <w:shd w:val="clear" w:color="auto" w:fill="FFFFFF"/>
          <w:lang w:val="en-US"/>
        </w:rPr>
        <w:t>To be comfortable.</w:t>
      </w:r>
      <w:proofErr w:type="gramEnd"/>
    </w:p>
    <w:p w:rsidR="00182339" w:rsidRDefault="00182339" w:rsidP="00182339">
      <w:pPr>
        <w:pStyle w:val="a8"/>
        <w:widowControl/>
        <w:spacing w:before="113" w:after="113" w:line="360" w:lineRule="auto"/>
        <w:ind w:left="57" w:right="170" w:firstLine="680"/>
        <w:rPr>
          <w:color w:val="000000"/>
          <w:sz w:val="28"/>
          <w:szCs w:val="28"/>
          <w:shd w:val="clear" w:color="auto" w:fill="FFFFFF"/>
          <w:lang w:val="en-US"/>
        </w:rPr>
      </w:pPr>
      <w:r>
        <w:rPr>
          <w:color w:val="000000"/>
          <w:sz w:val="28"/>
          <w:szCs w:val="28"/>
          <w:shd w:val="clear" w:color="auto" w:fill="FFFFFF"/>
        </w:rPr>
        <w:t>     </w:t>
      </w:r>
      <w:r>
        <w:rPr>
          <w:color w:val="000000"/>
          <w:sz w:val="28"/>
          <w:szCs w:val="28"/>
          <w:shd w:val="clear" w:color="auto" w:fill="FFFFFF"/>
          <w:lang w:val="en-US"/>
        </w:rPr>
        <w:t>Travel by…</w:t>
      </w:r>
    </w:p>
    <w:p w:rsidR="00182339" w:rsidRPr="00CE7624" w:rsidRDefault="00182339" w:rsidP="00182339">
      <w:pPr>
        <w:pStyle w:val="a8"/>
        <w:widowControl/>
        <w:spacing w:before="113" w:after="113" w:line="360" w:lineRule="auto"/>
        <w:ind w:left="57" w:right="170" w:firstLine="680"/>
        <w:jc w:val="center"/>
        <w:rPr>
          <w:color w:val="000000"/>
          <w:shd w:val="clear" w:color="auto" w:fill="FFFFFF"/>
          <w:lang w:val="en-US"/>
        </w:rPr>
      </w:pPr>
      <w:r w:rsidRPr="00CE7624">
        <w:rPr>
          <w:color w:val="000000"/>
          <w:shd w:val="clear" w:color="auto" w:fill="FFFFFF"/>
          <w:lang w:val="en-US"/>
        </w:rPr>
        <w:t>6</w:t>
      </w:r>
    </w:p>
    <w:p w:rsidR="00182339" w:rsidRDefault="00182339" w:rsidP="00182339">
      <w:pPr>
        <w:pStyle w:val="a8"/>
        <w:widowControl/>
        <w:spacing w:before="113" w:after="113" w:line="360" w:lineRule="auto"/>
        <w:ind w:left="57" w:right="170" w:firstLine="680"/>
        <w:rPr>
          <w:color w:val="000000"/>
          <w:sz w:val="28"/>
          <w:szCs w:val="28"/>
          <w:shd w:val="clear" w:color="auto" w:fill="FFFFFF"/>
          <w:lang w:val="en-US"/>
        </w:rPr>
      </w:pPr>
      <w:r>
        <w:rPr>
          <w:color w:val="000000"/>
          <w:sz w:val="28"/>
          <w:szCs w:val="28"/>
          <w:shd w:val="clear" w:color="auto" w:fill="FFFFFF"/>
        </w:rPr>
        <w:t>   </w:t>
      </w:r>
      <w:r>
        <w:rPr>
          <w:color w:val="000000"/>
          <w:sz w:val="28"/>
          <w:szCs w:val="28"/>
          <w:shd w:val="clear" w:color="auto" w:fill="FFFFFF"/>
          <w:lang w:val="en-US"/>
        </w:rPr>
        <w:t>To book the tickets beforehand,</w:t>
      </w:r>
    </w:p>
    <w:p w:rsidR="00182339" w:rsidRDefault="00182339" w:rsidP="00182339">
      <w:pPr>
        <w:pStyle w:val="a8"/>
        <w:widowControl/>
        <w:spacing w:before="113" w:after="113" w:line="360" w:lineRule="auto"/>
        <w:ind w:left="57" w:right="170" w:firstLine="680"/>
        <w:rPr>
          <w:color w:val="000000"/>
          <w:sz w:val="28"/>
          <w:szCs w:val="28"/>
          <w:shd w:val="clear" w:color="auto" w:fill="FFFFFF"/>
          <w:lang w:val="en-US"/>
        </w:rPr>
      </w:pPr>
      <w:r>
        <w:rPr>
          <w:color w:val="000000"/>
          <w:sz w:val="28"/>
          <w:szCs w:val="28"/>
          <w:shd w:val="clear" w:color="auto" w:fill="FFFFFF"/>
        </w:rPr>
        <w:t>      </w:t>
      </w:r>
      <w:r>
        <w:rPr>
          <w:color w:val="000000"/>
          <w:sz w:val="28"/>
          <w:szCs w:val="28"/>
          <w:shd w:val="clear" w:color="auto" w:fill="FFFFFF"/>
          <w:lang w:val="en-US"/>
        </w:rPr>
        <w:t>Single or return?</w:t>
      </w:r>
    </w:p>
    <w:p w:rsidR="00182339" w:rsidRDefault="00182339" w:rsidP="00182339">
      <w:pPr>
        <w:pStyle w:val="a8"/>
        <w:widowControl/>
        <w:spacing w:before="113" w:after="113" w:line="360" w:lineRule="auto"/>
        <w:ind w:left="57" w:right="170" w:firstLine="680"/>
        <w:rPr>
          <w:color w:val="000000"/>
          <w:sz w:val="28"/>
          <w:szCs w:val="28"/>
          <w:shd w:val="clear" w:color="auto" w:fill="FFFFFF"/>
          <w:lang w:val="en-US"/>
        </w:rPr>
      </w:pPr>
      <w:r>
        <w:rPr>
          <w:color w:val="000000"/>
          <w:sz w:val="28"/>
          <w:szCs w:val="28"/>
          <w:shd w:val="clear" w:color="auto" w:fill="FFFFFF"/>
        </w:rPr>
        <w:t>     </w:t>
      </w:r>
      <w:proofErr w:type="gramStart"/>
      <w:r>
        <w:rPr>
          <w:color w:val="000000"/>
          <w:sz w:val="28"/>
          <w:szCs w:val="28"/>
          <w:shd w:val="clear" w:color="auto" w:fill="FFFFFF"/>
          <w:lang w:val="en-US"/>
        </w:rPr>
        <w:t>Platform.</w:t>
      </w:r>
      <w:proofErr w:type="gramEnd"/>
    </w:p>
    <w:p w:rsidR="00182339" w:rsidRDefault="00182339" w:rsidP="00182339">
      <w:pPr>
        <w:pStyle w:val="a8"/>
        <w:widowControl/>
        <w:spacing w:before="113" w:after="113" w:line="360" w:lineRule="auto"/>
        <w:ind w:left="57" w:right="170" w:firstLine="680"/>
        <w:rPr>
          <w:i/>
          <w:color w:val="000000"/>
          <w:sz w:val="28"/>
          <w:szCs w:val="28"/>
          <w:shd w:val="clear" w:color="auto" w:fill="FFFFFF"/>
          <w:lang w:val="en-US"/>
        </w:rPr>
      </w:pPr>
      <w:r>
        <w:rPr>
          <w:color w:val="000000"/>
          <w:sz w:val="28"/>
          <w:szCs w:val="28"/>
          <w:shd w:val="clear" w:color="auto" w:fill="FFFFFF"/>
        </w:rPr>
        <w:t>     </w:t>
      </w:r>
      <w:r>
        <w:rPr>
          <w:i/>
          <w:color w:val="000000"/>
          <w:sz w:val="28"/>
          <w:szCs w:val="28"/>
          <w:shd w:val="clear" w:color="auto" w:fill="FFFFFF"/>
          <w:lang w:val="en-US"/>
        </w:rPr>
        <w:t>Departure/ arrival</w:t>
      </w:r>
    </w:p>
    <w:p w:rsidR="00182339" w:rsidRDefault="00182339" w:rsidP="00182339">
      <w:pPr>
        <w:pStyle w:val="a8"/>
        <w:widowControl/>
        <w:spacing w:before="113" w:after="113" w:line="360" w:lineRule="auto"/>
        <w:ind w:left="57" w:right="170" w:firstLine="680"/>
        <w:rPr>
          <w:i/>
          <w:color w:val="000000"/>
          <w:sz w:val="28"/>
          <w:szCs w:val="28"/>
          <w:shd w:val="clear" w:color="auto" w:fill="FFFFFF"/>
          <w:lang w:val="en-US"/>
        </w:rPr>
      </w:pPr>
      <w:r>
        <w:rPr>
          <w:color w:val="000000"/>
          <w:sz w:val="28"/>
          <w:szCs w:val="28"/>
          <w:shd w:val="clear" w:color="auto" w:fill="FFFFFF"/>
        </w:rPr>
        <w:t>      </w:t>
      </w:r>
      <w:proofErr w:type="gramStart"/>
      <w:r>
        <w:rPr>
          <w:i/>
          <w:color w:val="000000"/>
          <w:sz w:val="28"/>
          <w:szCs w:val="28"/>
          <w:shd w:val="clear" w:color="auto" w:fill="FFFFFF"/>
          <w:lang w:val="en-US"/>
        </w:rPr>
        <w:t>First class/economy.</w:t>
      </w:r>
      <w:proofErr w:type="gramEnd"/>
    </w:p>
    <w:p w:rsidR="00182339" w:rsidRDefault="00182339" w:rsidP="00182339">
      <w:pPr>
        <w:pStyle w:val="a8"/>
        <w:widowControl/>
        <w:spacing w:before="113" w:after="113" w:line="360" w:lineRule="auto"/>
        <w:ind w:left="57" w:right="170" w:firstLine="680"/>
        <w:rPr>
          <w:i/>
          <w:color w:val="000000"/>
          <w:sz w:val="28"/>
          <w:szCs w:val="28"/>
          <w:shd w:val="clear" w:color="auto" w:fill="FFFFFF"/>
          <w:lang w:val="en-US"/>
        </w:rPr>
      </w:pPr>
      <w:r>
        <w:rPr>
          <w:color w:val="000000"/>
          <w:sz w:val="28"/>
          <w:szCs w:val="28"/>
          <w:shd w:val="clear" w:color="auto" w:fill="FFFFFF"/>
        </w:rPr>
        <w:t>     </w:t>
      </w:r>
      <w:r>
        <w:rPr>
          <w:i/>
          <w:color w:val="000000"/>
          <w:sz w:val="28"/>
          <w:szCs w:val="28"/>
          <w:shd w:val="clear" w:color="auto" w:fill="FFFFFF"/>
          <w:lang w:val="en-US"/>
        </w:rPr>
        <w:t>A luggage (baggage) claim-check</w:t>
      </w:r>
    </w:p>
    <w:p w:rsidR="00182339" w:rsidRDefault="00182339" w:rsidP="00182339">
      <w:pPr>
        <w:pStyle w:val="a8"/>
        <w:widowControl/>
        <w:tabs>
          <w:tab w:val="left" w:pos="6690"/>
        </w:tabs>
        <w:spacing w:before="113" w:after="113" w:line="360" w:lineRule="auto"/>
        <w:ind w:left="57" w:right="170" w:firstLine="680"/>
        <w:jc w:val="both"/>
        <w:rPr>
          <w:bCs/>
          <w:color w:val="000000"/>
          <w:sz w:val="28"/>
          <w:szCs w:val="28"/>
          <w:shd w:val="clear" w:color="auto" w:fill="FFFFFF"/>
          <w:lang w:val="ru-RU"/>
        </w:rPr>
      </w:pPr>
      <w:r>
        <w:rPr>
          <w:bCs/>
          <w:color w:val="000000"/>
          <w:sz w:val="28"/>
          <w:szCs w:val="28"/>
          <w:shd w:val="clear" w:color="auto" w:fill="FFFFFF"/>
          <w:lang w:val="en-US"/>
        </w:rPr>
        <w:t>     </w:t>
      </w:r>
      <w:r>
        <w:rPr>
          <w:bCs/>
          <w:i/>
          <w:color w:val="000000"/>
          <w:sz w:val="28"/>
          <w:szCs w:val="28"/>
          <w:shd w:val="clear" w:color="auto" w:fill="FFFFFF"/>
          <w:lang w:val="en-US"/>
        </w:rPr>
        <w:t>Hijack</w:t>
      </w:r>
      <w:r>
        <w:rPr>
          <w:bCs/>
          <w:color w:val="000000"/>
          <w:sz w:val="28"/>
          <w:szCs w:val="28"/>
          <w:shd w:val="clear" w:color="auto" w:fill="FFFFFF"/>
          <w:lang w:val="ru-RU"/>
        </w:rPr>
        <w:t xml:space="preserve">……………. </w:t>
      </w:r>
      <w:proofErr w:type="spellStart"/>
      <w:r>
        <w:rPr>
          <w:bCs/>
          <w:color w:val="000000"/>
          <w:sz w:val="28"/>
          <w:szCs w:val="28"/>
          <w:shd w:val="clear" w:color="auto" w:fill="FFFFFF"/>
          <w:lang w:val="en-US"/>
        </w:rPr>
        <w:t>Etc</w:t>
      </w:r>
      <w:proofErr w:type="spellEnd"/>
      <w:r>
        <w:rPr>
          <w:bCs/>
          <w:color w:val="000000"/>
          <w:sz w:val="28"/>
          <w:szCs w:val="28"/>
          <w:shd w:val="clear" w:color="auto" w:fill="FFFFFF"/>
          <w:lang w:val="ru-RU"/>
        </w:rPr>
        <w:t>.</w:t>
      </w:r>
    </w:p>
    <w:p w:rsidR="00182339" w:rsidRDefault="00182339" w:rsidP="00182339">
      <w:pPr>
        <w:pStyle w:val="a8"/>
        <w:widowControl/>
        <w:tabs>
          <w:tab w:val="left" w:pos="6690"/>
        </w:tabs>
        <w:spacing w:before="113" w:after="113" w:line="360" w:lineRule="auto"/>
        <w:ind w:left="57" w:right="170" w:firstLine="680"/>
        <w:jc w:val="both"/>
        <w:rPr>
          <w:b/>
          <w:bCs/>
          <w:color w:val="000000"/>
          <w:sz w:val="28"/>
          <w:szCs w:val="28"/>
          <w:shd w:val="clear" w:color="auto" w:fill="FFFFFF"/>
          <w:lang w:val="ru-RU"/>
        </w:rPr>
      </w:pPr>
      <w:r>
        <w:rPr>
          <w:b/>
          <w:bCs/>
          <w:color w:val="000000"/>
          <w:sz w:val="28"/>
          <w:szCs w:val="28"/>
          <w:shd w:val="clear" w:color="auto" w:fill="FFFFFF"/>
        </w:rPr>
        <w:t xml:space="preserve">4 </w:t>
      </w:r>
      <w:r>
        <w:rPr>
          <w:b/>
          <w:bCs/>
          <w:color w:val="000000"/>
          <w:sz w:val="28"/>
          <w:szCs w:val="28"/>
          <w:shd w:val="clear" w:color="auto" w:fill="FFFFFF"/>
          <w:lang w:val="ru-RU"/>
        </w:rPr>
        <w:t>этап(четвертый, пятый уроки работы над темой):</w:t>
      </w:r>
    </w:p>
    <w:p w:rsidR="00182339" w:rsidRDefault="00182339" w:rsidP="00182339">
      <w:pPr>
        <w:pStyle w:val="a8"/>
        <w:widowControl/>
        <w:tabs>
          <w:tab w:val="left" w:pos="6690"/>
        </w:tabs>
        <w:spacing w:before="113" w:after="113" w:line="360" w:lineRule="auto"/>
        <w:ind w:left="57" w:right="170" w:firstLine="680"/>
        <w:jc w:val="both"/>
        <w:rPr>
          <w:bCs/>
          <w:color w:val="000000"/>
          <w:sz w:val="28"/>
          <w:szCs w:val="28"/>
          <w:shd w:val="clear" w:color="auto" w:fill="FFFFFF"/>
          <w:lang w:val="ru-RU"/>
        </w:rPr>
      </w:pPr>
      <w:r>
        <w:rPr>
          <w:b/>
          <w:bCs/>
          <w:color w:val="000000"/>
          <w:sz w:val="28"/>
          <w:szCs w:val="28"/>
          <w:shd w:val="clear" w:color="auto" w:fill="FFFFFF"/>
          <w:lang w:val="en-US"/>
        </w:rPr>
        <w:t> </w:t>
      </w:r>
      <w:r>
        <w:rPr>
          <w:color w:val="000000"/>
          <w:sz w:val="28"/>
          <w:szCs w:val="28"/>
          <w:shd w:val="clear" w:color="auto" w:fill="FFFFFF"/>
          <w:lang w:val="ru-RU"/>
        </w:rPr>
        <w:t>На предыдущих занятиях участники поездки определились с выбором программы пребывания, в частности, с выбором достопримечательностей («</w:t>
      </w:r>
      <w:r>
        <w:rPr>
          <w:color w:val="000000"/>
          <w:sz w:val="28"/>
          <w:szCs w:val="28"/>
          <w:shd w:val="clear" w:color="auto" w:fill="FFFFFF"/>
          <w:lang w:val="en-US"/>
        </w:rPr>
        <w:t>Visiting</w:t>
      </w:r>
      <w:r>
        <w:rPr>
          <w:color w:val="000000"/>
          <w:sz w:val="28"/>
          <w:szCs w:val="28"/>
          <w:shd w:val="clear" w:color="auto" w:fill="FFFFFF"/>
          <w:lang w:val="ru-RU"/>
        </w:rPr>
        <w:t xml:space="preserve"> </w:t>
      </w:r>
      <w:r>
        <w:rPr>
          <w:color w:val="000000"/>
          <w:sz w:val="28"/>
          <w:szCs w:val="28"/>
          <w:shd w:val="clear" w:color="auto" w:fill="FFFFFF"/>
          <w:lang w:val="en-US"/>
        </w:rPr>
        <w:t>Places</w:t>
      </w:r>
      <w:r>
        <w:rPr>
          <w:color w:val="000000"/>
          <w:sz w:val="28"/>
          <w:szCs w:val="28"/>
          <w:shd w:val="clear" w:color="auto" w:fill="FFFFFF"/>
          <w:lang w:val="ru-RU"/>
        </w:rPr>
        <w:t>»). Теперь им необходимо подобрать информацию об этих достопримечательностях, чтобы можно было лучше ознакомиться с ними на месте. При подготовке к этому уроку учащиеся должны были постараться найти любую интересную информацию об этих достопримечательностях из разных источников. Однако</w:t>
      </w:r>
      <w:proofErr w:type="gramStart"/>
      <w:r>
        <w:rPr>
          <w:color w:val="000000"/>
          <w:sz w:val="28"/>
          <w:szCs w:val="28"/>
          <w:shd w:val="clear" w:color="auto" w:fill="FFFFFF"/>
          <w:lang w:val="ru-RU"/>
        </w:rPr>
        <w:t>,</w:t>
      </w:r>
      <w:proofErr w:type="gramEnd"/>
      <w:r>
        <w:rPr>
          <w:color w:val="000000"/>
          <w:sz w:val="28"/>
          <w:szCs w:val="28"/>
          <w:shd w:val="clear" w:color="auto" w:fill="FFFFFF"/>
          <w:lang w:val="ru-RU"/>
        </w:rPr>
        <w:t xml:space="preserve"> это не исключает возможности помощи со стороны учителя. Учитель может принести дополнительную звукозапись, видео, слайды, статьи, пр. </w:t>
      </w:r>
      <w:r>
        <w:rPr>
          <w:color w:val="000000"/>
          <w:sz w:val="28"/>
          <w:szCs w:val="28"/>
          <w:shd w:val="clear" w:color="auto" w:fill="FFFFFF"/>
          <w:lang w:val="en-US"/>
        </w:rPr>
        <w:t>(</w:t>
      </w:r>
      <w:proofErr w:type="spellStart"/>
      <w:r>
        <w:rPr>
          <w:color w:val="000000"/>
          <w:sz w:val="28"/>
          <w:szCs w:val="28"/>
          <w:shd w:val="clear" w:color="auto" w:fill="FFFFFF"/>
          <w:lang w:val="en-US"/>
        </w:rPr>
        <w:t>например</w:t>
      </w:r>
      <w:proofErr w:type="spellEnd"/>
      <w:r>
        <w:rPr>
          <w:color w:val="000000"/>
          <w:sz w:val="28"/>
          <w:szCs w:val="28"/>
          <w:shd w:val="clear" w:color="auto" w:fill="FFFFFF"/>
          <w:lang w:val="en-US"/>
        </w:rPr>
        <w:t xml:space="preserve">, Westminster, Trafalgar Square, The Royal Palaces, Kensington, Legal, Regal and ceremonial London, North London, Parks, The River Thames etc.). </w:t>
      </w:r>
      <w:r>
        <w:rPr>
          <w:color w:val="000000"/>
          <w:sz w:val="28"/>
          <w:szCs w:val="28"/>
          <w:shd w:val="clear" w:color="auto" w:fill="FFFFFF"/>
          <w:lang w:val="ru-RU"/>
        </w:rPr>
        <w:t>В результате обсуждения в группах ребята должны составить программу посещения достопримечательностей (каждая группа свою)</w:t>
      </w:r>
      <w:proofErr w:type="gramStart"/>
      <w:r>
        <w:rPr>
          <w:color w:val="000000"/>
          <w:sz w:val="28"/>
          <w:szCs w:val="28"/>
          <w:shd w:val="clear" w:color="auto" w:fill="FFFFFF"/>
          <w:lang w:val="ru-RU"/>
        </w:rPr>
        <w:t>.</w:t>
      </w:r>
      <w:r>
        <w:rPr>
          <w:bCs/>
          <w:color w:val="000000"/>
          <w:sz w:val="28"/>
          <w:szCs w:val="28"/>
          <w:shd w:val="clear" w:color="auto" w:fill="FFFFFF"/>
          <w:lang w:val="ru-RU"/>
        </w:rPr>
        <w:t>У</w:t>
      </w:r>
      <w:proofErr w:type="gramEnd"/>
      <w:r>
        <w:rPr>
          <w:bCs/>
          <w:color w:val="000000"/>
          <w:sz w:val="28"/>
          <w:szCs w:val="28"/>
          <w:shd w:val="clear" w:color="auto" w:fill="FFFFFF"/>
          <w:lang w:val="ru-RU"/>
        </w:rPr>
        <w:t xml:space="preserve">чащимися проводится самостоятельная работа по сбору информации (каждая группа о своей культуре чаепития). </w:t>
      </w:r>
    </w:p>
    <w:p w:rsidR="00182339" w:rsidRDefault="00182339" w:rsidP="00182339">
      <w:pPr>
        <w:pStyle w:val="a8"/>
        <w:widowControl/>
        <w:tabs>
          <w:tab w:val="left" w:pos="6690"/>
        </w:tabs>
        <w:spacing w:before="113" w:after="113" w:line="360" w:lineRule="auto"/>
        <w:ind w:left="57" w:right="170" w:firstLine="680"/>
        <w:jc w:val="both"/>
        <w:rPr>
          <w:bCs/>
          <w:color w:val="000000"/>
          <w:sz w:val="28"/>
          <w:szCs w:val="28"/>
          <w:shd w:val="clear" w:color="auto" w:fill="FFFFFF"/>
          <w:lang w:val="ru-RU"/>
        </w:rPr>
      </w:pPr>
      <w:r>
        <w:rPr>
          <w:b/>
          <w:bCs/>
          <w:color w:val="000000"/>
          <w:sz w:val="28"/>
          <w:szCs w:val="28"/>
          <w:shd w:val="clear" w:color="auto" w:fill="FFFFFF"/>
        </w:rPr>
        <w:t>5 этап</w:t>
      </w:r>
      <w:r>
        <w:rPr>
          <w:b/>
          <w:bCs/>
          <w:color w:val="000000"/>
          <w:sz w:val="28"/>
          <w:szCs w:val="28"/>
          <w:shd w:val="clear" w:color="auto" w:fill="FFFFFF"/>
          <w:lang w:val="ru-RU"/>
        </w:rPr>
        <w:t>( шестой, седьмой уроки):</w:t>
      </w:r>
      <w:r>
        <w:rPr>
          <w:b/>
          <w:bCs/>
          <w:color w:val="000000"/>
          <w:sz w:val="28"/>
          <w:szCs w:val="28"/>
          <w:shd w:val="clear" w:color="auto" w:fill="FFFFFF"/>
          <w:lang w:val="en-US"/>
        </w:rPr>
        <w:t> </w:t>
      </w:r>
      <w:r>
        <w:rPr>
          <w:bCs/>
          <w:color w:val="000000"/>
          <w:sz w:val="28"/>
          <w:szCs w:val="28"/>
          <w:shd w:val="clear" w:color="auto" w:fill="FFFFFF"/>
          <w:lang w:val="ru-RU"/>
        </w:rPr>
        <w:t xml:space="preserve">Заключительный этап (в зависимости от подготовки группы, работа может быть продолжена на последующих уроках и заключительный этап может состояться позднее). Каждая группа защищает перед всем классом </w:t>
      </w:r>
      <w:proofErr w:type="gramStart"/>
      <w:r>
        <w:rPr>
          <w:bCs/>
          <w:color w:val="000000"/>
          <w:sz w:val="28"/>
          <w:szCs w:val="28"/>
          <w:shd w:val="clear" w:color="auto" w:fill="FFFFFF"/>
          <w:lang w:val="ru-RU"/>
        </w:rPr>
        <w:t>свой</w:t>
      </w:r>
      <w:proofErr w:type="gramEnd"/>
      <w:r>
        <w:rPr>
          <w:bCs/>
          <w:color w:val="000000"/>
          <w:sz w:val="28"/>
          <w:szCs w:val="28"/>
          <w:shd w:val="clear" w:color="auto" w:fill="FFFFFF"/>
          <w:lang w:val="ru-RU"/>
        </w:rPr>
        <w:t xml:space="preserve"> </w:t>
      </w:r>
      <w:proofErr w:type="spellStart"/>
      <w:r>
        <w:rPr>
          <w:bCs/>
          <w:color w:val="000000"/>
          <w:sz w:val="28"/>
          <w:szCs w:val="28"/>
          <w:shd w:val="clear" w:color="auto" w:fill="FFFFFF"/>
          <w:lang w:val="ru-RU"/>
        </w:rPr>
        <w:t>подпроект</w:t>
      </w:r>
      <w:proofErr w:type="spellEnd"/>
      <w:r>
        <w:rPr>
          <w:bCs/>
          <w:color w:val="000000"/>
          <w:sz w:val="28"/>
          <w:szCs w:val="28"/>
          <w:shd w:val="clear" w:color="auto" w:fill="FFFFFF"/>
          <w:lang w:val="ru-RU"/>
        </w:rPr>
        <w:t xml:space="preserve">, </w:t>
      </w:r>
    </w:p>
    <w:p w:rsidR="00182339" w:rsidRDefault="00182339" w:rsidP="00182339">
      <w:pPr>
        <w:pStyle w:val="a8"/>
        <w:widowControl/>
        <w:tabs>
          <w:tab w:val="left" w:pos="6690"/>
        </w:tabs>
        <w:spacing w:before="113" w:after="113" w:line="360" w:lineRule="auto"/>
        <w:ind w:left="57" w:right="170"/>
        <w:jc w:val="center"/>
        <w:rPr>
          <w:bCs/>
          <w:color w:val="000000"/>
          <w:shd w:val="clear" w:color="auto" w:fill="FFFFFF"/>
          <w:lang w:val="ru-RU"/>
        </w:rPr>
      </w:pPr>
      <w:r>
        <w:rPr>
          <w:bCs/>
          <w:color w:val="000000"/>
          <w:shd w:val="clear" w:color="auto" w:fill="FFFFFF"/>
          <w:lang w:val="ru-RU"/>
        </w:rPr>
        <w:t>7</w:t>
      </w:r>
    </w:p>
    <w:p w:rsidR="00182339" w:rsidRDefault="00182339" w:rsidP="00182339">
      <w:pPr>
        <w:pStyle w:val="a8"/>
        <w:widowControl/>
        <w:tabs>
          <w:tab w:val="left" w:pos="6690"/>
        </w:tabs>
        <w:spacing w:before="113" w:after="113" w:line="360" w:lineRule="auto"/>
        <w:ind w:left="57" w:right="170"/>
        <w:jc w:val="both"/>
        <w:rPr>
          <w:color w:val="000000"/>
          <w:sz w:val="28"/>
          <w:szCs w:val="28"/>
          <w:shd w:val="clear" w:color="auto" w:fill="FFFFFF"/>
          <w:lang w:val="ru-RU"/>
        </w:rPr>
      </w:pPr>
      <w:r>
        <w:rPr>
          <w:bCs/>
          <w:color w:val="000000"/>
          <w:sz w:val="28"/>
          <w:szCs w:val="28"/>
          <w:shd w:val="clear" w:color="auto" w:fill="FFFFFF"/>
          <w:lang w:val="ru-RU"/>
        </w:rPr>
        <w:t xml:space="preserve">аргументируя, почему они выбрали тот или иной способ путешествия, страну и программу пребывания. Участники других групп задают им как можно больше вопросов, стараясь доказать, что их выбор лучше (ведя себя, как носители выбранной культуры). При этом группы по ходу защиты своего проекта могут использовать в качестве аргументов любые средства наглядности, специально подготовленные или подобранные для этого случая. На эти уроки (а может быть один урок) желательно пригласить экспертов (других учителей иностранного языка, ребят из параллельных групп или иностранцев-носителей культуры) для внешней оценки проектов. В результате защиты проектов и общего обсуждения класс составляет полную программу подготовки к поездке и пребывания в странах для ознакомления с культурой чаепития. </w:t>
      </w:r>
      <w:r>
        <w:rPr>
          <w:color w:val="000000"/>
          <w:sz w:val="28"/>
          <w:szCs w:val="28"/>
          <w:shd w:val="clear" w:color="auto" w:fill="FFFFFF"/>
          <w:lang w:val="ru-RU"/>
        </w:rPr>
        <w:t xml:space="preserve">Каждая группа обсуждает «совершенное» путешествие, рассказывая преподавателю </w:t>
      </w:r>
      <w:proofErr w:type="gramStart"/>
      <w:r>
        <w:rPr>
          <w:color w:val="000000"/>
          <w:sz w:val="28"/>
          <w:szCs w:val="28"/>
          <w:shd w:val="clear" w:color="auto" w:fill="FFFFFF"/>
          <w:lang w:val="ru-RU"/>
        </w:rPr>
        <w:t>о</w:t>
      </w:r>
      <w:proofErr w:type="gramEnd"/>
      <w:r>
        <w:rPr>
          <w:color w:val="000000"/>
          <w:sz w:val="28"/>
          <w:szCs w:val="28"/>
          <w:shd w:val="clear" w:color="auto" w:fill="FFFFFF"/>
          <w:lang w:val="ru-RU"/>
        </w:rPr>
        <w:t xml:space="preserve"> </w:t>
      </w:r>
      <w:proofErr w:type="gramStart"/>
      <w:r>
        <w:rPr>
          <w:color w:val="000000"/>
          <w:sz w:val="28"/>
          <w:szCs w:val="28"/>
          <w:shd w:val="clear" w:color="auto" w:fill="FFFFFF"/>
          <w:lang w:val="ru-RU"/>
        </w:rPr>
        <w:t>приобретенных</w:t>
      </w:r>
      <w:proofErr w:type="gramEnd"/>
      <w:r>
        <w:rPr>
          <w:color w:val="000000"/>
          <w:sz w:val="28"/>
          <w:szCs w:val="28"/>
          <w:shd w:val="clear" w:color="auto" w:fill="FFFFFF"/>
          <w:lang w:val="ru-RU"/>
        </w:rPr>
        <w:t xml:space="preserve"> знаний в области традиций чаепития. Каждая группа готовит небольшую презентацию для иллюстрации своего путешествия. </w:t>
      </w:r>
    </w:p>
    <w:p w:rsidR="00182339" w:rsidRDefault="00182339" w:rsidP="00182339">
      <w:pPr>
        <w:pStyle w:val="a8"/>
        <w:widowControl/>
        <w:tabs>
          <w:tab w:val="left" w:pos="6690"/>
        </w:tabs>
        <w:spacing w:before="113" w:after="113" w:line="360" w:lineRule="auto"/>
        <w:ind w:left="57" w:right="170" w:firstLine="680"/>
        <w:jc w:val="both"/>
        <w:rPr>
          <w:color w:val="000000"/>
          <w:sz w:val="28"/>
          <w:szCs w:val="28"/>
          <w:shd w:val="clear" w:color="auto" w:fill="FFFFFF"/>
          <w:lang w:val="ru-RU"/>
        </w:rPr>
      </w:pPr>
      <w:r>
        <w:rPr>
          <w:color w:val="000000"/>
          <w:sz w:val="28"/>
          <w:szCs w:val="28"/>
          <w:shd w:val="clear" w:color="auto" w:fill="FFFFFF"/>
          <w:lang w:val="ru-RU"/>
        </w:rPr>
        <w:t xml:space="preserve">Далее из каждой группы выбирается (учениками голосованием) один учащийся и выбранные формируют межкультурную группу для обсуждения и сравнения традиций чаепития в мире. Остальные учащиеся помогают выбранному ими делегату подготовиться к обсуждению и активно участвуют в самом обсуждении, высказывая свое мнение о культуре чаепития выбранной страны. </w:t>
      </w:r>
    </w:p>
    <w:p w:rsidR="00182339" w:rsidRDefault="00182339" w:rsidP="00182339">
      <w:pPr>
        <w:pStyle w:val="a8"/>
        <w:widowControl/>
        <w:tabs>
          <w:tab w:val="left" w:pos="6690"/>
        </w:tabs>
        <w:spacing w:before="113" w:after="113" w:line="360" w:lineRule="auto"/>
        <w:ind w:left="57" w:right="170" w:firstLine="680"/>
        <w:jc w:val="both"/>
        <w:rPr>
          <w:color w:val="000000"/>
          <w:sz w:val="28"/>
          <w:szCs w:val="28"/>
          <w:shd w:val="clear" w:color="auto" w:fill="FFFFFF"/>
          <w:lang w:val="ru-RU"/>
        </w:rPr>
      </w:pPr>
      <w:r>
        <w:rPr>
          <w:color w:val="000000"/>
          <w:sz w:val="28"/>
          <w:szCs w:val="28"/>
          <w:shd w:val="clear" w:color="auto" w:fill="FFFFFF"/>
          <w:lang w:val="ru-RU"/>
        </w:rPr>
        <w:t xml:space="preserve">В качестве подведения итогов класс создает веб-страницу проекта на английском, где резюмируются результаты </w:t>
      </w:r>
      <w:proofErr w:type="gramStart"/>
      <w:r>
        <w:rPr>
          <w:color w:val="000000"/>
          <w:sz w:val="28"/>
          <w:szCs w:val="28"/>
          <w:shd w:val="clear" w:color="auto" w:fill="FFFFFF"/>
          <w:lang w:val="ru-RU"/>
        </w:rPr>
        <w:t>с</w:t>
      </w:r>
      <w:proofErr w:type="gramEnd"/>
      <w:r>
        <w:rPr>
          <w:color w:val="000000"/>
          <w:sz w:val="28"/>
          <w:szCs w:val="28"/>
          <w:shd w:val="clear" w:color="auto" w:fill="FFFFFF"/>
          <w:lang w:val="ru-RU"/>
        </w:rPr>
        <w:t xml:space="preserve"> ссылками на образовательные источники. </w:t>
      </w:r>
    </w:p>
    <w:p w:rsidR="00182339" w:rsidRDefault="00182339" w:rsidP="00182339">
      <w:pPr>
        <w:pStyle w:val="a8"/>
        <w:widowControl/>
        <w:tabs>
          <w:tab w:val="left" w:pos="6690"/>
        </w:tabs>
        <w:spacing w:before="113" w:after="113" w:line="360" w:lineRule="auto"/>
        <w:ind w:left="57" w:right="170" w:firstLine="680"/>
        <w:jc w:val="both"/>
        <w:rPr>
          <w:color w:val="000000"/>
          <w:sz w:val="28"/>
          <w:szCs w:val="28"/>
          <w:shd w:val="clear" w:color="auto" w:fill="FFFFFF"/>
          <w:lang w:val="ru-RU"/>
        </w:rPr>
      </w:pPr>
      <w:r>
        <w:rPr>
          <w:color w:val="000000"/>
          <w:sz w:val="28"/>
          <w:szCs w:val="28"/>
          <w:shd w:val="clear" w:color="auto" w:fill="FFFFFF"/>
          <w:lang w:val="ru-RU"/>
        </w:rPr>
        <w:t xml:space="preserve">После завершения проекта преподаватель проводит анкетирование учащихся для проверки результатов проектной деятельности. </w:t>
      </w:r>
    </w:p>
    <w:p w:rsidR="00182339" w:rsidRDefault="00182339" w:rsidP="00182339">
      <w:pPr>
        <w:spacing w:before="113" w:after="113" w:line="360" w:lineRule="auto"/>
        <w:ind w:left="57" w:right="170" w:firstLine="714"/>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Анкета для учащихся</w:t>
      </w:r>
    </w:p>
    <w:p w:rsidR="00182339" w:rsidRDefault="00182339" w:rsidP="00182339">
      <w:pPr>
        <w:numPr>
          <w:ilvl w:val="0"/>
          <w:numId w:val="3"/>
        </w:numPr>
        <w:suppressAutoHyphens/>
        <w:spacing w:before="113" w:after="113" w:line="360" w:lineRule="auto"/>
        <w:ind w:left="57" w:right="170" w:firstLine="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Когда чай появился в Англии?</w:t>
      </w:r>
    </w:p>
    <w:p w:rsidR="00182339" w:rsidRDefault="00182339" w:rsidP="00182339">
      <w:pPr>
        <w:numPr>
          <w:ilvl w:val="0"/>
          <w:numId w:val="3"/>
        </w:numPr>
        <w:suppressAutoHyphens/>
        <w:spacing w:before="113" w:after="113" w:line="360" w:lineRule="auto"/>
        <w:ind w:left="57" w:right="170" w:firstLine="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Когда чай появился в России?</w:t>
      </w:r>
    </w:p>
    <w:p w:rsidR="00182339" w:rsidRDefault="00182339" w:rsidP="00182339">
      <w:pPr>
        <w:numPr>
          <w:ilvl w:val="0"/>
          <w:numId w:val="3"/>
        </w:numPr>
        <w:suppressAutoHyphens/>
        <w:spacing w:before="113" w:after="113" w:line="360" w:lineRule="auto"/>
        <w:ind w:left="57" w:right="170" w:firstLine="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Какие слои населения пили чай в Англии?</w:t>
      </w:r>
    </w:p>
    <w:p w:rsidR="00182339" w:rsidRDefault="00182339" w:rsidP="00182339">
      <w:pPr>
        <w:numPr>
          <w:ilvl w:val="0"/>
          <w:numId w:val="3"/>
        </w:numPr>
        <w:suppressAutoHyphens/>
        <w:spacing w:before="113" w:after="113" w:line="360" w:lineRule="auto"/>
        <w:ind w:left="57" w:right="170" w:firstLine="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Какие слои населения пили чай в России?</w:t>
      </w:r>
    </w:p>
    <w:p w:rsidR="00182339" w:rsidRDefault="00182339" w:rsidP="00182339">
      <w:pPr>
        <w:numPr>
          <w:ilvl w:val="0"/>
          <w:numId w:val="3"/>
        </w:numPr>
        <w:suppressAutoHyphens/>
        <w:spacing w:before="113" w:after="113" w:line="360" w:lineRule="auto"/>
        <w:ind w:left="57" w:right="170" w:firstLine="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Сколько раз в день англичане пьют чай? И по каким поводам?</w:t>
      </w:r>
    </w:p>
    <w:p w:rsidR="00182339" w:rsidRDefault="00182339" w:rsidP="00182339">
      <w:pPr>
        <w:numPr>
          <w:ilvl w:val="0"/>
          <w:numId w:val="3"/>
        </w:numPr>
        <w:suppressAutoHyphens/>
        <w:spacing w:before="113" w:after="113" w:line="360" w:lineRule="auto"/>
        <w:ind w:left="57" w:right="170" w:firstLine="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Сколько раз вы пьете чай?</w:t>
      </w:r>
    </w:p>
    <w:p w:rsidR="00182339" w:rsidRDefault="00182339" w:rsidP="00182339">
      <w:pPr>
        <w:numPr>
          <w:ilvl w:val="0"/>
          <w:numId w:val="3"/>
        </w:numPr>
        <w:suppressAutoHyphens/>
        <w:spacing w:before="113" w:after="113" w:line="360" w:lineRule="auto"/>
        <w:ind w:left="57" w:right="170" w:firstLine="709"/>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Вы предпочитаете пить чай по-английски (с молоком) или по-русски (с лимоном)  другие вариан</w:t>
      </w:r>
      <w:r>
        <w:rPr>
          <w:rFonts w:ascii="Times New Roman" w:hAnsi="Times New Roman"/>
          <w:color w:val="000000" w:themeColor="text1"/>
          <w:sz w:val="28"/>
          <w:szCs w:val="28"/>
          <w:shd w:val="clear" w:color="auto" w:fill="FFFFFF"/>
        </w:rPr>
        <w:t>т</w:t>
      </w:r>
      <w:r>
        <w:rPr>
          <w:rFonts w:ascii="Times New Roman" w:hAnsi="Times New Roman"/>
          <w:color w:val="000000"/>
          <w:sz w:val="28"/>
          <w:szCs w:val="28"/>
          <w:shd w:val="clear" w:color="auto" w:fill="FFFFFF"/>
        </w:rPr>
        <w:t>ы?</w:t>
      </w:r>
    </w:p>
    <w:p w:rsidR="00182339" w:rsidRDefault="00182339" w:rsidP="00182339">
      <w:pP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Сколько раз в день пьют чай англичане и русские?</w:t>
      </w:r>
    </w:p>
    <w:p w:rsidR="00182339" w:rsidRDefault="00182339" w:rsidP="00182339">
      <w:pPr>
        <w:pStyle w:val="a8"/>
        <w:widowControl/>
        <w:tabs>
          <w:tab w:val="left" w:pos="6690"/>
        </w:tabs>
        <w:spacing w:before="113" w:after="113" w:line="360" w:lineRule="auto"/>
        <w:ind w:left="420" w:right="170"/>
        <w:jc w:val="both"/>
        <w:rPr>
          <w:b/>
          <w:color w:val="000000"/>
          <w:sz w:val="28"/>
          <w:szCs w:val="28"/>
          <w:shd w:val="clear" w:color="auto" w:fill="FFFFFF"/>
          <w:lang w:val="ru-RU"/>
        </w:rPr>
      </w:pPr>
      <w:r>
        <w:rPr>
          <w:b/>
          <w:color w:val="000000"/>
          <w:sz w:val="28"/>
          <w:szCs w:val="28"/>
          <w:shd w:val="clear" w:color="auto" w:fill="FFFFFF"/>
          <w:lang w:val="ru-RU"/>
        </w:rPr>
        <w:t>1.2Использование инновационных технологий при разработке проекта школьниками.</w:t>
      </w:r>
    </w:p>
    <w:p w:rsidR="00182339" w:rsidRDefault="00182339" w:rsidP="00182339">
      <w:pPr>
        <w:pStyle w:val="a8"/>
        <w:widowControl/>
        <w:tabs>
          <w:tab w:val="left" w:pos="6690"/>
        </w:tabs>
        <w:spacing w:before="113" w:after="113" w:line="360" w:lineRule="auto"/>
        <w:ind w:right="170"/>
        <w:jc w:val="center"/>
        <w:rPr>
          <w:color w:val="000000"/>
          <w:sz w:val="28"/>
          <w:szCs w:val="28"/>
          <w:shd w:val="clear" w:color="auto" w:fill="FFFFFF"/>
          <w:lang w:val="ru-RU"/>
        </w:rPr>
      </w:pPr>
      <w:r>
        <w:rPr>
          <w:color w:val="000000"/>
          <w:sz w:val="28"/>
          <w:szCs w:val="28"/>
          <w:shd w:val="clear" w:color="auto" w:fill="FFFFFF"/>
        </w:rPr>
        <w:t>Интерес к мультимедийным технологиям настолько велик, что школьники с удовольствием сами создают компьютерные текстовые работы и мультимедийные проекты. В основном большинство проектов выполняются моими учениками в ходе итоговых уроков, когда по результатам его выполнения я оцениваю усвоение учащимися определенного учебного материала. Работа над исследовательским проектом – это сложный процесс, включающий ряд последовательных этапов. Он интересен и по силам тем учащимся, которые увлечены данным предметом и хотят быть настоящими исследователями, получить навык работы с научной литературой, а также научиться практическому применению знаний в области информационных и компьютерных технологий.</w:t>
      </w:r>
      <w:r>
        <w:rPr>
          <w:rStyle w:val="apple-converted-space"/>
          <w:color w:val="000000"/>
          <w:sz w:val="28"/>
          <w:szCs w:val="28"/>
          <w:shd w:val="clear" w:color="auto" w:fill="FFFFFF"/>
        </w:rPr>
        <w:t> </w:t>
      </w:r>
      <w:r>
        <w:rPr>
          <w:color w:val="000000"/>
          <w:sz w:val="28"/>
          <w:szCs w:val="28"/>
          <w:shd w:val="clear" w:color="auto" w:fill="FFFFFF"/>
          <w:lang w:val="ru-RU"/>
        </w:rPr>
        <w:t>Современные педагогические технологии помогают реализовать личностно-ориентированный подход в обучении, обеспечивают индивидуализацию и дифференциацию обучения с учетом способностей детей, их склонностей, интересов и т.д. Внедрение в учебный процесс мультимедийных программ не исключает традиционные методы</w:t>
      </w:r>
    </w:p>
    <w:p w:rsidR="00182339" w:rsidRDefault="00182339" w:rsidP="00182339">
      <w:pPr>
        <w:pStyle w:val="a8"/>
        <w:widowControl/>
        <w:tabs>
          <w:tab w:val="left" w:pos="6690"/>
        </w:tabs>
        <w:spacing w:before="113" w:after="113" w:line="360" w:lineRule="auto"/>
        <w:ind w:right="170"/>
        <w:rPr>
          <w:color w:val="000000"/>
          <w:sz w:val="28"/>
          <w:szCs w:val="28"/>
          <w:shd w:val="clear" w:color="auto" w:fill="FFFFFF"/>
          <w:lang w:val="ru-RU"/>
        </w:rPr>
      </w:pPr>
      <w:r>
        <w:rPr>
          <w:color w:val="000000"/>
          <w:sz w:val="28"/>
          <w:szCs w:val="28"/>
          <w:shd w:val="clear" w:color="auto" w:fill="FFFFFF"/>
          <w:lang w:val="ru-RU"/>
        </w:rPr>
        <w:t>обучения, а гармонично сочетается с ними на всех этапах обучения.</w:t>
      </w:r>
    </w:p>
    <w:p w:rsidR="00182339" w:rsidRDefault="00182339" w:rsidP="00182339">
      <w:pPr>
        <w:pStyle w:val="a8"/>
        <w:widowControl/>
        <w:tabs>
          <w:tab w:val="left" w:pos="6690"/>
        </w:tabs>
        <w:spacing w:before="113" w:after="113" w:line="360" w:lineRule="auto"/>
        <w:ind w:right="170"/>
        <w:jc w:val="both"/>
        <w:rPr>
          <w:color w:val="000000"/>
          <w:sz w:val="28"/>
          <w:szCs w:val="28"/>
          <w:shd w:val="clear" w:color="auto" w:fill="FFFFFF"/>
          <w:lang w:val="ru-RU"/>
        </w:rPr>
      </w:pPr>
      <w:r>
        <w:rPr>
          <w:color w:val="000000"/>
          <w:sz w:val="28"/>
          <w:szCs w:val="28"/>
          <w:shd w:val="clear" w:color="auto" w:fill="FFFFFF"/>
          <w:lang w:val="ru-RU"/>
        </w:rPr>
        <w:t xml:space="preserve">В первую очередь, безусловно, важна компетентность педагога в своей предметной сфере. Не менее важен профессионализм учителя в работе </w:t>
      </w:r>
      <w:proofErr w:type="gramStart"/>
      <w:r>
        <w:rPr>
          <w:color w:val="000000"/>
          <w:sz w:val="28"/>
          <w:szCs w:val="28"/>
          <w:shd w:val="clear" w:color="auto" w:fill="FFFFFF"/>
          <w:lang w:val="ru-RU"/>
        </w:rPr>
        <w:t>с</w:t>
      </w:r>
      <w:proofErr w:type="gramEnd"/>
      <w:r>
        <w:rPr>
          <w:color w:val="000000"/>
          <w:sz w:val="28"/>
          <w:szCs w:val="28"/>
          <w:shd w:val="clear" w:color="auto" w:fill="FFFFFF"/>
          <w:lang w:val="ru-RU"/>
        </w:rPr>
        <w:t xml:space="preserve"> </w:t>
      </w:r>
    </w:p>
    <w:p w:rsidR="00182339" w:rsidRDefault="00182339" w:rsidP="00182339">
      <w:pPr>
        <w:pStyle w:val="a8"/>
        <w:widowControl/>
        <w:tabs>
          <w:tab w:val="left" w:pos="6690"/>
        </w:tabs>
        <w:spacing w:before="113" w:after="113" w:line="360" w:lineRule="auto"/>
        <w:ind w:right="170"/>
        <w:jc w:val="center"/>
        <w:rPr>
          <w:color w:val="000000"/>
          <w:sz w:val="22"/>
          <w:szCs w:val="22"/>
          <w:shd w:val="clear" w:color="auto" w:fill="FFFFFF"/>
          <w:lang w:val="ru-RU"/>
        </w:rPr>
      </w:pPr>
      <w:r>
        <w:rPr>
          <w:color w:val="000000"/>
          <w:sz w:val="22"/>
          <w:szCs w:val="22"/>
          <w:shd w:val="clear" w:color="auto" w:fill="FFFFFF"/>
          <w:lang w:val="ru-RU"/>
        </w:rPr>
        <w:t>8</w:t>
      </w:r>
    </w:p>
    <w:p w:rsidR="00182339" w:rsidRDefault="00182339" w:rsidP="00182339">
      <w:pPr>
        <w:pStyle w:val="a8"/>
        <w:widowControl/>
        <w:tabs>
          <w:tab w:val="left" w:pos="6690"/>
        </w:tabs>
        <w:spacing w:before="113" w:after="113" w:line="360" w:lineRule="auto"/>
        <w:ind w:right="170"/>
        <w:jc w:val="both"/>
        <w:rPr>
          <w:color w:val="000000"/>
          <w:sz w:val="28"/>
          <w:szCs w:val="28"/>
          <w:shd w:val="clear" w:color="auto" w:fill="FFFFFF"/>
          <w:lang w:val="ru-RU"/>
        </w:rPr>
      </w:pPr>
      <w:r>
        <w:rPr>
          <w:color w:val="000000"/>
          <w:sz w:val="28"/>
          <w:szCs w:val="28"/>
          <w:shd w:val="clear" w:color="auto" w:fill="FFFFFF"/>
          <w:lang w:val="ru-RU"/>
        </w:rPr>
        <w:t xml:space="preserve">учащимися, опыт и желание </w:t>
      </w:r>
      <w:proofErr w:type="gramStart"/>
      <w:r>
        <w:rPr>
          <w:color w:val="000000"/>
          <w:sz w:val="28"/>
          <w:szCs w:val="28"/>
          <w:shd w:val="clear" w:color="auto" w:fill="FFFFFF"/>
          <w:lang w:val="ru-RU"/>
        </w:rPr>
        <w:t>по</w:t>
      </w:r>
      <w:proofErr w:type="gramEnd"/>
    </w:p>
    <w:p w:rsidR="008A4E0D" w:rsidRDefault="00182339" w:rsidP="00182339">
      <w:pPr>
        <w:pStyle w:val="a8"/>
        <w:widowControl/>
        <w:tabs>
          <w:tab w:val="left" w:pos="6690"/>
        </w:tabs>
        <w:spacing w:before="113" w:after="113" w:line="360" w:lineRule="auto"/>
        <w:ind w:right="170"/>
        <w:jc w:val="both"/>
        <w:rPr>
          <w:color w:val="000000"/>
          <w:sz w:val="28"/>
          <w:szCs w:val="28"/>
          <w:shd w:val="clear" w:color="auto" w:fill="FFFFFF"/>
          <w:lang w:val="ru-RU"/>
        </w:rPr>
      </w:pPr>
      <w:r>
        <w:rPr>
          <w:color w:val="000000"/>
          <w:sz w:val="28"/>
          <w:szCs w:val="28"/>
          <w:shd w:val="clear" w:color="auto" w:fill="FFFFFF"/>
          <w:lang w:val="ru-RU"/>
        </w:rPr>
        <w:t>с</w:t>
      </w:r>
      <w:r w:rsidR="008A4E0D">
        <w:rPr>
          <w:color w:val="000000"/>
          <w:sz w:val="28"/>
          <w:szCs w:val="28"/>
          <w:shd w:val="clear" w:color="auto" w:fill="FFFFFF"/>
          <w:lang w:val="ru-RU"/>
        </w:rPr>
        <w:t xml:space="preserve"> огромных преимуществ использования информационных технологий на уроке и во время подготовки к нему.</w:t>
      </w:r>
    </w:p>
    <w:p w:rsidR="008A4E0D" w:rsidRDefault="008A4E0D" w:rsidP="008A4E0D">
      <w:pPr>
        <w:pStyle w:val="a8"/>
        <w:widowControl/>
        <w:tabs>
          <w:tab w:val="left" w:pos="6690"/>
        </w:tabs>
        <w:spacing w:before="113" w:after="113" w:line="360" w:lineRule="auto"/>
        <w:ind w:left="57" w:right="170" w:firstLine="680"/>
        <w:jc w:val="both"/>
        <w:rPr>
          <w:color w:val="000000"/>
          <w:sz w:val="28"/>
          <w:szCs w:val="28"/>
          <w:shd w:val="clear" w:color="auto" w:fill="FFFFFF"/>
          <w:lang w:val="ru-RU"/>
        </w:rPr>
      </w:pPr>
      <w:r>
        <w:rPr>
          <w:color w:val="000000"/>
          <w:sz w:val="28"/>
          <w:szCs w:val="28"/>
          <w:shd w:val="clear" w:color="auto" w:fill="FFFFFF"/>
          <w:lang w:val="ru-RU"/>
        </w:rPr>
        <w:t>Одной из составных частей работы над проектом является мультимедийная презентация, подготовленная совместно с детьми. Она удобна и для учителя, и для учеников. Презентации, кроме текста, могут включать картинки, таблицы, графики, видео. Они используются для демонстрации богатейшего материала собранного детьми.</w:t>
      </w:r>
    </w:p>
    <w:p w:rsidR="008A4E0D" w:rsidRDefault="008A4E0D" w:rsidP="008A4E0D">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 современным  технологиям  относится  и  технология  сотрудничества. </w:t>
      </w:r>
    </w:p>
    <w:p w:rsidR="008A4E0D" w:rsidRDefault="008A4E0D" w:rsidP="008A4E0D">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Основная  идея  заключается  в создании  условий  для  </w:t>
      </w:r>
      <w:proofErr w:type="gramStart"/>
      <w:r>
        <w:rPr>
          <w:rFonts w:ascii="Times New Roman" w:eastAsia="Times New Roman" w:hAnsi="Times New Roman" w:cs="Times New Roman"/>
          <w:sz w:val="28"/>
          <w:szCs w:val="28"/>
          <w:lang w:eastAsia="ru-RU"/>
        </w:rPr>
        <w:t>активной</w:t>
      </w:r>
      <w:proofErr w:type="gramEnd"/>
      <w:r>
        <w:rPr>
          <w:rFonts w:ascii="Times New Roman" w:eastAsia="Times New Roman" w:hAnsi="Times New Roman" w:cs="Times New Roman"/>
          <w:sz w:val="28"/>
          <w:szCs w:val="28"/>
          <w:lang w:eastAsia="ru-RU"/>
        </w:rPr>
        <w:t xml:space="preserve">  совместной </w:t>
      </w:r>
    </w:p>
    <w:p w:rsidR="008A4E0D" w:rsidRDefault="008A4E0D" w:rsidP="008A4E0D">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деятельности  учащихся  в  разных  учебных  ситуациях.  Дети  объединяются </w:t>
      </w:r>
    </w:p>
    <w:p w:rsidR="008A4E0D" w:rsidRDefault="008A4E0D" w:rsidP="008A4E0D">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группы  по  3-4  человека,  им даётся  одно  задание,  при  этом </w:t>
      </w:r>
    </w:p>
    <w:p w:rsidR="008A4E0D" w:rsidRDefault="008A4E0D" w:rsidP="008A4E0D">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оговаривается  роль  каждого.  Каждый  ученик  отвечает  не  только  </w:t>
      </w:r>
      <w:proofErr w:type="gramStart"/>
      <w:r>
        <w:rPr>
          <w:rFonts w:ascii="Times New Roman" w:eastAsia="Times New Roman" w:hAnsi="Times New Roman" w:cs="Times New Roman"/>
          <w:sz w:val="28"/>
          <w:szCs w:val="28"/>
          <w:lang w:eastAsia="ru-RU"/>
        </w:rPr>
        <w:t>за</w:t>
      </w:r>
      <w:proofErr w:type="gramEnd"/>
      <w:r>
        <w:rPr>
          <w:rFonts w:ascii="Times New Roman" w:eastAsia="Times New Roman" w:hAnsi="Times New Roman" w:cs="Times New Roman"/>
          <w:sz w:val="28"/>
          <w:szCs w:val="28"/>
          <w:lang w:eastAsia="ru-RU"/>
        </w:rPr>
        <w:t xml:space="preserve"> </w:t>
      </w:r>
    </w:p>
    <w:p w:rsidR="008A4E0D" w:rsidRDefault="008A4E0D" w:rsidP="008A4E0D">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результат  своей работы, но и за результат всей группы. Поэтому слабые </w:t>
      </w:r>
    </w:p>
    <w:p w:rsidR="008A4E0D" w:rsidRDefault="008A4E0D" w:rsidP="008A4E0D">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учащиеся стараются выяснить у </w:t>
      </w:r>
      <w:proofErr w:type="gramStart"/>
      <w:r>
        <w:rPr>
          <w:rFonts w:ascii="Times New Roman" w:eastAsia="Times New Roman" w:hAnsi="Times New Roman" w:cs="Times New Roman"/>
          <w:sz w:val="28"/>
          <w:szCs w:val="28"/>
          <w:lang w:eastAsia="ru-RU"/>
        </w:rPr>
        <w:t>сильных</w:t>
      </w:r>
      <w:proofErr w:type="gramEnd"/>
      <w:r>
        <w:rPr>
          <w:rFonts w:ascii="Times New Roman" w:eastAsia="Times New Roman" w:hAnsi="Times New Roman" w:cs="Times New Roman"/>
          <w:sz w:val="28"/>
          <w:szCs w:val="28"/>
          <w:lang w:eastAsia="ru-RU"/>
        </w:rPr>
        <w:t xml:space="preserve"> то, что им непонятно, а сильные </w:t>
      </w:r>
    </w:p>
    <w:p w:rsidR="008A4E0D" w:rsidRDefault="008A4E0D" w:rsidP="008A4E0D">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учащиеся стремятся, чтобы слабые досконально разобрались в задании. И от </w:t>
      </w:r>
    </w:p>
    <w:p w:rsidR="008A4E0D" w:rsidRDefault="008A4E0D" w:rsidP="008A4E0D">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этого выигрывает весь класс, потому что совместно ликвидируются пробелы.</w:t>
      </w:r>
    </w:p>
    <w:p w:rsidR="008A4E0D" w:rsidRDefault="008A4E0D" w:rsidP="008A4E0D">
      <w:pPr>
        <w:spacing w:before="100" w:beforeAutospacing="1" w:after="100" w:afterAutospacing="1" w:line="240" w:lineRule="auto"/>
        <w:rPr>
          <w:rFonts w:ascii="Times New Roman" w:eastAsia="Times New Roman" w:hAnsi="Times New Roman" w:cs="Times New Roman"/>
          <w:sz w:val="28"/>
          <w:szCs w:val="28"/>
          <w:lang w:eastAsia="ru-RU"/>
        </w:rPr>
      </w:pPr>
    </w:p>
    <w:p w:rsidR="008A4E0D" w:rsidRDefault="008A4E0D" w:rsidP="008A4E0D">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Внедрение информационных технологий в обучение значительно </w:t>
      </w:r>
    </w:p>
    <w:p w:rsidR="008A4E0D" w:rsidRDefault="008A4E0D" w:rsidP="008A4E0D">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разнообразит процесс восприятия и отработки информации. Благодаря </w:t>
      </w:r>
    </w:p>
    <w:p w:rsidR="008A4E0D" w:rsidRDefault="008A4E0D" w:rsidP="008A4E0D">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компьютеру, Интернету и мультимедийным средствам учащимся </w:t>
      </w:r>
    </w:p>
    <w:p w:rsidR="008A4E0D" w:rsidRDefault="008A4E0D" w:rsidP="008A4E0D">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предоставляется уникальная возможность овладения большим объемом  </w:t>
      </w:r>
    </w:p>
    <w:p w:rsidR="008A4E0D" w:rsidRDefault="008A4E0D" w:rsidP="008A4E0D">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информации с ее последующим анализом и сортировкой. Значительно </w:t>
      </w:r>
    </w:p>
    <w:p w:rsidR="008A4E0D" w:rsidRDefault="008A4E0D" w:rsidP="008A4E0D">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расширяется и мотивационная основа учебной деятельности. В условиях </w:t>
      </w:r>
    </w:p>
    <w:p w:rsidR="008A4E0D" w:rsidRDefault="006F1CDD" w:rsidP="008A4E0D">
      <w:pPr>
        <w:spacing w:before="100" w:beforeAutospacing="1" w:after="100" w:afterAutospacing="1"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p w:rsidR="008A4E0D" w:rsidRDefault="008A4E0D" w:rsidP="008A4E0D">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использования мультимедиа учащиеся получают информацию из газет, </w:t>
      </w:r>
    </w:p>
    <w:p w:rsidR="008A4E0D" w:rsidRDefault="008A4E0D" w:rsidP="008A4E0D">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телевидения, сами берут интервью и проводят телемосты.</w:t>
      </w:r>
    </w:p>
    <w:p w:rsidR="008A4E0D" w:rsidRDefault="008A4E0D" w:rsidP="008A4E0D">
      <w:pPr>
        <w:spacing w:before="100" w:beforeAutospacing="1" w:after="100" w:afterAutospacing="1" w:line="240" w:lineRule="auto"/>
        <w:rPr>
          <w:rFonts w:ascii="Times New Roman" w:eastAsia="Times New Roman" w:hAnsi="Times New Roman" w:cs="Times New Roman"/>
          <w:sz w:val="28"/>
          <w:szCs w:val="28"/>
          <w:lang w:eastAsia="ru-RU"/>
        </w:rPr>
      </w:pPr>
    </w:p>
    <w:p w:rsidR="008A4E0D" w:rsidRDefault="008A4E0D" w:rsidP="008A4E0D">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Что касается языкового портфеля, то в его основу заложено соотнесение </w:t>
      </w:r>
    </w:p>
    <w:p w:rsidR="008A4E0D" w:rsidRDefault="008A4E0D" w:rsidP="008A4E0D">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российских требований к уровню овладения иностранным языком </w:t>
      </w:r>
      <w:proofErr w:type="gramStart"/>
      <w:r>
        <w:rPr>
          <w:rFonts w:ascii="Times New Roman" w:eastAsia="Times New Roman" w:hAnsi="Times New Roman" w:cs="Times New Roman"/>
          <w:sz w:val="28"/>
          <w:szCs w:val="28"/>
          <w:lang w:eastAsia="ru-RU"/>
        </w:rPr>
        <w:t>с</w:t>
      </w:r>
      <w:proofErr w:type="gramEnd"/>
      <w:r>
        <w:rPr>
          <w:rFonts w:ascii="Times New Roman" w:eastAsia="Times New Roman" w:hAnsi="Times New Roman" w:cs="Times New Roman"/>
          <w:sz w:val="28"/>
          <w:szCs w:val="28"/>
          <w:lang w:eastAsia="ru-RU"/>
        </w:rPr>
        <w:t xml:space="preserve"> </w:t>
      </w:r>
    </w:p>
    <w:p w:rsidR="008A4E0D" w:rsidRDefault="008A4E0D" w:rsidP="008A4E0D">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общеевропейскими системами, что, в свою очередь, является отправной </w:t>
      </w:r>
    </w:p>
    <w:p w:rsidR="008A4E0D" w:rsidRDefault="008A4E0D" w:rsidP="008A4E0D">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точкой для создания единого образовательного пространства. Основным </w:t>
      </w:r>
    </w:p>
    <w:p w:rsidR="008A4E0D" w:rsidRDefault="008A4E0D" w:rsidP="008A4E0D">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критерием оценки уровня владения иностранным языком в технологии </w:t>
      </w:r>
    </w:p>
    <w:p w:rsidR="008A4E0D" w:rsidRDefault="008A4E0D" w:rsidP="008A4E0D">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языкового портфеля является тестирование. Приоритетом данной технологии </w:t>
      </w:r>
    </w:p>
    <w:p w:rsidR="008A4E0D" w:rsidRDefault="008A4E0D" w:rsidP="008A4E0D">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становится переориентация учебного процесса с преподавателя </w:t>
      </w:r>
      <w:proofErr w:type="gramStart"/>
      <w:r>
        <w:rPr>
          <w:rFonts w:ascii="Times New Roman" w:eastAsia="Times New Roman" w:hAnsi="Times New Roman" w:cs="Times New Roman"/>
          <w:sz w:val="28"/>
          <w:szCs w:val="28"/>
          <w:lang w:eastAsia="ru-RU"/>
        </w:rPr>
        <w:t>на</w:t>
      </w:r>
      <w:proofErr w:type="gramEnd"/>
      <w:r>
        <w:rPr>
          <w:rFonts w:ascii="Times New Roman" w:eastAsia="Times New Roman" w:hAnsi="Times New Roman" w:cs="Times New Roman"/>
          <w:sz w:val="28"/>
          <w:szCs w:val="28"/>
          <w:lang w:eastAsia="ru-RU"/>
        </w:rPr>
        <w:t xml:space="preserve"> </w:t>
      </w:r>
    </w:p>
    <w:p w:rsidR="008A4E0D" w:rsidRDefault="008A4E0D" w:rsidP="008A4E0D">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обучаемого. </w:t>
      </w:r>
      <w:proofErr w:type="gramStart"/>
      <w:r>
        <w:rPr>
          <w:rFonts w:ascii="Times New Roman" w:eastAsia="Times New Roman" w:hAnsi="Times New Roman" w:cs="Times New Roman"/>
          <w:sz w:val="28"/>
          <w:szCs w:val="28"/>
          <w:lang w:eastAsia="ru-RU"/>
        </w:rPr>
        <w:t>Обучаемый</w:t>
      </w:r>
      <w:proofErr w:type="gramEnd"/>
      <w:r>
        <w:rPr>
          <w:rFonts w:ascii="Times New Roman" w:eastAsia="Times New Roman" w:hAnsi="Times New Roman" w:cs="Times New Roman"/>
          <w:sz w:val="28"/>
          <w:szCs w:val="28"/>
          <w:lang w:eastAsia="ru-RU"/>
        </w:rPr>
        <w:t xml:space="preserve"> же, в свою очередь, несет сознательную </w:t>
      </w:r>
    </w:p>
    <w:p w:rsidR="008A4E0D" w:rsidRDefault="008A4E0D" w:rsidP="008A4E0D">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ответственность за результаты своей познавательной деятельности. </w:t>
      </w:r>
    </w:p>
    <w:p w:rsidR="008A4E0D" w:rsidRDefault="008A4E0D" w:rsidP="008A4E0D">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Вышеуказанная технология приводит к постепенному формированию у </w:t>
      </w:r>
    </w:p>
    <w:p w:rsidR="008A4E0D" w:rsidRDefault="008A4E0D" w:rsidP="008A4E0D">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учащихся навыков самостоятельного овладения информацией. В целом, </w:t>
      </w:r>
    </w:p>
    <w:p w:rsidR="008A4E0D" w:rsidRDefault="008A4E0D" w:rsidP="008A4E0D">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языковой портфель многофункционален и способствует развитию </w:t>
      </w:r>
    </w:p>
    <w:p w:rsidR="008A4E0D" w:rsidRDefault="008A4E0D" w:rsidP="008A4E0D">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многоязычия.</w:t>
      </w:r>
    </w:p>
    <w:p w:rsidR="008A4E0D" w:rsidRDefault="008A4E0D" w:rsidP="008A4E0D">
      <w:pPr>
        <w:pStyle w:val="21"/>
        <w:spacing w:before="113" w:after="113" w:line="360" w:lineRule="auto"/>
        <w:ind w:left="57" w:right="170" w:firstLine="680"/>
        <w:jc w:val="both"/>
        <w:rPr>
          <w:b/>
          <w:bCs/>
          <w:color w:val="000000"/>
          <w:sz w:val="28"/>
          <w:szCs w:val="28"/>
          <w:shd w:val="clear" w:color="auto" w:fill="FFFFFF"/>
          <w:lang w:val="ru-RU"/>
        </w:rPr>
      </w:pPr>
    </w:p>
    <w:p w:rsidR="008A4E0D" w:rsidRDefault="008A4E0D" w:rsidP="008A4E0D">
      <w:pPr>
        <w:pStyle w:val="21"/>
        <w:spacing w:before="113" w:after="113" w:line="360" w:lineRule="auto"/>
        <w:ind w:left="57" w:right="170" w:firstLine="680"/>
        <w:jc w:val="both"/>
        <w:rPr>
          <w:b/>
          <w:sz w:val="32"/>
          <w:szCs w:val="32"/>
          <w:shd w:val="clear" w:color="auto" w:fill="FFFFFF"/>
          <w:lang w:val="ru-RU"/>
        </w:rPr>
      </w:pPr>
    </w:p>
    <w:p w:rsidR="008A4E0D" w:rsidRDefault="008A4E0D" w:rsidP="008A4E0D">
      <w:pPr>
        <w:pStyle w:val="21"/>
        <w:spacing w:before="113" w:after="113" w:line="360" w:lineRule="auto"/>
        <w:ind w:left="57" w:right="170" w:firstLine="680"/>
        <w:jc w:val="both"/>
        <w:rPr>
          <w:b/>
          <w:sz w:val="32"/>
          <w:szCs w:val="32"/>
          <w:shd w:val="clear" w:color="auto" w:fill="FFFFFF"/>
          <w:lang w:val="ru-RU"/>
        </w:rPr>
      </w:pPr>
    </w:p>
    <w:p w:rsidR="008A4E0D" w:rsidRDefault="008A4E0D" w:rsidP="008A4E0D">
      <w:pPr>
        <w:pStyle w:val="21"/>
        <w:spacing w:before="113" w:after="113" w:line="360" w:lineRule="auto"/>
        <w:ind w:left="57" w:right="170" w:firstLine="680"/>
        <w:jc w:val="both"/>
        <w:rPr>
          <w:shd w:val="clear" w:color="auto" w:fill="FFFFFF"/>
          <w:lang w:val="ru-RU"/>
        </w:rPr>
      </w:pPr>
    </w:p>
    <w:p w:rsidR="008A4E0D" w:rsidRDefault="008A4E0D" w:rsidP="008A4E0D">
      <w:pPr>
        <w:pStyle w:val="21"/>
        <w:spacing w:before="113" w:after="113" w:line="360" w:lineRule="auto"/>
        <w:ind w:left="57" w:right="170" w:firstLine="680"/>
        <w:jc w:val="both"/>
        <w:rPr>
          <w:shd w:val="clear" w:color="auto" w:fill="FFFFFF"/>
          <w:lang w:val="ru-RU"/>
        </w:rPr>
      </w:pPr>
    </w:p>
    <w:p w:rsidR="008A4E0D" w:rsidRDefault="008A4E0D" w:rsidP="008A4E0D">
      <w:pPr>
        <w:pStyle w:val="21"/>
        <w:spacing w:before="113" w:after="113" w:line="360" w:lineRule="auto"/>
        <w:ind w:left="57" w:right="170" w:firstLine="680"/>
        <w:jc w:val="both"/>
        <w:rPr>
          <w:shd w:val="clear" w:color="auto" w:fill="FFFFFF"/>
          <w:lang w:val="ru-RU"/>
        </w:rPr>
      </w:pPr>
    </w:p>
    <w:p w:rsidR="008A4E0D" w:rsidRDefault="008A4E0D" w:rsidP="008A4E0D">
      <w:pPr>
        <w:pStyle w:val="21"/>
        <w:spacing w:before="113" w:after="113" w:line="360" w:lineRule="auto"/>
        <w:ind w:left="57" w:right="170" w:firstLine="680"/>
        <w:jc w:val="center"/>
        <w:rPr>
          <w:b/>
          <w:sz w:val="22"/>
          <w:szCs w:val="22"/>
          <w:shd w:val="clear" w:color="auto" w:fill="FFFFFF"/>
          <w:lang w:val="ru-RU"/>
        </w:rPr>
      </w:pPr>
    </w:p>
    <w:p w:rsidR="008A4E0D" w:rsidRDefault="008A4E0D" w:rsidP="008A4E0D">
      <w:pPr>
        <w:pStyle w:val="21"/>
        <w:spacing w:before="113" w:after="113" w:line="360" w:lineRule="auto"/>
        <w:ind w:left="57" w:right="170" w:firstLine="680"/>
        <w:jc w:val="center"/>
        <w:rPr>
          <w:sz w:val="22"/>
          <w:szCs w:val="22"/>
          <w:shd w:val="clear" w:color="auto" w:fill="FFFFFF"/>
          <w:lang w:val="ru-RU"/>
        </w:rPr>
      </w:pPr>
    </w:p>
    <w:p w:rsidR="008A4E0D" w:rsidRDefault="00FC45DE" w:rsidP="008A4E0D">
      <w:pPr>
        <w:pStyle w:val="21"/>
        <w:spacing w:before="113" w:after="113" w:line="360" w:lineRule="auto"/>
        <w:ind w:left="57" w:right="170" w:firstLine="680"/>
        <w:jc w:val="both"/>
        <w:rPr>
          <w:b/>
          <w:sz w:val="32"/>
          <w:szCs w:val="32"/>
          <w:shd w:val="clear" w:color="auto" w:fill="FFFFFF"/>
          <w:lang w:val="ru-RU"/>
        </w:rPr>
      </w:pPr>
      <w:r>
        <w:rPr>
          <w:b/>
          <w:sz w:val="32"/>
          <w:szCs w:val="32"/>
          <w:shd w:val="clear" w:color="auto" w:fill="FFFFFF"/>
          <w:lang w:val="ru-RU"/>
        </w:rPr>
        <w:t xml:space="preserve">                                            10</w:t>
      </w:r>
    </w:p>
    <w:p w:rsidR="008A4E0D" w:rsidRDefault="008A4E0D" w:rsidP="008A4E0D">
      <w:pPr>
        <w:pStyle w:val="21"/>
        <w:spacing w:before="113" w:after="113" w:line="360" w:lineRule="auto"/>
        <w:ind w:left="57" w:right="170" w:firstLine="680"/>
        <w:jc w:val="both"/>
        <w:rPr>
          <w:b/>
          <w:sz w:val="32"/>
          <w:szCs w:val="32"/>
          <w:shd w:val="clear" w:color="auto" w:fill="FFFFFF"/>
          <w:lang w:val="ru-RU"/>
        </w:rPr>
      </w:pPr>
      <w:r>
        <w:rPr>
          <w:b/>
          <w:sz w:val="32"/>
          <w:szCs w:val="32"/>
          <w:shd w:val="clear" w:color="auto" w:fill="FFFFFF"/>
          <w:lang w:val="ru-RU"/>
        </w:rPr>
        <w:t xml:space="preserve"> Анализ трудностей и рекомендации по подготовке и проведению проектной работы с целью формирования социокультурной компетенции.              </w:t>
      </w:r>
    </w:p>
    <w:p w:rsidR="008A4E0D" w:rsidRDefault="008A4E0D" w:rsidP="00AB704F">
      <w:pPr>
        <w:pStyle w:val="21"/>
        <w:spacing w:before="113" w:after="113" w:line="360" w:lineRule="auto"/>
        <w:ind w:left="57" w:right="170"/>
        <w:jc w:val="both"/>
        <w:rPr>
          <w:sz w:val="32"/>
          <w:szCs w:val="32"/>
          <w:shd w:val="clear" w:color="auto" w:fill="FFFFFF"/>
          <w:lang w:val="ru-RU"/>
        </w:rPr>
      </w:pPr>
      <w:r>
        <w:rPr>
          <w:sz w:val="32"/>
          <w:szCs w:val="32"/>
          <w:shd w:val="clear" w:color="auto" w:fill="FFFFFF"/>
          <w:lang w:val="ru-RU"/>
        </w:rPr>
        <w:t xml:space="preserve"> Анализ трудностей подготовки и проведения защиты проектов. Анализ уровня </w:t>
      </w:r>
      <w:proofErr w:type="spellStart"/>
      <w:r>
        <w:rPr>
          <w:sz w:val="32"/>
          <w:szCs w:val="32"/>
          <w:shd w:val="clear" w:color="auto" w:fill="FFFFFF"/>
          <w:lang w:val="ru-RU"/>
        </w:rPr>
        <w:t>сформированности</w:t>
      </w:r>
      <w:proofErr w:type="spellEnd"/>
      <w:r>
        <w:rPr>
          <w:sz w:val="32"/>
          <w:szCs w:val="32"/>
          <w:shd w:val="clear" w:color="auto" w:fill="FFFFFF"/>
          <w:lang w:val="ru-RU"/>
        </w:rPr>
        <w:t xml:space="preserve"> социокультурной компетенции.</w:t>
      </w:r>
    </w:p>
    <w:p w:rsidR="008A4E0D" w:rsidRDefault="008A4E0D" w:rsidP="008A4E0D">
      <w:pPr>
        <w:spacing w:line="240" w:lineRule="auto"/>
        <w:jc w:val="both"/>
        <w:rPr>
          <w:rFonts w:ascii="Times New Roman" w:eastAsia="Times New Roman" w:hAnsi="Times New Roman" w:cs="Times New Roman"/>
          <w:sz w:val="28"/>
          <w:szCs w:val="28"/>
          <w:lang w:eastAsia="ru-RU"/>
        </w:rPr>
      </w:pPr>
    </w:p>
    <w:p w:rsidR="008A4E0D" w:rsidRDefault="008A4E0D" w:rsidP="008A4E0D">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процессе работы над проектом мы столкнулись с трудностями: </w:t>
      </w:r>
    </w:p>
    <w:p w:rsidR="008A4E0D" w:rsidRDefault="008A4E0D" w:rsidP="008A4E0D">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8A4E0D" w:rsidRDefault="008A4E0D" w:rsidP="008A4E0D">
      <w:pPr>
        <w:numPr>
          <w:ilvl w:val="0"/>
          <w:numId w:val="4"/>
        </w:numPr>
        <w:spacing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недостаточная оснащённость техническими средствами обучения;</w:t>
      </w:r>
    </w:p>
    <w:p w:rsidR="008A4E0D" w:rsidRDefault="008A4E0D" w:rsidP="008A4E0D">
      <w:pPr>
        <w:numPr>
          <w:ilvl w:val="0"/>
          <w:numId w:val="4"/>
        </w:numPr>
        <w:spacing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отсутствие высокоскоростного Интернета в кабинете иностранного языка;</w:t>
      </w:r>
    </w:p>
    <w:p w:rsidR="008A4E0D" w:rsidRDefault="008A4E0D" w:rsidP="008A4E0D">
      <w:pPr>
        <w:numPr>
          <w:ilvl w:val="0"/>
          <w:numId w:val="4"/>
        </w:numPr>
        <w:spacing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низкая коммуникативная и информационная компетенции у некоторых учащихся.</w:t>
      </w:r>
    </w:p>
    <w:p w:rsidR="008A4E0D" w:rsidRDefault="008A4E0D" w:rsidP="008A4E0D">
      <w:pPr>
        <w:spacing w:line="240" w:lineRule="auto"/>
        <w:jc w:val="both"/>
        <w:rPr>
          <w:rFonts w:ascii="Times New Roman" w:eastAsia="Times New Roman" w:hAnsi="Times New Roman" w:cs="Times New Roman"/>
          <w:sz w:val="28"/>
          <w:szCs w:val="28"/>
          <w:lang w:eastAsia="ru-RU"/>
        </w:rPr>
      </w:pPr>
    </w:p>
    <w:p w:rsidR="008A4E0D" w:rsidRDefault="008A4E0D" w:rsidP="008A4E0D">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Для проверки уровня </w:t>
      </w:r>
      <w:proofErr w:type="spellStart"/>
      <w:r>
        <w:rPr>
          <w:rFonts w:ascii="Times New Roman" w:eastAsia="Times New Roman" w:hAnsi="Times New Roman" w:cs="Times New Roman"/>
          <w:sz w:val="28"/>
          <w:szCs w:val="28"/>
          <w:lang w:eastAsia="ru-RU"/>
        </w:rPr>
        <w:t>сформированности</w:t>
      </w:r>
      <w:proofErr w:type="spellEnd"/>
      <w:r>
        <w:rPr>
          <w:rFonts w:ascii="Times New Roman" w:eastAsia="Times New Roman" w:hAnsi="Times New Roman" w:cs="Times New Roman"/>
          <w:sz w:val="28"/>
          <w:szCs w:val="28"/>
          <w:lang w:eastAsia="ru-RU"/>
        </w:rPr>
        <w:t xml:space="preserve"> социокультурной компетенции  </w:t>
      </w:r>
    </w:p>
    <w:p w:rsidR="008A4E0D" w:rsidRDefault="008A4E0D" w:rsidP="008A4E0D">
      <w:pPr>
        <w:spacing w:line="240" w:lineRule="auto"/>
        <w:jc w:val="both"/>
        <w:rPr>
          <w:rFonts w:ascii="Times New Roman" w:eastAsia="Times New Roman" w:hAnsi="Times New Roman" w:cs="Times New Roman"/>
          <w:sz w:val="28"/>
          <w:szCs w:val="28"/>
          <w:lang w:eastAsia="ru-RU"/>
        </w:rPr>
      </w:pPr>
    </w:p>
    <w:p w:rsidR="008A4E0D" w:rsidRDefault="008A4E0D" w:rsidP="008A4E0D">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учащихся по теме была проведена презентация и  анкетирование, а также </w:t>
      </w:r>
    </w:p>
    <w:p w:rsidR="008A4E0D" w:rsidRDefault="008A4E0D" w:rsidP="008A4E0D">
      <w:pPr>
        <w:spacing w:line="240" w:lineRule="auto"/>
        <w:jc w:val="both"/>
        <w:rPr>
          <w:rFonts w:ascii="Times New Roman" w:eastAsia="Times New Roman" w:hAnsi="Times New Roman" w:cs="Times New Roman"/>
          <w:sz w:val="28"/>
          <w:szCs w:val="28"/>
          <w:lang w:eastAsia="ru-RU"/>
        </w:rPr>
      </w:pPr>
    </w:p>
    <w:p w:rsidR="008A4E0D" w:rsidRDefault="008A4E0D" w:rsidP="008A4E0D">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тест на знания по истории традиции чаепития в разных странах мира. </w:t>
      </w:r>
    </w:p>
    <w:p w:rsidR="008A4E0D" w:rsidRDefault="008A4E0D" w:rsidP="008A4E0D">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Дети справились с тестом и 90% учащихся ответили правильно. Это показатель  высокого уровня </w:t>
      </w:r>
      <w:proofErr w:type="spellStart"/>
      <w:r>
        <w:rPr>
          <w:rFonts w:ascii="Times New Roman" w:eastAsia="Times New Roman" w:hAnsi="Times New Roman" w:cs="Times New Roman"/>
          <w:sz w:val="28"/>
          <w:szCs w:val="28"/>
          <w:lang w:eastAsia="ru-RU"/>
        </w:rPr>
        <w:t>сформированности</w:t>
      </w:r>
      <w:proofErr w:type="spellEnd"/>
      <w:r>
        <w:rPr>
          <w:rFonts w:ascii="Times New Roman" w:eastAsia="Times New Roman" w:hAnsi="Times New Roman" w:cs="Times New Roman"/>
          <w:sz w:val="28"/>
          <w:szCs w:val="28"/>
          <w:lang w:eastAsia="ru-RU"/>
        </w:rPr>
        <w:t xml:space="preserve">   социокультурной  компетенции.                                </w:t>
      </w:r>
    </w:p>
    <w:p w:rsidR="008A4E0D" w:rsidRDefault="008A4E0D" w:rsidP="008A4E0D">
      <w:pPr>
        <w:spacing w:line="240" w:lineRule="auto"/>
        <w:jc w:val="both"/>
        <w:rPr>
          <w:rFonts w:ascii="Times New Roman" w:eastAsia="Times New Roman" w:hAnsi="Times New Roman" w:cs="Times New Roman"/>
          <w:b/>
          <w:sz w:val="32"/>
          <w:szCs w:val="32"/>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sz w:val="32"/>
          <w:szCs w:val="32"/>
          <w:lang w:eastAsia="ru-RU"/>
        </w:rPr>
        <w:t xml:space="preserve">                             Тест.</w:t>
      </w:r>
    </w:p>
    <w:p w:rsidR="008A4E0D" w:rsidRDefault="008A4E0D" w:rsidP="008A4E0D">
      <w:pPr>
        <w:spacing w:line="240" w:lineRule="auto"/>
        <w:jc w:val="both"/>
        <w:rPr>
          <w:rFonts w:ascii="Times New Roman" w:eastAsia="Times New Roman" w:hAnsi="Times New Roman" w:cs="Times New Roman"/>
          <w:b/>
          <w:sz w:val="32"/>
          <w:szCs w:val="32"/>
          <w:lang w:eastAsia="ru-RU"/>
        </w:rPr>
      </w:pPr>
    </w:p>
    <w:p w:rsidR="008A4E0D" w:rsidRDefault="008A4E0D" w:rsidP="008A4E0D">
      <w:pPr>
        <w:pStyle w:val="a6"/>
        <w:numPr>
          <w:ilvl w:val="1"/>
          <w:numId w:val="3"/>
        </w:numPr>
        <w:spacing w:line="240" w:lineRule="auto"/>
        <w:jc w:val="both"/>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Откуда чай впервые привезли в Европу?</w:t>
      </w:r>
    </w:p>
    <w:p w:rsidR="008A4E0D" w:rsidRDefault="008A4E0D" w:rsidP="008A4E0D">
      <w:pPr>
        <w:pStyle w:val="a6"/>
        <w:spacing w:line="240" w:lineRule="auto"/>
        <w:ind w:left="1137"/>
        <w:jc w:val="both"/>
        <w:rPr>
          <w:rFonts w:ascii="Times New Roman" w:eastAsia="Times New Roman" w:hAnsi="Times New Roman" w:cs="Times New Roman"/>
          <w:sz w:val="32"/>
          <w:szCs w:val="32"/>
          <w:lang w:eastAsia="ru-RU"/>
        </w:rPr>
      </w:pPr>
    </w:p>
    <w:p w:rsidR="008A4E0D" w:rsidRDefault="008A4E0D" w:rsidP="008A4E0D">
      <w:pPr>
        <w:spacing w:line="240" w:lineRule="auto"/>
        <w:jc w:val="both"/>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w:t>
      </w:r>
      <w:r>
        <w:rPr>
          <w:rFonts w:ascii="Times New Roman" w:eastAsia="Times New Roman" w:hAnsi="Times New Roman" w:cs="Times New Roman"/>
          <w:sz w:val="32"/>
          <w:szCs w:val="32"/>
          <w:lang w:val="en-US" w:eastAsia="ru-RU"/>
        </w:rPr>
        <w:t>a</w:t>
      </w:r>
      <w:r>
        <w:rPr>
          <w:rFonts w:ascii="Times New Roman" w:eastAsia="Times New Roman" w:hAnsi="Times New Roman" w:cs="Times New Roman"/>
          <w:sz w:val="32"/>
          <w:szCs w:val="32"/>
          <w:lang w:eastAsia="ru-RU"/>
        </w:rPr>
        <w:t xml:space="preserve">) Япония.            </w:t>
      </w:r>
      <w:r>
        <w:rPr>
          <w:rFonts w:ascii="Times New Roman" w:eastAsia="Times New Roman" w:hAnsi="Times New Roman" w:cs="Times New Roman"/>
          <w:sz w:val="32"/>
          <w:szCs w:val="32"/>
          <w:lang w:val="en-US" w:eastAsia="ru-RU"/>
        </w:rPr>
        <w:t>b</w:t>
      </w:r>
      <w:r>
        <w:rPr>
          <w:rFonts w:ascii="Times New Roman" w:eastAsia="Times New Roman" w:hAnsi="Times New Roman" w:cs="Times New Roman"/>
          <w:sz w:val="32"/>
          <w:szCs w:val="32"/>
          <w:lang w:eastAsia="ru-RU"/>
        </w:rPr>
        <w:t xml:space="preserve">) Монголия.           </w:t>
      </w:r>
      <w:r>
        <w:rPr>
          <w:rFonts w:ascii="Times New Roman" w:eastAsia="Times New Roman" w:hAnsi="Times New Roman" w:cs="Times New Roman"/>
          <w:sz w:val="32"/>
          <w:szCs w:val="32"/>
          <w:lang w:val="en-US" w:eastAsia="ru-RU"/>
        </w:rPr>
        <w:t>c</w:t>
      </w:r>
      <w:r>
        <w:rPr>
          <w:rFonts w:ascii="Times New Roman" w:eastAsia="Times New Roman" w:hAnsi="Times New Roman" w:cs="Times New Roman"/>
          <w:sz w:val="32"/>
          <w:szCs w:val="32"/>
          <w:lang w:eastAsia="ru-RU"/>
        </w:rPr>
        <w:t>) Китай.</w:t>
      </w:r>
    </w:p>
    <w:p w:rsidR="008A4E0D" w:rsidRDefault="00FC45DE" w:rsidP="008A4E0D">
      <w:pPr>
        <w:pStyle w:val="21"/>
        <w:spacing w:before="113" w:after="113" w:line="360" w:lineRule="auto"/>
        <w:ind w:right="170"/>
        <w:jc w:val="both"/>
        <w:rPr>
          <w:b/>
          <w:sz w:val="32"/>
          <w:szCs w:val="32"/>
          <w:shd w:val="clear" w:color="auto" w:fill="FFFFFF"/>
          <w:lang w:val="ru-RU"/>
        </w:rPr>
      </w:pPr>
      <w:r>
        <w:rPr>
          <w:b/>
          <w:sz w:val="32"/>
          <w:szCs w:val="32"/>
          <w:shd w:val="clear" w:color="auto" w:fill="FFFFFF"/>
          <w:lang w:val="ru-RU"/>
        </w:rPr>
        <w:t xml:space="preserve">                    </w:t>
      </w:r>
      <w:r w:rsidR="00AB704F">
        <w:rPr>
          <w:b/>
          <w:sz w:val="32"/>
          <w:szCs w:val="32"/>
          <w:shd w:val="clear" w:color="auto" w:fill="FFFFFF"/>
          <w:lang w:val="ru-RU"/>
        </w:rPr>
        <w:t xml:space="preserve">                              </w:t>
      </w:r>
    </w:p>
    <w:p w:rsidR="00AB704F" w:rsidRDefault="00AB704F" w:rsidP="00AB704F">
      <w:pPr>
        <w:pStyle w:val="21"/>
        <w:spacing w:before="113" w:after="113" w:line="360" w:lineRule="auto"/>
        <w:ind w:left="1137" w:right="170"/>
        <w:jc w:val="both"/>
        <w:rPr>
          <w:sz w:val="32"/>
          <w:szCs w:val="32"/>
          <w:shd w:val="clear" w:color="auto" w:fill="FFFFFF"/>
          <w:lang w:val="ru-RU"/>
        </w:rPr>
      </w:pPr>
      <w:r>
        <w:rPr>
          <w:sz w:val="32"/>
          <w:szCs w:val="32"/>
          <w:shd w:val="clear" w:color="auto" w:fill="FFFFFF"/>
          <w:lang w:val="ru-RU"/>
        </w:rPr>
        <w:t xml:space="preserve">                                11</w:t>
      </w:r>
    </w:p>
    <w:p w:rsidR="008A4E0D" w:rsidRDefault="00AB704F" w:rsidP="00AB704F">
      <w:pPr>
        <w:pStyle w:val="21"/>
        <w:spacing w:before="113" w:after="113" w:line="360" w:lineRule="auto"/>
        <w:ind w:left="1137" w:right="170"/>
        <w:jc w:val="both"/>
        <w:rPr>
          <w:sz w:val="32"/>
          <w:szCs w:val="32"/>
          <w:shd w:val="clear" w:color="auto" w:fill="FFFFFF"/>
          <w:lang w:val="ru-RU"/>
        </w:rPr>
      </w:pPr>
      <w:r>
        <w:rPr>
          <w:sz w:val="32"/>
          <w:szCs w:val="32"/>
          <w:shd w:val="clear" w:color="auto" w:fill="FFFFFF"/>
          <w:lang w:val="ru-RU"/>
        </w:rPr>
        <w:t>2.</w:t>
      </w:r>
      <w:r w:rsidR="008A4E0D">
        <w:rPr>
          <w:sz w:val="32"/>
          <w:szCs w:val="32"/>
          <w:shd w:val="clear" w:color="auto" w:fill="FFFFFF"/>
          <w:lang w:val="ru-RU"/>
        </w:rPr>
        <w:t xml:space="preserve">В каком веке установилась традиция чаепития в Англии?   </w:t>
      </w:r>
    </w:p>
    <w:p w:rsidR="008A4E0D" w:rsidRDefault="008A4E0D" w:rsidP="008A4E0D">
      <w:pPr>
        <w:pStyle w:val="21"/>
        <w:numPr>
          <w:ilvl w:val="0"/>
          <w:numId w:val="5"/>
        </w:numPr>
        <w:spacing w:before="113" w:after="113" w:line="360" w:lineRule="auto"/>
        <w:ind w:right="170"/>
        <w:jc w:val="both"/>
        <w:rPr>
          <w:sz w:val="32"/>
          <w:szCs w:val="32"/>
          <w:shd w:val="clear" w:color="auto" w:fill="FFFFFF"/>
          <w:lang w:val="ru-RU"/>
        </w:rPr>
      </w:pPr>
      <w:r>
        <w:rPr>
          <w:sz w:val="32"/>
          <w:szCs w:val="32"/>
          <w:shd w:val="clear" w:color="auto" w:fill="FFFFFF"/>
          <w:lang w:val="ru-RU"/>
        </w:rPr>
        <w:t xml:space="preserve">в 16 веке     </w:t>
      </w:r>
      <w:r>
        <w:rPr>
          <w:sz w:val="32"/>
          <w:szCs w:val="32"/>
          <w:shd w:val="clear" w:color="auto" w:fill="FFFFFF"/>
        </w:rPr>
        <w:t>b</w:t>
      </w:r>
      <w:r>
        <w:rPr>
          <w:sz w:val="32"/>
          <w:szCs w:val="32"/>
          <w:shd w:val="clear" w:color="auto" w:fill="FFFFFF"/>
          <w:lang w:val="ru-RU"/>
        </w:rPr>
        <w:t xml:space="preserve">) в17 веке             </w:t>
      </w:r>
      <w:r>
        <w:rPr>
          <w:sz w:val="32"/>
          <w:szCs w:val="32"/>
          <w:shd w:val="clear" w:color="auto" w:fill="FFFFFF"/>
        </w:rPr>
        <w:t>c</w:t>
      </w:r>
      <w:r>
        <w:rPr>
          <w:sz w:val="32"/>
          <w:szCs w:val="32"/>
          <w:shd w:val="clear" w:color="auto" w:fill="FFFFFF"/>
          <w:lang w:val="ru-RU"/>
        </w:rPr>
        <w:t>) в 18 веке</w:t>
      </w:r>
    </w:p>
    <w:p w:rsidR="008A4E0D" w:rsidRDefault="008A4E0D" w:rsidP="008A4E0D">
      <w:pPr>
        <w:pStyle w:val="21"/>
        <w:numPr>
          <w:ilvl w:val="1"/>
          <w:numId w:val="3"/>
        </w:numPr>
        <w:spacing w:before="113" w:after="113" w:line="360" w:lineRule="auto"/>
        <w:ind w:right="170"/>
        <w:jc w:val="both"/>
        <w:rPr>
          <w:sz w:val="28"/>
          <w:szCs w:val="28"/>
          <w:shd w:val="clear" w:color="auto" w:fill="FFFFFF"/>
          <w:lang w:val="ru-RU"/>
        </w:rPr>
      </w:pPr>
      <w:r>
        <w:rPr>
          <w:sz w:val="28"/>
          <w:szCs w:val="28"/>
          <w:shd w:val="clear" w:color="auto" w:fill="FFFFFF"/>
          <w:lang w:val="ru-RU"/>
        </w:rPr>
        <w:t>Какие слои общества в основном пили чай в Англии до 20 века?</w:t>
      </w:r>
    </w:p>
    <w:p w:rsidR="008A4E0D" w:rsidRDefault="008A4E0D" w:rsidP="008A4E0D">
      <w:pPr>
        <w:pStyle w:val="21"/>
        <w:numPr>
          <w:ilvl w:val="0"/>
          <w:numId w:val="6"/>
        </w:numPr>
        <w:spacing w:before="113" w:after="113" w:line="360" w:lineRule="auto"/>
        <w:ind w:right="170"/>
        <w:jc w:val="both"/>
        <w:rPr>
          <w:sz w:val="28"/>
          <w:szCs w:val="28"/>
          <w:shd w:val="clear" w:color="auto" w:fill="FFFFFF"/>
          <w:lang w:val="ru-RU"/>
        </w:rPr>
      </w:pPr>
      <w:r>
        <w:rPr>
          <w:sz w:val="28"/>
          <w:szCs w:val="28"/>
          <w:shd w:val="clear" w:color="auto" w:fill="FFFFFF"/>
          <w:lang w:val="ru-RU"/>
        </w:rPr>
        <w:t xml:space="preserve">Знать             </w:t>
      </w:r>
      <w:r>
        <w:rPr>
          <w:sz w:val="28"/>
          <w:szCs w:val="28"/>
          <w:shd w:val="clear" w:color="auto" w:fill="FFFFFF"/>
        </w:rPr>
        <w:t>b</w:t>
      </w:r>
      <w:r>
        <w:rPr>
          <w:sz w:val="28"/>
          <w:szCs w:val="28"/>
          <w:shd w:val="clear" w:color="auto" w:fill="FFFFFF"/>
          <w:lang w:val="ru-RU"/>
        </w:rPr>
        <w:t xml:space="preserve">) крестьяне             </w:t>
      </w:r>
      <w:r>
        <w:rPr>
          <w:sz w:val="28"/>
          <w:szCs w:val="28"/>
          <w:shd w:val="clear" w:color="auto" w:fill="FFFFFF"/>
        </w:rPr>
        <w:t>c</w:t>
      </w:r>
      <w:r>
        <w:rPr>
          <w:sz w:val="28"/>
          <w:szCs w:val="28"/>
          <w:shd w:val="clear" w:color="auto" w:fill="FFFFFF"/>
          <w:lang w:val="ru-RU"/>
        </w:rPr>
        <w:t xml:space="preserve">) рабочие </w:t>
      </w:r>
    </w:p>
    <w:p w:rsidR="008A4E0D" w:rsidRDefault="008A4E0D" w:rsidP="008A4E0D">
      <w:pPr>
        <w:pStyle w:val="21"/>
        <w:spacing w:before="113" w:after="113" w:line="360" w:lineRule="auto"/>
        <w:ind w:left="720" w:right="170"/>
        <w:jc w:val="both"/>
        <w:rPr>
          <w:sz w:val="28"/>
          <w:szCs w:val="28"/>
          <w:shd w:val="clear" w:color="auto" w:fill="FFFFFF"/>
          <w:lang w:val="ru-RU"/>
        </w:rPr>
      </w:pPr>
    </w:p>
    <w:p w:rsidR="008A4E0D" w:rsidRDefault="008A4E0D" w:rsidP="008A4E0D">
      <w:pPr>
        <w:pStyle w:val="21"/>
        <w:numPr>
          <w:ilvl w:val="1"/>
          <w:numId w:val="3"/>
        </w:numPr>
        <w:spacing w:before="113" w:after="113" w:line="360" w:lineRule="auto"/>
        <w:ind w:right="170"/>
        <w:jc w:val="both"/>
        <w:rPr>
          <w:sz w:val="28"/>
          <w:szCs w:val="28"/>
          <w:shd w:val="clear" w:color="auto" w:fill="FFFFFF"/>
          <w:lang w:val="ru-RU"/>
        </w:rPr>
      </w:pPr>
      <w:r>
        <w:rPr>
          <w:sz w:val="28"/>
          <w:szCs w:val="28"/>
          <w:shd w:val="clear" w:color="auto" w:fill="FFFFFF"/>
          <w:lang w:val="ru-RU"/>
        </w:rPr>
        <w:t>В какой стране чаепитие является ритуалом?</w:t>
      </w:r>
    </w:p>
    <w:p w:rsidR="008A4E0D" w:rsidRDefault="008A4E0D" w:rsidP="008A4E0D">
      <w:pPr>
        <w:pStyle w:val="21"/>
        <w:numPr>
          <w:ilvl w:val="0"/>
          <w:numId w:val="7"/>
        </w:numPr>
        <w:spacing w:before="113" w:after="113" w:line="360" w:lineRule="auto"/>
        <w:ind w:right="170"/>
        <w:jc w:val="both"/>
        <w:rPr>
          <w:sz w:val="28"/>
          <w:szCs w:val="28"/>
          <w:shd w:val="clear" w:color="auto" w:fill="FFFFFF"/>
          <w:lang w:val="ru-RU"/>
        </w:rPr>
      </w:pPr>
      <w:r>
        <w:rPr>
          <w:sz w:val="28"/>
          <w:szCs w:val="28"/>
          <w:shd w:val="clear" w:color="auto" w:fill="FFFFFF"/>
          <w:lang w:val="ru-RU"/>
        </w:rPr>
        <w:t xml:space="preserve">Турция   </w:t>
      </w:r>
      <w:r>
        <w:rPr>
          <w:sz w:val="28"/>
          <w:szCs w:val="28"/>
          <w:shd w:val="clear" w:color="auto" w:fill="FFFFFF"/>
        </w:rPr>
        <w:t xml:space="preserve">       b</w:t>
      </w:r>
      <w:r>
        <w:rPr>
          <w:sz w:val="28"/>
          <w:szCs w:val="28"/>
          <w:shd w:val="clear" w:color="auto" w:fill="FFFFFF"/>
          <w:lang w:val="ru-RU"/>
        </w:rPr>
        <w:t xml:space="preserve">) Япония                </w:t>
      </w:r>
      <w:r>
        <w:rPr>
          <w:sz w:val="28"/>
          <w:szCs w:val="28"/>
          <w:shd w:val="clear" w:color="auto" w:fill="FFFFFF"/>
        </w:rPr>
        <w:t>c</w:t>
      </w:r>
      <w:r>
        <w:rPr>
          <w:sz w:val="28"/>
          <w:szCs w:val="28"/>
          <w:shd w:val="clear" w:color="auto" w:fill="FFFFFF"/>
          <w:lang w:val="ru-RU"/>
        </w:rPr>
        <w:t>)  Индонезия</w:t>
      </w:r>
    </w:p>
    <w:p w:rsidR="008A4E0D" w:rsidRDefault="008A4E0D" w:rsidP="008A4E0D">
      <w:pPr>
        <w:pStyle w:val="21"/>
        <w:spacing w:before="113" w:after="113" w:line="360" w:lineRule="auto"/>
        <w:ind w:left="720" w:right="170"/>
        <w:jc w:val="both"/>
        <w:rPr>
          <w:sz w:val="28"/>
          <w:szCs w:val="28"/>
          <w:shd w:val="clear" w:color="auto" w:fill="FFFFFF"/>
          <w:lang w:val="ru-RU"/>
        </w:rPr>
      </w:pPr>
    </w:p>
    <w:p w:rsidR="008A4E0D" w:rsidRDefault="008A4E0D" w:rsidP="008A4E0D">
      <w:pPr>
        <w:pStyle w:val="21"/>
        <w:numPr>
          <w:ilvl w:val="1"/>
          <w:numId w:val="3"/>
        </w:numPr>
        <w:spacing w:before="113" w:after="113" w:line="360" w:lineRule="auto"/>
        <w:ind w:right="170"/>
        <w:jc w:val="both"/>
        <w:rPr>
          <w:sz w:val="28"/>
          <w:szCs w:val="28"/>
          <w:shd w:val="clear" w:color="auto" w:fill="FFFFFF"/>
          <w:lang w:val="ru-RU"/>
        </w:rPr>
      </w:pPr>
      <w:r>
        <w:rPr>
          <w:sz w:val="28"/>
          <w:szCs w:val="28"/>
          <w:shd w:val="clear" w:color="auto" w:fill="FFFFFF"/>
          <w:lang w:val="ru-RU"/>
        </w:rPr>
        <w:t xml:space="preserve">Поговорка  «Застолье без чая как </w:t>
      </w:r>
      <w:proofErr w:type="gramStart"/>
      <w:r>
        <w:rPr>
          <w:sz w:val="28"/>
          <w:szCs w:val="28"/>
          <w:shd w:val="clear" w:color="auto" w:fill="FFFFFF"/>
          <w:lang w:val="ru-RU"/>
        </w:rPr>
        <w:t>ночь</w:t>
      </w:r>
      <w:proofErr w:type="gramEnd"/>
      <w:r>
        <w:rPr>
          <w:sz w:val="28"/>
          <w:szCs w:val="28"/>
          <w:shd w:val="clear" w:color="auto" w:fill="FFFFFF"/>
          <w:lang w:val="ru-RU"/>
        </w:rPr>
        <w:t xml:space="preserve"> без луны»</w:t>
      </w:r>
    </w:p>
    <w:p w:rsidR="008A4E0D" w:rsidRDefault="008A4E0D" w:rsidP="008A4E0D">
      <w:pPr>
        <w:pStyle w:val="21"/>
        <w:numPr>
          <w:ilvl w:val="0"/>
          <w:numId w:val="8"/>
        </w:numPr>
        <w:spacing w:before="113" w:after="113" w:line="360" w:lineRule="auto"/>
        <w:ind w:right="170"/>
        <w:jc w:val="both"/>
        <w:rPr>
          <w:sz w:val="28"/>
          <w:szCs w:val="28"/>
          <w:shd w:val="clear" w:color="auto" w:fill="FFFFFF"/>
          <w:lang w:val="ru-RU"/>
        </w:rPr>
      </w:pPr>
      <w:r>
        <w:rPr>
          <w:sz w:val="28"/>
          <w:szCs w:val="28"/>
          <w:shd w:val="clear" w:color="auto" w:fill="FFFFFF"/>
          <w:lang w:val="ru-RU"/>
        </w:rPr>
        <w:t xml:space="preserve">Датская         </w:t>
      </w:r>
      <w:r>
        <w:rPr>
          <w:sz w:val="28"/>
          <w:szCs w:val="28"/>
          <w:shd w:val="clear" w:color="auto" w:fill="FFFFFF"/>
        </w:rPr>
        <w:t>b</w:t>
      </w:r>
      <w:r>
        <w:rPr>
          <w:sz w:val="28"/>
          <w:szCs w:val="28"/>
          <w:shd w:val="clear" w:color="auto" w:fill="FFFFFF"/>
          <w:lang w:val="ru-RU"/>
        </w:rPr>
        <w:t xml:space="preserve">) Хорватская          </w:t>
      </w:r>
      <w:r>
        <w:rPr>
          <w:sz w:val="28"/>
          <w:szCs w:val="28"/>
          <w:shd w:val="clear" w:color="auto" w:fill="FFFFFF"/>
        </w:rPr>
        <w:t>c</w:t>
      </w:r>
      <w:r>
        <w:rPr>
          <w:sz w:val="28"/>
          <w:szCs w:val="28"/>
          <w:shd w:val="clear" w:color="auto" w:fill="FFFFFF"/>
          <w:lang w:val="ru-RU"/>
        </w:rPr>
        <w:t>) Турецкая</w:t>
      </w:r>
    </w:p>
    <w:p w:rsidR="008A4E0D" w:rsidRDefault="008A4E0D" w:rsidP="008A4E0D">
      <w:pPr>
        <w:pStyle w:val="21"/>
        <w:spacing w:before="113" w:after="113" w:line="360" w:lineRule="auto"/>
        <w:ind w:left="720" w:right="170"/>
        <w:jc w:val="both"/>
        <w:rPr>
          <w:sz w:val="28"/>
          <w:szCs w:val="28"/>
          <w:shd w:val="clear" w:color="auto" w:fill="FFFFFF"/>
          <w:lang w:val="ru-RU"/>
        </w:rPr>
      </w:pPr>
    </w:p>
    <w:p w:rsidR="008A4E0D" w:rsidRDefault="008A4E0D" w:rsidP="008A4E0D">
      <w:pPr>
        <w:pStyle w:val="21"/>
        <w:numPr>
          <w:ilvl w:val="1"/>
          <w:numId w:val="3"/>
        </w:numPr>
        <w:spacing w:before="113" w:after="113" w:line="360" w:lineRule="auto"/>
        <w:ind w:right="170"/>
        <w:jc w:val="both"/>
        <w:rPr>
          <w:sz w:val="28"/>
          <w:szCs w:val="28"/>
          <w:shd w:val="clear" w:color="auto" w:fill="FFFFFF"/>
          <w:lang w:val="ru-RU"/>
        </w:rPr>
      </w:pPr>
      <w:r>
        <w:rPr>
          <w:sz w:val="28"/>
          <w:szCs w:val="28"/>
          <w:shd w:val="clear" w:color="auto" w:fill="FFFFFF"/>
          <w:lang w:val="ru-RU"/>
        </w:rPr>
        <w:t>Кто использовал подстаканники для чайных стаканов?</w:t>
      </w:r>
    </w:p>
    <w:p w:rsidR="008A4E0D" w:rsidRDefault="008A4E0D" w:rsidP="008A4E0D">
      <w:pPr>
        <w:pStyle w:val="21"/>
        <w:numPr>
          <w:ilvl w:val="0"/>
          <w:numId w:val="9"/>
        </w:numPr>
        <w:spacing w:before="113" w:after="113" w:line="360" w:lineRule="auto"/>
        <w:ind w:right="170"/>
        <w:jc w:val="both"/>
        <w:rPr>
          <w:sz w:val="28"/>
          <w:szCs w:val="28"/>
          <w:shd w:val="clear" w:color="auto" w:fill="FFFFFF"/>
          <w:lang w:val="ru-RU"/>
        </w:rPr>
      </w:pPr>
      <w:r>
        <w:rPr>
          <w:sz w:val="28"/>
          <w:szCs w:val="28"/>
          <w:shd w:val="clear" w:color="auto" w:fill="FFFFFF"/>
          <w:lang w:val="ru-RU"/>
        </w:rPr>
        <w:t xml:space="preserve">Монголы      </w:t>
      </w:r>
      <w:r>
        <w:rPr>
          <w:sz w:val="28"/>
          <w:szCs w:val="28"/>
          <w:shd w:val="clear" w:color="auto" w:fill="FFFFFF"/>
        </w:rPr>
        <w:t xml:space="preserve">b) </w:t>
      </w:r>
      <w:r>
        <w:rPr>
          <w:sz w:val="28"/>
          <w:szCs w:val="28"/>
          <w:shd w:val="clear" w:color="auto" w:fill="FFFFFF"/>
          <w:lang w:val="ru-RU"/>
        </w:rPr>
        <w:t xml:space="preserve">Русские                 </w:t>
      </w:r>
      <w:r>
        <w:rPr>
          <w:sz w:val="28"/>
          <w:szCs w:val="28"/>
          <w:shd w:val="clear" w:color="auto" w:fill="FFFFFF"/>
        </w:rPr>
        <w:t xml:space="preserve">c) </w:t>
      </w:r>
      <w:r>
        <w:rPr>
          <w:sz w:val="28"/>
          <w:szCs w:val="28"/>
          <w:shd w:val="clear" w:color="auto" w:fill="FFFFFF"/>
          <w:lang w:val="ru-RU"/>
        </w:rPr>
        <w:t>Англичане</w:t>
      </w:r>
    </w:p>
    <w:p w:rsidR="008A4E0D" w:rsidRDefault="008A4E0D" w:rsidP="008A4E0D">
      <w:pPr>
        <w:pStyle w:val="21"/>
        <w:spacing w:before="113" w:after="113" w:line="360" w:lineRule="auto"/>
        <w:ind w:left="720" w:right="170"/>
        <w:jc w:val="both"/>
        <w:rPr>
          <w:sz w:val="28"/>
          <w:szCs w:val="28"/>
          <w:shd w:val="clear" w:color="auto" w:fill="FFFFFF"/>
          <w:lang w:val="ru-RU"/>
        </w:rPr>
      </w:pPr>
    </w:p>
    <w:p w:rsidR="008A4E0D" w:rsidRDefault="008A4E0D" w:rsidP="008A4E0D">
      <w:pPr>
        <w:pStyle w:val="21"/>
        <w:spacing w:before="113" w:after="113" w:line="360" w:lineRule="auto"/>
        <w:ind w:left="720" w:right="170"/>
        <w:jc w:val="both"/>
        <w:rPr>
          <w:sz w:val="28"/>
          <w:szCs w:val="28"/>
          <w:shd w:val="clear" w:color="auto" w:fill="FFFFFF"/>
          <w:lang w:val="ru-RU"/>
        </w:rPr>
      </w:pPr>
      <w:r>
        <w:rPr>
          <w:sz w:val="28"/>
          <w:szCs w:val="28"/>
          <w:shd w:val="clear" w:color="auto" w:fill="FFFFFF"/>
          <w:lang w:val="ru-RU"/>
        </w:rPr>
        <w:t xml:space="preserve">7.Кто основал Ост-Индскую компанию?                                                                  </w:t>
      </w:r>
    </w:p>
    <w:p w:rsidR="008A4E0D" w:rsidRDefault="008A4E0D" w:rsidP="008A4E0D">
      <w:pPr>
        <w:pStyle w:val="21"/>
        <w:spacing w:before="113" w:after="113" w:line="360" w:lineRule="auto"/>
        <w:ind w:right="170"/>
        <w:jc w:val="both"/>
        <w:rPr>
          <w:sz w:val="28"/>
          <w:szCs w:val="28"/>
          <w:shd w:val="clear" w:color="auto" w:fill="FFFFFF"/>
          <w:lang w:val="ru-RU"/>
        </w:rPr>
      </w:pPr>
      <w:r>
        <w:rPr>
          <w:sz w:val="28"/>
          <w:szCs w:val="28"/>
          <w:shd w:val="clear" w:color="auto" w:fill="FFFFFF"/>
          <w:lang w:val="ru-RU"/>
        </w:rPr>
        <w:t xml:space="preserve">    </w:t>
      </w:r>
      <w:r>
        <w:rPr>
          <w:sz w:val="28"/>
          <w:szCs w:val="28"/>
          <w:shd w:val="clear" w:color="auto" w:fill="FFFFFF"/>
        </w:rPr>
        <w:t>a</w:t>
      </w:r>
      <w:r>
        <w:rPr>
          <w:sz w:val="28"/>
          <w:szCs w:val="28"/>
          <w:shd w:val="clear" w:color="auto" w:fill="FFFFFF"/>
          <w:lang w:val="ru-RU"/>
        </w:rPr>
        <w:t xml:space="preserve">) Голландия          </w:t>
      </w:r>
      <w:r>
        <w:rPr>
          <w:sz w:val="28"/>
          <w:szCs w:val="28"/>
          <w:shd w:val="clear" w:color="auto" w:fill="FFFFFF"/>
        </w:rPr>
        <w:t>b</w:t>
      </w:r>
      <w:r>
        <w:rPr>
          <w:sz w:val="28"/>
          <w:szCs w:val="28"/>
          <w:shd w:val="clear" w:color="auto" w:fill="FFFFFF"/>
          <w:lang w:val="ru-RU"/>
        </w:rPr>
        <w:t xml:space="preserve">) Норвегия            </w:t>
      </w:r>
      <w:r>
        <w:rPr>
          <w:sz w:val="28"/>
          <w:szCs w:val="28"/>
          <w:shd w:val="clear" w:color="auto" w:fill="FFFFFF"/>
        </w:rPr>
        <w:t>c</w:t>
      </w:r>
      <w:r>
        <w:rPr>
          <w:sz w:val="28"/>
          <w:szCs w:val="28"/>
          <w:shd w:val="clear" w:color="auto" w:fill="FFFFFF"/>
          <w:lang w:val="ru-RU"/>
        </w:rPr>
        <w:t>) Англия</w:t>
      </w:r>
    </w:p>
    <w:p w:rsidR="008A4E0D" w:rsidRDefault="008A4E0D" w:rsidP="008A4E0D">
      <w:pPr>
        <w:pStyle w:val="21"/>
        <w:spacing w:before="113" w:after="113" w:line="360" w:lineRule="auto"/>
        <w:ind w:right="170"/>
        <w:jc w:val="both"/>
        <w:rPr>
          <w:sz w:val="28"/>
          <w:szCs w:val="28"/>
          <w:shd w:val="clear" w:color="auto" w:fill="FFFFFF"/>
          <w:lang w:val="ru-RU"/>
        </w:rPr>
      </w:pPr>
    </w:p>
    <w:p w:rsidR="008A4E0D" w:rsidRDefault="008A4E0D" w:rsidP="008A4E0D">
      <w:pPr>
        <w:pStyle w:val="21"/>
        <w:spacing w:before="113" w:after="113" w:line="360" w:lineRule="auto"/>
        <w:ind w:left="57" w:right="170" w:firstLine="680"/>
        <w:jc w:val="both"/>
        <w:rPr>
          <w:sz w:val="28"/>
          <w:szCs w:val="28"/>
          <w:shd w:val="clear" w:color="auto" w:fill="FFFFFF"/>
          <w:lang w:val="ru-RU"/>
        </w:rPr>
      </w:pPr>
      <w:r>
        <w:rPr>
          <w:sz w:val="28"/>
          <w:szCs w:val="28"/>
          <w:shd w:val="clear" w:color="auto" w:fill="FFFFFF"/>
          <w:lang w:val="ru-RU"/>
        </w:rPr>
        <w:t xml:space="preserve">8.В каком произведении описывается чаепитие в доме сумасшедшего шляпочника?                                                                                                         </w:t>
      </w:r>
      <w:r>
        <w:rPr>
          <w:sz w:val="28"/>
          <w:szCs w:val="28"/>
          <w:shd w:val="clear" w:color="auto" w:fill="FFFFFF"/>
        </w:rPr>
        <w:t>a</w:t>
      </w:r>
      <w:r>
        <w:rPr>
          <w:sz w:val="28"/>
          <w:szCs w:val="28"/>
          <w:shd w:val="clear" w:color="auto" w:fill="FFFFFF"/>
          <w:lang w:val="ru-RU"/>
        </w:rPr>
        <w:t xml:space="preserve">) Портрет Дориана Грея                  </w:t>
      </w:r>
      <w:r>
        <w:rPr>
          <w:sz w:val="28"/>
          <w:szCs w:val="28"/>
          <w:shd w:val="clear" w:color="auto" w:fill="FFFFFF"/>
        </w:rPr>
        <w:t>b</w:t>
      </w:r>
      <w:r>
        <w:rPr>
          <w:sz w:val="28"/>
          <w:szCs w:val="28"/>
          <w:shd w:val="clear" w:color="auto" w:fill="FFFFFF"/>
          <w:lang w:val="ru-RU"/>
        </w:rPr>
        <w:t>) Приключения Робинзона Крузо                                                        с</w:t>
      </w:r>
      <w:proofErr w:type="gramStart"/>
      <w:r>
        <w:rPr>
          <w:sz w:val="28"/>
          <w:szCs w:val="28"/>
          <w:shd w:val="clear" w:color="auto" w:fill="FFFFFF"/>
          <w:lang w:val="ru-RU"/>
        </w:rPr>
        <w:t>)А</w:t>
      </w:r>
      <w:proofErr w:type="gramEnd"/>
      <w:r>
        <w:rPr>
          <w:sz w:val="28"/>
          <w:szCs w:val="28"/>
          <w:shd w:val="clear" w:color="auto" w:fill="FFFFFF"/>
          <w:lang w:val="ru-RU"/>
        </w:rPr>
        <w:t xml:space="preserve">лиса в стране чудес                                                                                                                        </w:t>
      </w:r>
    </w:p>
    <w:p w:rsidR="008A4E0D" w:rsidRDefault="008A4E0D" w:rsidP="008A4E0D">
      <w:pPr>
        <w:pStyle w:val="21"/>
        <w:spacing w:before="113" w:after="113" w:line="360" w:lineRule="auto"/>
        <w:ind w:left="57" w:right="170"/>
        <w:jc w:val="both"/>
        <w:rPr>
          <w:sz w:val="28"/>
          <w:szCs w:val="28"/>
          <w:shd w:val="clear" w:color="auto" w:fill="FFFFFF"/>
          <w:lang w:val="ru-RU"/>
        </w:rPr>
      </w:pPr>
      <w:r>
        <w:rPr>
          <w:sz w:val="28"/>
          <w:szCs w:val="28"/>
          <w:shd w:val="clear" w:color="auto" w:fill="FFFFFF"/>
          <w:lang w:val="ru-RU"/>
        </w:rPr>
        <w:t xml:space="preserve">9.Чай с лимоном это чай </w:t>
      </w:r>
    </w:p>
    <w:p w:rsidR="008A4E0D" w:rsidRDefault="008A4E0D" w:rsidP="008A4E0D">
      <w:pPr>
        <w:pStyle w:val="21"/>
        <w:spacing w:before="113" w:after="113" w:line="360" w:lineRule="auto"/>
        <w:ind w:left="57" w:right="170"/>
        <w:jc w:val="both"/>
        <w:rPr>
          <w:sz w:val="28"/>
          <w:szCs w:val="28"/>
          <w:shd w:val="clear" w:color="auto" w:fill="FFFFFF"/>
          <w:lang w:val="ru-RU"/>
        </w:rPr>
      </w:pPr>
      <w:r>
        <w:rPr>
          <w:sz w:val="28"/>
          <w:szCs w:val="28"/>
          <w:shd w:val="clear" w:color="auto" w:fill="FFFFFF"/>
          <w:lang w:val="ru-RU"/>
        </w:rPr>
        <w:t xml:space="preserve">     </w:t>
      </w:r>
      <w:r>
        <w:rPr>
          <w:sz w:val="28"/>
          <w:szCs w:val="28"/>
          <w:shd w:val="clear" w:color="auto" w:fill="FFFFFF"/>
        </w:rPr>
        <w:t>a</w:t>
      </w:r>
      <w:r>
        <w:rPr>
          <w:sz w:val="28"/>
          <w:szCs w:val="28"/>
          <w:shd w:val="clear" w:color="auto" w:fill="FFFFFF"/>
          <w:lang w:val="ru-RU"/>
        </w:rPr>
        <w:t xml:space="preserve">) по-итальянски               </w:t>
      </w:r>
      <w:r>
        <w:rPr>
          <w:sz w:val="28"/>
          <w:szCs w:val="28"/>
          <w:shd w:val="clear" w:color="auto" w:fill="FFFFFF"/>
        </w:rPr>
        <w:t>b</w:t>
      </w:r>
      <w:r>
        <w:rPr>
          <w:sz w:val="28"/>
          <w:szCs w:val="28"/>
          <w:shd w:val="clear" w:color="auto" w:fill="FFFFFF"/>
          <w:lang w:val="ru-RU"/>
        </w:rPr>
        <w:t xml:space="preserve">) по-русски                  с) по-немецки                                                                                                                                       </w:t>
      </w:r>
    </w:p>
    <w:p w:rsidR="008A4E0D" w:rsidRDefault="008A4E0D" w:rsidP="008A4E0D">
      <w:pPr>
        <w:pStyle w:val="21"/>
        <w:spacing w:before="113" w:after="113" w:line="360" w:lineRule="auto"/>
        <w:ind w:left="57" w:right="170"/>
        <w:jc w:val="both"/>
        <w:rPr>
          <w:sz w:val="28"/>
          <w:szCs w:val="28"/>
          <w:shd w:val="clear" w:color="auto" w:fill="FFFFFF"/>
          <w:lang w:val="ru-RU"/>
        </w:rPr>
      </w:pPr>
      <w:r>
        <w:rPr>
          <w:sz w:val="28"/>
          <w:szCs w:val="28"/>
          <w:shd w:val="clear" w:color="auto" w:fill="FFFFFF"/>
          <w:lang w:val="ru-RU"/>
        </w:rPr>
        <w:t xml:space="preserve">10. Чай с молоком это чай </w:t>
      </w:r>
    </w:p>
    <w:p w:rsidR="00FC45DE" w:rsidRDefault="00FC45DE" w:rsidP="008A4E0D">
      <w:pPr>
        <w:pStyle w:val="21"/>
        <w:spacing w:before="113" w:after="113" w:line="360" w:lineRule="auto"/>
        <w:ind w:left="57" w:right="170"/>
        <w:jc w:val="both"/>
        <w:rPr>
          <w:sz w:val="28"/>
          <w:szCs w:val="28"/>
          <w:shd w:val="clear" w:color="auto" w:fill="FFFFFF"/>
          <w:lang w:val="ru-RU"/>
        </w:rPr>
      </w:pPr>
      <w:r>
        <w:rPr>
          <w:sz w:val="28"/>
          <w:szCs w:val="28"/>
          <w:shd w:val="clear" w:color="auto" w:fill="FFFFFF"/>
          <w:lang w:val="ru-RU"/>
        </w:rPr>
        <w:t xml:space="preserve">                                                      12</w:t>
      </w:r>
      <w:r w:rsidR="008A4E0D">
        <w:rPr>
          <w:sz w:val="28"/>
          <w:szCs w:val="28"/>
          <w:shd w:val="clear" w:color="auto" w:fill="FFFFFF"/>
          <w:lang w:val="ru-RU"/>
        </w:rPr>
        <w:t xml:space="preserve">   </w:t>
      </w:r>
    </w:p>
    <w:p w:rsidR="008A4E0D" w:rsidRDefault="008A4E0D" w:rsidP="008A4E0D">
      <w:pPr>
        <w:pStyle w:val="21"/>
        <w:spacing w:before="113" w:after="113" w:line="360" w:lineRule="auto"/>
        <w:ind w:left="57" w:right="170"/>
        <w:jc w:val="both"/>
        <w:rPr>
          <w:sz w:val="28"/>
          <w:szCs w:val="28"/>
          <w:shd w:val="clear" w:color="auto" w:fill="FFFFFF"/>
          <w:lang w:val="ru-RU"/>
        </w:rPr>
      </w:pPr>
      <w:r>
        <w:rPr>
          <w:sz w:val="28"/>
          <w:szCs w:val="28"/>
          <w:shd w:val="clear" w:color="auto" w:fill="FFFFFF"/>
          <w:lang w:val="ru-RU"/>
        </w:rPr>
        <w:t xml:space="preserve">  а) по-шведски                 </w:t>
      </w:r>
      <w:r>
        <w:rPr>
          <w:sz w:val="28"/>
          <w:szCs w:val="28"/>
          <w:shd w:val="clear" w:color="auto" w:fill="FFFFFF"/>
        </w:rPr>
        <w:t>b</w:t>
      </w:r>
      <w:r>
        <w:rPr>
          <w:sz w:val="28"/>
          <w:szCs w:val="28"/>
          <w:shd w:val="clear" w:color="auto" w:fill="FFFFFF"/>
          <w:lang w:val="ru-RU"/>
        </w:rPr>
        <w:t xml:space="preserve">) по-норвежски               с) по </w:t>
      </w:r>
      <w:proofErr w:type="spellStart"/>
      <w:r>
        <w:rPr>
          <w:sz w:val="28"/>
          <w:szCs w:val="28"/>
          <w:shd w:val="clear" w:color="auto" w:fill="FFFFFF"/>
          <w:lang w:val="ru-RU"/>
        </w:rPr>
        <w:t>англиски</w:t>
      </w:r>
      <w:proofErr w:type="spellEnd"/>
    </w:p>
    <w:p w:rsidR="008A4E0D" w:rsidRDefault="008A4E0D" w:rsidP="008A4E0D">
      <w:pPr>
        <w:pStyle w:val="21"/>
        <w:spacing w:before="113" w:after="113" w:line="360" w:lineRule="auto"/>
        <w:ind w:left="57" w:right="170"/>
        <w:jc w:val="both"/>
        <w:rPr>
          <w:sz w:val="28"/>
          <w:szCs w:val="28"/>
          <w:shd w:val="clear" w:color="auto" w:fill="FFFFFF"/>
          <w:lang w:val="ru-RU"/>
        </w:rPr>
      </w:pPr>
      <w:r>
        <w:rPr>
          <w:sz w:val="28"/>
          <w:szCs w:val="28"/>
          <w:shd w:val="clear" w:color="auto" w:fill="FFFFFF"/>
          <w:lang w:val="ru-RU"/>
        </w:rPr>
        <w:t>11. Что послужило поводом для начала Войны за Независимость в США?</w:t>
      </w:r>
    </w:p>
    <w:p w:rsidR="008A4E0D" w:rsidRDefault="008A4E0D" w:rsidP="008A4E0D">
      <w:pPr>
        <w:pStyle w:val="21"/>
        <w:spacing w:before="113" w:after="113" w:line="360" w:lineRule="auto"/>
        <w:ind w:left="57" w:right="170"/>
        <w:jc w:val="center"/>
        <w:rPr>
          <w:shd w:val="clear" w:color="auto" w:fill="FFFFFF"/>
          <w:lang w:val="ru-RU"/>
        </w:rPr>
      </w:pPr>
    </w:p>
    <w:p w:rsidR="008A4E0D" w:rsidRDefault="008A4E0D" w:rsidP="008A4E0D">
      <w:pPr>
        <w:pStyle w:val="21"/>
        <w:spacing w:before="113" w:after="113" w:line="360" w:lineRule="auto"/>
        <w:ind w:left="57" w:right="170"/>
        <w:jc w:val="both"/>
        <w:rPr>
          <w:sz w:val="28"/>
          <w:szCs w:val="28"/>
          <w:shd w:val="clear" w:color="auto" w:fill="FFFFFF"/>
          <w:lang w:val="ru-RU"/>
        </w:rPr>
      </w:pPr>
      <w:r>
        <w:rPr>
          <w:sz w:val="28"/>
          <w:szCs w:val="28"/>
          <w:shd w:val="clear" w:color="auto" w:fill="FFFFFF"/>
          <w:lang w:val="ru-RU"/>
        </w:rPr>
        <w:t xml:space="preserve"> а) Варфоломеевская ночь            </w:t>
      </w:r>
      <w:r>
        <w:rPr>
          <w:sz w:val="28"/>
          <w:szCs w:val="28"/>
          <w:shd w:val="clear" w:color="auto" w:fill="FFFFFF"/>
        </w:rPr>
        <w:t>b</w:t>
      </w:r>
      <w:r>
        <w:rPr>
          <w:sz w:val="28"/>
          <w:szCs w:val="28"/>
          <w:shd w:val="clear" w:color="auto" w:fill="FFFFFF"/>
          <w:lang w:val="ru-RU"/>
        </w:rPr>
        <w:t xml:space="preserve">) Бостонское чаепитие      </w:t>
      </w:r>
    </w:p>
    <w:p w:rsidR="008A4E0D" w:rsidRDefault="008A4E0D" w:rsidP="008A4E0D">
      <w:pPr>
        <w:pStyle w:val="21"/>
        <w:spacing w:before="113" w:after="113" w:line="360" w:lineRule="auto"/>
        <w:ind w:left="57" w:right="170"/>
        <w:jc w:val="both"/>
        <w:rPr>
          <w:sz w:val="28"/>
          <w:szCs w:val="28"/>
          <w:shd w:val="clear" w:color="auto" w:fill="FFFFFF"/>
          <w:lang w:val="ru-RU"/>
        </w:rPr>
      </w:pPr>
      <w:r>
        <w:rPr>
          <w:sz w:val="28"/>
          <w:szCs w:val="28"/>
          <w:shd w:val="clear" w:color="auto" w:fill="FFFFFF"/>
          <w:lang w:val="ru-RU"/>
        </w:rPr>
        <w:t xml:space="preserve">      с) Августовский путч</w:t>
      </w:r>
    </w:p>
    <w:p w:rsidR="008A4E0D" w:rsidRDefault="008A4E0D" w:rsidP="008A4E0D">
      <w:pPr>
        <w:pStyle w:val="21"/>
        <w:spacing w:before="113" w:after="113" w:line="360" w:lineRule="auto"/>
        <w:ind w:left="57" w:right="170"/>
        <w:jc w:val="both"/>
        <w:rPr>
          <w:sz w:val="28"/>
          <w:szCs w:val="28"/>
          <w:shd w:val="clear" w:color="auto" w:fill="FFFFFF"/>
          <w:lang w:val="ru-RU"/>
        </w:rPr>
      </w:pPr>
      <w:r>
        <w:rPr>
          <w:sz w:val="28"/>
          <w:szCs w:val="28"/>
          <w:shd w:val="clear" w:color="auto" w:fill="FFFFFF"/>
          <w:lang w:val="ru-RU"/>
        </w:rPr>
        <w:t>12. Кто изобрел самовар?</w:t>
      </w:r>
    </w:p>
    <w:p w:rsidR="008A4E0D" w:rsidRDefault="008A4E0D" w:rsidP="008A4E0D">
      <w:pPr>
        <w:pStyle w:val="21"/>
        <w:spacing w:before="113" w:after="113" w:line="360" w:lineRule="auto"/>
        <w:ind w:left="57" w:right="170"/>
        <w:jc w:val="both"/>
        <w:rPr>
          <w:sz w:val="28"/>
          <w:szCs w:val="28"/>
          <w:shd w:val="clear" w:color="auto" w:fill="FFFFFF"/>
          <w:lang w:val="ru-RU"/>
        </w:rPr>
      </w:pPr>
      <w:r>
        <w:rPr>
          <w:sz w:val="28"/>
          <w:szCs w:val="28"/>
          <w:shd w:val="clear" w:color="auto" w:fill="FFFFFF"/>
          <w:lang w:val="ru-RU"/>
        </w:rPr>
        <w:t xml:space="preserve">   а) Поляки                     </w:t>
      </w:r>
      <w:r>
        <w:rPr>
          <w:sz w:val="28"/>
          <w:szCs w:val="28"/>
          <w:shd w:val="clear" w:color="auto" w:fill="FFFFFF"/>
        </w:rPr>
        <w:t>b</w:t>
      </w:r>
      <w:r>
        <w:rPr>
          <w:sz w:val="28"/>
          <w:szCs w:val="28"/>
          <w:shd w:val="clear" w:color="auto" w:fill="FFFFFF"/>
          <w:lang w:val="ru-RU"/>
        </w:rPr>
        <w:t xml:space="preserve">) Немцы           с) Русские          </w:t>
      </w:r>
    </w:p>
    <w:p w:rsidR="008A4E0D" w:rsidRDefault="008A4E0D" w:rsidP="008A4E0D">
      <w:pPr>
        <w:pStyle w:val="21"/>
        <w:spacing w:before="113" w:after="113" w:line="360" w:lineRule="auto"/>
        <w:ind w:left="57" w:right="170"/>
        <w:jc w:val="both"/>
        <w:rPr>
          <w:sz w:val="28"/>
          <w:szCs w:val="28"/>
          <w:shd w:val="clear" w:color="auto" w:fill="FFFFFF"/>
          <w:lang w:val="ru-RU"/>
        </w:rPr>
      </w:pPr>
      <w:r>
        <w:rPr>
          <w:sz w:val="28"/>
          <w:szCs w:val="28"/>
          <w:shd w:val="clear" w:color="auto" w:fill="FFFFFF"/>
          <w:lang w:val="ru-RU"/>
        </w:rPr>
        <w:t xml:space="preserve"> 13. Какое происхождение имеет слово чайхана?           </w:t>
      </w:r>
    </w:p>
    <w:p w:rsidR="008A4E0D" w:rsidRDefault="008A4E0D" w:rsidP="008A4E0D">
      <w:pPr>
        <w:pStyle w:val="21"/>
        <w:spacing w:before="113" w:after="113" w:line="360" w:lineRule="auto"/>
        <w:ind w:left="57" w:right="170"/>
        <w:jc w:val="both"/>
        <w:rPr>
          <w:sz w:val="28"/>
          <w:szCs w:val="28"/>
          <w:shd w:val="clear" w:color="auto" w:fill="FFFFFF"/>
          <w:lang w:val="ru-RU"/>
        </w:rPr>
      </w:pPr>
      <w:r>
        <w:rPr>
          <w:sz w:val="28"/>
          <w:szCs w:val="28"/>
          <w:shd w:val="clear" w:color="auto" w:fill="FFFFFF"/>
          <w:lang w:val="ru-RU"/>
        </w:rPr>
        <w:t xml:space="preserve">  а) славянское            </w:t>
      </w:r>
      <w:r>
        <w:rPr>
          <w:sz w:val="28"/>
          <w:szCs w:val="28"/>
          <w:shd w:val="clear" w:color="auto" w:fill="FFFFFF"/>
        </w:rPr>
        <w:t>b</w:t>
      </w:r>
      <w:r>
        <w:rPr>
          <w:sz w:val="28"/>
          <w:szCs w:val="28"/>
          <w:shd w:val="clear" w:color="auto" w:fill="FFFFFF"/>
          <w:lang w:val="ru-RU"/>
        </w:rPr>
        <w:t>) латинское           с) тюркское</w:t>
      </w:r>
    </w:p>
    <w:p w:rsidR="008A4E0D" w:rsidRDefault="008A4E0D" w:rsidP="008A4E0D">
      <w:pPr>
        <w:pStyle w:val="21"/>
        <w:spacing w:before="113" w:after="113" w:line="360" w:lineRule="auto"/>
        <w:ind w:left="57" w:right="170"/>
        <w:jc w:val="both"/>
        <w:rPr>
          <w:sz w:val="28"/>
          <w:szCs w:val="28"/>
          <w:shd w:val="clear" w:color="auto" w:fill="FFFFFF"/>
          <w:lang w:val="ru-RU"/>
        </w:rPr>
      </w:pPr>
      <w:r>
        <w:rPr>
          <w:sz w:val="28"/>
          <w:szCs w:val="28"/>
          <w:shd w:val="clear" w:color="auto" w:fill="FFFFFF"/>
          <w:lang w:val="ru-RU"/>
        </w:rPr>
        <w:t xml:space="preserve"> 14. Где производят марку чая </w:t>
      </w:r>
      <w:r>
        <w:rPr>
          <w:sz w:val="28"/>
          <w:szCs w:val="28"/>
          <w:shd w:val="clear" w:color="auto" w:fill="FFFFFF"/>
        </w:rPr>
        <w:t>Ahmad</w:t>
      </w:r>
      <w:r>
        <w:rPr>
          <w:sz w:val="28"/>
          <w:szCs w:val="28"/>
          <w:shd w:val="clear" w:color="auto" w:fill="FFFFFF"/>
          <w:lang w:val="ru-RU"/>
        </w:rPr>
        <w:t>?</w:t>
      </w:r>
    </w:p>
    <w:p w:rsidR="008A4E0D" w:rsidRDefault="008A4E0D" w:rsidP="008A4E0D">
      <w:pPr>
        <w:pStyle w:val="21"/>
        <w:spacing w:before="113" w:after="113" w:line="360" w:lineRule="auto"/>
        <w:ind w:left="57" w:right="170"/>
        <w:jc w:val="both"/>
        <w:rPr>
          <w:sz w:val="28"/>
          <w:szCs w:val="28"/>
          <w:shd w:val="clear" w:color="auto" w:fill="FFFFFF"/>
          <w:lang w:val="ru-RU"/>
        </w:rPr>
      </w:pPr>
      <w:r>
        <w:rPr>
          <w:sz w:val="28"/>
          <w:szCs w:val="28"/>
          <w:shd w:val="clear" w:color="auto" w:fill="FFFFFF"/>
          <w:lang w:val="ru-RU"/>
        </w:rPr>
        <w:t xml:space="preserve">  а) в Греции          </w:t>
      </w:r>
      <w:r>
        <w:rPr>
          <w:sz w:val="28"/>
          <w:szCs w:val="28"/>
          <w:shd w:val="clear" w:color="auto" w:fill="FFFFFF"/>
        </w:rPr>
        <w:t>b</w:t>
      </w:r>
      <w:r>
        <w:rPr>
          <w:sz w:val="28"/>
          <w:szCs w:val="28"/>
          <w:shd w:val="clear" w:color="auto" w:fill="FFFFFF"/>
          <w:lang w:val="ru-RU"/>
        </w:rPr>
        <w:t>) в Египте             с) в Англии</w:t>
      </w:r>
    </w:p>
    <w:p w:rsidR="008A4E0D" w:rsidRDefault="008A4E0D" w:rsidP="008A4E0D">
      <w:pPr>
        <w:pStyle w:val="21"/>
        <w:spacing w:before="113" w:after="113" w:line="360" w:lineRule="auto"/>
        <w:ind w:left="57" w:right="170"/>
        <w:jc w:val="both"/>
        <w:rPr>
          <w:sz w:val="28"/>
          <w:szCs w:val="28"/>
          <w:shd w:val="clear" w:color="auto" w:fill="FFFFFF"/>
          <w:lang w:val="ru-RU"/>
        </w:rPr>
      </w:pPr>
      <w:r>
        <w:rPr>
          <w:sz w:val="28"/>
          <w:szCs w:val="28"/>
          <w:shd w:val="clear" w:color="auto" w:fill="FFFFFF"/>
          <w:lang w:val="ru-RU"/>
        </w:rPr>
        <w:t>15. Чай с солью и молоком это чай</w:t>
      </w:r>
    </w:p>
    <w:p w:rsidR="008A4E0D" w:rsidRDefault="008A4E0D" w:rsidP="008A4E0D">
      <w:pPr>
        <w:pStyle w:val="21"/>
        <w:spacing w:before="113" w:after="113" w:line="360" w:lineRule="auto"/>
        <w:ind w:left="57" w:right="170"/>
        <w:jc w:val="both"/>
        <w:rPr>
          <w:sz w:val="28"/>
          <w:szCs w:val="28"/>
          <w:shd w:val="clear" w:color="auto" w:fill="FFFFFF"/>
          <w:lang w:val="ru-RU"/>
        </w:rPr>
      </w:pPr>
      <w:r>
        <w:rPr>
          <w:sz w:val="28"/>
          <w:szCs w:val="28"/>
          <w:shd w:val="clear" w:color="auto" w:fill="FFFFFF"/>
          <w:lang w:val="ru-RU"/>
        </w:rPr>
        <w:t xml:space="preserve">  а) по-румынски     </w:t>
      </w:r>
      <w:r>
        <w:rPr>
          <w:sz w:val="28"/>
          <w:szCs w:val="28"/>
          <w:shd w:val="clear" w:color="auto" w:fill="FFFFFF"/>
        </w:rPr>
        <w:t>b</w:t>
      </w:r>
      <w:r>
        <w:rPr>
          <w:sz w:val="28"/>
          <w:szCs w:val="28"/>
          <w:shd w:val="clear" w:color="auto" w:fill="FFFFFF"/>
          <w:lang w:val="ru-RU"/>
        </w:rPr>
        <w:t xml:space="preserve">) по-армянски        с) по-кумыкски  </w:t>
      </w:r>
    </w:p>
    <w:p w:rsidR="008A4E0D" w:rsidRDefault="008A4E0D" w:rsidP="008A4E0D">
      <w:pPr>
        <w:pStyle w:val="21"/>
        <w:spacing w:before="113" w:after="113" w:line="360" w:lineRule="auto"/>
        <w:ind w:left="57" w:right="170"/>
        <w:jc w:val="both"/>
        <w:rPr>
          <w:sz w:val="28"/>
          <w:szCs w:val="28"/>
          <w:shd w:val="clear" w:color="auto" w:fill="FFFFFF"/>
          <w:lang w:val="ru-RU"/>
        </w:rPr>
      </w:pPr>
      <w:r>
        <w:rPr>
          <w:sz w:val="28"/>
          <w:szCs w:val="28"/>
          <w:shd w:val="clear" w:color="auto" w:fill="FFFFFF"/>
          <w:lang w:val="ru-RU"/>
        </w:rPr>
        <w:t xml:space="preserve">          </w:t>
      </w:r>
    </w:p>
    <w:p w:rsidR="008A4E0D" w:rsidRDefault="008A4E0D" w:rsidP="008A4E0D">
      <w:pPr>
        <w:pStyle w:val="21"/>
        <w:spacing w:before="113" w:after="113" w:line="360" w:lineRule="auto"/>
        <w:ind w:left="57" w:right="170"/>
        <w:jc w:val="both"/>
        <w:rPr>
          <w:i/>
          <w:sz w:val="28"/>
          <w:szCs w:val="28"/>
          <w:shd w:val="clear" w:color="auto" w:fill="FFFFFF"/>
          <w:lang w:val="ru-RU"/>
        </w:rPr>
      </w:pPr>
      <w:r>
        <w:rPr>
          <w:sz w:val="28"/>
          <w:szCs w:val="28"/>
          <w:shd w:val="clear" w:color="auto" w:fill="FFFFFF"/>
          <w:lang w:val="ru-RU"/>
        </w:rPr>
        <w:t xml:space="preserve">                     Основные </w:t>
      </w:r>
      <w:r>
        <w:rPr>
          <w:bCs/>
          <w:sz w:val="28"/>
          <w:szCs w:val="28"/>
          <w:shd w:val="clear" w:color="auto" w:fill="FFFFFF"/>
          <w:lang w:val="ru-RU"/>
        </w:rPr>
        <w:t>параметры внешней оценки проектов</w:t>
      </w:r>
      <w:r>
        <w:rPr>
          <w:sz w:val="28"/>
          <w:szCs w:val="28"/>
          <w:shd w:val="clear" w:color="auto" w:fill="FFFFFF"/>
          <w:lang w:val="ru-RU"/>
        </w:rPr>
        <w:t>:</w:t>
      </w:r>
      <w:r>
        <w:rPr>
          <w:i/>
          <w:sz w:val="28"/>
          <w:szCs w:val="28"/>
          <w:shd w:val="clear" w:color="auto" w:fill="FFFFFF"/>
          <w:lang w:val="ru-RU"/>
        </w:rPr>
        <w:t xml:space="preserve"> </w:t>
      </w:r>
    </w:p>
    <w:p w:rsidR="008A4E0D" w:rsidRDefault="008A4E0D" w:rsidP="008A4E0D">
      <w:pPr>
        <w:pStyle w:val="21"/>
        <w:spacing w:before="113" w:after="113" w:line="360" w:lineRule="auto"/>
        <w:ind w:left="57" w:right="170" w:firstLine="680"/>
        <w:jc w:val="both"/>
        <w:rPr>
          <w:sz w:val="28"/>
          <w:szCs w:val="28"/>
          <w:shd w:val="clear" w:color="auto" w:fill="FFFFFF"/>
          <w:lang w:val="ru-RU"/>
        </w:rPr>
      </w:pPr>
      <w:r>
        <w:rPr>
          <w:sz w:val="28"/>
          <w:szCs w:val="28"/>
          <w:shd w:val="clear" w:color="auto" w:fill="FFFFFF"/>
          <w:lang w:val="ru-RU"/>
        </w:rPr>
        <w:t xml:space="preserve">1. Для оценки </w:t>
      </w:r>
      <w:r>
        <w:rPr>
          <w:iCs/>
          <w:sz w:val="28"/>
          <w:szCs w:val="28"/>
          <w:shd w:val="clear" w:color="auto" w:fill="FFFFFF"/>
          <w:lang w:val="ru-RU"/>
        </w:rPr>
        <w:t>значимости и актуальности выдвинутых проблем и способов решения проблем</w:t>
      </w:r>
      <w:r>
        <w:rPr>
          <w:sz w:val="28"/>
          <w:szCs w:val="28"/>
          <w:shd w:val="clear" w:color="auto" w:fill="FFFFFF"/>
          <w:lang w:val="ru-RU"/>
        </w:rPr>
        <w:t xml:space="preserve"> были выработаны следующие критерии: понимание и раскрытие важности проблемы для всех; приведение аргументов; указание причины, по которой данная проблема волнует учащихся; объяснение, почему ее разрешение остро необходимо; предложения о способах решения проблемы; объяснение прогнозируемой эффективности предлагаемых способов. </w:t>
      </w:r>
    </w:p>
    <w:p w:rsidR="00FC45DE" w:rsidRDefault="008A4E0D" w:rsidP="008A4E0D">
      <w:pPr>
        <w:spacing w:before="113" w:after="113" w:line="360" w:lineRule="auto"/>
        <w:ind w:left="57" w:right="170" w:firstLine="680"/>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2. Критериями </w:t>
      </w:r>
      <w:r>
        <w:rPr>
          <w:rFonts w:ascii="Times New Roman" w:hAnsi="Times New Roman"/>
          <w:iCs/>
          <w:sz w:val="28"/>
          <w:szCs w:val="28"/>
          <w:shd w:val="clear" w:color="auto" w:fill="FFFFFF"/>
        </w:rPr>
        <w:t>оценки корректности используемых методов исследования</w:t>
      </w:r>
      <w:r>
        <w:rPr>
          <w:rFonts w:ascii="Times New Roman" w:hAnsi="Times New Roman"/>
          <w:sz w:val="28"/>
          <w:szCs w:val="28"/>
          <w:shd w:val="clear" w:color="auto" w:fill="FFFFFF"/>
        </w:rPr>
        <w:t xml:space="preserve"> и методов обработки получаемых результатов стали следующие: достоверность полученных фактов; доказательность </w:t>
      </w:r>
    </w:p>
    <w:p w:rsidR="00FC45DE" w:rsidRDefault="00FC45DE" w:rsidP="00FC45DE">
      <w:pPr>
        <w:spacing w:before="113" w:after="113" w:line="360" w:lineRule="auto"/>
        <w:ind w:left="57" w:right="170"/>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                                                  13</w:t>
      </w:r>
    </w:p>
    <w:p w:rsidR="00FC45DE" w:rsidRDefault="00FC45DE" w:rsidP="00FC45DE">
      <w:pPr>
        <w:spacing w:before="113" w:after="113" w:line="360" w:lineRule="auto"/>
        <w:ind w:left="57" w:right="170"/>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 </w:t>
      </w:r>
    </w:p>
    <w:p w:rsidR="008A4E0D" w:rsidRDefault="008A4E0D" w:rsidP="00FC45DE">
      <w:pPr>
        <w:spacing w:before="113" w:after="113" w:line="360" w:lineRule="auto"/>
        <w:ind w:left="57" w:right="170"/>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результатов (использование нескольких методов); объяснение преимуществ выбранных способов; приведение несовпадающих или противоречащих друг другу сведений; наглядность полученных результатов; грамотное использование средств фиксации результатов исследования. </w:t>
      </w:r>
    </w:p>
    <w:p w:rsidR="008A4E0D" w:rsidRDefault="008A4E0D" w:rsidP="001A6677">
      <w:pPr>
        <w:spacing w:before="113" w:after="113" w:line="360" w:lineRule="auto"/>
        <w:ind w:right="170"/>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3. </w:t>
      </w:r>
      <w:r>
        <w:rPr>
          <w:rFonts w:ascii="Times New Roman" w:hAnsi="Times New Roman"/>
          <w:iCs/>
          <w:sz w:val="28"/>
          <w:szCs w:val="28"/>
          <w:shd w:val="clear" w:color="auto" w:fill="FFFFFF"/>
        </w:rPr>
        <w:t>Активность каждого участника проекта</w:t>
      </w:r>
      <w:r>
        <w:rPr>
          <w:rFonts w:ascii="Times New Roman" w:hAnsi="Times New Roman"/>
          <w:sz w:val="28"/>
          <w:szCs w:val="28"/>
          <w:shd w:val="clear" w:color="auto" w:fill="FFFFFF"/>
        </w:rPr>
        <w:t xml:space="preserve"> в соответствии с его индивидуальными возможностями оценивается  </w:t>
      </w:r>
      <w:proofErr w:type="gramStart"/>
      <w:r>
        <w:rPr>
          <w:rFonts w:ascii="Times New Roman" w:hAnsi="Times New Roman"/>
          <w:sz w:val="28"/>
          <w:szCs w:val="28"/>
          <w:shd w:val="clear" w:color="auto" w:fill="FFFFFF"/>
        </w:rPr>
        <w:t>по</w:t>
      </w:r>
      <w:proofErr w:type="gramEnd"/>
      <w:r>
        <w:rPr>
          <w:rFonts w:ascii="Times New Roman" w:hAnsi="Times New Roman"/>
          <w:sz w:val="28"/>
          <w:szCs w:val="28"/>
          <w:shd w:val="clear" w:color="auto" w:fill="FFFFFF"/>
        </w:rPr>
        <w:t xml:space="preserve"> </w:t>
      </w:r>
      <w:proofErr w:type="gramStart"/>
      <w:r>
        <w:rPr>
          <w:rFonts w:ascii="Times New Roman" w:hAnsi="Times New Roman"/>
          <w:sz w:val="28"/>
          <w:szCs w:val="28"/>
          <w:shd w:val="clear" w:color="auto" w:fill="FFFFFF"/>
        </w:rPr>
        <w:t>следующим</w:t>
      </w:r>
      <w:proofErr w:type="gramEnd"/>
      <w:r>
        <w:rPr>
          <w:rFonts w:ascii="Times New Roman" w:hAnsi="Times New Roman"/>
          <w:sz w:val="28"/>
          <w:szCs w:val="28"/>
          <w:shd w:val="clear" w:color="auto" w:fill="FFFFFF"/>
        </w:rPr>
        <w:t xml:space="preserve"> критериям: практический вклад каждого ученика (кто, что сделал); активность каждого члена группы на итоговом этапе; результативность текущего контроля; выполнение всех намеченных группой заданий (какие задания каждый получал в ходе проектной деятельности и их выполнение); качество выполненных заданий; выполнение установленных группой требований каждым членом. </w:t>
      </w:r>
    </w:p>
    <w:p w:rsidR="008A4E0D" w:rsidRDefault="008A4E0D" w:rsidP="008A4E0D">
      <w:pPr>
        <w:spacing w:before="113" w:after="113" w:line="360" w:lineRule="auto"/>
        <w:ind w:left="57" w:right="170" w:firstLine="680"/>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4. Для определения важности проделанной работы, </w:t>
      </w:r>
      <w:r>
        <w:rPr>
          <w:rFonts w:ascii="Times New Roman" w:hAnsi="Times New Roman"/>
          <w:iCs/>
          <w:sz w:val="28"/>
          <w:szCs w:val="28"/>
          <w:shd w:val="clear" w:color="auto" w:fill="FFFFFF"/>
        </w:rPr>
        <w:t>характера принимаемых решений</w:t>
      </w:r>
      <w:r>
        <w:rPr>
          <w:rFonts w:ascii="Times New Roman" w:hAnsi="Times New Roman"/>
          <w:sz w:val="28"/>
          <w:szCs w:val="28"/>
          <w:shd w:val="clear" w:color="auto" w:fill="FFFFFF"/>
        </w:rPr>
        <w:t xml:space="preserve">, были разработаны следующие критерии: активность каждого члена группы на этапе обсуждения проблем; выработка и поддержка основной линии по принятому решению; способность каждого обосновать или быть готовым обосновать решение группы; учет мнения каждого члена группы на этапе обсуждения проблемы. </w:t>
      </w:r>
    </w:p>
    <w:p w:rsidR="008A4E0D" w:rsidRDefault="008A4E0D" w:rsidP="008A4E0D">
      <w:pPr>
        <w:spacing w:before="113" w:after="113" w:line="360" w:lineRule="auto"/>
        <w:ind w:left="57" w:right="170" w:firstLine="680"/>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5. </w:t>
      </w:r>
      <w:r>
        <w:rPr>
          <w:rFonts w:ascii="Times New Roman" w:hAnsi="Times New Roman"/>
          <w:iCs/>
          <w:sz w:val="28"/>
          <w:szCs w:val="28"/>
          <w:shd w:val="clear" w:color="auto" w:fill="FFFFFF"/>
        </w:rPr>
        <w:t>Характер общения и взаимопомощи</w:t>
      </w:r>
      <w:r>
        <w:rPr>
          <w:rFonts w:ascii="Times New Roman" w:hAnsi="Times New Roman"/>
          <w:sz w:val="28"/>
          <w:szCs w:val="28"/>
          <w:shd w:val="clear" w:color="auto" w:fill="FFFFFF"/>
        </w:rPr>
        <w:t xml:space="preserve">, </w:t>
      </w:r>
      <w:proofErr w:type="spellStart"/>
      <w:r>
        <w:rPr>
          <w:rFonts w:ascii="Times New Roman" w:hAnsi="Times New Roman"/>
          <w:sz w:val="28"/>
          <w:szCs w:val="28"/>
          <w:shd w:val="clear" w:color="auto" w:fill="FFFFFF"/>
        </w:rPr>
        <w:t>взаимодополняемости</w:t>
      </w:r>
      <w:proofErr w:type="spellEnd"/>
      <w:r>
        <w:rPr>
          <w:rFonts w:ascii="Times New Roman" w:hAnsi="Times New Roman"/>
          <w:sz w:val="28"/>
          <w:szCs w:val="28"/>
          <w:shd w:val="clear" w:color="auto" w:fill="FFFFFF"/>
        </w:rPr>
        <w:t xml:space="preserve"> участников проекта оценивается с помощью следующих критериев: доброжелательность и вежливая форма общения; отсутствие серьезных разногласий в процессе работы - умение находить компромисс; </w:t>
      </w:r>
      <w:proofErr w:type="spellStart"/>
      <w:r>
        <w:rPr>
          <w:rFonts w:ascii="Times New Roman" w:hAnsi="Times New Roman"/>
          <w:sz w:val="28"/>
          <w:szCs w:val="28"/>
          <w:shd w:val="clear" w:color="auto" w:fill="FFFFFF"/>
        </w:rPr>
        <w:t>взаимоподдержка</w:t>
      </w:r>
      <w:proofErr w:type="spellEnd"/>
      <w:r>
        <w:rPr>
          <w:rFonts w:ascii="Times New Roman" w:hAnsi="Times New Roman"/>
          <w:sz w:val="28"/>
          <w:szCs w:val="28"/>
          <w:shd w:val="clear" w:color="auto" w:fill="FFFFFF"/>
        </w:rPr>
        <w:t xml:space="preserve">,  сотрудничество. </w:t>
      </w:r>
    </w:p>
    <w:p w:rsidR="00FC45DE" w:rsidRDefault="008A4E0D" w:rsidP="008A4E0D">
      <w:pPr>
        <w:spacing w:before="113" w:after="113" w:line="360" w:lineRule="auto"/>
        <w:ind w:left="57" w:right="170" w:firstLine="680"/>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6. </w:t>
      </w:r>
      <w:proofErr w:type="gramStart"/>
      <w:r>
        <w:rPr>
          <w:rFonts w:ascii="Times New Roman" w:hAnsi="Times New Roman"/>
          <w:sz w:val="28"/>
          <w:szCs w:val="28"/>
          <w:shd w:val="clear" w:color="auto" w:fill="FFFFFF"/>
        </w:rPr>
        <w:t xml:space="preserve">Оценивая </w:t>
      </w:r>
      <w:r>
        <w:rPr>
          <w:rFonts w:ascii="Times New Roman" w:hAnsi="Times New Roman"/>
          <w:iCs/>
          <w:sz w:val="28"/>
          <w:szCs w:val="28"/>
          <w:shd w:val="clear" w:color="auto" w:fill="FFFFFF"/>
        </w:rPr>
        <w:t>необходимую и достаточную глубину проникновения в проблему</w:t>
      </w:r>
      <w:r>
        <w:rPr>
          <w:rFonts w:ascii="Times New Roman" w:hAnsi="Times New Roman"/>
          <w:sz w:val="28"/>
          <w:szCs w:val="28"/>
          <w:shd w:val="clear" w:color="auto" w:fill="FFFFFF"/>
        </w:rPr>
        <w:t xml:space="preserve">, привлечение знаний из других областей учитывалось, может ли учащийся: описать исторические аспекты проблемы (если это необходимо </w:t>
      </w:r>
      <w:proofErr w:type="gramEnd"/>
    </w:p>
    <w:p w:rsidR="00FC45DE" w:rsidRDefault="00FC45DE" w:rsidP="008A4E0D">
      <w:pPr>
        <w:spacing w:before="113" w:after="113" w:line="360" w:lineRule="auto"/>
        <w:ind w:left="57" w:right="170" w:firstLine="680"/>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                                                14</w:t>
      </w:r>
    </w:p>
    <w:p w:rsidR="008A4E0D" w:rsidRDefault="008A4E0D" w:rsidP="008A4E0D">
      <w:pPr>
        <w:spacing w:before="113" w:after="113" w:line="360" w:lineRule="auto"/>
        <w:ind w:left="57" w:right="170" w:firstLine="680"/>
        <w:jc w:val="both"/>
        <w:rPr>
          <w:rFonts w:ascii="Times New Roman" w:hAnsi="Times New Roman"/>
          <w:sz w:val="28"/>
          <w:szCs w:val="28"/>
          <w:shd w:val="clear" w:color="auto" w:fill="FFFFFF"/>
        </w:rPr>
      </w:pPr>
      <w:r>
        <w:rPr>
          <w:rFonts w:ascii="Times New Roman" w:hAnsi="Times New Roman"/>
          <w:sz w:val="28"/>
          <w:szCs w:val="28"/>
          <w:shd w:val="clear" w:color="auto" w:fill="FFFFFF"/>
        </w:rPr>
        <w:t>по проекту); назвать противоречия, лежащие в основе проблемы; объяснить причину возникновения проблемы; указать возможные последствия проблемы.</w:t>
      </w:r>
    </w:p>
    <w:p w:rsidR="008A4E0D" w:rsidRPr="004B0241" w:rsidRDefault="008A4E0D" w:rsidP="004B0241">
      <w:pPr>
        <w:spacing w:before="113" w:after="113" w:line="360" w:lineRule="auto"/>
        <w:ind w:left="57" w:right="170" w:firstLine="680"/>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7. </w:t>
      </w:r>
      <w:r>
        <w:rPr>
          <w:rFonts w:ascii="Times New Roman" w:hAnsi="Times New Roman"/>
          <w:iCs/>
          <w:sz w:val="28"/>
          <w:szCs w:val="28"/>
          <w:shd w:val="clear" w:color="auto" w:fill="FFFFFF"/>
        </w:rPr>
        <w:t>Доказательность принимаемых решений</w:t>
      </w:r>
      <w:r>
        <w:rPr>
          <w:rFonts w:ascii="Times New Roman" w:hAnsi="Times New Roman"/>
          <w:sz w:val="28"/>
          <w:szCs w:val="28"/>
          <w:shd w:val="clear" w:color="auto" w:fill="FFFFFF"/>
        </w:rPr>
        <w:t xml:space="preserve"> оценивается по следующим критериям: умение о</w:t>
      </w:r>
      <w:r w:rsidR="004B0241">
        <w:rPr>
          <w:rFonts w:ascii="Times New Roman" w:hAnsi="Times New Roman"/>
          <w:sz w:val="28"/>
          <w:szCs w:val="28"/>
          <w:shd w:val="clear" w:color="auto" w:fill="FFFFFF"/>
        </w:rPr>
        <w:t xml:space="preserve">тобрать существенные факты </w:t>
      </w:r>
      <w:proofErr w:type="gramStart"/>
      <w:r w:rsidR="004B0241">
        <w:rPr>
          <w:rFonts w:ascii="Times New Roman" w:hAnsi="Times New Roman"/>
          <w:sz w:val="28"/>
          <w:szCs w:val="28"/>
          <w:shd w:val="clear" w:color="auto" w:fill="FFFFFF"/>
        </w:rPr>
        <w:t>для</w:t>
      </w:r>
      <w:proofErr w:type="gramEnd"/>
      <w:r w:rsidR="004B0241">
        <w:rPr>
          <w:rFonts w:ascii="Times New Roman" w:hAnsi="Times New Roman"/>
          <w:sz w:val="28"/>
          <w:szCs w:val="28"/>
          <w:shd w:val="clear" w:color="auto" w:fill="FFFFFF"/>
        </w:rPr>
        <w:t xml:space="preserve"> </w:t>
      </w:r>
    </w:p>
    <w:p w:rsidR="008A4E0D" w:rsidRDefault="008A4E0D" w:rsidP="008A4E0D">
      <w:pPr>
        <w:spacing w:before="113" w:after="113" w:line="360" w:lineRule="auto"/>
        <w:ind w:left="57" w:right="170"/>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подтверждения принятого решения; умение выстроить доказательства в логической последовательности; умение аргументировать свои заключения, выводы. </w:t>
      </w:r>
    </w:p>
    <w:p w:rsidR="008A4E0D" w:rsidRDefault="008A4E0D" w:rsidP="008A4E0D">
      <w:pPr>
        <w:spacing w:before="113" w:after="113" w:line="360" w:lineRule="auto"/>
        <w:ind w:left="57" w:right="170" w:firstLine="680"/>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Таким образом, мы видим, что разработанные критерии позволяют объективно оценить проектную </w:t>
      </w:r>
      <w:proofErr w:type="gramStart"/>
      <w:r>
        <w:rPr>
          <w:rFonts w:ascii="Times New Roman" w:hAnsi="Times New Roman"/>
          <w:sz w:val="28"/>
          <w:szCs w:val="28"/>
          <w:shd w:val="clear" w:color="auto" w:fill="FFFFFF"/>
        </w:rPr>
        <w:t>деятельность</w:t>
      </w:r>
      <w:proofErr w:type="gramEnd"/>
      <w:r>
        <w:rPr>
          <w:rFonts w:ascii="Times New Roman" w:hAnsi="Times New Roman"/>
          <w:sz w:val="28"/>
          <w:szCs w:val="28"/>
          <w:shd w:val="clear" w:color="auto" w:fill="FFFFFF"/>
        </w:rPr>
        <w:t xml:space="preserve"> как каждого учащегося, так и всей группы в целом. </w:t>
      </w:r>
    </w:p>
    <w:p w:rsidR="008A4E0D" w:rsidRDefault="008A4E0D" w:rsidP="008A4E0D">
      <w:pPr>
        <w:spacing w:before="113" w:after="113" w:line="360" w:lineRule="auto"/>
        <w:ind w:left="57" w:right="170" w:firstLine="680"/>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Как показывает анализ современных технологий </w:t>
      </w:r>
      <w:proofErr w:type="gramStart"/>
      <w:r>
        <w:rPr>
          <w:rFonts w:ascii="Times New Roman" w:hAnsi="Times New Roman"/>
          <w:sz w:val="28"/>
          <w:szCs w:val="28"/>
          <w:shd w:val="clear" w:color="auto" w:fill="FFFFFF"/>
        </w:rPr>
        <w:t>обучения, обучаемые должны</w:t>
      </w:r>
      <w:proofErr w:type="gramEnd"/>
      <w:r>
        <w:rPr>
          <w:rFonts w:ascii="Times New Roman" w:hAnsi="Times New Roman"/>
          <w:sz w:val="28"/>
          <w:szCs w:val="28"/>
          <w:shd w:val="clear" w:color="auto" w:fill="FFFFFF"/>
        </w:rPr>
        <w:t xml:space="preserve"> будут привыкать к самостоятельности в выборе стратегий усвоения информации, методов изучения иностранного языка, средств и форм обучения. Учащийся должен будет научиться критическому мышлению, принятию самостоятельных решений, а также доброжелательному отношению к преподавателю как соучастнику учебного процесса, как советчику и другу. Следовательно, общение между ними будет проходить как сотрудничество.</w:t>
      </w:r>
    </w:p>
    <w:p w:rsidR="00FC45DE" w:rsidRDefault="008A4E0D" w:rsidP="008A4E0D">
      <w:pPr>
        <w:spacing w:before="113" w:after="113" w:line="360" w:lineRule="auto"/>
        <w:ind w:left="57" w:right="170" w:firstLine="680"/>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Преподаватель, в свою очередь, должен будет изменить свое сознание единственного хранителя и хозяина информации и методов обучения на сознание совладельца информации, соучастника учебного процесса, а также советчика. В то же время преподаватель должен осознать, что для того, чтобы быть партнером обучаемого и советчиком ему нужно постоянно повышать свою квалификацию, узнавать новейшие приемы, способы и методы обучения иностранным языкам, обмениваться по Интернету опытом и достижениями с другими преподавателями, овладевать стратегиями обучения и способами передачи этих стратегий </w:t>
      </w:r>
    </w:p>
    <w:p w:rsidR="00FC45DE" w:rsidRDefault="00FC45DE" w:rsidP="008A4E0D">
      <w:pPr>
        <w:spacing w:before="113" w:after="113" w:line="360" w:lineRule="auto"/>
        <w:ind w:left="57" w:right="170" w:firstLine="680"/>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                                              15</w:t>
      </w:r>
    </w:p>
    <w:p w:rsidR="008A4E0D" w:rsidRDefault="008A4E0D" w:rsidP="008A4E0D">
      <w:pPr>
        <w:spacing w:before="113" w:after="113" w:line="360" w:lineRule="auto"/>
        <w:ind w:left="57" w:right="170" w:firstLine="680"/>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учащимся, быть гибким по отношению к интересам и интеллектуальным возможностям и способностям различных контингентов обучаемых. </w:t>
      </w:r>
    </w:p>
    <w:p w:rsidR="008A4E0D" w:rsidRDefault="008A4E0D" w:rsidP="008A4E0D">
      <w:pPr>
        <w:spacing w:before="113" w:after="113" w:line="360" w:lineRule="auto"/>
        <w:ind w:left="57" w:right="170"/>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 необходимо отметить, что деятельность обучаемых в рамках проектов наиболее эффективное средство для формирования социокультурной компетенции</w:t>
      </w:r>
    </w:p>
    <w:p w:rsidR="008A4E0D" w:rsidRDefault="008A4E0D" w:rsidP="008A4E0D">
      <w:pPr>
        <w:spacing w:before="113" w:after="113" w:line="360" w:lineRule="auto"/>
        <w:ind w:left="57" w:right="170" w:firstLine="680"/>
        <w:jc w:val="center"/>
        <w:rPr>
          <w:rFonts w:ascii="Times New Roman" w:hAnsi="Times New Roman"/>
          <w:color w:val="000000"/>
          <w:sz w:val="24"/>
          <w:szCs w:val="24"/>
          <w:shd w:val="clear" w:color="auto" w:fill="FFFFFF"/>
        </w:rPr>
      </w:pPr>
    </w:p>
    <w:p w:rsidR="008A4E0D" w:rsidRDefault="008A4E0D" w:rsidP="00AB704F">
      <w:pPr>
        <w:spacing w:before="113" w:after="113" w:line="360" w:lineRule="auto"/>
        <w:ind w:right="170"/>
        <w:jc w:val="both"/>
        <w:rPr>
          <w:rFonts w:ascii="Times New Roman" w:hAnsi="Times New Roman"/>
          <w:b/>
          <w:color w:val="000000"/>
          <w:sz w:val="28"/>
          <w:szCs w:val="28"/>
          <w:shd w:val="clear" w:color="auto" w:fill="FFFFFF"/>
        </w:rPr>
      </w:pPr>
      <w:r>
        <w:rPr>
          <w:rFonts w:ascii="Times New Roman" w:hAnsi="Times New Roman"/>
          <w:b/>
          <w:color w:val="000000"/>
          <w:sz w:val="28"/>
          <w:szCs w:val="28"/>
          <w:shd w:val="clear" w:color="auto" w:fill="FFFFFF"/>
        </w:rPr>
        <w:t xml:space="preserve"> Рекомендации по организации и проведению проектной работы учащимися с целью формирования социокультурной компетенции.</w:t>
      </w:r>
    </w:p>
    <w:p w:rsidR="008A4E0D" w:rsidRDefault="008A4E0D" w:rsidP="008A4E0D">
      <w:pPr>
        <w:spacing w:before="113" w:after="113" w:line="360" w:lineRule="auto"/>
        <w:ind w:right="170"/>
        <w:jc w:val="both"/>
        <w:rPr>
          <w:rFonts w:ascii="Times New Roman" w:hAnsi="Times New Roman"/>
          <w:color w:val="000000"/>
          <w:sz w:val="28"/>
          <w:szCs w:val="28"/>
          <w:shd w:val="clear" w:color="auto" w:fill="FFFFFF"/>
        </w:rPr>
      </w:pPr>
    </w:p>
    <w:p w:rsidR="008A4E0D" w:rsidRDefault="008A4E0D" w:rsidP="008A4E0D">
      <w:pPr>
        <w:spacing w:before="113" w:after="113" w:line="360" w:lineRule="auto"/>
        <w:ind w:left="57" w:right="170" w:firstLine="680"/>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В процессе работы  над данным проектом мы убедились</w:t>
      </w:r>
      <w:proofErr w:type="gramStart"/>
      <w:r>
        <w:rPr>
          <w:rFonts w:ascii="Times New Roman" w:hAnsi="Times New Roman"/>
          <w:color w:val="000000"/>
          <w:sz w:val="28"/>
          <w:szCs w:val="28"/>
          <w:shd w:val="clear" w:color="auto" w:fill="FFFFFF"/>
        </w:rPr>
        <w:t xml:space="preserve"> ,</w:t>
      </w:r>
      <w:proofErr w:type="gramEnd"/>
      <w:r>
        <w:rPr>
          <w:rFonts w:ascii="Times New Roman" w:hAnsi="Times New Roman"/>
          <w:color w:val="000000"/>
          <w:sz w:val="28"/>
          <w:szCs w:val="28"/>
          <w:shd w:val="clear" w:color="auto" w:fill="FFFFFF"/>
        </w:rPr>
        <w:t xml:space="preserve"> что эта форма работы  наиболее эффективна для формирования у учащихся социокультурной компетенции.</w:t>
      </w:r>
    </w:p>
    <w:p w:rsidR="008A4E0D" w:rsidRDefault="008A4E0D" w:rsidP="004B0241">
      <w:pPr>
        <w:pStyle w:val="a8"/>
        <w:widowControl/>
        <w:tabs>
          <w:tab w:val="left" w:pos="6690"/>
        </w:tabs>
        <w:spacing w:before="113" w:after="113" w:line="360" w:lineRule="auto"/>
        <w:ind w:right="170"/>
        <w:jc w:val="both"/>
        <w:rPr>
          <w:b/>
          <w:bCs/>
          <w:color w:val="000000"/>
          <w:sz w:val="28"/>
          <w:szCs w:val="28"/>
          <w:shd w:val="clear" w:color="auto" w:fill="FFFFFF"/>
          <w:lang w:val="ru-RU"/>
        </w:rPr>
      </w:pPr>
    </w:p>
    <w:p w:rsidR="008A4E0D" w:rsidRDefault="008A4E0D" w:rsidP="008A4E0D">
      <w:pPr>
        <w:pStyle w:val="a8"/>
        <w:widowControl/>
        <w:tabs>
          <w:tab w:val="left" w:pos="6690"/>
        </w:tabs>
        <w:spacing w:before="113" w:after="113" w:line="360" w:lineRule="auto"/>
        <w:ind w:right="170"/>
        <w:jc w:val="both"/>
        <w:rPr>
          <w:b/>
          <w:bCs/>
          <w:color w:val="000000"/>
          <w:sz w:val="28"/>
          <w:szCs w:val="28"/>
          <w:shd w:val="clear" w:color="auto" w:fill="FFFFFF"/>
          <w:lang w:val="ru-RU"/>
        </w:rPr>
      </w:pPr>
      <w:r>
        <w:rPr>
          <w:b/>
          <w:bCs/>
          <w:color w:val="000000"/>
          <w:sz w:val="28"/>
          <w:szCs w:val="28"/>
          <w:shd w:val="clear" w:color="auto" w:fill="FFFFFF"/>
          <w:lang w:val="ru-RU"/>
        </w:rPr>
        <w:t xml:space="preserve">                                        РЕКОМЕНДАЦИИ </w:t>
      </w:r>
    </w:p>
    <w:p w:rsidR="008A4E0D" w:rsidRDefault="008A4E0D" w:rsidP="008A4E0D">
      <w:pPr>
        <w:pStyle w:val="a8"/>
        <w:widowControl/>
        <w:tabs>
          <w:tab w:val="left" w:pos="6690"/>
        </w:tabs>
        <w:spacing w:before="113" w:after="113" w:line="360" w:lineRule="auto"/>
        <w:ind w:right="170"/>
        <w:jc w:val="both"/>
        <w:rPr>
          <w:bCs/>
          <w:color w:val="000000"/>
          <w:sz w:val="28"/>
          <w:szCs w:val="28"/>
          <w:shd w:val="clear" w:color="auto" w:fill="FFFFFF"/>
          <w:lang w:val="ru-RU"/>
        </w:rPr>
      </w:pPr>
      <w:r>
        <w:rPr>
          <w:bCs/>
          <w:color w:val="000000"/>
          <w:sz w:val="28"/>
          <w:szCs w:val="28"/>
          <w:shd w:val="clear" w:color="auto" w:fill="FFFFFF"/>
          <w:lang w:val="ru-RU"/>
        </w:rPr>
        <w:t>по организации проектной  деятельности для формирования социокультурной компетенции.</w:t>
      </w:r>
    </w:p>
    <w:p w:rsidR="008A4E0D" w:rsidRDefault="008A4E0D" w:rsidP="008A4E0D">
      <w:pPr>
        <w:pStyle w:val="a8"/>
        <w:widowControl/>
        <w:tabs>
          <w:tab w:val="left" w:pos="6690"/>
        </w:tabs>
        <w:spacing w:before="113" w:after="113" w:line="360" w:lineRule="auto"/>
        <w:ind w:right="170"/>
        <w:jc w:val="both"/>
        <w:rPr>
          <w:bCs/>
          <w:color w:val="000000"/>
          <w:sz w:val="28"/>
          <w:szCs w:val="28"/>
          <w:shd w:val="clear" w:color="auto" w:fill="FFFFFF"/>
          <w:lang w:val="ru-RU"/>
        </w:rPr>
      </w:pPr>
      <w:r>
        <w:rPr>
          <w:bCs/>
          <w:color w:val="000000"/>
          <w:sz w:val="28"/>
          <w:szCs w:val="28"/>
          <w:shd w:val="clear" w:color="auto" w:fill="FFFFFF"/>
          <w:lang w:val="ru-RU"/>
        </w:rPr>
        <w:t>1.Учет возрастных и языковых особенностей учащихся.</w:t>
      </w:r>
    </w:p>
    <w:p w:rsidR="008A4E0D" w:rsidRDefault="008A4E0D" w:rsidP="008A4E0D">
      <w:pPr>
        <w:pStyle w:val="a8"/>
        <w:widowControl/>
        <w:tabs>
          <w:tab w:val="left" w:pos="6690"/>
        </w:tabs>
        <w:spacing w:before="113" w:after="113" w:line="360" w:lineRule="auto"/>
        <w:ind w:right="170"/>
        <w:jc w:val="both"/>
        <w:rPr>
          <w:bCs/>
          <w:color w:val="000000"/>
          <w:sz w:val="28"/>
          <w:szCs w:val="28"/>
          <w:shd w:val="clear" w:color="auto" w:fill="FFFFFF"/>
          <w:lang w:val="ru-RU"/>
        </w:rPr>
      </w:pPr>
      <w:r>
        <w:rPr>
          <w:bCs/>
          <w:color w:val="000000"/>
          <w:sz w:val="28"/>
          <w:szCs w:val="28"/>
          <w:shd w:val="clear" w:color="auto" w:fill="FFFFFF"/>
          <w:lang w:val="ru-RU"/>
        </w:rPr>
        <w:t>2.Учет интересов учащихся в связи с отбором тем и содержания проекта.</w:t>
      </w:r>
    </w:p>
    <w:p w:rsidR="008A4E0D" w:rsidRDefault="008A4E0D" w:rsidP="008A4E0D">
      <w:pPr>
        <w:pStyle w:val="a8"/>
        <w:widowControl/>
        <w:tabs>
          <w:tab w:val="left" w:pos="6690"/>
        </w:tabs>
        <w:spacing w:before="113" w:after="113" w:line="360" w:lineRule="auto"/>
        <w:ind w:right="170"/>
        <w:jc w:val="both"/>
        <w:rPr>
          <w:bCs/>
          <w:color w:val="000000"/>
          <w:sz w:val="28"/>
          <w:szCs w:val="28"/>
          <w:shd w:val="clear" w:color="auto" w:fill="FFFFFF"/>
          <w:lang w:val="ru-RU"/>
        </w:rPr>
      </w:pPr>
      <w:r>
        <w:rPr>
          <w:bCs/>
          <w:color w:val="000000"/>
          <w:sz w:val="28"/>
          <w:szCs w:val="28"/>
          <w:shd w:val="clear" w:color="auto" w:fill="FFFFFF"/>
          <w:lang w:val="ru-RU"/>
        </w:rPr>
        <w:t>3.Выбрать для изучения наиболее важный объект культуры страны.</w:t>
      </w:r>
    </w:p>
    <w:p w:rsidR="008A4E0D" w:rsidRDefault="008A4E0D" w:rsidP="008A4E0D">
      <w:pPr>
        <w:pStyle w:val="a8"/>
        <w:widowControl/>
        <w:tabs>
          <w:tab w:val="left" w:pos="6690"/>
        </w:tabs>
        <w:spacing w:before="113" w:after="113" w:line="360" w:lineRule="auto"/>
        <w:ind w:right="170"/>
        <w:jc w:val="both"/>
        <w:rPr>
          <w:bCs/>
          <w:color w:val="000000"/>
          <w:sz w:val="28"/>
          <w:szCs w:val="28"/>
          <w:shd w:val="clear" w:color="auto" w:fill="FFFFFF"/>
          <w:lang w:val="ru-RU"/>
        </w:rPr>
      </w:pPr>
      <w:r>
        <w:rPr>
          <w:bCs/>
          <w:color w:val="000000"/>
          <w:sz w:val="28"/>
          <w:szCs w:val="28"/>
          <w:shd w:val="clear" w:color="auto" w:fill="FFFFFF"/>
          <w:lang w:val="ru-RU"/>
        </w:rPr>
        <w:t>4.Обьединить воедино современные образовательные технологии (рефлексия, ИКТ, языковой портфель, групповая работа).</w:t>
      </w:r>
    </w:p>
    <w:p w:rsidR="008A4E0D" w:rsidRDefault="008A4E0D" w:rsidP="008A4E0D">
      <w:pPr>
        <w:pStyle w:val="a8"/>
        <w:widowControl/>
        <w:tabs>
          <w:tab w:val="left" w:pos="6690"/>
        </w:tabs>
        <w:spacing w:before="113" w:after="113" w:line="360" w:lineRule="auto"/>
        <w:ind w:right="170"/>
        <w:jc w:val="both"/>
        <w:rPr>
          <w:bCs/>
          <w:color w:val="000000"/>
          <w:sz w:val="28"/>
          <w:szCs w:val="28"/>
          <w:shd w:val="clear" w:color="auto" w:fill="FFFFFF"/>
          <w:lang w:val="ru-RU"/>
        </w:rPr>
      </w:pPr>
      <w:r>
        <w:rPr>
          <w:bCs/>
          <w:color w:val="000000"/>
          <w:sz w:val="28"/>
          <w:szCs w:val="28"/>
          <w:shd w:val="clear" w:color="auto" w:fill="FFFFFF"/>
          <w:lang w:val="ru-RU"/>
        </w:rPr>
        <w:t>5.Учитывая особенности учащихся, предоставить им возможность выполнять как индивидуальные, так и групповые проекты.</w:t>
      </w:r>
    </w:p>
    <w:p w:rsidR="00FC45DE" w:rsidRDefault="00FC45DE" w:rsidP="008A4E0D">
      <w:pPr>
        <w:pStyle w:val="a8"/>
        <w:widowControl/>
        <w:tabs>
          <w:tab w:val="left" w:pos="6690"/>
        </w:tabs>
        <w:spacing w:before="113" w:after="113" w:line="360" w:lineRule="auto"/>
        <w:ind w:right="170"/>
        <w:jc w:val="both"/>
        <w:rPr>
          <w:bCs/>
          <w:color w:val="000000"/>
          <w:sz w:val="28"/>
          <w:szCs w:val="28"/>
          <w:shd w:val="clear" w:color="auto" w:fill="FFFFFF"/>
          <w:lang w:val="ru-RU"/>
        </w:rPr>
      </w:pPr>
    </w:p>
    <w:p w:rsidR="00FC45DE" w:rsidRDefault="00FC45DE" w:rsidP="008A4E0D">
      <w:pPr>
        <w:pStyle w:val="a8"/>
        <w:widowControl/>
        <w:tabs>
          <w:tab w:val="left" w:pos="6690"/>
        </w:tabs>
        <w:spacing w:before="113" w:after="113" w:line="360" w:lineRule="auto"/>
        <w:ind w:right="170"/>
        <w:jc w:val="both"/>
        <w:rPr>
          <w:bCs/>
          <w:color w:val="000000"/>
          <w:sz w:val="28"/>
          <w:szCs w:val="28"/>
          <w:shd w:val="clear" w:color="auto" w:fill="FFFFFF"/>
          <w:lang w:val="ru-RU"/>
        </w:rPr>
      </w:pPr>
      <w:r>
        <w:rPr>
          <w:bCs/>
          <w:color w:val="000000"/>
          <w:sz w:val="28"/>
          <w:szCs w:val="28"/>
          <w:shd w:val="clear" w:color="auto" w:fill="FFFFFF"/>
          <w:lang w:val="ru-RU"/>
        </w:rPr>
        <w:t xml:space="preserve">                                                     16</w:t>
      </w:r>
    </w:p>
    <w:p w:rsidR="008A4E0D" w:rsidRDefault="008A4E0D" w:rsidP="008A4E0D">
      <w:pPr>
        <w:pStyle w:val="a8"/>
        <w:widowControl/>
        <w:tabs>
          <w:tab w:val="left" w:pos="6690"/>
        </w:tabs>
        <w:spacing w:before="113" w:after="113" w:line="360" w:lineRule="auto"/>
        <w:ind w:right="170"/>
        <w:jc w:val="both"/>
        <w:rPr>
          <w:bCs/>
          <w:color w:val="000000"/>
          <w:sz w:val="28"/>
          <w:szCs w:val="28"/>
          <w:shd w:val="clear" w:color="auto" w:fill="FFFFFF"/>
          <w:lang w:val="ru-RU"/>
        </w:rPr>
      </w:pPr>
      <w:r>
        <w:rPr>
          <w:bCs/>
          <w:color w:val="000000"/>
          <w:sz w:val="28"/>
          <w:szCs w:val="28"/>
          <w:shd w:val="clear" w:color="auto" w:fill="FFFFFF"/>
          <w:lang w:val="ru-RU"/>
        </w:rPr>
        <w:t xml:space="preserve">6.Для проверки уровня </w:t>
      </w:r>
      <w:proofErr w:type="spellStart"/>
      <w:r>
        <w:rPr>
          <w:bCs/>
          <w:color w:val="000000"/>
          <w:sz w:val="28"/>
          <w:szCs w:val="28"/>
          <w:shd w:val="clear" w:color="auto" w:fill="FFFFFF"/>
          <w:lang w:val="ru-RU"/>
        </w:rPr>
        <w:t>сформированности</w:t>
      </w:r>
      <w:proofErr w:type="spellEnd"/>
      <w:r>
        <w:rPr>
          <w:bCs/>
          <w:color w:val="000000"/>
          <w:sz w:val="28"/>
          <w:szCs w:val="28"/>
          <w:shd w:val="clear" w:color="auto" w:fill="FFFFFF"/>
          <w:lang w:val="ru-RU"/>
        </w:rPr>
        <w:t xml:space="preserve"> социокультурной компетенции использовать такие формы контроля  как:</w:t>
      </w:r>
    </w:p>
    <w:p w:rsidR="008A4E0D" w:rsidRDefault="008A4E0D" w:rsidP="008A4E0D">
      <w:pPr>
        <w:pStyle w:val="a8"/>
        <w:widowControl/>
        <w:tabs>
          <w:tab w:val="left" w:pos="6690"/>
        </w:tabs>
        <w:spacing w:before="113" w:after="113" w:line="360" w:lineRule="auto"/>
        <w:ind w:right="170"/>
        <w:jc w:val="both"/>
        <w:rPr>
          <w:bCs/>
          <w:color w:val="000000"/>
          <w:sz w:val="28"/>
          <w:szCs w:val="28"/>
          <w:shd w:val="clear" w:color="auto" w:fill="FFFFFF"/>
          <w:lang w:val="ru-RU"/>
        </w:rPr>
      </w:pPr>
      <w:r>
        <w:rPr>
          <w:bCs/>
          <w:color w:val="000000"/>
          <w:sz w:val="28"/>
          <w:szCs w:val="28"/>
          <w:shd w:val="clear" w:color="auto" w:fill="FFFFFF"/>
          <w:lang w:val="ru-RU"/>
        </w:rPr>
        <w:t>-тест</w:t>
      </w:r>
      <w:proofErr w:type="gramStart"/>
      <w:r>
        <w:rPr>
          <w:bCs/>
          <w:color w:val="000000"/>
          <w:sz w:val="28"/>
          <w:szCs w:val="28"/>
          <w:shd w:val="clear" w:color="auto" w:fill="FFFFFF"/>
          <w:lang w:val="ru-RU"/>
        </w:rPr>
        <w:t>ы(</w:t>
      </w:r>
      <w:proofErr w:type="gramEnd"/>
      <w:r>
        <w:rPr>
          <w:bCs/>
          <w:color w:val="000000"/>
          <w:sz w:val="28"/>
          <w:szCs w:val="28"/>
          <w:shd w:val="clear" w:color="auto" w:fill="FFFFFF"/>
          <w:lang w:val="ru-RU"/>
        </w:rPr>
        <w:t>с множественным выбором);</w:t>
      </w:r>
    </w:p>
    <w:p w:rsidR="004B0241" w:rsidRDefault="008A4E0D" w:rsidP="008A4E0D">
      <w:pPr>
        <w:pStyle w:val="a8"/>
        <w:widowControl/>
        <w:tabs>
          <w:tab w:val="left" w:pos="6690"/>
        </w:tabs>
        <w:spacing w:before="113" w:after="113" w:line="360" w:lineRule="auto"/>
        <w:ind w:right="170"/>
        <w:jc w:val="both"/>
        <w:rPr>
          <w:bCs/>
          <w:color w:val="000000"/>
          <w:sz w:val="28"/>
          <w:szCs w:val="28"/>
          <w:shd w:val="clear" w:color="auto" w:fill="FFFFFF"/>
          <w:lang w:val="ru-RU"/>
        </w:rPr>
      </w:pPr>
      <w:r>
        <w:rPr>
          <w:bCs/>
          <w:color w:val="000000"/>
          <w:sz w:val="28"/>
          <w:szCs w:val="28"/>
          <w:shd w:val="clear" w:color="auto" w:fill="FFFFFF"/>
          <w:lang w:val="ru-RU"/>
        </w:rPr>
        <w:t>-заполнение анкет на проверку знаний;</w:t>
      </w:r>
    </w:p>
    <w:p w:rsidR="004B0241" w:rsidRDefault="004B0241" w:rsidP="008A4E0D">
      <w:pPr>
        <w:pStyle w:val="a8"/>
        <w:widowControl/>
        <w:tabs>
          <w:tab w:val="left" w:pos="6690"/>
        </w:tabs>
        <w:spacing w:before="113" w:after="113" w:line="360" w:lineRule="auto"/>
        <w:ind w:right="170"/>
        <w:jc w:val="both"/>
        <w:rPr>
          <w:bCs/>
          <w:color w:val="000000"/>
          <w:sz w:val="28"/>
          <w:szCs w:val="28"/>
          <w:shd w:val="clear" w:color="auto" w:fill="FFFFFF"/>
          <w:lang w:val="ru-RU"/>
        </w:rPr>
      </w:pPr>
      <w:r>
        <w:rPr>
          <w:bCs/>
          <w:color w:val="000000"/>
          <w:sz w:val="28"/>
          <w:szCs w:val="28"/>
          <w:shd w:val="clear" w:color="auto" w:fill="FFFFFF"/>
          <w:lang w:val="ru-RU"/>
        </w:rPr>
        <w:t xml:space="preserve">                      </w:t>
      </w:r>
      <w:r w:rsidR="00FC45DE">
        <w:rPr>
          <w:bCs/>
          <w:color w:val="000000"/>
          <w:sz w:val="28"/>
          <w:szCs w:val="28"/>
          <w:shd w:val="clear" w:color="auto" w:fill="FFFFFF"/>
          <w:lang w:val="ru-RU"/>
        </w:rPr>
        <w:t xml:space="preserve">                              </w:t>
      </w:r>
    </w:p>
    <w:p w:rsidR="004B0241" w:rsidRDefault="008A4E0D" w:rsidP="008A4E0D">
      <w:pPr>
        <w:pStyle w:val="a8"/>
        <w:widowControl/>
        <w:tabs>
          <w:tab w:val="left" w:pos="6690"/>
        </w:tabs>
        <w:spacing w:before="113" w:after="113" w:line="360" w:lineRule="auto"/>
        <w:ind w:right="170"/>
        <w:jc w:val="both"/>
        <w:rPr>
          <w:bCs/>
          <w:color w:val="000000"/>
          <w:sz w:val="28"/>
          <w:szCs w:val="28"/>
          <w:shd w:val="clear" w:color="auto" w:fill="FFFFFF"/>
          <w:lang w:val="ru-RU"/>
        </w:rPr>
      </w:pPr>
      <w:r>
        <w:rPr>
          <w:bCs/>
          <w:color w:val="000000"/>
          <w:sz w:val="28"/>
          <w:szCs w:val="28"/>
          <w:shd w:val="clear" w:color="auto" w:fill="FFFFFF"/>
          <w:lang w:val="ru-RU"/>
        </w:rPr>
        <w:t>-анализ картинки на выявление не соответствий.</w:t>
      </w:r>
    </w:p>
    <w:p w:rsidR="006F1CDD" w:rsidRPr="006F1CDD" w:rsidRDefault="008A4E0D" w:rsidP="006F1CDD">
      <w:pPr>
        <w:pStyle w:val="a8"/>
        <w:widowControl/>
        <w:tabs>
          <w:tab w:val="left" w:pos="6690"/>
        </w:tabs>
        <w:spacing w:before="113" w:after="113" w:line="360" w:lineRule="auto"/>
        <w:ind w:right="170"/>
        <w:jc w:val="both"/>
        <w:rPr>
          <w:bCs/>
          <w:color w:val="000000"/>
          <w:sz w:val="28"/>
          <w:szCs w:val="28"/>
          <w:shd w:val="clear" w:color="auto" w:fill="FFFFFF"/>
          <w:lang w:val="ru-RU"/>
        </w:rPr>
      </w:pPr>
      <w:r>
        <w:rPr>
          <w:bCs/>
          <w:color w:val="000000"/>
          <w:sz w:val="28"/>
          <w:szCs w:val="28"/>
          <w:shd w:val="clear" w:color="auto" w:fill="FFFFFF"/>
          <w:lang w:val="ru-RU"/>
        </w:rPr>
        <w:t>7.По желанию учащихся, возможно разыгрывание сценок на основе полученных знаний.</w:t>
      </w:r>
    </w:p>
    <w:p w:rsidR="008A4E0D" w:rsidRDefault="008A4E0D" w:rsidP="008A4E0D">
      <w:pPr>
        <w:pStyle w:val="a8"/>
        <w:widowControl/>
        <w:tabs>
          <w:tab w:val="left" w:pos="6690"/>
        </w:tabs>
        <w:spacing w:before="113" w:after="113" w:line="360" w:lineRule="auto"/>
        <w:ind w:right="170"/>
        <w:jc w:val="both"/>
        <w:rPr>
          <w:bCs/>
          <w:color w:val="000000"/>
          <w:sz w:val="28"/>
          <w:szCs w:val="28"/>
          <w:shd w:val="clear" w:color="auto" w:fill="FFFFFF"/>
          <w:lang w:val="ru-RU"/>
        </w:rPr>
      </w:pPr>
      <w:r>
        <w:rPr>
          <w:bCs/>
          <w:color w:val="000000"/>
          <w:sz w:val="28"/>
          <w:szCs w:val="28"/>
          <w:shd w:val="clear" w:color="auto" w:fill="FFFFFF"/>
          <w:lang w:val="ru-RU"/>
        </w:rPr>
        <w:t>8.По тематике проекта, рекомендую предложить задание по подбору ими соответствующих пословиц и поговорок.</w:t>
      </w:r>
    </w:p>
    <w:p w:rsidR="008A4E0D" w:rsidRDefault="008A4E0D" w:rsidP="008A4E0D">
      <w:pPr>
        <w:pStyle w:val="a8"/>
        <w:widowControl/>
        <w:tabs>
          <w:tab w:val="left" w:pos="6690"/>
        </w:tabs>
        <w:spacing w:before="113" w:after="113" w:line="360" w:lineRule="auto"/>
        <w:ind w:right="170"/>
        <w:jc w:val="both"/>
        <w:rPr>
          <w:bCs/>
          <w:color w:val="000000"/>
          <w:sz w:val="28"/>
          <w:szCs w:val="28"/>
          <w:shd w:val="clear" w:color="auto" w:fill="FFFFFF"/>
          <w:lang w:val="ru-RU"/>
        </w:rPr>
      </w:pPr>
      <w:r>
        <w:rPr>
          <w:bCs/>
          <w:color w:val="000000"/>
          <w:sz w:val="28"/>
          <w:szCs w:val="28"/>
          <w:shd w:val="clear" w:color="auto" w:fill="FFFFFF"/>
          <w:lang w:val="ru-RU"/>
        </w:rPr>
        <w:t>9.Рекомендую предложить задание на поиск отражения данного социокультурного явления в разных областях культуры (например, в литературе, живописи, истории).</w:t>
      </w:r>
    </w:p>
    <w:p w:rsidR="008A4E0D" w:rsidRDefault="008A4E0D" w:rsidP="008A4E0D">
      <w:pPr>
        <w:pStyle w:val="a8"/>
        <w:widowControl/>
        <w:tabs>
          <w:tab w:val="left" w:pos="6690"/>
        </w:tabs>
        <w:spacing w:before="113" w:after="113" w:line="360" w:lineRule="auto"/>
        <w:ind w:right="170"/>
        <w:jc w:val="both"/>
        <w:rPr>
          <w:bCs/>
          <w:color w:val="000000"/>
          <w:sz w:val="28"/>
          <w:szCs w:val="28"/>
          <w:shd w:val="clear" w:color="auto" w:fill="FFFFFF"/>
          <w:lang w:val="ru-RU"/>
        </w:rPr>
      </w:pPr>
      <w:r>
        <w:rPr>
          <w:bCs/>
          <w:color w:val="000000"/>
          <w:sz w:val="28"/>
          <w:szCs w:val="28"/>
          <w:shd w:val="clear" w:color="auto" w:fill="FFFFFF"/>
          <w:lang w:val="ru-RU"/>
        </w:rPr>
        <w:t xml:space="preserve">10.Реализовывать </w:t>
      </w:r>
      <w:proofErr w:type="spellStart"/>
      <w:r>
        <w:rPr>
          <w:bCs/>
          <w:color w:val="000000"/>
          <w:sz w:val="28"/>
          <w:szCs w:val="28"/>
          <w:shd w:val="clear" w:color="auto" w:fill="FFFFFF"/>
          <w:lang w:val="ru-RU"/>
        </w:rPr>
        <w:t>общедидактические</w:t>
      </w:r>
      <w:proofErr w:type="spellEnd"/>
      <w:r>
        <w:rPr>
          <w:bCs/>
          <w:color w:val="000000"/>
          <w:sz w:val="28"/>
          <w:szCs w:val="28"/>
          <w:shd w:val="clear" w:color="auto" w:fill="FFFFFF"/>
          <w:lang w:val="ru-RU"/>
        </w:rPr>
        <w:t xml:space="preserve"> и специфические принципы обучения иностранному языку.</w:t>
      </w:r>
    </w:p>
    <w:p w:rsidR="008A4E0D" w:rsidRDefault="008A4E0D" w:rsidP="008A4E0D">
      <w:pPr>
        <w:pStyle w:val="a8"/>
        <w:widowControl/>
        <w:tabs>
          <w:tab w:val="left" w:pos="6690"/>
        </w:tabs>
        <w:spacing w:before="113" w:after="113" w:line="360" w:lineRule="auto"/>
        <w:ind w:right="170"/>
        <w:jc w:val="both"/>
        <w:rPr>
          <w:b/>
          <w:bCs/>
          <w:color w:val="000000"/>
          <w:sz w:val="28"/>
          <w:szCs w:val="28"/>
          <w:shd w:val="clear" w:color="auto" w:fill="FFFFFF"/>
          <w:lang w:val="ru-RU"/>
        </w:rPr>
      </w:pPr>
    </w:p>
    <w:p w:rsidR="008A4E0D" w:rsidRDefault="008A4E0D" w:rsidP="008A4E0D">
      <w:pPr>
        <w:pStyle w:val="a8"/>
        <w:widowControl/>
        <w:tabs>
          <w:tab w:val="left" w:pos="6690"/>
        </w:tabs>
        <w:spacing w:before="113" w:after="113" w:line="360" w:lineRule="auto"/>
        <w:ind w:left="57" w:right="170" w:firstLine="680"/>
        <w:jc w:val="both"/>
        <w:rPr>
          <w:b/>
          <w:bCs/>
          <w:color w:val="000000"/>
          <w:sz w:val="28"/>
          <w:szCs w:val="28"/>
          <w:shd w:val="clear" w:color="auto" w:fill="FFFFFF"/>
          <w:lang w:val="ru-RU"/>
        </w:rPr>
      </w:pPr>
    </w:p>
    <w:p w:rsidR="008A4E0D" w:rsidRDefault="008A4E0D" w:rsidP="008A4E0D">
      <w:pPr>
        <w:pStyle w:val="a8"/>
        <w:widowControl/>
        <w:tabs>
          <w:tab w:val="left" w:pos="6690"/>
        </w:tabs>
        <w:spacing w:before="113" w:after="113" w:line="360" w:lineRule="auto"/>
        <w:ind w:left="57" w:right="170" w:firstLine="680"/>
        <w:jc w:val="both"/>
        <w:rPr>
          <w:b/>
          <w:bCs/>
          <w:color w:val="000000"/>
          <w:sz w:val="28"/>
          <w:szCs w:val="28"/>
          <w:shd w:val="clear" w:color="auto" w:fill="FFFFFF"/>
          <w:lang w:val="ru-RU"/>
        </w:rPr>
      </w:pPr>
      <w:r>
        <w:rPr>
          <w:b/>
          <w:bCs/>
          <w:color w:val="000000"/>
          <w:sz w:val="28"/>
          <w:szCs w:val="28"/>
          <w:shd w:val="clear" w:color="auto" w:fill="FFFFFF"/>
          <w:lang w:val="ru-RU"/>
        </w:rPr>
        <w:t xml:space="preserve">  </w:t>
      </w:r>
    </w:p>
    <w:p w:rsidR="008A4E0D" w:rsidRDefault="008A4E0D" w:rsidP="008A4E0D">
      <w:pPr>
        <w:pStyle w:val="a8"/>
        <w:widowControl/>
        <w:tabs>
          <w:tab w:val="left" w:pos="6690"/>
        </w:tabs>
        <w:spacing w:before="113" w:after="113" w:line="360" w:lineRule="auto"/>
        <w:ind w:left="57" w:right="170" w:firstLine="680"/>
        <w:jc w:val="both"/>
        <w:rPr>
          <w:b/>
          <w:bCs/>
          <w:color w:val="000000"/>
          <w:sz w:val="28"/>
          <w:szCs w:val="28"/>
          <w:shd w:val="clear" w:color="auto" w:fill="FFFFFF"/>
          <w:lang w:val="ru-RU"/>
        </w:rPr>
      </w:pPr>
    </w:p>
    <w:p w:rsidR="008A4E0D" w:rsidRDefault="008A4E0D" w:rsidP="008A4E0D">
      <w:pPr>
        <w:pStyle w:val="a8"/>
        <w:widowControl/>
        <w:tabs>
          <w:tab w:val="left" w:pos="6690"/>
        </w:tabs>
        <w:spacing w:before="113" w:after="113" w:line="360" w:lineRule="auto"/>
        <w:ind w:left="57" w:right="170" w:firstLine="680"/>
        <w:jc w:val="both"/>
        <w:rPr>
          <w:b/>
          <w:bCs/>
          <w:color w:val="000000"/>
          <w:sz w:val="28"/>
          <w:szCs w:val="28"/>
          <w:shd w:val="clear" w:color="auto" w:fill="FFFFFF"/>
          <w:lang w:val="ru-RU"/>
        </w:rPr>
      </w:pPr>
    </w:p>
    <w:p w:rsidR="008A4E0D" w:rsidRDefault="008A4E0D" w:rsidP="008A4E0D">
      <w:pPr>
        <w:pStyle w:val="a8"/>
        <w:widowControl/>
        <w:tabs>
          <w:tab w:val="left" w:pos="6690"/>
        </w:tabs>
        <w:spacing w:before="113" w:after="113" w:line="360" w:lineRule="auto"/>
        <w:ind w:left="57" w:right="170" w:firstLine="680"/>
        <w:jc w:val="both"/>
        <w:rPr>
          <w:b/>
          <w:bCs/>
          <w:color w:val="000000"/>
          <w:sz w:val="28"/>
          <w:szCs w:val="28"/>
          <w:shd w:val="clear" w:color="auto" w:fill="FFFFFF"/>
          <w:lang w:val="ru-RU"/>
        </w:rPr>
      </w:pPr>
    </w:p>
    <w:p w:rsidR="008A4E0D" w:rsidRDefault="008A4E0D" w:rsidP="008A4E0D">
      <w:pPr>
        <w:pStyle w:val="a8"/>
        <w:widowControl/>
        <w:tabs>
          <w:tab w:val="left" w:pos="6690"/>
        </w:tabs>
        <w:spacing w:before="113" w:after="113" w:line="360" w:lineRule="auto"/>
        <w:ind w:left="57" w:right="170" w:firstLine="680"/>
        <w:jc w:val="both"/>
        <w:rPr>
          <w:b/>
          <w:bCs/>
          <w:color w:val="000000"/>
          <w:sz w:val="28"/>
          <w:szCs w:val="28"/>
          <w:shd w:val="clear" w:color="auto" w:fill="FFFFFF"/>
          <w:lang w:val="ru-RU"/>
        </w:rPr>
      </w:pPr>
    </w:p>
    <w:p w:rsidR="008A4E0D" w:rsidRDefault="008A4E0D" w:rsidP="008A4E0D">
      <w:pPr>
        <w:pStyle w:val="a8"/>
        <w:widowControl/>
        <w:tabs>
          <w:tab w:val="left" w:pos="6690"/>
        </w:tabs>
        <w:spacing w:before="113" w:after="113" w:line="360" w:lineRule="auto"/>
        <w:ind w:left="57" w:right="170" w:firstLine="680"/>
        <w:jc w:val="both"/>
        <w:rPr>
          <w:b/>
          <w:bCs/>
          <w:color w:val="000000"/>
          <w:sz w:val="28"/>
          <w:szCs w:val="28"/>
          <w:shd w:val="clear" w:color="auto" w:fill="FFFFFF"/>
          <w:lang w:val="ru-RU"/>
        </w:rPr>
      </w:pPr>
    </w:p>
    <w:p w:rsidR="008A4E0D" w:rsidRDefault="008A4E0D" w:rsidP="008A4E0D">
      <w:pPr>
        <w:pStyle w:val="a8"/>
        <w:widowControl/>
        <w:tabs>
          <w:tab w:val="left" w:pos="6690"/>
        </w:tabs>
        <w:spacing w:before="113" w:after="113" w:line="360" w:lineRule="auto"/>
        <w:ind w:left="57" w:right="170" w:firstLine="680"/>
        <w:jc w:val="both"/>
        <w:rPr>
          <w:b/>
          <w:bCs/>
          <w:color w:val="000000"/>
          <w:sz w:val="28"/>
          <w:szCs w:val="28"/>
          <w:shd w:val="clear" w:color="auto" w:fill="FFFFFF"/>
          <w:lang w:val="ru-RU"/>
        </w:rPr>
      </w:pPr>
    </w:p>
    <w:p w:rsidR="008A4E0D" w:rsidRDefault="008A4E0D" w:rsidP="008A4E0D">
      <w:pPr>
        <w:pStyle w:val="a8"/>
        <w:widowControl/>
        <w:tabs>
          <w:tab w:val="left" w:pos="6690"/>
        </w:tabs>
        <w:spacing w:before="113" w:after="113" w:line="360" w:lineRule="auto"/>
        <w:ind w:left="57" w:right="170" w:firstLine="680"/>
        <w:jc w:val="both"/>
        <w:rPr>
          <w:b/>
          <w:bCs/>
          <w:color w:val="000000"/>
          <w:sz w:val="28"/>
          <w:szCs w:val="28"/>
          <w:shd w:val="clear" w:color="auto" w:fill="FFFFFF"/>
          <w:lang w:val="ru-RU"/>
        </w:rPr>
      </w:pPr>
    </w:p>
    <w:p w:rsidR="008A4E0D" w:rsidRDefault="008A4E0D" w:rsidP="008A4E0D">
      <w:pPr>
        <w:pStyle w:val="a8"/>
        <w:widowControl/>
        <w:tabs>
          <w:tab w:val="left" w:pos="6690"/>
        </w:tabs>
        <w:spacing w:before="113" w:after="113" w:line="360" w:lineRule="auto"/>
        <w:ind w:left="57" w:right="170" w:firstLine="680"/>
        <w:jc w:val="both"/>
        <w:rPr>
          <w:b/>
          <w:bCs/>
          <w:color w:val="000000"/>
          <w:sz w:val="28"/>
          <w:szCs w:val="28"/>
          <w:shd w:val="clear" w:color="auto" w:fill="FFFFFF"/>
          <w:lang w:val="ru-RU"/>
        </w:rPr>
      </w:pPr>
    </w:p>
    <w:p w:rsidR="004B0241" w:rsidRDefault="008A4E0D" w:rsidP="004B0241">
      <w:pPr>
        <w:pStyle w:val="a8"/>
        <w:widowControl/>
        <w:tabs>
          <w:tab w:val="left" w:pos="6690"/>
        </w:tabs>
        <w:spacing w:before="113" w:after="113" w:line="360" w:lineRule="auto"/>
        <w:ind w:right="170"/>
        <w:jc w:val="both"/>
        <w:rPr>
          <w:b/>
          <w:bCs/>
          <w:color w:val="000000"/>
          <w:sz w:val="28"/>
          <w:szCs w:val="28"/>
          <w:shd w:val="clear" w:color="auto" w:fill="FFFFFF"/>
          <w:lang w:val="ru-RU"/>
        </w:rPr>
      </w:pPr>
      <w:r>
        <w:rPr>
          <w:b/>
          <w:bCs/>
          <w:color w:val="000000"/>
          <w:sz w:val="28"/>
          <w:szCs w:val="28"/>
          <w:shd w:val="clear" w:color="auto" w:fill="FFFFFF"/>
          <w:lang w:val="ru-RU"/>
        </w:rPr>
        <w:t xml:space="preserve">          </w:t>
      </w:r>
      <w:r w:rsidR="004B0241">
        <w:rPr>
          <w:b/>
          <w:bCs/>
          <w:color w:val="000000"/>
          <w:sz w:val="28"/>
          <w:szCs w:val="28"/>
          <w:shd w:val="clear" w:color="auto" w:fill="FFFFFF"/>
          <w:lang w:val="ru-RU"/>
        </w:rPr>
        <w:t xml:space="preserve">             </w:t>
      </w:r>
      <w:r w:rsidR="00AB704F">
        <w:rPr>
          <w:b/>
          <w:bCs/>
          <w:color w:val="000000"/>
          <w:sz w:val="28"/>
          <w:szCs w:val="28"/>
          <w:shd w:val="clear" w:color="auto" w:fill="FFFFFF"/>
          <w:lang w:val="ru-RU"/>
        </w:rPr>
        <w:t xml:space="preserve">      </w:t>
      </w:r>
    </w:p>
    <w:p w:rsidR="004B0241" w:rsidRDefault="00FC45DE" w:rsidP="004B0241">
      <w:pPr>
        <w:pStyle w:val="a8"/>
        <w:widowControl/>
        <w:tabs>
          <w:tab w:val="left" w:pos="6690"/>
        </w:tabs>
        <w:spacing w:before="113" w:after="113" w:line="360" w:lineRule="auto"/>
        <w:ind w:right="170"/>
        <w:jc w:val="both"/>
        <w:rPr>
          <w:b/>
          <w:bCs/>
          <w:color w:val="000000"/>
          <w:sz w:val="28"/>
          <w:szCs w:val="28"/>
          <w:shd w:val="clear" w:color="auto" w:fill="FFFFFF"/>
          <w:lang w:val="ru-RU"/>
        </w:rPr>
      </w:pPr>
      <w:r>
        <w:rPr>
          <w:b/>
          <w:bCs/>
          <w:color w:val="000000"/>
          <w:sz w:val="28"/>
          <w:szCs w:val="28"/>
          <w:shd w:val="clear" w:color="auto" w:fill="FFFFFF"/>
          <w:lang w:val="ru-RU"/>
        </w:rPr>
        <w:t xml:space="preserve">                                                       17</w:t>
      </w:r>
    </w:p>
    <w:p w:rsidR="008A4E0D" w:rsidRPr="00FC45DE" w:rsidRDefault="00FC45DE" w:rsidP="00FC45DE">
      <w:pPr>
        <w:pStyle w:val="a8"/>
        <w:widowControl/>
        <w:tabs>
          <w:tab w:val="left" w:pos="6690"/>
        </w:tabs>
        <w:spacing w:before="113" w:after="113" w:line="360" w:lineRule="auto"/>
        <w:ind w:right="170"/>
        <w:jc w:val="both"/>
        <w:rPr>
          <w:b/>
          <w:bCs/>
          <w:color w:val="000000"/>
          <w:sz w:val="28"/>
          <w:szCs w:val="28"/>
          <w:shd w:val="clear" w:color="auto" w:fill="FFFFFF"/>
          <w:lang w:val="ru-RU"/>
        </w:rPr>
      </w:pPr>
      <w:r>
        <w:rPr>
          <w:b/>
          <w:bCs/>
          <w:color w:val="000000"/>
          <w:sz w:val="28"/>
          <w:szCs w:val="28"/>
          <w:shd w:val="clear" w:color="auto" w:fill="FFFFFF"/>
          <w:lang w:val="ru-RU"/>
        </w:rPr>
        <w:t xml:space="preserve">   </w:t>
      </w:r>
      <w:r w:rsidR="008A4E0D">
        <w:rPr>
          <w:color w:val="000000"/>
          <w:sz w:val="28"/>
          <w:szCs w:val="28"/>
          <w:shd w:val="clear" w:color="auto" w:fill="FFFFFF"/>
          <w:lang w:val="ru-RU"/>
        </w:rPr>
        <w:t xml:space="preserve">Проектная технология имеет большую общеобразовательную ценность, поскольку направлена на формирование у школьников социальной компетенции, то есть способности самостоятельно действовать в социальных ситуациях, на развитие чувства ответственности за конечный результат, умения публично </w:t>
      </w:r>
      <w:proofErr w:type="gramStart"/>
      <w:r w:rsidR="008A4E0D">
        <w:rPr>
          <w:color w:val="000000"/>
          <w:sz w:val="28"/>
          <w:szCs w:val="28"/>
          <w:shd w:val="clear" w:color="auto" w:fill="FFFFFF"/>
          <w:lang w:val="ru-RU"/>
        </w:rPr>
        <w:t>выступить и аргументировано</w:t>
      </w:r>
      <w:proofErr w:type="gramEnd"/>
      <w:r w:rsidR="008A4E0D">
        <w:rPr>
          <w:color w:val="000000"/>
          <w:sz w:val="28"/>
          <w:szCs w:val="28"/>
          <w:shd w:val="clear" w:color="auto" w:fill="FFFFFF"/>
          <w:lang w:val="ru-RU"/>
        </w:rPr>
        <w:t xml:space="preserve"> проводить презентацию данного результата.</w:t>
      </w:r>
    </w:p>
    <w:p w:rsidR="008A4E0D" w:rsidRDefault="008A4E0D" w:rsidP="008A4E0D">
      <w:pPr>
        <w:pStyle w:val="a8"/>
        <w:widowControl/>
        <w:tabs>
          <w:tab w:val="left" w:pos="6690"/>
        </w:tabs>
        <w:spacing w:before="113" w:after="113" w:line="360" w:lineRule="auto"/>
        <w:ind w:left="57" w:right="170" w:firstLine="680"/>
        <w:jc w:val="both"/>
        <w:rPr>
          <w:color w:val="000000"/>
          <w:sz w:val="28"/>
          <w:szCs w:val="28"/>
          <w:shd w:val="clear" w:color="auto" w:fill="FFFFFF"/>
          <w:lang w:val="ru-RU"/>
        </w:rPr>
      </w:pPr>
      <w:r>
        <w:rPr>
          <w:color w:val="000000"/>
          <w:sz w:val="28"/>
          <w:szCs w:val="28"/>
          <w:shd w:val="clear" w:color="auto" w:fill="FFFFFF"/>
          <w:lang w:val="ru-RU"/>
        </w:rPr>
        <w:t xml:space="preserve">Таким образом, использование в учебной практике  интересной и прогрессивной методики позволяет создать условия для активной учебной деятельности учащихся, способствует их умению добывать знания.  Активная коллективная творческая деятельность способствует не только особо прочному усвоению знаний, но и сплочению школьного коллектива. </w:t>
      </w:r>
    </w:p>
    <w:p w:rsidR="008A4E0D" w:rsidRDefault="008A4E0D" w:rsidP="008A4E0D">
      <w:pPr>
        <w:pStyle w:val="a8"/>
        <w:widowControl/>
        <w:tabs>
          <w:tab w:val="left" w:pos="6690"/>
        </w:tabs>
        <w:spacing w:before="113" w:after="113" w:line="360" w:lineRule="auto"/>
        <w:ind w:left="57" w:right="170" w:firstLine="680"/>
        <w:jc w:val="both"/>
        <w:rPr>
          <w:color w:val="000000"/>
          <w:sz w:val="28"/>
          <w:szCs w:val="28"/>
          <w:shd w:val="clear" w:color="auto" w:fill="FFFFFF"/>
          <w:lang w:val="ru-RU"/>
        </w:rPr>
      </w:pPr>
    </w:p>
    <w:p w:rsidR="008A4E0D" w:rsidRDefault="008A4E0D" w:rsidP="008A4E0D">
      <w:pPr>
        <w:pStyle w:val="a8"/>
        <w:widowControl/>
        <w:tabs>
          <w:tab w:val="left" w:pos="6690"/>
        </w:tabs>
        <w:spacing w:before="113" w:after="113" w:line="360" w:lineRule="auto"/>
        <w:ind w:left="57" w:right="170" w:firstLine="680"/>
        <w:jc w:val="both"/>
        <w:rPr>
          <w:color w:val="000000"/>
          <w:sz w:val="28"/>
          <w:szCs w:val="28"/>
          <w:shd w:val="clear" w:color="auto" w:fill="FFFFFF"/>
          <w:lang w:val="ru-RU"/>
        </w:rPr>
      </w:pPr>
    </w:p>
    <w:p w:rsidR="008A4E0D" w:rsidRDefault="008A4E0D" w:rsidP="008A4E0D">
      <w:pPr>
        <w:pStyle w:val="a8"/>
        <w:widowControl/>
        <w:tabs>
          <w:tab w:val="left" w:pos="6690"/>
        </w:tabs>
        <w:spacing w:before="113" w:after="113" w:line="360" w:lineRule="auto"/>
        <w:ind w:left="57" w:right="170" w:firstLine="680"/>
        <w:jc w:val="both"/>
        <w:rPr>
          <w:color w:val="000000"/>
          <w:sz w:val="28"/>
          <w:szCs w:val="28"/>
          <w:shd w:val="clear" w:color="auto" w:fill="FFFFFF"/>
          <w:lang w:val="ru-RU"/>
        </w:rPr>
      </w:pPr>
    </w:p>
    <w:p w:rsidR="008A4E0D" w:rsidRDefault="008A4E0D" w:rsidP="008A4E0D">
      <w:pPr>
        <w:pStyle w:val="a8"/>
        <w:widowControl/>
        <w:tabs>
          <w:tab w:val="left" w:pos="6690"/>
        </w:tabs>
        <w:spacing w:before="113" w:after="113" w:line="360" w:lineRule="auto"/>
        <w:ind w:left="57" w:right="170" w:firstLine="680"/>
        <w:jc w:val="both"/>
        <w:rPr>
          <w:color w:val="000000"/>
          <w:sz w:val="28"/>
          <w:szCs w:val="28"/>
          <w:shd w:val="clear" w:color="auto" w:fill="FFFFFF"/>
          <w:lang w:val="ru-RU"/>
        </w:rPr>
      </w:pPr>
    </w:p>
    <w:p w:rsidR="008A4E0D" w:rsidRDefault="008A4E0D" w:rsidP="008A4E0D">
      <w:pPr>
        <w:pStyle w:val="a8"/>
        <w:widowControl/>
        <w:tabs>
          <w:tab w:val="left" w:pos="6690"/>
        </w:tabs>
        <w:spacing w:before="113" w:after="113" w:line="360" w:lineRule="auto"/>
        <w:ind w:left="57" w:right="170" w:firstLine="680"/>
        <w:jc w:val="both"/>
        <w:rPr>
          <w:color w:val="000000"/>
          <w:sz w:val="28"/>
          <w:szCs w:val="28"/>
          <w:shd w:val="clear" w:color="auto" w:fill="FFFFFF"/>
          <w:lang w:val="ru-RU"/>
        </w:rPr>
      </w:pPr>
    </w:p>
    <w:p w:rsidR="008A4E0D" w:rsidRDefault="008A4E0D" w:rsidP="008A4E0D">
      <w:pPr>
        <w:pStyle w:val="a8"/>
        <w:widowControl/>
        <w:tabs>
          <w:tab w:val="left" w:pos="6690"/>
        </w:tabs>
        <w:spacing w:before="113" w:after="113" w:line="360" w:lineRule="auto"/>
        <w:ind w:left="57" w:right="170" w:firstLine="680"/>
        <w:jc w:val="both"/>
        <w:rPr>
          <w:color w:val="000000"/>
          <w:sz w:val="28"/>
          <w:szCs w:val="28"/>
          <w:shd w:val="clear" w:color="auto" w:fill="FFFFFF"/>
          <w:lang w:val="ru-RU"/>
        </w:rPr>
      </w:pPr>
    </w:p>
    <w:p w:rsidR="008A4E0D" w:rsidRDefault="008A4E0D" w:rsidP="008A4E0D">
      <w:pPr>
        <w:pStyle w:val="a8"/>
        <w:widowControl/>
        <w:tabs>
          <w:tab w:val="left" w:pos="6690"/>
        </w:tabs>
        <w:spacing w:before="113" w:after="113" w:line="360" w:lineRule="auto"/>
        <w:ind w:left="57" w:right="170" w:firstLine="680"/>
        <w:jc w:val="both"/>
        <w:rPr>
          <w:color w:val="000000"/>
          <w:sz w:val="28"/>
          <w:szCs w:val="28"/>
          <w:shd w:val="clear" w:color="auto" w:fill="FFFFFF"/>
          <w:lang w:val="ru-RU"/>
        </w:rPr>
      </w:pPr>
    </w:p>
    <w:p w:rsidR="008A4E0D" w:rsidRDefault="008A4E0D" w:rsidP="008A4E0D">
      <w:pPr>
        <w:pStyle w:val="a8"/>
        <w:widowControl/>
        <w:tabs>
          <w:tab w:val="left" w:pos="6690"/>
        </w:tabs>
        <w:spacing w:before="113" w:after="113" w:line="360" w:lineRule="auto"/>
        <w:ind w:left="57" w:right="170" w:firstLine="680"/>
        <w:jc w:val="both"/>
        <w:rPr>
          <w:color w:val="000000"/>
          <w:sz w:val="28"/>
          <w:szCs w:val="28"/>
          <w:shd w:val="clear" w:color="auto" w:fill="FFFFFF"/>
          <w:lang w:val="ru-RU"/>
        </w:rPr>
      </w:pPr>
    </w:p>
    <w:p w:rsidR="008A4E0D" w:rsidRDefault="008A4E0D" w:rsidP="008A4E0D">
      <w:pPr>
        <w:pStyle w:val="a8"/>
        <w:widowControl/>
        <w:tabs>
          <w:tab w:val="left" w:pos="6690"/>
        </w:tabs>
        <w:spacing w:before="113" w:after="113" w:line="360" w:lineRule="auto"/>
        <w:ind w:left="57" w:right="170" w:firstLine="680"/>
        <w:jc w:val="both"/>
        <w:rPr>
          <w:color w:val="000000"/>
          <w:sz w:val="28"/>
          <w:szCs w:val="28"/>
          <w:shd w:val="clear" w:color="auto" w:fill="FFFFFF"/>
          <w:lang w:val="ru-RU"/>
        </w:rPr>
      </w:pPr>
    </w:p>
    <w:p w:rsidR="008A4E0D" w:rsidRDefault="008A4E0D" w:rsidP="00FC45DE">
      <w:pPr>
        <w:pStyle w:val="a8"/>
        <w:widowControl/>
        <w:tabs>
          <w:tab w:val="left" w:pos="6690"/>
        </w:tabs>
        <w:spacing w:before="113" w:after="113" w:line="360" w:lineRule="auto"/>
        <w:ind w:right="170"/>
        <w:rPr>
          <w:bCs/>
          <w:color w:val="000000"/>
          <w:shd w:val="clear" w:color="auto" w:fill="FFFFFF"/>
          <w:lang w:val="ru-RU"/>
        </w:rPr>
      </w:pPr>
    </w:p>
    <w:p w:rsidR="008A4E0D" w:rsidRDefault="008A4E0D" w:rsidP="008A4E0D">
      <w:pPr>
        <w:pStyle w:val="a8"/>
        <w:widowControl/>
        <w:tabs>
          <w:tab w:val="left" w:pos="6690"/>
        </w:tabs>
        <w:spacing w:before="113" w:after="113" w:line="360" w:lineRule="auto"/>
        <w:ind w:left="2832" w:right="170" w:firstLine="680"/>
        <w:rPr>
          <w:b/>
          <w:bCs/>
          <w:color w:val="000000"/>
          <w:sz w:val="32"/>
          <w:szCs w:val="32"/>
          <w:shd w:val="clear" w:color="auto" w:fill="FFFFFF"/>
          <w:lang w:val="ru-RU"/>
        </w:rPr>
      </w:pPr>
    </w:p>
    <w:p w:rsidR="008A4E0D" w:rsidRDefault="00FC45DE" w:rsidP="008A4E0D">
      <w:pPr>
        <w:pStyle w:val="a8"/>
        <w:widowControl/>
        <w:tabs>
          <w:tab w:val="left" w:pos="6690"/>
        </w:tabs>
        <w:spacing w:before="113" w:after="113" w:line="360" w:lineRule="auto"/>
        <w:ind w:left="2832" w:right="170" w:firstLine="680"/>
        <w:rPr>
          <w:b/>
          <w:bCs/>
          <w:color w:val="000000"/>
          <w:sz w:val="32"/>
          <w:szCs w:val="32"/>
          <w:shd w:val="clear" w:color="auto" w:fill="FFFFFF"/>
          <w:lang w:val="ru-RU"/>
        </w:rPr>
      </w:pPr>
      <w:r>
        <w:rPr>
          <w:b/>
          <w:bCs/>
          <w:color w:val="000000"/>
          <w:sz w:val="32"/>
          <w:szCs w:val="32"/>
          <w:shd w:val="clear" w:color="auto" w:fill="FFFFFF"/>
          <w:lang w:val="ru-RU"/>
        </w:rPr>
        <w:t xml:space="preserve">      18</w:t>
      </w:r>
    </w:p>
    <w:p w:rsidR="008A4E0D" w:rsidRDefault="008A4E0D" w:rsidP="008A4E0D">
      <w:pPr>
        <w:pStyle w:val="a8"/>
        <w:widowControl/>
        <w:tabs>
          <w:tab w:val="left" w:pos="6690"/>
        </w:tabs>
        <w:spacing w:before="113" w:after="113" w:line="360" w:lineRule="auto"/>
        <w:ind w:left="57" w:right="170" w:firstLine="680"/>
        <w:jc w:val="both"/>
        <w:rPr>
          <w:color w:val="000000"/>
          <w:sz w:val="28"/>
          <w:szCs w:val="28"/>
          <w:shd w:val="clear" w:color="auto" w:fill="FFFFFF"/>
          <w:lang w:val="ru-RU"/>
        </w:rPr>
      </w:pPr>
      <w:r>
        <w:rPr>
          <w:color w:val="000000"/>
          <w:sz w:val="28"/>
          <w:szCs w:val="28"/>
          <w:shd w:val="clear" w:color="auto" w:fill="FFFFFF"/>
          <w:lang w:val="ru-RU"/>
        </w:rPr>
        <w:t xml:space="preserve">Овладение чужой </w:t>
      </w:r>
      <w:proofErr w:type="spellStart"/>
      <w:r>
        <w:rPr>
          <w:color w:val="000000"/>
          <w:sz w:val="28"/>
          <w:szCs w:val="28"/>
          <w:shd w:val="clear" w:color="auto" w:fill="FFFFFF"/>
          <w:lang w:val="ru-RU"/>
        </w:rPr>
        <w:t>лингвокультурой</w:t>
      </w:r>
      <w:proofErr w:type="spellEnd"/>
      <w:r>
        <w:rPr>
          <w:color w:val="000000"/>
          <w:sz w:val="28"/>
          <w:szCs w:val="28"/>
          <w:shd w:val="clear" w:color="auto" w:fill="FFFFFF"/>
          <w:lang w:val="ru-RU"/>
        </w:rPr>
        <w:t xml:space="preserve"> стало в наши дни жизненно важно для осуществления межкультурной коммуникации, так как именно это сильнее всего влияет на формирование у учащихся социокультурной компетенции, что дает им шанс по окончании обучения иностранному языку, свободно и успешно общаться с носителями этого языка и культуры. Полученное языковое образование предполагает наличие таких знаний, навыков и умений межкультурной коммуникации, которые необходимы, чтобы обеспечить в современном мировом </w:t>
      </w:r>
      <w:proofErr w:type="spellStart"/>
      <w:r>
        <w:rPr>
          <w:color w:val="000000"/>
          <w:sz w:val="28"/>
          <w:szCs w:val="28"/>
          <w:shd w:val="clear" w:color="auto" w:fill="FFFFFF"/>
          <w:lang w:val="ru-RU"/>
        </w:rPr>
        <w:t>мультикультурном</w:t>
      </w:r>
      <w:proofErr w:type="spellEnd"/>
      <w:r>
        <w:rPr>
          <w:color w:val="000000"/>
          <w:sz w:val="28"/>
          <w:szCs w:val="28"/>
          <w:shd w:val="clear" w:color="auto" w:fill="FFFFFF"/>
          <w:lang w:val="ru-RU"/>
        </w:rPr>
        <w:t xml:space="preserve"> и </w:t>
      </w:r>
      <w:proofErr w:type="spellStart"/>
      <w:r>
        <w:rPr>
          <w:color w:val="000000"/>
          <w:sz w:val="28"/>
          <w:szCs w:val="28"/>
          <w:shd w:val="clear" w:color="auto" w:fill="FFFFFF"/>
          <w:lang w:val="ru-RU"/>
        </w:rPr>
        <w:t>мультилингвистическом</w:t>
      </w:r>
      <w:proofErr w:type="spellEnd"/>
      <w:r>
        <w:rPr>
          <w:color w:val="000000"/>
          <w:sz w:val="28"/>
          <w:szCs w:val="28"/>
          <w:shd w:val="clear" w:color="auto" w:fill="FFFFFF"/>
          <w:lang w:val="ru-RU"/>
        </w:rPr>
        <w:t xml:space="preserve"> пространстве возможность эффективно реализовать сложные правила сосуществования, позволить успешно решать жизненные проблемы, создавать паритетные отношения между языками, культурами и странами для их слаженного взаимодействия. </w:t>
      </w:r>
    </w:p>
    <w:p w:rsidR="008A4E0D" w:rsidRDefault="008A4E0D" w:rsidP="004B0241">
      <w:pPr>
        <w:pStyle w:val="a8"/>
        <w:widowControl/>
        <w:tabs>
          <w:tab w:val="left" w:pos="6690"/>
        </w:tabs>
        <w:spacing w:before="113" w:after="113" w:line="360" w:lineRule="auto"/>
        <w:ind w:left="57" w:right="170" w:firstLine="680"/>
        <w:jc w:val="both"/>
        <w:rPr>
          <w:color w:val="000000"/>
          <w:sz w:val="28"/>
          <w:szCs w:val="28"/>
          <w:shd w:val="clear" w:color="auto" w:fill="FFFFFF"/>
          <w:lang w:val="ru-RU"/>
        </w:rPr>
      </w:pPr>
      <w:r>
        <w:rPr>
          <w:color w:val="000000"/>
          <w:sz w:val="28"/>
          <w:szCs w:val="28"/>
          <w:shd w:val="clear" w:color="auto" w:fill="FFFFFF"/>
          <w:lang w:val="ru-RU"/>
        </w:rPr>
        <w:t xml:space="preserve">Проектная технология, в свою очередь, направлена на формирование у школьников социальной компетенции, что весьма важно для их будущей профессиональной карьеры и успешного общения с носителями других культуры. Человек, не понимающий чужую культура, при общении с носителем или оказавшись в стране этой культуры, даже при хорошем знании языка, окажется в ситуации беспомощным и сделает немало ошибок, возможно, губительных в профессиональном смысле. Задача преподавателя — избавить своего ученика от такого рода ошибок, привить ему уважение и интерес к другой культуре, знание и гордость за культуру свою. С помощью проектной технологии это становится возможным осуществить интересно и занимательно. Применение </w:t>
      </w:r>
      <w:proofErr w:type="spellStart"/>
      <w:r w:rsidR="00FC45DE">
        <w:rPr>
          <w:color w:val="000000"/>
          <w:sz w:val="28"/>
          <w:szCs w:val="28"/>
          <w:shd w:val="clear" w:color="auto" w:fill="FFFFFF"/>
          <w:lang w:val="ru-RU"/>
        </w:rPr>
        <w:t>инновационн</w:t>
      </w:r>
      <w:r>
        <w:rPr>
          <w:color w:val="000000"/>
          <w:sz w:val="28"/>
          <w:szCs w:val="28"/>
          <w:shd w:val="clear" w:color="auto" w:fill="FFFFFF"/>
          <w:lang w:val="ru-RU"/>
        </w:rPr>
        <w:t>технологий</w:t>
      </w:r>
      <w:proofErr w:type="spellEnd"/>
      <w:r>
        <w:rPr>
          <w:color w:val="000000"/>
          <w:sz w:val="28"/>
          <w:szCs w:val="28"/>
          <w:shd w:val="clear" w:color="auto" w:fill="FFFFFF"/>
          <w:lang w:val="ru-RU"/>
        </w:rPr>
        <w:t xml:space="preserve"> в преподавании иностранного языка становится в наши дни необходимым, чтобы вызвать интерес у с</w:t>
      </w:r>
      <w:r w:rsidR="00AB704F">
        <w:rPr>
          <w:color w:val="000000"/>
          <w:sz w:val="28"/>
          <w:szCs w:val="28"/>
          <w:shd w:val="clear" w:color="auto" w:fill="FFFFFF"/>
          <w:lang w:val="ru-RU"/>
        </w:rPr>
        <w:t xml:space="preserve">овременного школьника. </w:t>
      </w:r>
    </w:p>
    <w:p w:rsidR="008A4E0D" w:rsidRDefault="008A4E0D" w:rsidP="008A4E0D">
      <w:pPr>
        <w:pStyle w:val="a8"/>
        <w:widowControl/>
        <w:tabs>
          <w:tab w:val="left" w:pos="6690"/>
        </w:tabs>
        <w:spacing w:before="113" w:after="113" w:line="360" w:lineRule="auto"/>
        <w:ind w:left="57" w:right="170" w:firstLine="680"/>
        <w:jc w:val="both"/>
        <w:rPr>
          <w:color w:val="000000"/>
          <w:sz w:val="28"/>
          <w:szCs w:val="28"/>
          <w:shd w:val="clear" w:color="auto" w:fill="FFFFFF"/>
          <w:lang w:val="ru-RU"/>
        </w:rPr>
      </w:pPr>
    </w:p>
    <w:p w:rsidR="008A4E0D" w:rsidRDefault="008A4E0D" w:rsidP="008A4E0D">
      <w:pPr>
        <w:pStyle w:val="a8"/>
        <w:widowControl/>
        <w:tabs>
          <w:tab w:val="left" w:pos="6690"/>
        </w:tabs>
        <w:spacing w:before="113" w:after="113" w:line="360" w:lineRule="auto"/>
        <w:ind w:left="57" w:right="170" w:firstLine="680"/>
        <w:jc w:val="both"/>
        <w:rPr>
          <w:color w:val="000000"/>
          <w:sz w:val="28"/>
          <w:szCs w:val="28"/>
          <w:shd w:val="clear" w:color="auto" w:fill="FFFFFF"/>
          <w:lang w:val="ru-RU"/>
        </w:rPr>
      </w:pPr>
    </w:p>
    <w:p w:rsidR="008A4E0D" w:rsidRDefault="008A4E0D" w:rsidP="008A4E0D">
      <w:pPr>
        <w:pStyle w:val="a8"/>
        <w:widowControl/>
        <w:tabs>
          <w:tab w:val="left" w:pos="6690"/>
        </w:tabs>
        <w:spacing w:before="113" w:after="113" w:line="360" w:lineRule="auto"/>
        <w:ind w:left="57" w:right="170" w:firstLine="680"/>
        <w:jc w:val="both"/>
        <w:rPr>
          <w:color w:val="000000"/>
          <w:sz w:val="28"/>
          <w:szCs w:val="28"/>
          <w:shd w:val="clear" w:color="auto" w:fill="FFFFFF"/>
          <w:lang w:val="ru-RU"/>
        </w:rPr>
      </w:pPr>
    </w:p>
    <w:p w:rsidR="008A4E0D" w:rsidRDefault="008A4E0D" w:rsidP="008A4E0D">
      <w:pPr>
        <w:pStyle w:val="a8"/>
        <w:widowControl/>
        <w:tabs>
          <w:tab w:val="left" w:pos="6690"/>
        </w:tabs>
        <w:spacing w:before="113" w:after="113" w:line="360" w:lineRule="auto"/>
        <w:ind w:right="170"/>
        <w:jc w:val="center"/>
        <w:rPr>
          <w:color w:val="000000"/>
          <w:sz w:val="22"/>
          <w:szCs w:val="22"/>
          <w:shd w:val="clear" w:color="auto" w:fill="FFFFFF"/>
          <w:lang w:val="ru-RU"/>
        </w:rPr>
      </w:pPr>
    </w:p>
    <w:p w:rsidR="008A4E0D" w:rsidRDefault="004B0241" w:rsidP="004B0241">
      <w:pPr>
        <w:pStyle w:val="a8"/>
        <w:widowControl/>
        <w:tabs>
          <w:tab w:val="left" w:pos="6690"/>
        </w:tabs>
        <w:spacing w:before="113" w:after="113" w:line="360" w:lineRule="auto"/>
        <w:ind w:right="170"/>
        <w:jc w:val="both"/>
        <w:rPr>
          <w:b/>
          <w:color w:val="000000"/>
          <w:sz w:val="32"/>
          <w:szCs w:val="32"/>
          <w:shd w:val="clear" w:color="auto" w:fill="FFFFFF"/>
          <w:lang w:val="ru-RU"/>
        </w:rPr>
      </w:pPr>
      <w:r>
        <w:rPr>
          <w:b/>
          <w:color w:val="000000"/>
          <w:sz w:val="32"/>
          <w:szCs w:val="32"/>
          <w:shd w:val="clear" w:color="auto" w:fill="FFFFFF"/>
          <w:lang w:val="ru-RU"/>
        </w:rPr>
        <w:t xml:space="preserve">                         С</w:t>
      </w:r>
      <w:r w:rsidR="008A4E0D">
        <w:rPr>
          <w:b/>
          <w:color w:val="000000"/>
          <w:sz w:val="32"/>
          <w:szCs w:val="32"/>
          <w:shd w:val="clear" w:color="auto" w:fill="FFFFFF"/>
          <w:lang w:val="ru-RU"/>
        </w:rPr>
        <w:t>писок литературы</w:t>
      </w:r>
    </w:p>
    <w:p w:rsidR="008A4E0D" w:rsidRDefault="008A4E0D" w:rsidP="008A4E0D">
      <w:pPr>
        <w:numPr>
          <w:ilvl w:val="0"/>
          <w:numId w:val="10"/>
        </w:numPr>
        <w:suppressAutoHyphens/>
        <w:spacing w:before="113" w:after="113" w:line="360" w:lineRule="auto"/>
        <w:ind w:right="170"/>
        <w:jc w:val="both"/>
        <w:rPr>
          <w:rFonts w:ascii="Times New Roman" w:hAnsi="Times New Roman"/>
          <w:color w:val="000000"/>
          <w:sz w:val="28"/>
          <w:szCs w:val="28"/>
          <w:shd w:val="clear" w:color="auto" w:fill="FFFFFF"/>
          <w:lang w:val="en-US"/>
        </w:rPr>
      </w:pPr>
      <w:r>
        <w:rPr>
          <w:rFonts w:ascii="Times New Roman" w:hAnsi="Times New Roman"/>
          <w:color w:val="000000"/>
          <w:sz w:val="28"/>
          <w:szCs w:val="28"/>
          <w:shd w:val="clear" w:color="auto" w:fill="FFFFFF"/>
        </w:rPr>
        <w:t xml:space="preserve">Астафьева О.Н., Захарова О.А. Информационно-коммуникативная компетентность личности в условиях становления информационного общества. Сб. м-лов </w:t>
      </w:r>
      <w:proofErr w:type="spellStart"/>
      <w:r>
        <w:rPr>
          <w:rFonts w:ascii="Times New Roman" w:hAnsi="Times New Roman"/>
          <w:color w:val="000000"/>
          <w:sz w:val="28"/>
          <w:szCs w:val="28"/>
          <w:shd w:val="clear" w:color="auto" w:fill="FFFFFF"/>
        </w:rPr>
        <w:t>междунар</w:t>
      </w:r>
      <w:proofErr w:type="spellEnd"/>
      <w:r>
        <w:rPr>
          <w:rFonts w:ascii="Times New Roman" w:hAnsi="Times New Roman"/>
          <w:color w:val="000000"/>
          <w:sz w:val="28"/>
          <w:szCs w:val="28"/>
          <w:shd w:val="clear" w:color="auto" w:fill="FFFFFF"/>
        </w:rPr>
        <w:t xml:space="preserve">. науч. </w:t>
      </w:r>
      <w:proofErr w:type="spellStart"/>
      <w:r>
        <w:rPr>
          <w:rFonts w:ascii="Times New Roman" w:hAnsi="Times New Roman"/>
          <w:color w:val="000000"/>
          <w:sz w:val="28"/>
          <w:szCs w:val="28"/>
          <w:shd w:val="clear" w:color="auto" w:fill="FFFFFF"/>
        </w:rPr>
        <w:t>конф</w:t>
      </w:r>
      <w:proofErr w:type="spellEnd"/>
      <w:proofErr w:type="gramStart"/>
      <w:r>
        <w:rPr>
          <w:rFonts w:ascii="Times New Roman" w:hAnsi="Times New Roman"/>
          <w:color w:val="000000"/>
          <w:sz w:val="28"/>
          <w:szCs w:val="28"/>
          <w:shd w:val="clear" w:color="auto" w:fill="FFFFFF"/>
        </w:rPr>
        <w:t>.«</w:t>
      </w:r>
      <w:proofErr w:type="gramEnd"/>
      <w:r>
        <w:rPr>
          <w:rFonts w:ascii="Times New Roman" w:hAnsi="Times New Roman"/>
          <w:color w:val="000000"/>
          <w:sz w:val="28"/>
          <w:szCs w:val="28"/>
          <w:shd w:val="clear" w:color="auto" w:fill="FFFFFF"/>
        </w:rPr>
        <w:t xml:space="preserve">Судьба России: вектор перемен» 8-10 июля 2007. </w:t>
      </w:r>
      <w:r>
        <w:rPr>
          <w:rFonts w:ascii="Times New Roman" w:hAnsi="Times New Roman"/>
          <w:color w:val="000000"/>
          <w:sz w:val="28"/>
          <w:szCs w:val="28"/>
          <w:shd w:val="clear" w:color="auto" w:fill="FFFFFF"/>
          <w:lang w:val="en-US"/>
        </w:rPr>
        <w:t>URL: www.ural-yeltsin.ru/usefiles/media/Astafieva_Zaharova.doc.</w:t>
      </w:r>
    </w:p>
    <w:p w:rsidR="008A4E0D" w:rsidRDefault="008A4E0D" w:rsidP="008A4E0D">
      <w:pPr>
        <w:numPr>
          <w:ilvl w:val="0"/>
          <w:numId w:val="10"/>
        </w:numPr>
        <w:suppressAutoHyphens/>
        <w:spacing w:before="113" w:after="113" w:line="360" w:lineRule="auto"/>
        <w:ind w:right="170"/>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Белякова Е.Г., Захарова И.Г. Социокультурное информационное пространство в контексте проблемы формирования личности // Вестник </w:t>
      </w:r>
      <w:proofErr w:type="spellStart"/>
      <w:r>
        <w:rPr>
          <w:rFonts w:ascii="Times New Roman" w:hAnsi="Times New Roman"/>
          <w:color w:val="000000"/>
          <w:sz w:val="28"/>
          <w:szCs w:val="28"/>
          <w:shd w:val="clear" w:color="auto" w:fill="FFFFFF"/>
        </w:rPr>
        <w:t>ТюмГУ</w:t>
      </w:r>
      <w:proofErr w:type="spellEnd"/>
      <w:r>
        <w:rPr>
          <w:rFonts w:ascii="Times New Roman" w:hAnsi="Times New Roman"/>
          <w:color w:val="000000"/>
          <w:sz w:val="28"/>
          <w:szCs w:val="28"/>
          <w:shd w:val="clear" w:color="auto" w:fill="FFFFFF"/>
        </w:rPr>
        <w:t xml:space="preserve">. Серия «Педагогика. </w:t>
      </w:r>
    </w:p>
    <w:p w:rsidR="008A4E0D" w:rsidRDefault="008A4E0D" w:rsidP="008A4E0D">
      <w:pPr>
        <w:numPr>
          <w:ilvl w:val="0"/>
          <w:numId w:val="10"/>
        </w:numPr>
        <w:suppressAutoHyphens/>
        <w:spacing w:before="113" w:after="113" w:line="360" w:lineRule="auto"/>
        <w:ind w:right="170"/>
        <w:jc w:val="both"/>
        <w:rPr>
          <w:rFonts w:ascii="Times New Roman" w:hAnsi="Times New Roman"/>
          <w:color w:val="000000"/>
          <w:sz w:val="28"/>
          <w:szCs w:val="28"/>
          <w:shd w:val="clear" w:color="auto" w:fill="FFFFFF"/>
        </w:rPr>
      </w:pPr>
      <w:proofErr w:type="spellStart"/>
      <w:r>
        <w:rPr>
          <w:rFonts w:ascii="Times New Roman" w:hAnsi="Times New Roman"/>
          <w:color w:val="000000"/>
          <w:sz w:val="28"/>
          <w:szCs w:val="28"/>
          <w:shd w:val="clear" w:color="auto" w:fill="FFFFFF"/>
        </w:rPr>
        <w:t>Бондаревская</w:t>
      </w:r>
      <w:proofErr w:type="spellEnd"/>
      <w:r>
        <w:rPr>
          <w:rFonts w:ascii="Times New Roman" w:hAnsi="Times New Roman"/>
          <w:color w:val="000000"/>
          <w:sz w:val="28"/>
          <w:szCs w:val="28"/>
          <w:shd w:val="clear" w:color="auto" w:fill="FFFFFF"/>
        </w:rPr>
        <w:t> Е.В. Концепция личностно-ориентированного образования и целостная педагогическая теория // Школа духовности. -1999.-№5.-С. 41-53.</w:t>
      </w:r>
    </w:p>
    <w:p w:rsidR="008A4E0D" w:rsidRDefault="008A4E0D" w:rsidP="008A4E0D">
      <w:pPr>
        <w:numPr>
          <w:ilvl w:val="0"/>
          <w:numId w:val="10"/>
        </w:numPr>
        <w:suppressAutoHyphens/>
        <w:spacing w:before="113" w:after="113" w:line="360" w:lineRule="auto"/>
        <w:ind w:right="170"/>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Гальскова Н.Д. Межкультурное обучение: проблема целей и содержания обучения иностранным языкам // Иностранные языки в школе. -2004.- №1. С. 3-8</w:t>
      </w:r>
    </w:p>
    <w:p w:rsidR="008A4E0D" w:rsidRDefault="008A4E0D" w:rsidP="008A4E0D">
      <w:pPr>
        <w:numPr>
          <w:ilvl w:val="0"/>
          <w:numId w:val="10"/>
        </w:numPr>
        <w:suppressAutoHyphens/>
        <w:spacing w:before="113" w:after="113" w:line="360" w:lineRule="auto"/>
        <w:ind w:right="170"/>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Государственные образовательные стандарты среднего (полного) и высшего профессионального образования. URL: http://www.edu.ru.</w:t>
      </w:r>
    </w:p>
    <w:p w:rsidR="008A4E0D" w:rsidRDefault="008A4E0D" w:rsidP="008A4E0D">
      <w:pPr>
        <w:numPr>
          <w:ilvl w:val="0"/>
          <w:numId w:val="10"/>
        </w:numPr>
        <w:suppressAutoHyphens/>
        <w:spacing w:before="113" w:after="113" w:line="360" w:lineRule="auto"/>
        <w:ind w:right="170"/>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Гусева А.В. Формирование социокультурной компетенции в процессе обучения устному иноязычному общению </w:t>
      </w:r>
      <w:proofErr w:type="gramStart"/>
      <w:r>
        <w:rPr>
          <w:rFonts w:ascii="Times New Roman" w:hAnsi="Times New Roman"/>
          <w:color w:val="000000"/>
          <w:sz w:val="28"/>
          <w:szCs w:val="28"/>
          <w:shd w:val="clear" w:color="auto" w:fill="FFFFFF"/>
        </w:rPr>
        <w:t>:Ш</w:t>
      </w:r>
      <w:proofErr w:type="gramEnd"/>
      <w:r>
        <w:rPr>
          <w:rFonts w:ascii="Times New Roman" w:hAnsi="Times New Roman"/>
          <w:color w:val="000000"/>
          <w:sz w:val="28"/>
          <w:szCs w:val="28"/>
          <w:shd w:val="clear" w:color="auto" w:fill="FFFFFF"/>
        </w:rPr>
        <w:t xml:space="preserve">кола с углубленным изучением иностранных языков, французский язык. </w:t>
      </w:r>
      <w:proofErr w:type="spellStart"/>
      <w:r>
        <w:rPr>
          <w:rFonts w:ascii="Times New Roman" w:hAnsi="Times New Roman"/>
          <w:color w:val="000000"/>
          <w:sz w:val="28"/>
          <w:szCs w:val="28"/>
          <w:shd w:val="clear" w:color="auto" w:fill="FFFFFF"/>
        </w:rPr>
        <w:t>Дисс.к.п.н</w:t>
      </w:r>
      <w:proofErr w:type="spellEnd"/>
      <w:r>
        <w:rPr>
          <w:rFonts w:ascii="Times New Roman" w:hAnsi="Times New Roman"/>
          <w:color w:val="000000"/>
          <w:sz w:val="28"/>
          <w:szCs w:val="28"/>
          <w:shd w:val="clear" w:color="auto" w:fill="FFFFFF"/>
        </w:rPr>
        <w:t>. М., 2002, 235 с. </w:t>
      </w:r>
    </w:p>
    <w:p w:rsidR="008A4E0D" w:rsidRDefault="008A4E0D" w:rsidP="008A4E0D">
      <w:pPr>
        <w:widowControl w:val="0"/>
        <w:numPr>
          <w:ilvl w:val="0"/>
          <w:numId w:val="10"/>
        </w:numPr>
        <w:suppressAutoHyphens/>
        <w:spacing w:before="113" w:after="113" w:line="360" w:lineRule="auto"/>
        <w:ind w:right="170"/>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Денисова Н.А. Технология проектного обучения как средство успешного освоения детьми социокультурного </w:t>
      </w:r>
    </w:p>
    <w:p w:rsidR="008A4E0D" w:rsidRDefault="008A4E0D" w:rsidP="008A4E0D">
      <w:pPr>
        <w:widowControl w:val="0"/>
        <w:suppressAutoHyphens/>
        <w:spacing w:before="113" w:after="113" w:line="360" w:lineRule="auto"/>
        <w:ind w:left="1778" w:right="170"/>
        <w:jc w:val="center"/>
        <w:rPr>
          <w:rFonts w:ascii="Times New Roman" w:hAnsi="Times New Roman"/>
          <w:color w:val="000000"/>
          <w:shd w:val="clear" w:color="auto" w:fill="FFFFFF"/>
        </w:rPr>
      </w:pPr>
    </w:p>
    <w:p w:rsidR="008A4E0D" w:rsidRDefault="008A4E0D" w:rsidP="008A4E0D">
      <w:pPr>
        <w:widowControl w:val="0"/>
        <w:suppressAutoHyphens/>
        <w:spacing w:before="113" w:after="113" w:line="360" w:lineRule="auto"/>
        <w:ind w:left="1778" w:right="170"/>
        <w:jc w:val="center"/>
        <w:rPr>
          <w:rFonts w:ascii="Times New Roman" w:hAnsi="Times New Roman"/>
          <w:color w:val="000000"/>
          <w:shd w:val="clear" w:color="auto" w:fill="FFFFFF"/>
        </w:rPr>
      </w:pPr>
    </w:p>
    <w:p w:rsidR="008A4E0D" w:rsidRDefault="00FC45DE" w:rsidP="00FC45DE">
      <w:pPr>
        <w:widowControl w:val="0"/>
        <w:suppressAutoHyphens/>
        <w:spacing w:before="113" w:after="113" w:line="360" w:lineRule="auto"/>
        <w:ind w:right="170"/>
        <w:rPr>
          <w:rFonts w:ascii="Times New Roman" w:hAnsi="Times New Roman"/>
          <w:color w:val="000000"/>
          <w:shd w:val="clear" w:color="auto" w:fill="FFFFFF"/>
        </w:rPr>
      </w:pPr>
      <w:r>
        <w:rPr>
          <w:rFonts w:ascii="Times New Roman" w:hAnsi="Times New Roman"/>
          <w:color w:val="000000"/>
          <w:shd w:val="clear" w:color="auto" w:fill="FFFFFF"/>
        </w:rPr>
        <w:t xml:space="preserve">                  </w:t>
      </w:r>
    </w:p>
    <w:p w:rsidR="008A4E0D" w:rsidRDefault="008A4E0D" w:rsidP="008A4E0D">
      <w:pPr>
        <w:widowControl w:val="0"/>
        <w:suppressAutoHyphens/>
        <w:spacing w:before="113" w:after="113" w:line="360" w:lineRule="auto"/>
        <w:ind w:left="1778" w:right="170"/>
        <w:jc w:val="center"/>
        <w:rPr>
          <w:rFonts w:ascii="Times New Roman" w:hAnsi="Times New Roman"/>
          <w:color w:val="000000"/>
          <w:shd w:val="clear" w:color="auto" w:fill="FFFFFF"/>
        </w:rPr>
      </w:pPr>
    </w:p>
    <w:p w:rsidR="004B0241" w:rsidRDefault="004B0241" w:rsidP="008A4E0D">
      <w:pPr>
        <w:widowControl w:val="0"/>
        <w:suppressAutoHyphens/>
        <w:spacing w:before="113" w:after="113" w:line="360" w:lineRule="auto"/>
        <w:ind w:left="1778" w:right="170"/>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 </w:t>
      </w:r>
    </w:p>
    <w:p w:rsidR="008A4E0D" w:rsidRDefault="004B0241" w:rsidP="004B0241">
      <w:pPr>
        <w:widowControl w:val="0"/>
        <w:suppressAutoHyphens/>
        <w:spacing w:before="113" w:after="113" w:line="360" w:lineRule="auto"/>
        <w:ind w:right="170"/>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  </w:t>
      </w:r>
      <w:r w:rsidR="008A4E0D">
        <w:rPr>
          <w:rFonts w:ascii="Times New Roman" w:hAnsi="Times New Roman"/>
          <w:color w:val="000000"/>
          <w:sz w:val="28"/>
          <w:szCs w:val="28"/>
          <w:shd w:val="clear" w:color="auto" w:fill="FFFFFF"/>
        </w:rPr>
        <w:t xml:space="preserve">опыта в системе дополнительного образования </w:t>
      </w:r>
      <w:r>
        <w:rPr>
          <w:rFonts w:ascii="Times New Roman" w:hAnsi="Times New Roman"/>
          <w:color w:val="000000"/>
          <w:sz w:val="28"/>
          <w:szCs w:val="28"/>
          <w:shd w:val="clear" w:color="auto" w:fill="FFFFFF"/>
        </w:rPr>
        <w:t xml:space="preserve">  </w:t>
      </w:r>
      <w:r w:rsidR="008A4E0D">
        <w:rPr>
          <w:rFonts w:ascii="Times New Roman" w:hAnsi="Times New Roman"/>
          <w:color w:val="000000"/>
          <w:sz w:val="28"/>
          <w:szCs w:val="28"/>
          <w:shd w:val="clear" w:color="auto" w:fill="FFFFFF"/>
        </w:rPr>
        <w:t>//Дополнительное</w:t>
      </w:r>
      <w:r w:rsidR="008A4E0D">
        <w:rPr>
          <w:rFonts w:ascii="Times New Roman" w:hAnsi="Times New Roman"/>
          <w:color w:val="000000"/>
          <w:sz w:val="28"/>
          <w:szCs w:val="28"/>
          <w:shd w:val="clear" w:color="auto" w:fill="FFFFFF"/>
          <w:lang w:val="en-US"/>
        </w:rPr>
        <w:t> </w:t>
      </w:r>
      <w:r w:rsidR="008A4E0D">
        <w:rPr>
          <w:rFonts w:ascii="Times New Roman" w:hAnsi="Times New Roman"/>
          <w:color w:val="000000"/>
          <w:sz w:val="28"/>
          <w:szCs w:val="28"/>
          <w:shd w:val="clear" w:color="auto" w:fill="FFFFFF"/>
        </w:rPr>
        <w:t xml:space="preserve"> образование и </w:t>
      </w:r>
    </w:p>
    <w:p w:rsidR="008A4E0D" w:rsidRDefault="008A4E0D" w:rsidP="008A4E0D">
      <w:pPr>
        <w:widowControl w:val="0"/>
        <w:suppressAutoHyphens/>
        <w:spacing w:before="113" w:after="113" w:line="360" w:lineRule="auto"/>
        <w:ind w:left="1491" w:right="170"/>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воспитание.-2007. №10.- С.14-22.</w:t>
      </w:r>
    </w:p>
    <w:p w:rsidR="008A4E0D" w:rsidRDefault="008A4E0D" w:rsidP="008A4E0D">
      <w:pPr>
        <w:numPr>
          <w:ilvl w:val="0"/>
          <w:numId w:val="10"/>
        </w:numPr>
        <w:suppressAutoHyphens/>
        <w:spacing w:before="113" w:after="113" w:line="360" w:lineRule="auto"/>
        <w:ind w:right="170"/>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Деревянко, И. От проекта к проекту – путем самостоятельного поиска знаний/ И. Деревянко // Директор школы.-2007.-№5.-С.69-75.</w:t>
      </w:r>
    </w:p>
    <w:p w:rsidR="008A4E0D" w:rsidRDefault="008A4E0D" w:rsidP="008A4E0D">
      <w:pPr>
        <w:numPr>
          <w:ilvl w:val="0"/>
          <w:numId w:val="10"/>
        </w:numPr>
        <w:suppressAutoHyphens/>
        <w:spacing w:before="113" w:after="113" w:line="360" w:lineRule="auto"/>
        <w:ind w:right="170"/>
        <w:jc w:val="both"/>
        <w:rPr>
          <w:rFonts w:ascii="Times New Roman" w:eastAsia="SimSun" w:hAnsi="Times New Roman"/>
          <w:color w:val="000000"/>
          <w:sz w:val="28"/>
          <w:szCs w:val="28"/>
          <w:shd w:val="clear" w:color="auto" w:fill="FFFFFF"/>
        </w:rPr>
      </w:pPr>
      <w:proofErr w:type="spellStart"/>
      <w:r>
        <w:rPr>
          <w:rFonts w:ascii="Times New Roman" w:eastAsia="SimSun" w:hAnsi="Times New Roman"/>
          <w:color w:val="000000"/>
          <w:sz w:val="28"/>
          <w:szCs w:val="28"/>
          <w:shd w:val="clear" w:color="auto" w:fill="FFFFFF"/>
        </w:rPr>
        <w:t>Дьюи</w:t>
      </w:r>
      <w:proofErr w:type="spellEnd"/>
      <w:r>
        <w:rPr>
          <w:rFonts w:ascii="Times New Roman" w:eastAsia="SimSun" w:hAnsi="Times New Roman"/>
          <w:color w:val="000000"/>
          <w:sz w:val="28"/>
          <w:szCs w:val="28"/>
          <w:shd w:val="clear" w:color="auto" w:fill="FFFFFF"/>
        </w:rPr>
        <w:t xml:space="preserve"> Джон. Демократия и образование. М., 2000</w:t>
      </w:r>
    </w:p>
    <w:p w:rsidR="008A4E0D" w:rsidRDefault="008A4E0D" w:rsidP="008A4E0D">
      <w:pPr>
        <w:numPr>
          <w:ilvl w:val="0"/>
          <w:numId w:val="10"/>
        </w:numPr>
        <w:suppressAutoHyphens/>
        <w:spacing w:before="113" w:after="113" w:line="360" w:lineRule="auto"/>
        <w:ind w:right="170"/>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Елизарова Г.В. Культура и обучение иностранным языкам. СПб</w:t>
      </w:r>
      <w:proofErr w:type="gramStart"/>
      <w:r>
        <w:rPr>
          <w:rFonts w:ascii="Times New Roman" w:hAnsi="Times New Roman"/>
          <w:color w:val="000000"/>
          <w:sz w:val="28"/>
          <w:szCs w:val="28"/>
          <w:shd w:val="clear" w:color="auto" w:fill="FFFFFF"/>
        </w:rPr>
        <w:t xml:space="preserve">.: </w:t>
      </w:r>
      <w:proofErr w:type="gramEnd"/>
      <w:r>
        <w:rPr>
          <w:rFonts w:ascii="Times New Roman" w:hAnsi="Times New Roman"/>
          <w:color w:val="000000"/>
          <w:sz w:val="28"/>
          <w:szCs w:val="28"/>
          <w:shd w:val="clear" w:color="auto" w:fill="FFFFFF"/>
        </w:rPr>
        <w:t xml:space="preserve">КАРО, 2005.  </w:t>
      </w:r>
    </w:p>
    <w:p w:rsidR="008A4E0D" w:rsidRDefault="008A4E0D" w:rsidP="008A4E0D">
      <w:pPr>
        <w:widowControl w:val="0"/>
        <w:numPr>
          <w:ilvl w:val="0"/>
          <w:numId w:val="10"/>
        </w:numPr>
        <w:suppressAutoHyphens/>
        <w:spacing w:before="113" w:after="113" w:line="360" w:lineRule="auto"/>
        <w:ind w:right="170"/>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Зимняя И.А., Сахарова Т.Е. Проектная методика обучения английскому языку // Иностранные языки в школе. М.,1991. № 3. - 9-15.</w:t>
      </w:r>
    </w:p>
    <w:p w:rsidR="008A4E0D" w:rsidRDefault="008A4E0D" w:rsidP="008A4E0D">
      <w:pPr>
        <w:widowControl w:val="0"/>
        <w:numPr>
          <w:ilvl w:val="0"/>
          <w:numId w:val="10"/>
        </w:numPr>
        <w:suppressAutoHyphens/>
        <w:spacing w:before="113" w:after="113" w:line="360" w:lineRule="auto"/>
        <w:ind w:right="170"/>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Зубов А.В., Зубова И.И. Информационные технологии в лингвистике: Учеб</w:t>
      </w:r>
      <w:proofErr w:type="gramStart"/>
      <w:r>
        <w:rPr>
          <w:rFonts w:ascii="Times New Roman" w:hAnsi="Times New Roman"/>
          <w:color w:val="000000"/>
          <w:sz w:val="28"/>
          <w:szCs w:val="28"/>
          <w:shd w:val="clear" w:color="auto" w:fill="FFFFFF"/>
        </w:rPr>
        <w:t>.</w:t>
      </w:r>
      <w:proofErr w:type="gramEnd"/>
      <w:r>
        <w:rPr>
          <w:rFonts w:ascii="Times New Roman" w:hAnsi="Times New Roman"/>
          <w:color w:val="000000"/>
          <w:sz w:val="28"/>
          <w:szCs w:val="28"/>
          <w:shd w:val="clear" w:color="auto" w:fill="FFFFFF"/>
        </w:rPr>
        <w:t xml:space="preserve"> </w:t>
      </w:r>
      <w:proofErr w:type="gramStart"/>
      <w:r>
        <w:rPr>
          <w:rFonts w:ascii="Times New Roman" w:hAnsi="Times New Roman"/>
          <w:color w:val="000000"/>
          <w:sz w:val="28"/>
          <w:szCs w:val="28"/>
          <w:shd w:val="clear" w:color="auto" w:fill="FFFFFF"/>
        </w:rPr>
        <w:t>п</w:t>
      </w:r>
      <w:proofErr w:type="gramEnd"/>
      <w:r>
        <w:rPr>
          <w:rFonts w:ascii="Times New Roman" w:hAnsi="Times New Roman"/>
          <w:color w:val="000000"/>
          <w:sz w:val="28"/>
          <w:szCs w:val="28"/>
          <w:shd w:val="clear" w:color="auto" w:fill="FFFFFF"/>
        </w:rPr>
        <w:t xml:space="preserve">особие для студ. лингв. </w:t>
      </w:r>
      <w:proofErr w:type="spellStart"/>
      <w:r>
        <w:rPr>
          <w:rFonts w:ascii="Times New Roman" w:hAnsi="Times New Roman"/>
          <w:color w:val="000000"/>
          <w:sz w:val="28"/>
          <w:szCs w:val="28"/>
          <w:shd w:val="clear" w:color="auto" w:fill="FFFFFF"/>
        </w:rPr>
        <w:t>факульт</w:t>
      </w:r>
      <w:proofErr w:type="spellEnd"/>
      <w:r>
        <w:rPr>
          <w:rFonts w:ascii="Times New Roman" w:hAnsi="Times New Roman"/>
          <w:color w:val="000000"/>
          <w:sz w:val="28"/>
          <w:szCs w:val="28"/>
          <w:shd w:val="clear" w:color="auto" w:fill="FFFFFF"/>
        </w:rPr>
        <w:t xml:space="preserve">-в </w:t>
      </w:r>
      <w:proofErr w:type="spellStart"/>
      <w:r>
        <w:rPr>
          <w:rFonts w:ascii="Times New Roman" w:hAnsi="Times New Roman"/>
          <w:color w:val="000000"/>
          <w:sz w:val="28"/>
          <w:szCs w:val="28"/>
          <w:shd w:val="clear" w:color="auto" w:fill="FFFFFF"/>
        </w:rPr>
        <w:t>высш</w:t>
      </w:r>
      <w:proofErr w:type="spellEnd"/>
      <w:r>
        <w:rPr>
          <w:rFonts w:ascii="Times New Roman" w:hAnsi="Times New Roman"/>
          <w:color w:val="000000"/>
          <w:sz w:val="28"/>
          <w:szCs w:val="28"/>
          <w:shd w:val="clear" w:color="auto" w:fill="FFFFFF"/>
        </w:rPr>
        <w:t>. уч. заведений, -  М.: Издательский центр «Академия», 2004 – с. 140.</w:t>
      </w:r>
    </w:p>
    <w:p w:rsidR="008A4E0D" w:rsidRDefault="008A4E0D" w:rsidP="008A4E0D">
      <w:pPr>
        <w:widowControl w:val="0"/>
        <w:numPr>
          <w:ilvl w:val="0"/>
          <w:numId w:val="10"/>
        </w:numPr>
        <w:suppressAutoHyphens/>
        <w:spacing w:before="113" w:after="113" w:line="360" w:lineRule="auto"/>
        <w:ind w:right="170"/>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Иванов, Д.И. Метод проектно-проблемного обучения/ Д.И. Иванов</w:t>
      </w:r>
      <w:r>
        <w:rPr>
          <w:rFonts w:ascii="Times New Roman" w:hAnsi="Times New Roman"/>
          <w:color w:val="000000"/>
          <w:sz w:val="28"/>
          <w:szCs w:val="28"/>
          <w:shd w:val="clear" w:color="auto" w:fill="FFFFFF"/>
          <w:lang w:val="en-US"/>
        </w:rPr>
        <w:t> </w:t>
      </w:r>
      <w:r>
        <w:rPr>
          <w:rFonts w:ascii="Times New Roman" w:hAnsi="Times New Roman"/>
          <w:color w:val="000000"/>
          <w:sz w:val="28"/>
          <w:szCs w:val="28"/>
          <w:shd w:val="clear" w:color="auto" w:fill="FFFFFF"/>
        </w:rPr>
        <w:t xml:space="preserve"> // </w:t>
      </w:r>
      <w:proofErr w:type="spellStart"/>
      <w:r>
        <w:rPr>
          <w:rFonts w:ascii="Times New Roman" w:hAnsi="Times New Roman"/>
          <w:color w:val="000000"/>
          <w:sz w:val="28"/>
          <w:szCs w:val="28"/>
          <w:shd w:val="clear" w:color="auto" w:fill="FFFFFF"/>
        </w:rPr>
        <w:t>Биб</w:t>
      </w:r>
      <w:proofErr w:type="spellEnd"/>
      <w:r>
        <w:rPr>
          <w:rFonts w:ascii="Times New Roman" w:hAnsi="Times New Roman"/>
          <w:color w:val="000000"/>
          <w:sz w:val="28"/>
          <w:szCs w:val="28"/>
          <w:shd w:val="clear" w:color="auto" w:fill="FFFFFF"/>
        </w:rPr>
        <w:t>-ка ж. «Директор школы».-2007.-№6.-С.97-103.</w:t>
      </w:r>
    </w:p>
    <w:p w:rsidR="008A4E0D" w:rsidRDefault="008A4E0D" w:rsidP="008A4E0D">
      <w:pPr>
        <w:widowControl w:val="0"/>
        <w:numPr>
          <w:ilvl w:val="0"/>
          <w:numId w:val="10"/>
        </w:numPr>
        <w:suppressAutoHyphens/>
        <w:spacing w:before="113" w:after="113" w:line="360" w:lineRule="auto"/>
        <w:ind w:right="170"/>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Интернет в гуманитарном образовании: Учеб. пособие для студ. </w:t>
      </w:r>
      <w:proofErr w:type="spellStart"/>
      <w:r>
        <w:rPr>
          <w:rFonts w:ascii="Times New Roman" w:hAnsi="Times New Roman"/>
          <w:color w:val="000000"/>
          <w:sz w:val="28"/>
          <w:szCs w:val="28"/>
          <w:shd w:val="clear" w:color="auto" w:fill="FFFFFF"/>
        </w:rPr>
        <w:t>высш</w:t>
      </w:r>
      <w:proofErr w:type="spellEnd"/>
      <w:r>
        <w:rPr>
          <w:rFonts w:ascii="Times New Roman" w:hAnsi="Times New Roman"/>
          <w:color w:val="000000"/>
          <w:sz w:val="28"/>
          <w:szCs w:val="28"/>
          <w:shd w:val="clear" w:color="auto" w:fill="FFFFFF"/>
        </w:rPr>
        <w:t>. учеб. заведений</w:t>
      </w:r>
      <w:proofErr w:type="gramStart"/>
      <w:r>
        <w:rPr>
          <w:rFonts w:ascii="Times New Roman" w:hAnsi="Times New Roman"/>
          <w:color w:val="000000"/>
          <w:sz w:val="28"/>
          <w:szCs w:val="28"/>
          <w:shd w:val="clear" w:color="auto" w:fill="FFFFFF"/>
        </w:rPr>
        <w:t>/П</w:t>
      </w:r>
      <w:proofErr w:type="gramEnd"/>
      <w:r>
        <w:rPr>
          <w:rFonts w:ascii="Times New Roman" w:hAnsi="Times New Roman"/>
          <w:color w:val="000000"/>
          <w:sz w:val="28"/>
          <w:szCs w:val="28"/>
          <w:shd w:val="clear" w:color="auto" w:fill="FFFFFF"/>
        </w:rPr>
        <w:t xml:space="preserve">од ред. Е.С. </w:t>
      </w:r>
      <w:proofErr w:type="spellStart"/>
      <w:r>
        <w:rPr>
          <w:rFonts w:ascii="Times New Roman" w:hAnsi="Times New Roman"/>
          <w:color w:val="000000"/>
          <w:sz w:val="28"/>
          <w:szCs w:val="28"/>
          <w:shd w:val="clear" w:color="auto" w:fill="FFFFFF"/>
        </w:rPr>
        <w:t>Полат</w:t>
      </w:r>
      <w:proofErr w:type="spellEnd"/>
      <w:r>
        <w:rPr>
          <w:rFonts w:ascii="Times New Roman" w:hAnsi="Times New Roman"/>
          <w:color w:val="000000"/>
          <w:sz w:val="28"/>
          <w:szCs w:val="28"/>
          <w:shd w:val="clear" w:color="auto" w:fill="FFFFFF"/>
        </w:rPr>
        <w:t xml:space="preserve">. М.: </w:t>
      </w:r>
      <w:proofErr w:type="spellStart"/>
      <w:r>
        <w:rPr>
          <w:rFonts w:ascii="Times New Roman" w:hAnsi="Times New Roman"/>
          <w:color w:val="000000"/>
          <w:sz w:val="28"/>
          <w:szCs w:val="28"/>
          <w:shd w:val="clear" w:color="auto" w:fill="FFFFFF"/>
        </w:rPr>
        <w:t>Гуманитар</w:t>
      </w:r>
      <w:proofErr w:type="spellEnd"/>
      <w:r>
        <w:rPr>
          <w:rFonts w:ascii="Times New Roman" w:hAnsi="Times New Roman"/>
          <w:color w:val="000000"/>
          <w:sz w:val="28"/>
          <w:szCs w:val="28"/>
          <w:shd w:val="clear" w:color="auto" w:fill="FFFFFF"/>
        </w:rPr>
        <w:t>, изд. центр ВЛАДОС,2001.-272с.</w:t>
      </w:r>
    </w:p>
    <w:p w:rsidR="008A4E0D" w:rsidRDefault="008A4E0D" w:rsidP="008A4E0D">
      <w:pPr>
        <w:numPr>
          <w:ilvl w:val="0"/>
          <w:numId w:val="10"/>
        </w:numPr>
        <w:suppressAutoHyphens/>
        <w:spacing w:before="113" w:after="113" w:line="360" w:lineRule="auto"/>
        <w:ind w:right="170"/>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Информационные технологии в российском образовании/сост.: И.Б. </w:t>
      </w:r>
      <w:proofErr w:type="spellStart"/>
      <w:r>
        <w:rPr>
          <w:rFonts w:ascii="Times New Roman" w:hAnsi="Times New Roman"/>
          <w:color w:val="000000"/>
          <w:sz w:val="28"/>
          <w:szCs w:val="28"/>
          <w:shd w:val="clear" w:color="auto" w:fill="FFFFFF"/>
        </w:rPr>
        <w:t>Шиян</w:t>
      </w:r>
      <w:proofErr w:type="spellEnd"/>
      <w:r>
        <w:rPr>
          <w:rFonts w:ascii="Times New Roman" w:hAnsi="Times New Roman"/>
          <w:color w:val="000000"/>
          <w:sz w:val="28"/>
          <w:szCs w:val="28"/>
          <w:shd w:val="clear" w:color="auto" w:fill="FFFFFF"/>
        </w:rPr>
        <w:t xml:space="preserve">; автор идеи А.И. </w:t>
      </w:r>
      <w:proofErr w:type="spellStart"/>
      <w:r>
        <w:rPr>
          <w:rFonts w:ascii="Times New Roman" w:hAnsi="Times New Roman"/>
          <w:color w:val="000000"/>
          <w:sz w:val="28"/>
          <w:szCs w:val="28"/>
          <w:shd w:val="clear" w:color="auto" w:fill="FFFFFF"/>
        </w:rPr>
        <w:t>Адамский</w:t>
      </w:r>
      <w:proofErr w:type="spellEnd"/>
      <w:r>
        <w:rPr>
          <w:rFonts w:ascii="Times New Roman" w:hAnsi="Times New Roman"/>
          <w:color w:val="000000"/>
          <w:sz w:val="28"/>
          <w:szCs w:val="28"/>
          <w:shd w:val="clear" w:color="auto" w:fill="FFFFFF"/>
        </w:rPr>
        <w:t>. - М.: Эврика,2003.-144с. - (</w:t>
      </w:r>
      <w:proofErr w:type="spellStart"/>
      <w:r>
        <w:rPr>
          <w:rFonts w:ascii="Times New Roman" w:hAnsi="Times New Roman"/>
          <w:color w:val="000000"/>
          <w:sz w:val="28"/>
          <w:szCs w:val="28"/>
          <w:shd w:val="clear" w:color="auto" w:fill="FFFFFF"/>
        </w:rPr>
        <w:t>Биб</w:t>
      </w:r>
      <w:proofErr w:type="spellEnd"/>
      <w:r>
        <w:rPr>
          <w:rFonts w:ascii="Times New Roman" w:hAnsi="Times New Roman"/>
          <w:color w:val="000000"/>
          <w:sz w:val="28"/>
          <w:szCs w:val="28"/>
          <w:shd w:val="clear" w:color="auto" w:fill="FFFFFF"/>
        </w:rPr>
        <w:t>-ка культурно-образовательных инициатив).</w:t>
      </w:r>
    </w:p>
    <w:p w:rsidR="008A4E0D" w:rsidRDefault="008A4E0D" w:rsidP="008A4E0D">
      <w:pPr>
        <w:numPr>
          <w:ilvl w:val="0"/>
          <w:numId w:val="10"/>
        </w:numPr>
        <w:suppressAutoHyphens/>
        <w:spacing w:before="113" w:after="113" w:line="360" w:lineRule="auto"/>
        <w:ind w:right="170"/>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Каменская О.Л. Текст и коммуникация. М.: </w:t>
      </w:r>
      <w:proofErr w:type="spellStart"/>
      <w:r>
        <w:rPr>
          <w:rFonts w:ascii="Times New Roman" w:hAnsi="Times New Roman"/>
          <w:color w:val="000000"/>
          <w:sz w:val="28"/>
          <w:szCs w:val="28"/>
          <w:shd w:val="clear" w:color="auto" w:fill="FFFFFF"/>
        </w:rPr>
        <w:t>Высш.шк</w:t>
      </w:r>
      <w:proofErr w:type="spellEnd"/>
      <w:r>
        <w:rPr>
          <w:rFonts w:ascii="Times New Roman" w:hAnsi="Times New Roman"/>
          <w:color w:val="000000"/>
          <w:sz w:val="28"/>
          <w:szCs w:val="28"/>
          <w:shd w:val="clear" w:color="auto" w:fill="FFFFFF"/>
        </w:rPr>
        <w:t xml:space="preserve">., 1990. </w:t>
      </w:r>
    </w:p>
    <w:p w:rsidR="008A4E0D" w:rsidRDefault="008A4E0D" w:rsidP="008A4E0D">
      <w:pPr>
        <w:suppressAutoHyphens/>
        <w:spacing w:before="113" w:after="113" w:line="360" w:lineRule="auto"/>
        <w:ind w:left="1560" w:right="170"/>
        <w:jc w:val="both"/>
        <w:rPr>
          <w:rFonts w:ascii="Times New Roman" w:hAnsi="Times New Roman"/>
          <w:color w:val="000000"/>
          <w:sz w:val="28"/>
          <w:szCs w:val="28"/>
          <w:shd w:val="clear" w:color="auto" w:fill="FFFFFF"/>
        </w:rPr>
      </w:pPr>
    </w:p>
    <w:p w:rsidR="008A4E0D" w:rsidRDefault="008A4E0D" w:rsidP="008A4E0D">
      <w:pPr>
        <w:suppressAutoHyphens/>
        <w:spacing w:before="113" w:after="113" w:line="360" w:lineRule="auto"/>
        <w:ind w:left="1560" w:right="170"/>
        <w:jc w:val="both"/>
        <w:rPr>
          <w:rFonts w:ascii="Times New Roman" w:hAnsi="Times New Roman"/>
          <w:color w:val="000000"/>
          <w:sz w:val="28"/>
          <w:szCs w:val="28"/>
          <w:shd w:val="clear" w:color="auto" w:fill="FFFFFF"/>
        </w:rPr>
      </w:pPr>
    </w:p>
    <w:p w:rsidR="008A4E0D" w:rsidRDefault="008A4E0D" w:rsidP="008A4E0D">
      <w:pPr>
        <w:suppressAutoHyphens/>
        <w:spacing w:before="113" w:after="113" w:line="360" w:lineRule="auto"/>
        <w:ind w:left="1560" w:right="170"/>
        <w:jc w:val="center"/>
        <w:rPr>
          <w:rFonts w:ascii="Times New Roman" w:hAnsi="Times New Roman"/>
          <w:color w:val="000000"/>
          <w:shd w:val="clear" w:color="auto" w:fill="FFFFFF"/>
        </w:rPr>
      </w:pPr>
    </w:p>
    <w:p w:rsidR="008A4E0D" w:rsidRDefault="008A4E0D" w:rsidP="008A4E0D">
      <w:pPr>
        <w:numPr>
          <w:ilvl w:val="0"/>
          <w:numId w:val="10"/>
        </w:numPr>
        <w:suppressAutoHyphens/>
        <w:spacing w:before="113" w:after="113" w:line="360" w:lineRule="auto"/>
        <w:ind w:right="170"/>
        <w:jc w:val="both"/>
        <w:rPr>
          <w:rFonts w:ascii="Times New Roman" w:hAnsi="Times New Roman"/>
          <w:color w:val="000000"/>
          <w:sz w:val="28"/>
          <w:szCs w:val="28"/>
          <w:shd w:val="clear" w:color="auto" w:fill="FFFFFF"/>
        </w:rPr>
      </w:pPr>
      <w:proofErr w:type="spellStart"/>
      <w:r>
        <w:rPr>
          <w:rFonts w:ascii="Times New Roman" w:hAnsi="Times New Roman"/>
          <w:color w:val="000000"/>
          <w:sz w:val="28"/>
          <w:szCs w:val="28"/>
          <w:shd w:val="clear" w:color="auto" w:fill="FFFFFF"/>
        </w:rPr>
        <w:t>Кессиди</w:t>
      </w:r>
      <w:proofErr w:type="spellEnd"/>
      <w:r>
        <w:rPr>
          <w:rFonts w:ascii="Times New Roman" w:hAnsi="Times New Roman"/>
          <w:color w:val="000000"/>
          <w:sz w:val="28"/>
          <w:szCs w:val="28"/>
          <w:shd w:val="clear" w:color="auto" w:fill="FFFFFF"/>
        </w:rPr>
        <w:t> Ф.Х. Глобализация и культурная идентичность // Вопросы философии.-2003.- №1.- С. 76-79.</w:t>
      </w:r>
    </w:p>
    <w:p w:rsidR="008A4E0D" w:rsidRDefault="008A4E0D" w:rsidP="008A4E0D">
      <w:pPr>
        <w:numPr>
          <w:ilvl w:val="0"/>
          <w:numId w:val="10"/>
        </w:numPr>
        <w:suppressAutoHyphens/>
        <w:spacing w:before="113" w:after="113" w:line="360" w:lineRule="auto"/>
        <w:ind w:right="170"/>
        <w:jc w:val="both"/>
        <w:rPr>
          <w:rFonts w:ascii="Times New Roman" w:hAnsi="Times New Roman"/>
          <w:color w:val="000000"/>
          <w:sz w:val="28"/>
          <w:szCs w:val="28"/>
          <w:shd w:val="clear" w:color="auto" w:fill="FFFFFF"/>
        </w:rPr>
      </w:pPr>
      <w:proofErr w:type="spellStart"/>
      <w:r>
        <w:rPr>
          <w:rFonts w:ascii="Times New Roman" w:hAnsi="Times New Roman"/>
          <w:color w:val="000000"/>
          <w:sz w:val="28"/>
          <w:szCs w:val="28"/>
          <w:shd w:val="clear" w:color="auto" w:fill="FFFFFF"/>
        </w:rPr>
        <w:t>Колыханова</w:t>
      </w:r>
      <w:proofErr w:type="spellEnd"/>
      <w:r>
        <w:rPr>
          <w:rFonts w:ascii="Times New Roman" w:hAnsi="Times New Roman"/>
          <w:color w:val="000000"/>
          <w:sz w:val="28"/>
          <w:szCs w:val="28"/>
          <w:shd w:val="clear" w:color="auto" w:fill="FFFFFF"/>
        </w:rPr>
        <w:t> O.A. Билингвизм и гуманитарное образование / Преподаватель. 2000. - №2. - С.2-7.</w:t>
      </w:r>
    </w:p>
    <w:p w:rsidR="008A4E0D" w:rsidRDefault="008A4E0D" w:rsidP="008A4E0D">
      <w:pPr>
        <w:numPr>
          <w:ilvl w:val="0"/>
          <w:numId w:val="10"/>
        </w:numPr>
        <w:suppressAutoHyphens/>
        <w:spacing w:before="113" w:after="113" w:line="360" w:lineRule="auto"/>
        <w:ind w:right="170"/>
        <w:jc w:val="both"/>
        <w:rPr>
          <w:rFonts w:ascii="Times New Roman" w:eastAsia="SimSun" w:hAnsi="Times New Roman"/>
          <w:color w:val="000000"/>
          <w:sz w:val="28"/>
          <w:szCs w:val="28"/>
          <w:shd w:val="clear" w:color="auto" w:fill="FFFFFF"/>
        </w:rPr>
      </w:pPr>
      <w:proofErr w:type="spellStart"/>
      <w:r>
        <w:rPr>
          <w:rFonts w:ascii="Times New Roman" w:eastAsia="SimSun" w:hAnsi="Times New Roman"/>
          <w:color w:val="000000"/>
          <w:sz w:val="28"/>
          <w:szCs w:val="28"/>
          <w:shd w:val="clear" w:color="auto" w:fill="FFFFFF"/>
        </w:rPr>
        <w:t>Кочертурова</w:t>
      </w:r>
      <w:proofErr w:type="spellEnd"/>
      <w:r>
        <w:rPr>
          <w:rFonts w:ascii="Times New Roman" w:eastAsia="SimSun" w:hAnsi="Times New Roman"/>
          <w:color w:val="000000"/>
          <w:sz w:val="28"/>
          <w:szCs w:val="28"/>
          <w:shd w:val="clear" w:color="auto" w:fill="FFFFFF"/>
        </w:rPr>
        <w:t xml:space="preserve"> Н. А. Метод проектов в обучении иностранным языкам: теория и практика  // Информационные технологии в обучении языку. Мастер класс. Статьи. 2003. </w:t>
      </w:r>
      <w:r>
        <w:rPr>
          <w:rFonts w:ascii="Times New Roman" w:eastAsia="SimSun" w:hAnsi="Times New Roman"/>
          <w:color w:val="000000"/>
          <w:sz w:val="28"/>
          <w:szCs w:val="28"/>
          <w:shd w:val="clear" w:color="auto" w:fill="FFFFFF"/>
          <w:lang w:val="en-US"/>
        </w:rPr>
        <w:t>URL</w:t>
      </w:r>
      <w:r>
        <w:rPr>
          <w:rFonts w:ascii="Times New Roman" w:eastAsia="SimSun" w:hAnsi="Times New Roman"/>
          <w:color w:val="000000"/>
          <w:sz w:val="28"/>
          <w:szCs w:val="28"/>
          <w:shd w:val="clear" w:color="auto" w:fill="FFFFFF"/>
        </w:rPr>
        <w:t xml:space="preserve">: </w:t>
      </w:r>
      <w:hyperlink r:id="rId8" w:history="1">
        <w:r>
          <w:rPr>
            <w:rStyle w:val="a7"/>
            <w:rFonts w:ascii="Times New Roman" w:hAnsi="Times New Roman"/>
          </w:rPr>
          <w:t>http</w:t>
        </w:r>
      </w:hyperlink>
      <w:hyperlink r:id="rId9" w:history="1">
        <w:proofErr w:type="gramStart"/>
        <w:r>
          <w:rPr>
            <w:rStyle w:val="a7"/>
            <w:rFonts w:ascii="Times New Roman" w:hAnsi="Times New Roman"/>
          </w:rPr>
          <w:t>:/</w:t>
        </w:r>
        <w:proofErr w:type="gramEnd"/>
        <w:r>
          <w:rPr>
            <w:rStyle w:val="a7"/>
            <w:rFonts w:ascii="Times New Roman" w:hAnsi="Times New Roman"/>
          </w:rPr>
          <w:t>/</w:t>
        </w:r>
      </w:hyperlink>
      <w:hyperlink r:id="rId10" w:history="1">
        <w:r>
          <w:rPr>
            <w:rStyle w:val="a7"/>
            <w:rFonts w:ascii="Times New Roman" w:hAnsi="Times New Roman"/>
          </w:rPr>
          <w:t>www</w:t>
        </w:r>
      </w:hyperlink>
      <w:hyperlink r:id="rId11" w:history="1">
        <w:r>
          <w:rPr>
            <w:rStyle w:val="a7"/>
            <w:rFonts w:ascii="Times New Roman" w:hAnsi="Times New Roman"/>
          </w:rPr>
          <w:t>.</w:t>
        </w:r>
      </w:hyperlink>
      <w:hyperlink r:id="rId12" w:history="1">
        <w:r>
          <w:rPr>
            <w:rStyle w:val="a7"/>
            <w:rFonts w:ascii="Times New Roman" w:hAnsi="Times New Roman"/>
          </w:rPr>
          <w:t>itlt</w:t>
        </w:r>
      </w:hyperlink>
      <w:hyperlink r:id="rId13" w:history="1">
        <w:r>
          <w:rPr>
            <w:rStyle w:val="a7"/>
            <w:rFonts w:ascii="Times New Roman" w:hAnsi="Times New Roman"/>
          </w:rPr>
          <w:t>.</w:t>
        </w:r>
      </w:hyperlink>
      <w:hyperlink r:id="rId14" w:history="1">
        <w:r>
          <w:rPr>
            <w:rStyle w:val="a7"/>
            <w:rFonts w:ascii="Times New Roman" w:hAnsi="Times New Roman"/>
          </w:rPr>
          <w:t>edu</w:t>
        </w:r>
      </w:hyperlink>
      <w:hyperlink r:id="rId15" w:history="1">
        <w:r>
          <w:rPr>
            <w:rStyle w:val="a7"/>
            <w:rFonts w:ascii="Times New Roman" w:hAnsi="Times New Roman"/>
          </w:rPr>
          <w:t>.</w:t>
        </w:r>
      </w:hyperlink>
      <w:hyperlink r:id="rId16" w:history="1">
        <w:r>
          <w:rPr>
            <w:rStyle w:val="a7"/>
            <w:rFonts w:ascii="Times New Roman" w:hAnsi="Times New Roman"/>
          </w:rPr>
          <w:t>nstu</w:t>
        </w:r>
      </w:hyperlink>
      <w:hyperlink r:id="rId17" w:history="1">
        <w:r>
          <w:rPr>
            <w:rStyle w:val="a7"/>
            <w:rFonts w:ascii="Times New Roman" w:hAnsi="Times New Roman"/>
          </w:rPr>
          <w:t>.</w:t>
        </w:r>
      </w:hyperlink>
      <w:hyperlink r:id="rId18" w:history="1">
        <w:r>
          <w:rPr>
            <w:rStyle w:val="a7"/>
            <w:rFonts w:ascii="Times New Roman" w:hAnsi="Times New Roman"/>
          </w:rPr>
          <w:t>ru</w:t>
        </w:r>
      </w:hyperlink>
      <w:hyperlink r:id="rId19" w:history="1">
        <w:r>
          <w:rPr>
            <w:rStyle w:val="a7"/>
            <w:rFonts w:ascii="Times New Roman" w:hAnsi="Times New Roman"/>
          </w:rPr>
          <w:t>/</w:t>
        </w:r>
      </w:hyperlink>
      <w:hyperlink r:id="rId20" w:history="1">
        <w:r>
          <w:rPr>
            <w:rStyle w:val="a7"/>
            <w:rFonts w:ascii="Times New Roman" w:hAnsi="Times New Roman"/>
          </w:rPr>
          <w:t>article</w:t>
        </w:r>
      </w:hyperlink>
      <w:hyperlink r:id="rId21" w:history="1">
        <w:r>
          <w:rPr>
            <w:rStyle w:val="a7"/>
            <w:rFonts w:ascii="Times New Roman" w:hAnsi="Times New Roman"/>
          </w:rPr>
          <w:t>3</w:t>
        </w:r>
      </w:hyperlink>
      <w:r>
        <w:rPr>
          <w:rFonts w:ascii="Times New Roman" w:eastAsia="SimSun" w:hAnsi="Times New Roman"/>
          <w:color w:val="000000"/>
          <w:sz w:val="28"/>
          <w:szCs w:val="28"/>
          <w:shd w:val="clear" w:color="auto" w:fill="FFFFFF"/>
        </w:rPr>
        <w:t>.</w:t>
      </w:r>
    </w:p>
    <w:p w:rsidR="008A4E0D" w:rsidRDefault="008A4E0D" w:rsidP="008A4E0D">
      <w:pPr>
        <w:widowControl w:val="0"/>
        <w:numPr>
          <w:ilvl w:val="0"/>
          <w:numId w:val="10"/>
        </w:numPr>
        <w:suppressAutoHyphens/>
        <w:spacing w:before="113" w:after="113" w:line="360" w:lineRule="auto"/>
        <w:ind w:right="170"/>
        <w:jc w:val="both"/>
        <w:rPr>
          <w:rFonts w:ascii="Times New Roman" w:eastAsia="SimSun" w:hAnsi="Times New Roman"/>
          <w:color w:val="000000"/>
          <w:sz w:val="28"/>
          <w:szCs w:val="28"/>
          <w:shd w:val="clear" w:color="auto" w:fill="FFFFFF"/>
        </w:rPr>
      </w:pPr>
      <w:r>
        <w:rPr>
          <w:rFonts w:ascii="Times New Roman" w:eastAsia="SimSun" w:hAnsi="Times New Roman"/>
          <w:color w:val="000000"/>
          <w:sz w:val="28"/>
          <w:szCs w:val="28"/>
          <w:shd w:val="clear" w:color="auto" w:fill="FFFFFF"/>
        </w:rPr>
        <w:t xml:space="preserve">Кудрявцева Л.В. Сысоев П.В., Евстигнеев М.Н. Методика обучения иностранному языку с использованием новых информационно-коммуникативных </w:t>
      </w:r>
      <w:proofErr w:type="gramStart"/>
      <w:r>
        <w:rPr>
          <w:rFonts w:ascii="Times New Roman" w:eastAsia="SimSun" w:hAnsi="Times New Roman"/>
          <w:color w:val="000000"/>
          <w:sz w:val="28"/>
          <w:szCs w:val="28"/>
          <w:shd w:val="clear" w:color="auto" w:fill="FFFFFF"/>
        </w:rPr>
        <w:t>интернет-технологий</w:t>
      </w:r>
      <w:proofErr w:type="gramEnd"/>
      <w:r>
        <w:rPr>
          <w:rFonts w:ascii="Times New Roman" w:eastAsia="SimSun" w:hAnsi="Times New Roman"/>
          <w:color w:val="000000"/>
          <w:sz w:val="28"/>
          <w:szCs w:val="28"/>
          <w:shd w:val="clear" w:color="auto" w:fill="FFFFFF"/>
        </w:rPr>
        <w:t xml:space="preserve"> //  </w:t>
      </w:r>
      <w:r>
        <w:rPr>
          <w:rFonts w:ascii="Times New Roman" w:hAnsi="Times New Roman"/>
          <w:color w:val="000000"/>
          <w:sz w:val="28"/>
          <w:szCs w:val="28"/>
          <w:shd w:val="clear" w:color="auto" w:fill="FFFFFF"/>
        </w:rPr>
        <w:t>Иностранные языки в школе</w:t>
      </w:r>
      <w:r>
        <w:rPr>
          <w:rFonts w:ascii="Times New Roman" w:eastAsia="SimSun" w:hAnsi="Times New Roman"/>
          <w:color w:val="000000"/>
          <w:sz w:val="28"/>
          <w:szCs w:val="28"/>
          <w:shd w:val="clear" w:color="auto" w:fill="FFFFFF"/>
        </w:rPr>
        <w:t>. 2010. №1. с.94-95</w:t>
      </w:r>
    </w:p>
    <w:p w:rsidR="008A4E0D" w:rsidRDefault="008A4E0D" w:rsidP="008A4E0D">
      <w:pPr>
        <w:widowControl w:val="0"/>
        <w:numPr>
          <w:ilvl w:val="0"/>
          <w:numId w:val="10"/>
        </w:numPr>
        <w:suppressAutoHyphens/>
        <w:spacing w:before="113" w:after="113" w:line="360" w:lineRule="auto"/>
        <w:ind w:right="170"/>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Кузьмина Л.Г., Сафонова В.В. Типология социокультурных ошибок в англоязычной письменной речи русских обучаемых // Иностранные языки в школе. - 1998. № 5. -С. 31-34.</w:t>
      </w:r>
    </w:p>
    <w:p w:rsidR="008A4E0D" w:rsidRDefault="008A4E0D" w:rsidP="008A4E0D">
      <w:pPr>
        <w:widowControl w:val="0"/>
        <w:numPr>
          <w:ilvl w:val="0"/>
          <w:numId w:val="10"/>
        </w:numPr>
        <w:suppressAutoHyphens/>
        <w:spacing w:before="113" w:after="113" w:line="360" w:lineRule="auto"/>
        <w:ind w:right="170"/>
        <w:jc w:val="both"/>
        <w:rPr>
          <w:rFonts w:ascii="Times New Roman" w:hAnsi="Times New Roman"/>
          <w:color w:val="000000"/>
          <w:sz w:val="28"/>
          <w:szCs w:val="28"/>
          <w:shd w:val="clear" w:color="auto" w:fill="FFFFFF"/>
          <w:lang w:val="en-US"/>
        </w:rPr>
      </w:pPr>
      <w:r>
        <w:rPr>
          <w:rFonts w:ascii="Times New Roman" w:hAnsi="Times New Roman"/>
          <w:color w:val="000000"/>
          <w:sz w:val="28"/>
          <w:szCs w:val="28"/>
          <w:shd w:val="clear" w:color="auto" w:fill="FFFFFF"/>
        </w:rPr>
        <w:t>Куклина Л.В. Моделирование личностно-ориентированных воспитательных технологий в условиях воспитательной системы школы: монография/</w:t>
      </w:r>
      <w:proofErr w:type="spellStart"/>
      <w:r>
        <w:rPr>
          <w:rFonts w:ascii="Times New Roman" w:hAnsi="Times New Roman"/>
          <w:color w:val="000000"/>
          <w:sz w:val="28"/>
          <w:szCs w:val="28"/>
          <w:shd w:val="clear" w:color="auto" w:fill="FFFFFF"/>
        </w:rPr>
        <w:t>Л.В.Куклина</w:t>
      </w:r>
      <w:proofErr w:type="spellEnd"/>
      <w:r>
        <w:rPr>
          <w:rFonts w:ascii="Times New Roman" w:hAnsi="Times New Roman"/>
          <w:color w:val="000000"/>
          <w:sz w:val="28"/>
          <w:szCs w:val="28"/>
          <w:shd w:val="clear" w:color="auto" w:fill="FFFFFF"/>
        </w:rPr>
        <w:t xml:space="preserve">, Н.И. Абрамова. - Ульяновск: УЛГПУ,2006.- </w:t>
      </w:r>
      <w:r>
        <w:rPr>
          <w:rFonts w:ascii="Times New Roman" w:hAnsi="Times New Roman"/>
          <w:color w:val="000000"/>
          <w:sz w:val="28"/>
          <w:szCs w:val="28"/>
          <w:shd w:val="clear" w:color="auto" w:fill="FFFFFF"/>
          <w:lang w:val="en-US"/>
        </w:rPr>
        <w:t>166с.</w:t>
      </w:r>
    </w:p>
    <w:p w:rsidR="008A4E0D" w:rsidRDefault="008A4E0D" w:rsidP="008A4E0D">
      <w:pPr>
        <w:numPr>
          <w:ilvl w:val="0"/>
          <w:numId w:val="10"/>
        </w:numPr>
        <w:suppressAutoHyphens/>
        <w:spacing w:before="113" w:after="113" w:line="360" w:lineRule="auto"/>
        <w:ind w:right="170"/>
        <w:jc w:val="both"/>
        <w:rPr>
          <w:rFonts w:ascii="Times New Roman" w:eastAsia="SimSun" w:hAnsi="Times New Roman"/>
          <w:color w:val="000000"/>
          <w:sz w:val="28"/>
          <w:szCs w:val="28"/>
          <w:shd w:val="clear" w:color="auto" w:fill="FFFFFF"/>
        </w:rPr>
      </w:pPr>
      <w:r>
        <w:rPr>
          <w:rFonts w:ascii="Times New Roman" w:eastAsia="SimSun" w:hAnsi="Times New Roman"/>
          <w:color w:val="000000"/>
          <w:sz w:val="28"/>
          <w:szCs w:val="28"/>
          <w:shd w:val="clear" w:color="auto" w:fill="FFFFFF"/>
        </w:rPr>
        <w:t>Куклина С.С. Коллективная учебная деятельность в группе на завершающих этапах овладения иноязычным общением // Иностранные языки в школе. М. 2000. № 6.</w:t>
      </w:r>
    </w:p>
    <w:p w:rsidR="008A4E0D" w:rsidRDefault="008A4E0D" w:rsidP="008A4E0D">
      <w:pPr>
        <w:widowControl w:val="0"/>
        <w:numPr>
          <w:ilvl w:val="0"/>
          <w:numId w:val="10"/>
        </w:numPr>
        <w:suppressAutoHyphens/>
        <w:spacing w:before="113" w:after="113" w:line="360" w:lineRule="auto"/>
        <w:ind w:right="170"/>
        <w:jc w:val="both"/>
        <w:rPr>
          <w:rFonts w:ascii="Times New Roman" w:hAnsi="Times New Roman"/>
          <w:color w:val="000000"/>
          <w:sz w:val="28"/>
          <w:szCs w:val="28"/>
          <w:shd w:val="clear" w:color="auto" w:fill="FFFFFF"/>
        </w:rPr>
      </w:pPr>
      <w:proofErr w:type="spellStart"/>
      <w:r>
        <w:rPr>
          <w:rFonts w:ascii="Times New Roman" w:hAnsi="Times New Roman"/>
          <w:color w:val="000000"/>
          <w:sz w:val="28"/>
          <w:szCs w:val="28"/>
          <w:shd w:val="clear" w:color="auto" w:fill="FFFFFF"/>
        </w:rPr>
        <w:t>Мильруд</w:t>
      </w:r>
      <w:proofErr w:type="spellEnd"/>
      <w:r>
        <w:rPr>
          <w:rFonts w:ascii="Times New Roman" w:hAnsi="Times New Roman"/>
          <w:color w:val="000000"/>
          <w:sz w:val="28"/>
          <w:szCs w:val="28"/>
          <w:shd w:val="clear" w:color="auto" w:fill="FFFFFF"/>
        </w:rPr>
        <w:t xml:space="preserve"> Р. П. Методология и развитие методики обучения иностранным языкам //  Иностранные я</w:t>
      </w:r>
      <w:r w:rsidR="00AB704F">
        <w:rPr>
          <w:rFonts w:ascii="Times New Roman" w:hAnsi="Times New Roman"/>
          <w:color w:val="000000"/>
          <w:sz w:val="28"/>
          <w:szCs w:val="28"/>
          <w:shd w:val="clear" w:color="auto" w:fill="FFFFFF"/>
        </w:rPr>
        <w:t>зыки в школе. М. 1995.№5С.13-1</w:t>
      </w:r>
      <w:r>
        <w:rPr>
          <w:rFonts w:ascii="Times New Roman" w:hAnsi="Times New Roman"/>
          <w:color w:val="000000"/>
          <w:sz w:val="28"/>
          <w:szCs w:val="28"/>
          <w:shd w:val="clear" w:color="auto" w:fill="FFFFFF"/>
        </w:rPr>
        <w:t xml:space="preserve">                                                                  </w:t>
      </w:r>
    </w:p>
    <w:p w:rsidR="008A4E0D" w:rsidRDefault="008A4E0D" w:rsidP="008A4E0D">
      <w:pPr>
        <w:widowControl w:val="0"/>
        <w:suppressAutoHyphens/>
        <w:spacing w:before="113" w:after="113" w:line="360" w:lineRule="auto"/>
        <w:ind w:left="1920" w:right="170"/>
        <w:jc w:val="center"/>
        <w:rPr>
          <w:rFonts w:ascii="Times New Roman" w:hAnsi="Times New Roman"/>
          <w:color w:val="000000"/>
          <w:shd w:val="clear" w:color="auto" w:fill="FFFFFF"/>
        </w:rPr>
      </w:pPr>
    </w:p>
    <w:p w:rsidR="008A4E0D" w:rsidRDefault="008A4E0D" w:rsidP="008A4E0D">
      <w:pPr>
        <w:spacing w:before="113" w:after="113" w:line="360" w:lineRule="auto"/>
        <w:ind w:right="170"/>
        <w:jc w:val="center"/>
        <w:textAlignment w:val="bottom"/>
        <w:rPr>
          <w:rFonts w:ascii="Times New Roman" w:hAnsi="Times New Roman"/>
          <w:bCs/>
          <w:color w:val="000000"/>
          <w:sz w:val="24"/>
          <w:szCs w:val="24"/>
          <w:shd w:val="clear" w:color="auto" w:fill="FFFFFF"/>
        </w:rPr>
      </w:pPr>
    </w:p>
    <w:p w:rsidR="008A4E0D" w:rsidRPr="00AB704F" w:rsidRDefault="008A4E0D" w:rsidP="008A4E0D">
      <w:pPr>
        <w:spacing w:before="113" w:after="113" w:line="360" w:lineRule="auto"/>
        <w:ind w:right="170"/>
        <w:jc w:val="both"/>
        <w:textAlignment w:val="bottom"/>
        <w:rPr>
          <w:rFonts w:ascii="Times New Roman" w:hAnsi="Times New Roman"/>
          <w:b/>
          <w:bCs/>
          <w:color w:val="000000"/>
          <w:sz w:val="28"/>
          <w:szCs w:val="28"/>
          <w:shd w:val="clear" w:color="auto" w:fill="FFFFFF"/>
        </w:rPr>
      </w:pPr>
      <w:r>
        <w:rPr>
          <w:rFonts w:ascii="Times New Roman" w:hAnsi="Times New Roman"/>
          <w:b/>
          <w:bCs/>
          <w:color w:val="000000"/>
          <w:sz w:val="28"/>
          <w:szCs w:val="28"/>
          <w:shd w:val="clear" w:color="auto" w:fill="FFFFFF"/>
        </w:rPr>
        <w:t xml:space="preserve">  </w:t>
      </w:r>
      <w:r w:rsidR="00AB704F">
        <w:rPr>
          <w:rFonts w:ascii="Times New Roman" w:hAnsi="Times New Roman"/>
          <w:b/>
          <w:bCs/>
          <w:color w:val="000000"/>
          <w:sz w:val="28"/>
          <w:szCs w:val="28"/>
          <w:shd w:val="clear" w:color="auto" w:fill="FFFFFF"/>
        </w:rPr>
        <w:t xml:space="preserve">    </w:t>
      </w:r>
    </w:p>
    <w:p w:rsidR="008A4E0D" w:rsidRDefault="008A4E0D" w:rsidP="008A4E0D">
      <w:pPr>
        <w:spacing w:before="113" w:after="113" w:line="360" w:lineRule="auto"/>
        <w:ind w:left="57" w:right="170" w:firstLine="680"/>
        <w:jc w:val="both"/>
        <w:textAlignment w:val="bottom"/>
        <w:rPr>
          <w:rFonts w:ascii="Times New Roman" w:hAnsi="Times New Roman"/>
          <w:b/>
          <w:bCs/>
          <w:color w:val="000000"/>
          <w:sz w:val="28"/>
          <w:szCs w:val="28"/>
          <w:shd w:val="clear" w:color="auto" w:fill="FFFFFF"/>
        </w:rPr>
      </w:pPr>
    </w:p>
    <w:p w:rsidR="008A4E0D" w:rsidRDefault="008A4E0D" w:rsidP="008A4E0D">
      <w:pPr>
        <w:spacing w:before="113" w:after="113" w:line="360" w:lineRule="auto"/>
        <w:ind w:left="57" w:right="170" w:firstLine="680"/>
        <w:jc w:val="both"/>
        <w:textAlignment w:val="bottom"/>
        <w:rPr>
          <w:rFonts w:ascii="Times New Roman" w:hAnsi="Times New Roman"/>
          <w:bCs/>
          <w:color w:val="000000"/>
          <w:sz w:val="28"/>
          <w:szCs w:val="28"/>
          <w:shd w:val="clear" w:color="auto" w:fill="FFFFFF"/>
        </w:rPr>
      </w:pPr>
    </w:p>
    <w:p w:rsidR="008A4E0D" w:rsidRDefault="008A4E0D" w:rsidP="008A4E0D">
      <w:pPr>
        <w:pStyle w:val="a8"/>
        <w:widowControl/>
        <w:tabs>
          <w:tab w:val="left" w:pos="6690"/>
        </w:tabs>
        <w:spacing w:before="113" w:after="113" w:line="360" w:lineRule="auto"/>
        <w:ind w:left="57" w:right="170" w:firstLine="680"/>
        <w:jc w:val="both"/>
        <w:rPr>
          <w:color w:val="000000"/>
          <w:sz w:val="28"/>
          <w:szCs w:val="28"/>
          <w:shd w:val="clear" w:color="auto" w:fill="FFFFFF"/>
          <w:lang w:val="ru-RU"/>
        </w:rPr>
      </w:pPr>
    </w:p>
    <w:p w:rsidR="008A4E0D" w:rsidRDefault="008A4E0D" w:rsidP="008A4E0D">
      <w:pPr>
        <w:pStyle w:val="a8"/>
        <w:widowControl/>
        <w:tabs>
          <w:tab w:val="left" w:pos="6690"/>
        </w:tabs>
        <w:spacing w:before="113" w:after="113" w:line="360" w:lineRule="auto"/>
        <w:ind w:left="57" w:right="170" w:firstLine="680"/>
        <w:jc w:val="both"/>
        <w:rPr>
          <w:color w:val="000000"/>
          <w:sz w:val="28"/>
          <w:szCs w:val="28"/>
          <w:shd w:val="clear" w:color="auto" w:fill="FFFFFF"/>
          <w:lang w:val="ru-RU"/>
        </w:rPr>
      </w:pPr>
    </w:p>
    <w:p w:rsidR="008A4E0D" w:rsidRDefault="008A4E0D" w:rsidP="008A4E0D">
      <w:pPr>
        <w:pStyle w:val="a8"/>
        <w:widowControl/>
        <w:tabs>
          <w:tab w:val="left" w:pos="6690"/>
        </w:tabs>
        <w:spacing w:before="113" w:after="113" w:line="360" w:lineRule="auto"/>
        <w:ind w:left="57" w:right="170" w:firstLine="680"/>
        <w:jc w:val="both"/>
        <w:rPr>
          <w:color w:val="000000"/>
          <w:sz w:val="28"/>
          <w:szCs w:val="28"/>
          <w:shd w:val="clear" w:color="auto" w:fill="FFFFFF"/>
          <w:lang w:val="ru-RU"/>
        </w:rPr>
      </w:pPr>
    </w:p>
    <w:p w:rsidR="008A4E0D" w:rsidRDefault="008A4E0D" w:rsidP="008A4E0D">
      <w:pPr>
        <w:pStyle w:val="a8"/>
        <w:widowControl/>
        <w:tabs>
          <w:tab w:val="left" w:pos="6690"/>
        </w:tabs>
        <w:spacing w:before="113" w:after="113" w:line="360" w:lineRule="auto"/>
        <w:ind w:left="57" w:right="170" w:firstLine="680"/>
        <w:jc w:val="both"/>
        <w:rPr>
          <w:color w:val="000000"/>
          <w:sz w:val="28"/>
          <w:szCs w:val="28"/>
          <w:shd w:val="clear" w:color="auto" w:fill="FFFFFF"/>
          <w:lang w:val="ru-RU"/>
        </w:rPr>
      </w:pPr>
    </w:p>
    <w:p w:rsidR="008A4E0D" w:rsidRDefault="008A4E0D" w:rsidP="008A4E0D">
      <w:pPr>
        <w:pStyle w:val="a8"/>
        <w:widowControl/>
        <w:tabs>
          <w:tab w:val="left" w:pos="6690"/>
        </w:tabs>
        <w:spacing w:before="113" w:after="113" w:line="360" w:lineRule="auto"/>
        <w:ind w:left="57" w:right="170" w:firstLine="680"/>
        <w:jc w:val="both"/>
        <w:rPr>
          <w:color w:val="000000"/>
          <w:sz w:val="28"/>
          <w:szCs w:val="28"/>
          <w:shd w:val="clear" w:color="auto" w:fill="FFFFFF"/>
          <w:lang w:val="ru-RU"/>
        </w:rPr>
      </w:pPr>
    </w:p>
    <w:p w:rsidR="008A4E0D" w:rsidRDefault="008A4E0D" w:rsidP="008A4E0D">
      <w:pPr>
        <w:pStyle w:val="a8"/>
        <w:widowControl/>
        <w:tabs>
          <w:tab w:val="left" w:pos="6690"/>
        </w:tabs>
        <w:spacing w:before="113" w:after="113" w:line="360" w:lineRule="auto"/>
        <w:ind w:left="57" w:right="170" w:firstLine="680"/>
        <w:jc w:val="both"/>
        <w:rPr>
          <w:color w:val="000000"/>
          <w:sz w:val="28"/>
          <w:szCs w:val="28"/>
          <w:shd w:val="clear" w:color="auto" w:fill="FFFFFF"/>
          <w:lang w:val="ru-RU"/>
        </w:rPr>
      </w:pPr>
    </w:p>
    <w:p w:rsidR="008A4E0D" w:rsidRDefault="008A4E0D" w:rsidP="008A4E0D">
      <w:pPr>
        <w:pStyle w:val="a8"/>
        <w:widowControl/>
        <w:tabs>
          <w:tab w:val="left" w:pos="6690"/>
        </w:tabs>
        <w:spacing w:before="113" w:after="113" w:line="360" w:lineRule="auto"/>
        <w:ind w:left="57" w:right="170" w:firstLine="680"/>
        <w:jc w:val="both"/>
        <w:rPr>
          <w:color w:val="000000"/>
          <w:sz w:val="28"/>
          <w:szCs w:val="28"/>
          <w:shd w:val="clear" w:color="auto" w:fill="FFFFFF"/>
          <w:lang w:val="ru-RU"/>
        </w:rPr>
      </w:pPr>
    </w:p>
    <w:p w:rsidR="008A4E0D" w:rsidRDefault="008A4E0D" w:rsidP="008A4E0D">
      <w:pPr>
        <w:pStyle w:val="a8"/>
        <w:widowControl/>
        <w:tabs>
          <w:tab w:val="left" w:pos="6690"/>
        </w:tabs>
        <w:spacing w:before="113" w:after="113" w:line="360" w:lineRule="auto"/>
        <w:ind w:left="57" w:right="170" w:firstLine="680"/>
        <w:jc w:val="both"/>
        <w:rPr>
          <w:color w:val="000000"/>
          <w:sz w:val="28"/>
          <w:szCs w:val="28"/>
          <w:shd w:val="clear" w:color="auto" w:fill="FFFFFF"/>
          <w:lang w:val="ru-RU"/>
        </w:rPr>
      </w:pPr>
    </w:p>
    <w:p w:rsidR="008A4E0D" w:rsidRDefault="008A4E0D" w:rsidP="008A4E0D">
      <w:pPr>
        <w:pStyle w:val="a8"/>
        <w:widowControl/>
        <w:tabs>
          <w:tab w:val="left" w:pos="6690"/>
        </w:tabs>
        <w:spacing w:before="113" w:after="113" w:line="360" w:lineRule="auto"/>
        <w:ind w:left="57" w:right="170" w:firstLine="680"/>
        <w:jc w:val="both"/>
        <w:rPr>
          <w:color w:val="000000"/>
          <w:sz w:val="28"/>
          <w:szCs w:val="28"/>
          <w:shd w:val="clear" w:color="auto" w:fill="FFFFFF"/>
          <w:lang w:val="ru-RU"/>
        </w:rPr>
      </w:pPr>
    </w:p>
    <w:p w:rsidR="008A4E0D" w:rsidRDefault="008A4E0D" w:rsidP="008A4E0D">
      <w:pPr>
        <w:pStyle w:val="a8"/>
        <w:widowControl/>
        <w:tabs>
          <w:tab w:val="left" w:pos="6690"/>
        </w:tabs>
        <w:spacing w:before="113" w:after="113" w:line="360" w:lineRule="auto"/>
        <w:ind w:left="57" w:right="170" w:firstLine="680"/>
        <w:jc w:val="both"/>
        <w:rPr>
          <w:color w:val="000000"/>
          <w:sz w:val="28"/>
          <w:szCs w:val="28"/>
          <w:shd w:val="clear" w:color="auto" w:fill="FFFFFF"/>
          <w:lang w:val="ru-RU"/>
        </w:rPr>
      </w:pPr>
    </w:p>
    <w:p w:rsidR="008A4E0D" w:rsidRDefault="008A4E0D" w:rsidP="008A4E0D">
      <w:pPr>
        <w:pStyle w:val="a8"/>
        <w:widowControl/>
        <w:tabs>
          <w:tab w:val="left" w:pos="6690"/>
        </w:tabs>
        <w:spacing w:before="113" w:after="113" w:line="360" w:lineRule="auto"/>
        <w:ind w:left="57" w:right="170" w:firstLine="680"/>
        <w:jc w:val="center"/>
        <w:rPr>
          <w:b/>
          <w:bCs/>
          <w:color w:val="000000"/>
          <w:sz w:val="28"/>
          <w:szCs w:val="28"/>
          <w:shd w:val="clear" w:color="auto" w:fill="FFFFFF"/>
          <w:lang w:val="ru-RU"/>
        </w:rPr>
      </w:pPr>
    </w:p>
    <w:p w:rsidR="008A4E0D" w:rsidRPr="001A6677" w:rsidRDefault="008A4E0D" w:rsidP="001A6677">
      <w:pPr>
        <w:pStyle w:val="a8"/>
        <w:widowControl/>
        <w:tabs>
          <w:tab w:val="left" w:pos="6690"/>
        </w:tabs>
        <w:spacing w:before="113" w:after="113" w:line="360" w:lineRule="auto"/>
        <w:ind w:left="57" w:right="170" w:firstLine="680"/>
        <w:jc w:val="center"/>
        <w:rPr>
          <w:bCs/>
          <w:color w:val="000000"/>
          <w:shd w:val="clear" w:color="auto" w:fill="FFFFFF"/>
          <w:lang w:val="ru-RU"/>
        </w:rPr>
      </w:pPr>
    </w:p>
    <w:p w:rsidR="008A4E0D" w:rsidRDefault="008A4E0D" w:rsidP="008A4E0D">
      <w:pPr>
        <w:pStyle w:val="a8"/>
        <w:widowControl/>
        <w:tabs>
          <w:tab w:val="left" w:pos="6690"/>
        </w:tabs>
        <w:spacing w:before="113" w:after="113" w:line="360" w:lineRule="auto"/>
        <w:ind w:left="57" w:right="170" w:firstLine="680"/>
        <w:jc w:val="both"/>
        <w:rPr>
          <w:color w:val="000000"/>
          <w:sz w:val="28"/>
          <w:szCs w:val="28"/>
          <w:shd w:val="clear" w:color="auto" w:fill="FFFFFF"/>
          <w:lang w:val="ru-RU"/>
        </w:rPr>
      </w:pPr>
    </w:p>
    <w:p w:rsidR="008A4E0D" w:rsidRDefault="008A4E0D" w:rsidP="008A4E0D">
      <w:pPr>
        <w:pStyle w:val="a8"/>
        <w:widowControl/>
        <w:tabs>
          <w:tab w:val="left" w:pos="6690"/>
        </w:tabs>
        <w:spacing w:before="113" w:after="113" w:line="360" w:lineRule="auto"/>
        <w:ind w:left="57" w:right="170" w:firstLine="680"/>
        <w:jc w:val="both"/>
        <w:rPr>
          <w:color w:val="000000"/>
          <w:sz w:val="28"/>
          <w:szCs w:val="28"/>
          <w:shd w:val="clear" w:color="auto" w:fill="FFFFFF"/>
          <w:lang w:val="ru-RU"/>
        </w:rPr>
      </w:pPr>
    </w:p>
    <w:p w:rsidR="008A4E0D" w:rsidRDefault="008A4E0D" w:rsidP="008A4E0D">
      <w:pPr>
        <w:pStyle w:val="a8"/>
        <w:widowControl/>
        <w:tabs>
          <w:tab w:val="left" w:pos="6690"/>
        </w:tabs>
        <w:spacing w:before="113" w:after="113" w:line="360" w:lineRule="auto"/>
        <w:ind w:left="57" w:right="170" w:firstLine="680"/>
        <w:jc w:val="both"/>
        <w:rPr>
          <w:color w:val="000000"/>
          <w:sz w:val="28"/>
          <w:szCs w:val="28"/>
          <w:shd w:val="clear" w:color="auto" w:fill="FFFFFF"/>
          <w:lang w:val="ru-RU"/>
        </w:rPr>
      </w:pPr>
    </w:p>
    <w:p w:rsidR="008A4E0D" w:rsidRDefault="008A4E0D" w:rsidP="008A4E0D">
      <w:pPr>
        <w:pStyle w:val="a8"/>
        <w:widowControl/>
        <w:tabs>
          <w:tab w:val="left" w:pos="6690"/>
        </w:tabs>
        <w:spacing w:before="113" w:after="113" w:line="360" w:lineRule="auto"/>
        <w:ind w:left="57" w:right="170" w:firstLine="680"/>
        <w:jc w:val="both"/>
        <w:rPr>
          <w:color w:val="000000"/>
          <w:sz w:val="28"/>
          <w:szCs w:val="28"/>
          <w:shd w:val="clear" w:color="auto" w:fill="FFFFFF"/>
          <w:lang w:val="ru-RU"/>
        </w:rPr>
      </w:pPr>
    </w:p>
    <w:p w:rsidR="008A4E0D" w:rsidRDefault="008A4E0D" w:rsidP="008A4E0D">
      <w:pPr>
        <w:pStyle w:val="a8"/>
        <w:widowControl/>
        <w:tabs>
          <w:tab w:val="left" w:pos="6690"/>
        </w:tabs>
        <w:spacing w:before="113" w:after="113" w:line="360" w:lineRule="auto"/>
        <w:ind w:left="57" w:right="170" w:firstLine="680"/>
        <w:jc w:val="both"/>
        <w:rPr>
          <w:color w:val="000000"/>
          <w:sz w:val="28"/>
          <w:szCs w:val="28"/>
          <w:shd w:val="clear" w:color="auto" w:fill="FFFFFF"/>
          <w:lang w:val="ru-RU"/>
        </w:rPr>
      </w:pPr>
    </w:p>
    <w:p w:rsidR="008A4E0D" w:rsidRDefault="008A4E0D" w:rsidP="008A4E0D">
      <w:pPr>
        <w:pStyle w:val="a8"/>
        <w:widowControl/>
        <w:tabs>
          <w:tab w:val="left" w:pos="6690"/>
        </w:tabs>
        <w:spacing w:before="113" w:after="113" w:line="360" w:lineRule="auto"/>
        <w:ind w:left="57" w:right="170" w:firstLine="680"/>
        <w:jc w:val="both"/>
        <w:rPr>
          <w:color w:val="000000"/>
          <w:sz w:val="28"/>
          <w:szCs w:val="28"/>
          <w:shd w:val="clear" w:color="auto" w:fill="FFFFFF"/>
          <w:lang w:val="ru-RU"/>
        </w:rPr>
      </w:pPr>
    </w:p>
    <w:p w:rsidR="008A4E0D" w:rsidRDefault="008A4E0D" w:rsidP="008A4E0D">
      <w:pPr>
        <w:pStyle w:val="a8"/>
        <w:widowControl/>
        <w:tabs>
          <w:tab w:val="left" w:pos="6690"/>
        </w:tabs>
        <w:spacing w:before="113" w:after="113" w:line="360" w:lineRule="auto"/>
        <w:ind w:left="57" w:right="170" w:firstLine="680"/>
        <w:jc w:val="both"/>
        <w:rPr>
          <w:color w:val="000000"/>
          <w:sz w:val="28"/>
          <w:szCs w:val="28"/>
          <w:shd w:val="clear" w:color="auto" w:fill="FFFFFF"/>
          <w:lang w:val="ru-RU"/>
        </w:rPr>
      </w:pPr>
    </w:p>
    <w:p w:rsidR="008A4E0D" w:rsidRDefault="008A4E0D" w:rsidP="008A4E0D">
      <w:pPr>
        <w:pStyle w:val="a8"/>
        <w:widowControl/>
        <w:tabs>
          <w:tab w:val="left" w:pos="6690"/>
        </w:tabs>
        <w:spacing w:before="113" w:after="113" w:line="360" w:lineRule="auto"/>
        <w:ind w:left="57" w:right="170" w:firstLine="680"/>
        <w:jc w:val="both"/>
        <w:rPr>
          <w:color w:val="000000"/>
          <w:sz w:val="28"/>
          <w:szCs w:val="28"/>
          <w:shd w:val="clear" w:color="auto" w:fill="FFFFFF"/>
          <w:lang w:val="ru-RU"/>
        </w:rPr>
      </w:pPr>
    </w:p>
    <w:p w:rsidR="008A4E0D" w:rsidRDefault="008A4E0D" w:rsidP="008A4E0D">
      <w:pPr>
        <w:pStyle w:val="a8"/>
        <w:widowControl/>
        <w:tabs>
          <w:tab w:val="left" w:pos="6690"/>
        </w:tabs>
        <w:spacing w:before="113" w:after="113" w:line="360" w:lineRule="auto"/>
        <w:ind w:left="57" w:right="170" w:firstLine="680"/>
        <w:jc w:val="both"/>
        <w:rPr>
          <w:color w:val="000000"/>
          <w:sz w:val="28"/>
          <w:szCs w:val="28"/>
          <w:shd w:val="clear" w:color="auto" w:fill="FFFFFF"/>
          <w:lang w:val="ru-RU"/>
        </w:rPr>
      </w:pPr>
    </w:p>
    <w:p w:rsidR="008A4E0D" w:rsidRDefault="008A4E0D" w:rsidP="008A4E0D">
      <w:pPr>
        <w:pStyle w:val="a8"/>
        <w:widowControl/>
        <w:tabs>
          <w:tab w:val="left" w:pos="6690"/>
        </w:tabs>
        <w:spacing w:before="113" w:after="113" w:line="360" w:lineRule="auto"/>
        <w:ind w:left="57" w:right="170" w:firstLine="680"/>
        <w:jc w:val="both"/>
        <w:rPr>
          <w:color w:val="000000"/>
          <w:sz w:val="28"/>
          <w:szCs w:val="28"/>
          <w:shd w:val="clear" w:color="auto" w:fill="FFFFFF"/>
          <w:lang w:val="ru-RU"/>
        </w:rPr>
      </w:pPr>
    </w:p>
    <w:p w:rsidR="008A4E0D" w:rsidRDefault="008A4E0D" w:rsidP="008A4E0D">
      <w:pPr>
        <w:pStyle w:val="a8"/>
        <w:widowControl/>
        <w:tabs>
          <w:tab w:val="left" w:pos="6690"/>
        </w:tabs>
        <w:spacing w:before="113" w:after="113" w:line="360" w:lineRule="auto"/>
        <w:ind w:left="57" w:right="170" w:firstLine="680"/>
        <w:jc w:val="both"/>
        <w:rPr>
          <w:color w:val="000000"/>
          <w:sz w:val="28"/>
          <w:szCs w:val="28"/>
          <w:shd w:val="clear" w:color="auto" w:fill="FFFFFF"/>
          <w:lang w:val="ru-RU"/>
        </w:rPr>
      </w:pPr>
    </w:p>
    <w:p w:rsidR="008A4E0D" w:rsidRDefault="008A4E0D" w:rsidP="008A4E0D">
      <w:pPr>
        <w:pStyle w:val="a8"/>
        <w:widowControl/>
        <w:tabs>
          <w:tab w:val="left" w:pos="6690"/>
        </w:tabs>
        <w:spacing w:before="113" w:after="113" w:line="360" w:lineRule="auto"/>
        <w:ind w:right="170"/>
        <w:jc w:val="center"/>
        <w:rPr>
          <w:color w:val="000000"/>
          <w:sz w:val="22"/>
          <w:szCs w:val="22"/>
          <w:shd w:val="clear" w:color="auto" w:fill="FFFFFF"/>
          <w:lang w:val="ru-RU"/>
        </w:rPr>
      </w:pPr>
    </w:p>
    <w:p w:rsidR="008A4E0D" w:rsidRDefault="008A4E0D" w:rsidP="008A4E0D">
      <w:pPr>
        <w:pStyle w:val="a8"/>
        <w:widowControl/>
        <w:tabs>
          <w:tab w:val="left" w:pos="6690"/>
        </w:tabs>
        <w:spacing w:before="113" w:after="113" w:line="360" w:lineRule="auto"/>
        <w:ind w:left="2124" w:right="170" w:firstLine="680"/>
        <w:jc w:val="both"/>
        <w:rPr>
          <w:b/>
          <w:color w:val="000000"/>
          <w:sz w:val="32"/>
          <w:szCs w:val="32"/>
          <w:shd w:val="clear" w:color="auto" w:fill="FFFFFF"/>
          <w:lang w:val="ru-RU"/>
        </w:rPr>
      </w:pPr>
    </w:p>
    <w:sectPr w:rsidR="008A4E0D">
      <w:headerReference w:type="default" r:id="rId2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F02" w:rsidRDefault="007C5F02" w:rsidP="004B0241">
      <w:pPr>
        <w:spacing w:after="0" w:line="240" w:lineRule="auto"/>
      </w:pPr>
      <w:r>
        <w:separator/>
      </w:r>
    </w:p>
  </w:endnote>
  <w:endnote w:type="continuationSeparator" w:id="0">
    <w:p w:rsidR="007C5F02" w:rsidRDefault="007C5F02" w:rsidP="004B02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F02" w:rsidRDefault="007C5F02" w:rsidP="004B0241">
      <w:pPr>
        <w:spacing w:after="0" w:line="240" w:lineRule="auto"/>
      </w:pPr>
      <w:r>
        <w:separator/>
      </w:r>
    </w:p>
  </w:footnote>
  <w:footnote w:type="continuationSeparator" w:id="0">
    <w:p w:rsidR="007C5F02" w:rsidRDefault="007C5F02" w:rsidP="004B02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241" w:rsidRDefault="004B0241">
    <w:pPr>
      <w:pStyle w:val="aa"/>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7"/>
    <w:multiLevelType w:val="multilevel"/>
    <w:tmpl w:val="00000007"/>
    <w:lvl w:ilvl="0">
      <w:start w:val="1"/>
      <w:numFmt w:val="bullet"/>
      <w:lvlText w:val=""/>
      <w:lvlJc w:val="left"/>
      <w:pPr>
        <w:tabs>
          <w:tab w:val="num" w:pos="777"/>
        </w:tabs>
        <w:ind w:left="777" w:hanging="360"/>
      </w:pPr>
      <w:rPr>
        <w:rFonts w:ascii="Wingdings 2" w:hAnsi="Wingdings 2" w:cs="OpenSymbol"/>
      </w:rPr>
    </w:lvl>
    <w:lvl w:ilvl="1">
      <w:start w:val="1"/>
      <w:numFmt w:val="bullet"/>
      <w:lvlText w:val="◦"/>
      <w:lvlJc w:val="left"/>
      <w:pPr>
        <w:tabs>
          <w:tab w:val="num" w:pos="1137"/>
        </w:tabs>
        <w:ind w:left="1137" w:hanging="360"/>
      </w:pPr>
      <w:rPr>
        <w:rFonts w:ascii="OpenSymbol" w:hAnsi="OpenSymbol" w:cs="OpenSymbol"/>
      </w:rPr>
    </w:lvl>
    <w:lvl w:ilvl="2">
      <w:start w:val="1"/>
      <w:numFmt w:val="bullet"/>
      <w:lvlText w:val="▪"/>
      <w:lvlJc w:val="left"/>
      <w:pPr>
        <w:tabs>
          <w:tab w:val="num" w:pos="1497"/>
        </w:tabs>
        <w:ind w:left="1497" w:hanging="360"/>
      </w:pPr>
      <w:rPr>
        <w:rFonts w:ascii="OpenSymbol" w:hAnsi="OpenSymbol" w:cs="OpenSymbol"/>
      </w:rPr>
    </w:lvl>
    <w:lvl w:ilvl="3">
      <w:start w:val="1"/>
      <w:numFmt w:val="bullet"/>
      <w:lvlText w:val=""/>
      <w:lvlJc w:val="left"/>
      <w:pPr>
        <w:tabs>
          <w:tab w:val="num" w:pos="1857"/>
        </w:tabs>
        <w:ind w:left="1857" w:hanging="360"/>
      </w:pPr>
      <w:rPr>
        <w:rFonts w:ascii="Wingdings 2" w:hAnsi="Wingdings 2" w:cs="OpenSymbol"/>
      </w:rPr>
    </w:lvl>
    <w:lvl w:ilvl="4">
      <w:start w:val="1"/>
      <w:numFmt w:val="bullet"/>
      <w:lvlText w:val="◦"/>
      <w:lvlJc w:val="left"/>
      <w:pPr>
        <w:tabs>
          <w:tab w:val="num" w:pos="2217"/>
        </w:tabs>
        <w:ind w:left="2217" w:hanging="360"/>
      </w:pPr>
      <w:rPr>
        <w:rFonts w:ascii="OpenSymbol" w:hAnsi="OpenSymbol" w:cs="OpenSymbol"/>
      </w:rPr>
    </w:lvl>
    <w:lvl w:ilvl="5">
      <w:start w:val="1"/>
      <w:numFmt w:val="bullet"/>
      <w:lvlText w:val="▪"/>
      <w:lvlJc w:val="left"/>
      <w:pPr>
        <w:tabs>
          <w:tab w:val="num" w:pos="2577"/>
        </w:tabs>
        <w:ind w:left="2577" w:hanging="360"/>
      </w:pPr>
      <w:rPr>
        <w:rFonts w:ascii="OpenSymbol" w:hAnsi="OpenSymbol" w:cs="OpenSymbol"/>
      </w:rPr>
    </w:lvl>
    <w:lvl w:ilvl="6">
      <w:start w:val="1"/>
      <w:numFmt w:val="bullet"/>
      <w:lvlText w:val=""/>
      <w:lvlJc w:val="left"/>
      <w:pPr>
        <w:tabs>
          <w:tab w:val="num" w:pos="2937"/>
        </w:tabs>
        <w:ind w:left="2937" w:hanging="360"/>
      </w:pPr>
      <w:rPr>
        <w:rFonts w:ascii="Wingdings 2" w:hAnsi="Wingdings 2" w:cs="OpenSymbol"/>
      </w:rPr>
    </w:lvl>
    <w:lvl w:ilvl="7">
      <w:start w:val="1"/>
      <w:numFmt w:val="bullet"/>
      <w:lvlText w:val="◦"/>
      <w:lvlJc w:val="left"/>
      <w:pPr>
        <w:tabs>
          <w:tab w:val="num" w:pos="3297"/>
        </w:tabs>
        <w:ind w:left="3297" w:hanging="360"/>
      </w:pPr>
      <w:rPr>
        <w:rFonts w:ascii="OpenSymbol" w:hAnsi="OpenSymbol" w:cs="OpenSymbol"/>
      </w:rPr>
    </w:lvl>
    <w:lvl w:ilvl="8">
      <w:start w:val="1"/>
      <w:numFmt w:val="bullet"/>
      <w:lvlText w:val="▪"/>
      <w:lvlJc w:val="left"/>
      <w:pPr>
        <w:tabs>
          <w:tab w:val="num" w:pos="3657"/>
        </w:tabs>
        <w:ind w:left="3657" w:hanging="360"/>
      </w:pPr>
      <w:rPr>
        <w:rFonts w:ascii="OpenSymbol" w:hAnsi="OpenSymbol" w:cs="OpenSymbol"/>
      </w:rPr>
    </w:lvl>
  </w:abstractNum>
  <w:abstractNum w:abstractNumId="2">
    <w:nsid w:val="00000009"/>
    <w:multiLevelType w:val="multilevel"/>
    <w:tmpl w:val="00000009"/>
    <w:lvl w:ilvl="0">
      <w:start w:val="1"/>
      <w:numFmt w:val="decimal"/>
      <w:lvlText w:val="%1."/>
      <w:lvlJc w:val="left"/>
      <w:pPr>
        <w:tabs>
          <w:tab w:val="num" w:pos="1070"/>
        </w:tabs>
        <w:ind w:left="1070" w:hanging="360"/>
      </w:pPr>
      <w:rPr>
        <w:lang w:val="ru-RU"/>
      </w:rPr>
    </w:lvl>
    <w:lvl w:ilvl="1">
      <w:start w:val="1"/>
      <w:numFmt w:val="decimal"/>
      <w:lvlText w:val="%2."/>
      <w:lvlJc w:val="left"/>
      <w:pPr>
        <w:tabs>
          <w:tab w:val="num" w:pos="1137"/>
        </w:tabs>
        <w:ind w:left="1137" w:hanging="360"/>
      </w:pPr>
      <w:rPr>
        <w:lang w:val="ru-RU"/>
      </w:rPr>
    </w:lvl>
    <w:lvl w:ilvl="2">
      <w:start w:val="1"/>
      <w:numFmt w:val="decimal"/>
      <w:lvlText w:val="%3."/>
      <w:lvlJc w:val="left"/>
      <w:pPr>
        <w:tabs>
          <w:tab w:val="num" w:pos="1497"/>
        </w:tabs>
        <w:ind w:left="1497" w:hanging="360"/>
      </w:pPr>
      <w:rPr>
        <w:lang w:val="ru-RU"/>
      </w:rPr>
    </w:lvl>
    <w:lvl w:ilvl="3">
      <w:start w:val="1"/>
      <w:numFmt w:val="decimal"/>
      <w:lvlText w:val="%4."/>
      <w:lvlJc w:val="left"/>
      <w:pPr>
        <w:tabs>
          <w:tab w:val="num" w:pos="1857"/>
        </w:tabs>
        <w:ind w:left="1857" w:hanging="360"/>
      </w:pPr>
      <w:rPr>
        <w:lang w:val="ru-RU"/>
      </w:rPr>
    </w:lvl>
    <w:lvl w:ilvl="4">
      <w:start w:val="1"/>
      <w:numFmt w:val="decimal"/>
      <w:lvlText w:val="%5."/>
      <w:lvlJc w:val="left"/>
      <w:pPr>
        <w:tabs>
          <w:tab w:val="num" w:pos="2217"/>
        </w:tabs>
        <w:ind w:left="2217" w:hanging="360"/>
      </w:pPr>
      <w:rPr>
        <w:lang w:val="ru-RU"/>
      </w:rPr>
    </w:lvl>
    <w:lvl w:ilvl="5">
      <w:start w:val="1"/>
      <w:numFmt w:val="decimal"/>
      <w:lvlText w:val="%6."/>
      <w:lvlJc w:val="left"/>
      <w:pPr>
        <w:tabs>
          <w:tab w:val="num" w:pos="2577"/>
        </w:tabs>
        <w:ind w:left="2577" w:hanging="360"/>
      </w:pPr>
      <w:rPr>
        <w:lang w:val="ru-RU"/>
      </w:rPr>
    </w:lvl>
    <w:lvl w:ilvl="6">
      <w:start w:val="1"/>
      <w:numFmt w:val="decimal"/>
      <w:lvlText w:val="%7."/>
      <w:lvlJc w:val="left"/>
      <w:pPr>
        <w:tabs>
          <w:tab w:val="num" w:pos="2937"/>
        </w:tabs>
        <w:ind w:left="2937" w:hanging="360"/>
      </w:pPr>
      <w:rPr>
        <w:lang w:val="ru-RU"/>
      </w:rPr>
    </w:lvl>
    <w:lvl w:ilvl="7">
      <w:start w:val="1"/>
      <w:numFmt w:val="decimal"/>
      <w:lvlText w:val="%8."/>
      <w:lvlJc w:val="left"/>
      <w:pPr>
        <w:tabs>
          <w:tab w:val="num" w:pos="3297"/>
        </w:tabs>
        <w:ind w:left="3297" w:hanging="360"/>
      </w:pPr>
      <w:rPr>
        <w:lang w:val="ru-RU"/>
      </w:rPr>
    </w:lvl>
    <w:lvl w:ilvl="8">
      <w:start w:val="1"/>
      <w:numFmt w:val="decimal"/>
      <w:lvlText w:val="%9."/>
      <w:lvlJc w:val="left"/>
      <w:pPr>
        <w:tabs>
          <w:tab w:val="num" w:pos="3657"/>
        </w:tabs>
        <w:ind w:left="3657" w:hanging="360"/>
      </w:pPr>
      <w:rPr>
        <w:lang w:val="ru-RU"/>
      </w:rPr>
    </w:lvl>
  </w:abstractNum>
  <w:abstractNum w:abstractNumId="3">
    <w:nsid w:val="1EE87003"/>
    <w:multiLevelType w:val="hybridMultilevel"/>
    <w:tmpl w:val="AA621746"/>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055234D"/>
    <w:multiLevelType w:val="hybridMultilevel"/>
    <w:tmpl w:val="569CF4AC"/>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3011432"/>
    <w:multiLevelType w:val="hybridMultilevel"/>
    <w:tmpl w:val="00061DB6"/>
    <w:lvl w:ilvl="0" w:tplc="B7C23930">
      <w:start w:val="65535"/>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nsid w:val="2ADD281F"/>
    <w:multiLevelType w:val="hybridMultilevel"/>
    <w:tmpl w:val="73DEA88E"/>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3E132452"/>
    <w:multiLevelType w:val="hybridMultilevel"/>
    <w:tmpl w:val="327C1584"/>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4C5E063D"/>
    <w:multiLevelType w:val="hybridMultilevel"/>
    <w:tmpl w:val="F4AC2A56"/>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61B65974"/>
    <w:multiLevelType w:val="hybridMultilevel"/>
    <w:tmpl w:val="E0222842"/>
    <w:lvl w:ilvl="0" w:tplc="AAA04914">
      <w:start w:val="1"/>
      <w:numFmt w:val="decimal"/>
      <w:lvlText w:val="%1."/>
      <w:lvlJc w:val="left"/>
      <w:pPr>
        <w:ind w:left="502" w:hanging="360"/>
      </w:pPr>
      <w:rPr>
        <w:b/>
      </w:rPr>
    </w:lvl>
    <w:lvl w:ilvl="1" w:tplc="04190019">
      <w:start w:val="1"/>
      <w:numFmt w:val="lowerLetter"/>
      <w:lvlText w:val="%2."/>
      <w:lvlJc w:val="left"/>
      <w:pPr>
        <w:ind w:left="793" w:hanging="360"/>
      </w:pPr>
    </w:lvl>
    <w:lvl w:ilvl="2" w:tplc="0419001B">
      <w:start w:val="1"/>
      <w:numFmt w:val="lowerRoman"/>
      <w:lvlText w:val="%3."/>
      <w:lvlJc w:val="right"/>
      <w:pPr>
        <w:ind w:left="1513" w:hanging="180"/>
      </w:pPr>
    </w:lvl>
    <w:lvl w:ilvl="3" w:tplc="0419000F">
      <w:start w:val="1"/>
      <w:numFmt w:val="decimal"/>
      <w:lvlText w:val="%4."/>
      <w:lvlJc w:val="left"/>
      <w:pPr>
        <w:ind w:left="2233" w:hanging="360"/>
      </w:pPr>
    </w:lvl>
    <w:lvl w:ilvl="4" w:tplc="04190019">
      <w:start w:val="1"/>
      <w:numFmt w:val="lowerLetter"/>
      <w:lvlText w:val="%5."/>
      <w:lvlJc w:val="left"/>
      <w:pPr>
        <w:ind w:left="2953" w:hanging="360"/>
      </w:pPr>
    </w:lvl>
    <w:lvl w:ilvl="5" w:tplc="0419001B">
      <w:start w:val="1"/>
      <w:numFmt w:val="lowerRoman"/>
      <w:lvlText w:val="%6."/>
      <w:lvlJc w:val="right"/>
      <w:pPr>
        <w:ind w:left="3673" w:hanging="180"/>
      </w:pPr>
    </w:lvl>
    <w:lvl w:ilvl="6" w:tplc="0419000F">
      <w:start w:val="1"/>
      <w:numFmt w:val="decimal"/>
      <w:lvlText w:val="%7."/>
      <w:lvlJc w:val="left"/>
      <w:pPr>
        <w:ind w:left="4393" w:hanging="360"/>
      </w:pPr>
    </w:lvl>
    <w:lvl w:ilvl="7" w:tplc="04190019">
      <w:start w:val="1"/>
      <w:numFmt w:val="lowerLetter"/>
      <w:lvlText w:val="%8."/>
      <w:lvlJc w:val="left"/>
      <w:pPr>
        <w:ind w:left="5113" w:hanging="360"/>
      </w:pPr>
    </w:lvl>
    <w:lvl w:ilvl="8" w:tplc="0419001B">
      <w:start w:val="1"/>
      <w:numFmt w:val="lowerRoman"/>
      <w:lvlText w:val="%9."/>
      <w:lvlJc w:val="right"/>
      <w:pPr>
        <w:ind w:left="5833"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E0D"/>
    <w:rsid w:val="00182339"/>
    <w:rsid w:val="001A6677"/>
    <w:rsid w:val="003136C6"/>
    <w:rsid w:val="004B0241"/>
    <w:rsid w:val="006961BD"/>
    <w:rsid w:val="006F1CDD"/>
    <w:rsid w:val="007C5F02"/>
    <w:rsid w:val="008A4E0D"/>
    <w:rsid w:val="00913D3D"/>
    <w:rsid w:val="00AB704F"/>
    <w:rsid w:val="00BF6939"/>
    <w:rsid w:val="00CE7624"/>
    <w:rsid w:val="00D01E9C"/>
    <w:rsid w:val="00D9655A"/>
    <w:rsid w:val="00DE2195"/>
    <w:rsid w:val="00E371A0"/>
    <w:rsid w:val="00FC45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2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4E0D"/>
    <w:pPr>
      <w:spacing w:after="200" w:line="276" w:lineRule="auto"/>
    </w:pPr>
  </w:style>
  <w:style w:type="paragraph" w:styleId="2">
    <w:name w:val="heading 2"/>
    <w:basedOn w:val="a"/>
    <w:next w:val="a"/>
    <w:link w:val="20"/>
    <w:uiPriority w:val="9"/>
    <w:unhideWhenUsed/>
    <w:qFormat/>
    <w:rsid w:val="003136C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136C6"/>
    <w:rPr>
      <w:rFonts w:asciiTheme="majorHAnsi" w:eastAsiaTheme="majorEastAsia" w:hAnsiTheme="majorHAnsi" w:cstheme="majorBidi"/>
      <w:b/>
      <w:bCs/>
      <w:color w:val="4F81BD" w:themeColor="accent1"/>
      <w:sz w:val="26"/>
      <w:szCs w:val="26"/>
    </w:rPr>
  </w:style>
  <w:style w:type="paragraph" w:styleId="a3">
    <w:name w:val="Title"/>
    <w:basedOn w:val="a"/>
    <w:next w:val="a"/>
    <w:link w:val="a4"/>
    <w:uiPriority w:val="10"/>
    <w:qFormat/>
    <w:rsid w:val="003136C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uiPriority w:val="10"/>
    <w:rsid w:val="003136C6"/>
    <w:rPr>
      <w:rFonts w:asciiTheme="majorHAnsi" w:eastAsiaTheme="majorEastAsia" w:hAnsiTheme="majorHAnsi" w:cstheme="majorBidi"/>
      <w:color w:val="17365D" w:themeColor="text2" w:themeShade="BF"/>
      <w:spacing w:val="5"/>
      <w:kern w:val="28"/>
      <w:sz w:val="52"/>
      <w:szCs w:val="52"/>
    </w:rPr>
  </w:style>
  <w:style w:type="paragraph" w:styleId="a5">
    <w:name w:val="No Spacing"/>
    <w:uiPriority w:val="1"/>
    <w:qFormat/>
    <w:rsid w:val="003136C6"/>
    <w:pPr>
      <w:spacing w:after="0" w:line="240" w:lineRule="auto"/>
    </w:pPr>
  </w:style>
  <w:style w:type="paragraph" w:styleId="a6">
    <w:name w:val="List Paragraph"/>
    <w:basedOn w:val="a"/>
    <w:uiPriority w:val="34"/>
    <w:qFormat/>
    <w:rsid w:val="003136C6"/>
    <w:pPr>
      <w:ind w:left="720"/>
      <w:contextualSpacing/>
    </w:pPr>
  </w:style>
  <w:style w:type="character" w:styleId="a7">
    <w:name w:val="Hyperlink"/>
    <w:semiHidden/>
    <w:unhideWhenUsed/>
    <w:rsid w:val="008A4E0D"/>
    <w:rPr>
      <w:color w:val="000080"/>
      <w:u w:val="single"/>
    </w:rPr>
  </w:style>
  <w:style w:type="paragraph" w:styleId="a8">
    <w:name w:val="Body Text"/>
    <w:basedOn w:val="a"/>
    <w:link w:val="a9"/>
    <w:semiHidden/>
    <w:unhideWhenUsed/>
    <w:rsid w:val="008A4E0D"/>
    <w:pPr>
      <w:widowControl w:val="0"/>
      <w:suppressAutoHyphens/>
      <w:spacing w:after="120" w:line="240" w:lineRule="auto"/>
    </w:pPr>
    <w:rPr>
      <w:rFonts w:ascii="Times New Roman" w:eastAsia="SimSun" w:hAnsi="Times New Roman" w:cs="Mangal"/>
      <w:kern w:val="2"/>
      <w:sz w:val="24"/>
      <w:szCs w:val="24"/>
      <w:lang w:val="it-IT" w:eastAsia="hi-IN" w:bidi="hi-IN"/>
    </w:rPr>
  </w:style>
  <w:style w:type="character" w:customStyle="1" w:styleId="a9">
    <w:name w:val="Основной текст Знак"/>
    <w:basedOn w:val="a0"/>
    <w:link w:val="a8"/>
    <w:semiHidden/>
    <w:rsid w:val="008A4E0D"/>
    <w:rPr>
      <w:rFonts w:ascii="Times New Roman" w:eastAsia="SimSun" w:hAnsi="Times New Roman" w:cs="Mangal"/>
      <w:kern w:val="2"/>
      <w:sz w:val="24"/>
      <w:szCs w:val="24"/>
      <w:lang w:val="it-IT" w:eastAsia="hi-IN" w:bidi="hi-IN"/>
    </w:rPr>
  </w:style>
  <w:style w:type="paragraph" w:customStyle="1" w:styleId="21">
    <w:name w:val="Обычный (веб)2"/>
    <w:basedOn w:val="a"/>
    <w:rsid w:val="008A4E0D"/>
    <w:pPr>
      <w:widowControl w:val="0"/>
      <w:suppressAutoHyphens/>
      <w:spacing w:before="280" w:after="280" w:line="240" w:lineRule="auto"/>
    </w:pPr>
    <w:rPr>
      <w:rFonts w:ascii="Times New Roman" w:eastAsia="SimSun" w:hAnsi="Times New Roman" w:cs="Mangal"/>
      <w:kern w:val="2"/>
      <w:sz w:val="24"/>
      <w:szCs w:val="24"/>
      <w:lang w:val="en-US" w:eastAsia="hi-IN" w:bidi="hi-IN"/>
    </w:rPr>
  </w:style>
  <w:style w:type="character" w:customStyle="1" w:styleId="apple-converted-space">
    <w:name w:val="apple-converted-space"/>
    <w:basedOn w:val="a0"/>
    <w:rsid w:val="008A4E0D"/>
  </w:style>
  <w:style w:type="paragraph" w:styleId="aa">
    <w:name w:val="header"/>
    <w:basedOn w:val="a"/>
    <w:link w:val="ab"/>
    <w:uiPriority w:val="99"/>
    <w:unhideWhenUsed/>
    <w:rsid w:val="004B0241"/>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4B0241"/>
  </w:style>
  <w:style w:type="paragraph" w:styleId="ac">
    <w:name w:val="footer"/>
    <w:basedOn w:val="a"/>
    <w:link w:val="ad"/>
    <w:uiPriority w:val="99"/>
    <w:unhideWhenUsed/>
    <w:rsid w:val="004B024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4B02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2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4E0D"/>
    <w:pPr>
      <w:spacing w:after="200" w:line="276" w:lineRule="auto"/>
    </w:pPr>
  </w:style>
  <w:style w:type="paragraph" w:styleId="2">
    <w:name w:val="heading 2"/>
    <w:basedOn w:val="a"/>
    <w:next w:val="a"/>
    <w:link w:val="20"/>
    <w:uiPriority w:val="9"/>
    <w:unhideWhenUsed/>
    <w:qFormat/>
    <w:rsid w:val="003136C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136C6"/>
    <w:rPr>
      <w:rFonts w:asciiTheme="majorHAnsi" w:eastAsiaTheme="majorEastAsia" w:hAnsiTheme="majorHAnsi" w:cstheme="majorBidi"/>
      <w:b/>
      <w:bCs/>
      <w:color w:val="4F81BD" w:themeColor="accent1"/>
      <w:sz w:val="26"/>
      <w:szCs w:val="26"/>
    </w:rPr>
  </w:style>
  <w:style w:type="paragraph" w:styleId="a3">
    <w:name w:val="Title"/>
    <w:basedOn w:val="a"/>
    <w:next w:val="a"/>
    <w:link w:val="a4"/>
    <w:uiPriority w:val="10"/>
    <w:qFormat/>
    <w:rsid w:val="003136C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uiPriority w:val="10"/>
    <w:rsid w:val="003136C6"/>
    <w:rPr>
      <w:rFonts w:asciiTheme="majorHAnsi" w:eastAsiaTheme="majorEastAsia" w:hAnsiTheme="majorHAnsi" w:cstheme="majorBidi"/>
      <w:color w:val="17365D" w:themeColor="text2" w:themeShade="BF"/>
      <w:spacing w:val="5"/>
      <w:kern w:val="28"/>
      <w:sz w:val="52"/>
      <w:szCs w:val="52"/>
    </w:rPr>
  </w:style>
  <w:style w:type="paragraph" w:styleId="a5">
    <w:name w:val="No Spacing"/>
    <w:uiPriority w:val="1"/>
    <w:qFormat/>
    <w:rsid w:val="003136C6"/>
    <w:pPr>
      <w:spacing w:after="0" w:line="240" w:lineRule="auto"/>
    </w:pPr>
  </w:style>
  <w:style w:type="paragraph" w:styleId="a6">
    <w:name w:val="List Paragraph"/>
    <w:basedOn w:val="a"/>
    <w:uiPriority w:val="34"/>
    <w:qFormat/>
    <w:rsid w:val="003136C6"/>
    <w:pPr>
      <w:ind w:left="720"/>
      <w:contextualSpacing/>
    </w:pPr>
  </w:style>
  <w:style w:type="character" w:styleId="a7">
    <w:name w:val="Hyperlink"/>
    <w:semiHidden/>
    <w:unhideWhenUsed/>
    <w:rsid w:val="008A4E0D"/>
    <w:rPr>
      <w:color w:val="000080"/>
      <w:u w:val="single"/>
    </w:rPr>
  </w:style>
  <w:style w:type="paragraph" w:styleId="a8">
    <w:name w:val="Body Text"/>
    <w:basedOn w:val="a"/>
    <w:link w:val="a9"/>
    <w:semiHidden/>
    <w:unhideWhenUsed/>
    <w:rsid w:val="008A4E0D"/>
    <w:pPr>
      <w:widowControl w:val="0"/>
      <w:suppressAutoHyphens/>
      <w:spacing w:after="120" w:line="240" w:lineRule="auto"/>
    </w:pPr>
    <w:rPr>
      <w:rFonts w:ascii="Times New Roman" w:eastAsia="SimSun" w:hAnsi="Times New Roman" w:cs="Mangal"/>
      <w:kern w:val="2"/>
      <w:sz w:val="24"/>
      <w:szCs w:val="24"/>
      <w:lang w:val="it-IT" w:eastAsia="hi-IN" w:bidi="hi-IN"/>
    </w:rPr>
  </w:style>
  <w:style w:type="character" w:customStyle="1" w:styleId="a9">
    <w:name w:val="Основной текст Знак"/>
    <w:basedOn w:val="a0"/>
    <w:link w:val="a8"/>
    <w:semiHidden/>
    <w:rsid w:val="008A4E0D"/>
    <w:rPr>
      <w:rFonts w:ascii="Times New Roman" w:eastAsia="SimSun" w:hAnsi="Times New Roman" w:cs="Mangal"/>
      <w:kern w:val="2"/>
      <w:sz w:val="24"/>
      <w:szCs w:val="24"/>
      <w:lang w:val="it-IT" w:eastAsia="hi-IN" w:bidi="hi-IN"/>
    </w:rPr>
  </w:style>
  <w:style w:type="paragraph" w:customStyle="1" w:styleId="21">
    <w:name w:val="Обычный (веб)2"/>
    <w:basedOn w:val="a"/>
    <w:rsid w:val="008A4E0D"/>
    <w:pPr>
      <w:widowControl w:val="0"/>
      <w:suppressAutoHyphens/>
      <w:spacing w:before="280" w:after="280" w:line="240" w:lineRule="auto"/>
    </w:pPr>
    <w:rPr>
      <w:rFonts w:ascii="Times New Roman" w:eastAsia="SimSun" w:hAnsi="Times New Roman" w:cs="Mangal"/>
      <w:kern w:val="2"/>
      <w:sz w:val="24"/>
      <w:szCs w:val="24"/>
      <w:lang w:val="en-US" w:eastAsia="hi-IN" w:bidi="hi-IN"/>
    </w:rPr>
  </w:style>
  <w:style w:type="character" w:customStyle="1" w:styleId="apple-converted-space">
    <w:name w:val="apple-converted-space"/>
    <w:basedOn w:val="a0"/>
    <w:rsid w:val="008A4E0D"/>
  </w:style>
  <w:style w:type="paragraph" w:styleId="aa">
    <w:name w:val="header"/>
    <w:basedOn w:val="a"/>
    <w:link w:val="ab"/>
    <w:uiPriority w:val="99"/>
    <w:unhideWhenUsed/>
    <w:rsid w:val="004B0241"/>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4B0241"/>
  </w:style>
  <w:style w:type="paragraph" w:styleId="ac">
    <w:name w:val="footer"/>
    <w:basedOn w:val="a"/>
    <w:link w:val="ad"/>
    <w:uiPriority w:val="99"/>
    <w:unhideWhenUsed/>
    <w:rsid w:val="004B024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4B02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115262">
      <w:bodyDiv w:val="1"/>
      <w:marLeft w:val="0"/>
      <w:marRight w:val="0"/>
      <w:marTop w:val="0"/>
      <w:marBottom w:val="0"/>
      <w:divBdr>
        <w:top w:val="none" w:sz="0" w:space="0" w:color="auto"/>
        <w:left w:val="none" w:sz="0" w:space="0" w:color="auto"/>
        <w:bottom w:val="none" w:sz="0" w:space="0" w:color="auto"/>
        <w:right w:val="none" w:sz="0" w:space="0" w:color="auto"/>
      </w:divBdr>
    </w:div>
    <w:div w:id="1755587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tlt.edu.nstu.ru/article3" TargetMode="External"/><Relationship Id="rId13" Type="http://schemas.openxmlformats.org/officeDocument/2006/relationships/hyperlink" Target="http://www.itlt.edu.nstu.ru/article3" TargetMode="External"/><Relationship Id="rId18" Type="http://schemas.openxmlformats.org/officeDocument/2006/relationships/hyperlink" Target="http://www.itlt.edu.nstu.ru/article3" TargetMode="External"/><Relationship Id="rId3" Type="http://schemas.microsoft.com/office/2007/relationships/stylesWithEffects" Target="stylesWithEffects.xml"/><Relationship Id="rId21" Type="http://schemas.openxmlformats.org/officeDocument/2006/relationships/hyperlink" Target="http://www.itlt.edu.nstu.ru/article3" TargetMode="External"/><Relationship Id="rId7" Type="http://schemas.openxmlformats.org/officeDocument/2006/relationships/endnotes" Target="endnotes.xml"/><Relationship Id="rId12" Type="http://schemas.openxmlformats.org/officeDocument/2006/relationships/hyperlink" Target="http://www.itlt.edu.nstu.ru/article3" TargetMode="External"/><Relationship Id="rId17" Type="http://schemas.openxmlformats.org/officeDocument/2006/relationships/hyperlink" Target="http://www.itlt.edu.nstu.ru/article3" TargetMode="External"/><Relationship Id="rId2" Type="http://schemas.openxmlformats.org/officeDocument/2006/relationships/styles" Target="styles.xml"/><Relationship Id="rId16" Type="http://schemas.openxmlformats.org/officeDocument/2006/relationships/hyperlink" Target="http://www.itlt.edu.nstu.ru/article3" TargetMode="External"/><Relationship Id="rId20" Type="http://schemas.openxmlformats.org/officeDocument/2006/relationships/hyperlink" Target="http://www.itlt.edu.nstu.ru/article3"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tlt.edu.nstu.ru/article3"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itlt.edu.nstu.ru/article3" TargetMode="External"/><Relationship Id="rId23" Type="http://schemas.openxmlformats.org/officeDocument/2006/relationships/fontTable" Target="fontTable.xml"/><Relationship Id="rId10" Type="http://schemas.openxmlformats.org/officeDocument/2006/relationships/hyperlink" Target="http://www.itlt.edu.nstu.ru/article3" TargetMode="External"/><Relationship Id="rId19" Type="http://schemas.openxmlformats.org/officeDocument/2006/relationships/hyperlink" Target="http://www.itlt.edu.nstu.ru/article3" TargetMode="External"/><Relationship Id="rId4" Type="http://schemas.openxmlformats.org/officeDocument/2006/relationships/settings" Target="settings.xml"/><Relationship Id="rId9" Type="http://schemas.openxmlformats.org/officeDocument/2006/relationships/hyperlink" Target="http://www.itlt.edu.nstu.ru/article3" TargetMode="External"/><Relationship Id="rId14" Type="http://schemas.openxmlformats.org/officeDocument/2006/relationships/hyperlink" Target="http://www.itlt.edu.nstu.ru/article3"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4459</Words>
  <Characters>25421</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2018-04-12T10:11:00Z</dcterms:created>
  <dcterms:modified xsi:type="dcterms:W3CDTF">2018-04-12T10:17:00Z</dcterms:modified>
</cp:coreProperties>
</file>