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B0A" w:rsidRDefault="00D41B0A" w:rsidP="00D41B0A"/>
    <w:p w:rsidR="00141935" w:rsidRDefault="00141935" w:rsidP="00D41B0A"/>
    <w:p w:rsidR="00141935" w:rsidRDefault="00141935" w:rsidP="00D41B0A"/>
    <w:p w:rsidR="00141935" w:rsidRDefault="00141935" w:rsidP="00D41B0A"/>
    <w:p w:rsidR="00141935" w:rsidRDefault="00141935" w:rsidP="00D41B0A"/>
    <w:p w:rsidR="00141935" w:rsidRDefault="00141935" w:rsidP="00D41B0A"/>
    <w:p w:rsidR="00141935" w:rsidRDefault="00141935" w:rsidP="00D41B0A"/>
    <w:p w:rsidR="00141935" w:rsidRDefault="00141935" w:rsidP="00D41B0A"/>
    <w:p w:rsidR="00141935" w:rsidRDefault="00141935" w:rsidP="00D41B0A"/>
    <w:p w:rsidR="00141935" w:rsidRDefault="00141935" w:rsidP="00D41B0A"/>
    <w:p w:rsidR="00D41B0A" w:rsidRDefault="00D41B0A" w:rsidP="00D41B0A"/>
    <w:p w:rsidR="00D41B0A" w:rsidRDefault="00D41B0A" w:rsidP="00D41B0A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</w:t>
      </w:r>
      <w:r w:rsidR="009D6312">
        <w:rPr>
          <w:b/>
          <w:sz w:val="40"/>
          <w:szCs w:val="40"/>
        </w:rPr>
        <w:t xml:space="preserve">         </w:t>
      </w:r>
      <w:r>
        <w:rPr>
          <w:b/>
          <w:sz w:val="40"/>
          <w:szCs w:val="40"/>
        </w:rPr>
        <w:t xml:space="preserve"> </w:t>
      </w:r>
      <w:r w:rsidR="00B2219C">
        <w:rPr>
          <w:b/>
          <w:sz w:val="40"/>
          <w:szCs w:val="40"/>
        </w:rPr>
        <w:t xml:space="preserve"> </w:t>
      </w:r>
      <w:r w:rsidRPr="00C071E2">
        <w:rPr>
          <w:b/>
          <w:sz w:val="40"/>
          <w:szCs w:val="40"/>
        </w:rPr>
        <w:t xml:space="preserve">Рабочая программа </w:t>
      </w:r>
    </w:p>
    <w:p w:rsidR="00D41B0A" w:rsidRPr="004E1170" w:rsidRDefault="004E1170" w:rsidP="00D41B0A">
      <w:pPr>
        <w:rPr>
          <w:sz w:val="32"/>
          <w:szCs w:val="32"/>
        </w:rPr>
      </w:pPr>
      <w:r>
        <w:rPr>
          <w:b/>
          <w:sz w:val="32"/>
          <w:szCs w:val="32"/>
        </w:rPr>
        <w:t xml:space="preserve">                          </w:t>
      </w:r>
      <w:r w:rsidR="009D6312">
        <w:rPr>
          <w:b/>
          <w:sz w:val="32"/>
          <w:szCs w:val="32"/>
        </w:rPr>
        <w:t xml:space="preserve">            </w:t>
      </w:r>
      <w:r w:rsidR="00B2219C">
        <w:rPr>
          <w:sz w:val="32"/>
          <w:szCs w:val="32"/>
        </w:rPr>
        <w:t>внеурочной деятельности</w:t>
      </w:r>
    </w:p>
    <w:p w:rsidR="004E1170" w:rsidRDefault="00D41B0A" w:rsidP="00D41B0A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</w:t>
      </w:r>
    </w:p>
    <w:p w:rsidR="00D41B0A" w:rsidRPr="002E7AE4" w:rsidRDefault="004E1170" w:rsidP="00D41B0A">
      <w:pPr>
        <w:rPr>
          <w:b/>
          <w:sz w:val="32"/>
          <w:szCs w:val="32"/>
          <w:u w:val="thick"/>
        </w:rPr>
      </w:pPr>
      <w:r>
        <w:rPr>
          <w:b/>
          <w:sz w:val="32"/>
          <w:szCs w:val="32"/>
        </w:rPr>
        <w:t xml:space="preserve">                         </w:t>
      </w:r>
      <w:r w:rsidR="001D35E2">
        <w:rPr>
          <w:b/>
          <w:sz w:val="32"/>
          <w:szCs w:val="32"/>
        </w:rPr>
        <w:t xml:space="preserve">          </w:t>
      </w:r>
      <w:r>
        <w:rPr>
          <w:b/>
          <w:sz w:val="32"/>
          <w:szCs w:val="32"/>
        </w:rPr>
        <w:t>"</w:t>
      </w:r>
      <w:r w:rsidRPr="004E1170">
        <w:rPr>
          <w:b/>
          <w:sz w:val="32"/>
          <w:szCs w:val="32"/>
        </w:rPr>
        <w:t>АЗБУКА  ЗДОРОВЬЯ"</w:t>
      </w:r>
      <w:r w:rsidR="00D41B0A" w:rsidRPr="003E1B01">
        <w:rPr>
          <w:b/>
          <w:sz w:val="32"/>
          <w:szCs w:val="32"/>
        </w:rPr>
        <w:t xml:space="preserve"> </w:t>
      </w:r>
      <w:r w:rsidR="00D41B0A" w:rsidRPr="003521CE">
        <w:rPr>
          <w:b/>
          <w:sz w:val="32"/>
          <w:szCs w:val="32"/>
          <w:u w:val="single"/>
        </w:rPr>
        <w:t xml:space="preserve"> </w:t>
      </w:r>
      <w:r w:rsidR="00D41B0A">
        <w:rPr>
          <w:b/>
          <w:sz w:val="32"/>
          <w:szCs w:val="32"/>
          <w:u w:val="single"/>
        </w:rPr>
        <w:t xml:space="preserve"> </w:t>
      </w:r>
    </w:p>
    <w:p w:rsidR="00D41B0A" w:rsidRPr="00C071E2" w:rsidRDefault="00D41B0A" w:rsidP="00D41B0A">
      <w:pPr>
        <w:rPr>
          <w:b/>
          <w:sz w:val="32"/>
          <w:szCs w:val="32"/>
        </w:rPr>
      </w:pPr>
    </w:p>
    <w:p w:rsidR="00D41B0A" w:rsidRPr="00DB7A68" w:rsidRDefault="00D41B0A" w:rsidP="00D41B0A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</w:t>
      </w:r>
      <w:r w:rsidR="001D35E2">
        <w:rPr>
          <w:b/>
          <w:sz w:val="32"/>
          <w:szCs w:val="32"/>
        </w:rPr>
        <w:t xml:space="preserve">      </w:t>
      </w:r>
      <w:r>
        <w:rPr>
          <w:b/>
          <w:sz w:val="32"/>
          <w:szCs w:val="32"/>
        </w:rPr>
        <w:t xml:space="preserve"> </w:t>
      </w:r>
      <w:r w:rsidR="00DB7A68">
        <w:rPr>
          <w:b/>
          <w:sz w:val="32"/>
          <w:szCs w:val="32"/>
        </w:rPr>
        <w:t>для 1 - 4 классов</w:t>
      </w:r>
    </w:p>
    <w:p w:rsidR="00D41B0A" w:rsidRPr="00C071E2" w:rsidRDefault="00D41B0A" w:rsidP="00D41B0A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</w:t>
      </w:r>
    </w:p>
    <w:p w:rsidR="00D41B0A" w:rsidRDefault="00D41B0A" w:rsidP="00D41B0A">
      <w:pPr>
        <w:rPr>
          <w:sz w:val="28"/>
          <w:szCs w:val="32"/>
        </w:rPr>
      </w:pPr>
    </w:p>
    <w:p w:rsidR="004E1170" w:rsidRPr="004E1170" w:rsidRDefault="00D41B0A" w:rsidP="004E1170">
      <w:pPr>
        <w:widowControl w:val="0"/>
        <w:autoSpaceDE w:val="0"/>
        <w:autoSpaceDN w:val="0"/>
        <w:adjustRightInd w:val="0"/>
        <w:spacing w:line="276" w:lineRule="auto"/>
        <w:ind w:left="333"/>
        <w:rPr>
          <w:color w:val="000000"/>
          <w:sz w:val="28"/>
          <w:szCs w:val="28"/>
        </w:rPr>
      </w:pPr>
      <w:r w:rsidRPr="002E7AE4">
        <w:rPr>
          <w:sz w:val="28"/>
          <w:szCs w:val="28"/>
        </w:rPr>
        <w:t xml:space="preserve">Рабочая программа  составлена </w:t>
      </w:r>
      <w:r w:rsidR="004E1170">
        <w:rPr>
          <w:color w:val="000000"/>
          <w:sz w:val="28"/>
          <w:szCs w:val="28"/>
        </w:rPr>
        <w:t xml:space="preserve">на основе  авторской  программы  Обуховой  Л.А., </w:t>
      </w:r>
      <w:proofErr w:type="spellStart"/>
      <w:r w:rsidR="004E1170">
        <w:rPr>
          <w:color w:val="000000"/>
          <w:sz w:val="28"/>
          <w:szCs w:val="28"/>
        </w:rPr>
        <w:t>Лемяскиной</w:t>
      </w:r>
      <w:proofErr w:type="spellEnd"/>
      <w:r w:rsidR="004E1170">
        <w:rPr>
          <w:color w:val="000000"/>
          <w:sz w:val="28"/>
          <w:szCs w:val="28"/>
        </w:rPr>
        <w:t xml:space="preserve">  Н.А.,  </w:t>
      </w:r>
      <w:proofErr w:type="spellStart"/>
      <w:r w:rsidR="004E1170">
        <w:rPr>
          <w:color w:val="000000"/>
          <w:sz w:val="28"/>
          <w:szCs w:val="28"/>
        </w:rPr>
        <w:t>Жиренко</w:t>
      </w:r>
      <w:proofErr w:type="spellEnd"/>
      <w:r w:rsidR="004E1170">
        <w:rPr>
          <w:color w:val="000000"/>
          <w:sz w:val="28"/>
          <w:szCs w:val="28"/>
        </w:rPr>
        <w:t xml:space="preserve"> О.Е</w:t>
      </w:r>
      <w:r w:rsidR="004E1170" w:rsidRPr="004E1170">
        <w:rPr>
          <w:color w:val="000000"/>
          <w:sz w:val="28"/>
          <w:szCs w:val="28"/>
        </w:rPr>
        <w:t>. " Новые 135 уроков здоровья, или Школа докторов природы (1–4 классы). – М.: ВАКО, 2011. – 288 с. – (Мастерская учителя).</w:t>
      </w:r>
    </w:p>
    <w:p w:rsidR="00D41B0A" w:rsidRPr="002E7AE4" w:rsidRDefault="00D41B0A" w:rsidP="00D41B0A">
      <w:pPr>
        <w:spacing w:line="40" w:lineRule="atLeast"/>
        <w:ind w:firstLine="360"/>
        <w:rPr>
          <w:sz w:val="28"/>
          <w:szCs w:val="28"/>
        </w:rPr>
      </w:pPr>
      <w:r w:rsidRPr="002E7AE4">
        <w:rPr>
          <w:color w:val="000000"/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</w:p>
    <w:p w:rsidR="00D41B0A" w:rsidRDefault="00D41B0A" w:rsidP="00D41B0A">
      <w:pPr>
        <w:rPr>
          <w:color w:val="000000"/>
          <w:sz w:val="28"/>
          <w:szCs w:val="28"/>
        </w:rPr>
      </w:pPr>
    </w:p>
    <w:p w:rsidR="00D41B0A" w:rsidRPr="004E1170" w:rsidRDefault="00D41B0A" w:rsidP="00D41B0A">
      <w:pPr>
        <w:rPr>
          <w:sz w:val="28"/>
          <w:szCs w:val="32"/>
        </w:rPr>
      </w:pPr>
      <w:r>
        <w:rPr>
          <w:color w:val="000000"/>
          <w:sz w:val="28"/>
          <w:szCs w:val="28"/>
        </w:rPr>
        <w:t xml:space="preserve"> </w:t>
      </w:r>
    </w:p>
    <w:p w:rsidR="00D41B0A" w:rsidRPr="00141935" w:rsidRDefault="00141935" w:rsidP="001419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Составитель:</w:t>
      </w:r>
    </w:p>
    <w:p w:rsidR="00D41B0A" w:rsidRPr="00867BE9" w:rsidRDefault="00141935" w:rsidP="0014193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                                Соколова Марина Эдуардовна.</w:t>
      </w:r>
    </w:p>
    <w:p w:rsidR="00926D5D" w:rsidRDefault="00D41B0A" w:rsidP="00D41B0A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                         </w:t>
      </w:r>
      <w:r w:rsidR="00141935">
        <w:rPr>
          <w:b/>
          <w:color w:val="000000"/>
          <w:sz w:val="28"/>
          <w:szCs w:val="28"/>
        </w:rPr>
        <w:t xml:space="preserve">       </w:t>
      </w:r>
      <w:r w:rsidRPr="00867BE9">
        <w:rPr>
          <w:b/>
          <w:color w:val="000000"/>
          <w:sz w:val="28"/>
          <w:szCs w:val="28"/>
        </w:rPr>
        <w:t>Учитель  начальных классов</w:t>
      </w:r>
      <w:r w:rsidR="00141935">
        <w:rPr>
          <w:b/>
          <w:color w:val="000000"/>
          <w:sz w:val="28"/>
          <w:szCs w:val="28"/>
        </w:rPr>
        <w:t>.</w:t>
      </w:r>
    </w:p>
    <w:p w:rsidR="00D41B0A" w:rsidRDefault="00D41B0A" w:rsidP="00D41B0A">
      <w:pPr>
        <w:rPr>
          <w:b/>
          <w:color w:val="000000"/>
          <w:sz w:val="28"/>
          <w:szCs w:val="28"/>
        </w:rPr>
      </w:pPr>
    </w:p>
    <w:p w:rsidR="00D41B0A" w:rsidRDefault="00D41B0A" w:rsidP="00D41B0A">
      <w:pPr>
        <w:rPr>
          <w:b/>
          <w:color w:val="000000"/>
          <w:sz w:val="28"/>
          <w:szCs w:val="28"/>
        </w:rPr>
      </w:pPr>
    </w:p>
    <w:p w:rsidR="00D41B0A" w:rsidRDefault="00D41B0A" w:rsidP="00D41B0A">
      <w:pPr>
        <w:rPr>
          <w:b/>
          <w:color w:val="000000"/>
          <w:sz w:val="28"/>
          <w:szCs w:val="28"/>
        </w:rPr>
      </w:pPr>
    </w:p>
    <w:p w:rsidR="004E1170" w:rsidRDefault="004E1170" w:rsidP="00D41B0A">
      <w:pPr>
        <w:jc w:val="center"/>
        <w:rPr>
          <w:b/>
          <w:color w:val="000000"/>
          <w:sz w:val="28"/>
          <w:szCs w:val="28"/>
        </w:rPr>
      </w:pPr>
    </w:p>
    <w:p w:rsidR="001D35E2" w:rsidRDefault="001D35E2" w:rsidP="00D41B0A">
      <w:pPr>
        <w:jc w:val="center"/>
        <w:rPr>
          <w:b/>
          <w:sz w:val="36"/>
          <w:szCs w:val="36"/>
        </w:rPr>
      </w:pPr>
    </w:p>
    <w:p w:rsidR="00BD7072" w:rsidRDefault="00BD7072" w:rsidP="00D41B0A">
      <w:pPr>
        <w:jc w:val="center"/>
        <w:rPr>
          <w:b/>
          <w:sz w:val="36"/>
          <w:szCs w:val="36"/>
        </w:rPr>
      </w:pPr>
    </w:p>
    <w:p w:rsidR="00BD7072" w:rsidRDefault="00BD7072" w:rsidP="00D41B0A">
      <w:pPr>
        <w:jc w:val="center"/>
        <w:rPr>
          <w:b/>
          <w:sz w:val="36"/>
          <w:szCs w:val="36"/>
        </w:rPr>
      </w:pPr>
    </w:p>
    <w:p w:rsidR="00BD7072" w:rsidRDefault="00BD7072" w:rsidP="00D41B0A">
      <w:pPr>
        <w:jc w:val="center"/>
        <w:rPr>
          <w:b/>
          <w:sz w:val="36"/>
          <w:szCs w:val="36"/>
        </w:rPr>
      </w:pPr>
    </w:p>
    <w:p w:rsidR="00141935" w:rsidRDefault="00141935" w:rsidP="00D41B0A">
      <w:pPr>
        <w:jc w:val="center"/>
        <w:rPr>
          <w:b/>
          <w:sz w:val="36"/>
          <w:szCs w:val="36"/>
        </w:rPr>
      </w:pPr>
    </w:p>
    <w:p w:rsidR="00141935" w:rsidRDefault="00141935" w:rsidP="00D41B0A">
      <w:pPr>
        <w:jc w:val="center"/>
        <w:rPr>
          <w:b/>
          <w:sz w:val="36"/>
          <w:szCs w:val="36"/>
        </w:rPr>
      </w:pPr>
    </w:p>
    <w:p w:rsidR="00141935" w:rsidRDefault="00141935" w:rsidP="00D41B0A">
      <w:pPr>
        <w:jc w:val="center"/>
        <w:rPr>
          <w:b/>
          <w:sz w:val="36"/>
          <w:szCs w:val="36"/>
        </w:rPr>
      </w:pPr>
    </w:p>
    <w:p w:rsidR="00141935" w:rsidRDefault="00141935" w:rsidP="00D41B0A">
      <w:pPr>
        <w:jc w:val="center"/>
        <w:rPr>
          <w:b/>
          <w:sz w:val="36"/>
          <w:szCs w:val="36"/>
        </w:rPr>
      </w:pPr>
    </w:p>
    <w:p w:rsidR="00141935" w:rsidRDefault="00141935" w:rsidP="00D41B0A">
      <w:pPr>
        <w:jc w:val="center"/>
        <w:rPr>
          <w:b/>
          <w:sz w:val="36"/>
          <w:szCs w:val="36"/>
        </w:rPr>
      </w:pPr>
      <w:bookmarkStart w:id="0" w:name="_GoBack"/>
      <w:bookmarkEnd w:id="0"/>
    </w:p>
    <w:p w:rsidR="00BD7072" w:rsidRDefault="00BD7072" w:rsidP="00D41B0A">
      <w:pPr>
        <w:jc w:val="center"/>
        <w:rPr>
          <w:b/>
          <w:sz w:val="36"/>
          <w:szCs w:val="36"/>
        </w:rPr>
      </w:pPr>
    </w:p>
    <w:p w:rsidR="00D41B0A" w:rsidRPr="002E7AE4" w:rsidRDefault="004E1170" w:rsidP="00D41B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"Азбука здоровья"</w:t>
      </w:r>
    </w:p>
    <w:p w:rsidR="00D41B0A" w:rsidRPr="00101271" w:rsidRDefault="00D41B0A" w:rsidP="00D41B0A">
      <w:pPr>
        <w:jc w:val="center"/>
        <w:rPr>
          <w:b/>
          <w:sz w:val="20"/>
          <w:szCs w:val="20"/>
        </w:rPr>
      </w:pPr>
    </w:p>
    <w:p w:rsidR="00D41B0A" w:rsidRPr="00F6783E" w:rsidRDefault="00D41B0A" w:rsidP="00D41B0A">
      <w:pPr>
        <w:jc w:val="center"/>
        <w:rPr>
          <w:bCs/>
        </w:rPr>
      </w:pPr>
      <w:r w:rsidRPr="00F6783E">
        <w:rPr>
          <w:b/>
          <w:bCs/>
        </w:rPr>
        <w:t>Пояснительная записка</w:t>
      </w:r>
    </w:p>
    <w:p w:rsidR="008C2554" w:rsidRDefault="008C2554" w:rsidP="0074513E">
      <w:pPr>
        <w:pStyle w:val="a9"/>
        <w:ind w:left="-284" w:firstLine="567"/>
        <w:jc w:val="both"/>
        <w:rPr>
          <w:rFonts w:ascii="Times New Roman" w:hAnsi="Times New Roman"/>
          <w:sz w:val="24"/>
          <w:szCs w:val="24"/>
        </w:rPr>
      </w:pPr>
    </w:p>
    <w:p w:rsidR="008C2554" w:rsidRPr="004B5F15" w:rsidRDefault="008C2554" w:rsidP="008C2554">
      <w:pPr>
        <w:jc w:val="both"/>
      </w:pPr>
      <w:r>
        <w:rPr>
          <w:color w:val="FF0000"/>
        </w:rPr>
        <w:t xml:space="preserve">    </w:t>
      </w:r>
      <w:r w:rsidRPr="004B5F15">
        <w:t xml:space="preserve">Обязательным компонентом  ФГОС является внеурочная деятельность.  </w:t>
      </w:r>
      <w:proofErr w:type="gramStart"/>
      <w:r w:rsidRPr="004B5F15">
        <w:t>Внеурочная деятельность рассматривается как специально организованная деятельность обучающихся  в рамках вариативной части образовательного плана.</w:t>
      </w:r>
      <w:proofErr w:type="gramEnd"/>
    </w:p>
    <w:p w:rsidR="008C2554" w:rsidRPr="004B5F15" w:rsidRDefault="008C2554" w:rsidP="008C2554">
      <w:pPr>
        <w:tabs>
          <w:tab w:val="left" w:pos="714"/>
        </w:tabs>
        <w:jc w:val="both"/>
      </w:pPr>
      <w:r w:rsidRPr="004B5F15">
        <w:t xml:space="preserve">        Рабочая программа по внеурочной деятельности (спортивно-оздоровительного направления) составлена в соответствии с новыми стандартами второго поколения.</w:t>
      </w:r>
    </w:p>
    <w:p w:rsidR="008C2554" w:rsidRPr="004B5F15" w:rsidRDefault="008C2554" w:rsidP="008C2554">
      <w:pPr>
        <w:jc w:val="both"/>
      </w:pPr>
      <w:r w:rsidRPr="004B5F15">
        <w:t xml:space="preserve">        Внеурочная деятельность по спортивно-оздоровительному направлению увеличивает пространство, в котором школьники могут развивать свою творческую и познавательную активность, реализовывать свои лучшие личностные качества.</w:t>
      </w:r>
    </w:p>
    <w:p w:rsidR="008C2554" w:rsidRPr="004B5F15" w:rsidRDefault="008C2554" w:rsidP="008C2554">
      <w:pPr>
        <w:jc w:val="both"/>
      </w:pPr>
      <w:r w:rsidRPr="004B5F15">
        <w:t xml:space="preserve">        Рабочая программа внеурочной деятельности «Азбука здоровья»   составлена на основе следующих документов:</w:t>
      </w:r>
    </w:p>
    <w:p w:rsidR="008C2554" w:rsidRPr="004B5F15" w:rsidRDefault="008C2554" w:rsidP="008C2554">
      <w:pPr>
        <w:jc w:val="both"/>
      </w:pPr>
      <w:r w:rsidRPr="004B5F15">
        <w:t>- требования Федерального государственного образовательного стандарта, утвержденного приказом Министерства образования и науки РФ от 06.10.2009 №373;</w:t>
      </w:r>
    </w:p>
    <w:p w:rsidR="008C2554" w:rsidRPr="004B5F15" w:rsidRDefault="008C2554" w:rsidP="008C2554">
      <w:pPr>
        <w:jc w:val="both"/>
      </w:pPr>
      <w:r w:rsidRPr="004B5F15">
        <w:t>- Закона РФ «Об образовании» (в ред. Федеральных законов от 13.01.1996 №12-фз, от 16.11.1997 №144 –</w:t>
      </w:r>
      <w:proofErr w:type="spellStart"/>
      <w:r w:rsidRPr="004B5F15">
        <w:t>фз</w:t>
      </w:r>
      <w:proofErr w:type="spellEnd"/>
      <w:r w:rsidRPr="004B5F15">
        <w:t xml:space="preserve"> от 13.02.2002 №20-фз и т.д.) статья 12 п.1 статья 26 п.1,2;</w:t>
      </w:r>
    </w:p>
    <w:p w:rsidR="008C2554" w:rsidRPr="004B5F15" w:rsidRDefault="008C2554" w:rsidP="008C2554">
      <w:pPr>
        <w:jc w:val="both"/>
      </w:pPr>
      <w:r w:rsidRPr="004B5F15">
        <w:t>- Письма Минобразования РФ от 12 мая 2012 года № 03-296 «Об образовании внеурочной деятельности при введении федерального государственного образовательного стандарта общего образования»;</w:t>
      </w:r>
    </w:p>
    <w:p w:rsidR="008C2554" w:rsidRPr="004B5F15" w:rsidRDefault="008C2554" w:rsidP="008C2554">
      <w:pPr>
        <w:jc w:val="both"/>
      </w:pPr>
      <w:r w:rsidRPr="004B5F15">
        <w:t xml:space="preserve">-Распоряжения Правительства Российской Федерации от 07 сентября 2010 года №1507 – </w:t>
      </w:r>
      <w:proofErr w:type="gramStart"/>
      <w:r w:rsidRPr="004B5F15">
        <w:t>р</w:t>
      </w:r>
      <w:proofErr w:type="gramEnd"/>
      <w:r w:rsidRPr="004B5F15">
        <w:t xml:space="preserve"> «Об утверждении плана действий по модернизации общего образования на 2011 – 2015 годы».</w:t>
      </w:r>
    </w:p>
    <w:p w:rsidR="008C2554" w:rsidRPr="004B5F15" w:rsidRDefault="008C2554" w:rsidP="008C2554">
      <w:pPr>
        <w:jc w:val="both"/>
        <w:rPr>
          <w:b/>
          <w:i/>
        </w:rPr>
      </w:pPr>
      <w:r w:rsidRPr="004B5F15">
        <w:rPr>
          <w:b/>
          <w:i/>
        </w:rPr>
        <w:t>Программа разработана с учётом:</w:t>
      </w:r>
    </w:p>
    <w:p w:rsidR="008C2554" w:rsidRPr="004B5F15" w:rsidRDefault="008C2554" w:rsidP="008C2554">
      <w:pPr>
        <w:jc w:val="both"/>
      </w:pPr>
      <w:r w:rsidRPr="004B5F15">
        <w:t>- санитарно-эпидемиологических требований к условиям и организации обучения в ОУ (утверждены постановлением Главного государственного санитарного врача РФ от 29.12. 2010 №189);</w:t>
      </w:r>
    </w:p>
    <w:p w:rsidR="008C2554" w:rsidRPr="004B5F15" w:rsidRDefault="008C2554" w:rsidP="008C2554">
      <w:pPr>
        <w:jc w:val="both"/>
      </w:pPr>
      <w:r w:rsidRPr="004B5F15">
        <w:t>- годового учебного календарного графика Учреждения на 2014 – 2015 учебный год;</w:t>
      </w:r>
    </w:p>
    <w:p w:rsidR="008C2554" w:rsidRPr="004B5F15" w:rsidRDefault="008C2554" w:rsidP="008C2554">
      <w:pPr>
        <w:jc w:val="both"/>
      </w:pPr>
      <w:r w:rsidRPr="004B5F15">
        <w:t>- требований к результатам освоения основной образовательной программы начального общего образования и программы формирования УУД.</w:t>
      </w:r>
    </w:p>
    <w:p w:rsidR="008C2554" w:rsidRPr="00EF5C4C" w:rsidRDefault="008C2554" w:rsidP="008C2554">
      <w:pPr>
        <w:shd w:val="clear" w:color="auto" w:fill="FFFFFF"/>
        <w:tabs>
          <w:tab w:val="left" w:pos="1080"/>
        </w:tabs>
        <w:autoSpaceDE w:val="0"/>
        <w:ind w:right="-216" w:firstLine="708"/>
        <w:jc w:val="both"/>
      </w:pPr>
      <w:r w:rsidRPr="00EF5C4C">
        <w:t>По мнению специалистов-медиков, возраст от одного года до 15 лет гораздо важнее для сохранения будущего здоро</w:t>
      </w:r>
      <w:r w:rsidRPr="00EF5C4C">
        <w:softHyphen/>
        <w:t>вья, чем от 15 лет до 60.</w:t>
      </w:r>
    </w:p>
    <w:p w:rsidR="008C2554" w:rsidRDefault="008C2554" w:rsidP="00E17C4D">
      <w:pPr>
        <w:shd w:val="clear" w:color="auto" w:fill="FFFFFF"/>
        <w:tabs>
          <w:tab w:val="left" w:pos="1080"/>
        </w:tabs>
        <w:autoSpaceDE w:val="0"/>
        <w:ind w:right="-216" w:firstLine="708"/>
        <w:jc w:val="both"/>
      </w:pPr>
      <w:r w:rsidRPr="00EF5C4C">
        <w:t xml:space="preserve">Как помочь школьнику, как сделать так, чтобы он начал жить активной, интересной и полноценной жизнью? Как сделать так, чтобы учение в школе вызывало прилив энергии, а обучение было в радость, развивало рефлексивные умения учащихся? Именно в решении этих вопросов и заключается </w:t>
      </w:r>
      <w:r w:rsidRPr="00EF5C4C">
        <w:rPr>
          <w:b/>
        </w:rPr>
        <w:t xml:space="preserve">  </w:t>
      </w:r>
      <w:r w:rsidRPr="008C2554">
        <w:rPr>
          <w:b/>
          <w:sz w:val="22"/>
          <w:szCs w:val="22"/>
        </w:rPr>
        <w:t>АКТУАЛЬНОСТЬ</w:t>
      </w:r>
      <w:r w:rsidRPr="00EF5C4C">
        <w:rPr>
          <w:b/>
        </w:rPr>
        <w:t xml:space="preserve"> </w:t>
      </w:r>
      <w:r>
        <w:t>программы «Азбука з</w:t>
      </w:r>
      <w:r w:rsidRPr="00EF5C4C">
        <w:t>доровья».</w:t>
      </w:r>
    </w:p>
    <w:p w:rsidR="00D41B0A" w:rsidRPr="00441551" w:rsidRDefault="00D41B0A" w:rsidP="0074513E">
      <w:pPr>
        <w:pStyle w:val="a9"/>
        <w:ind w:left="-284" w:firstLine="567"/>
        <w:jc w:val="both"/>
        <w:rPr>
          <w:rFonts w:ascii="Times New Roman" w:hAnsi="Times New Roman"/>
          <w:sz w:val="24"/>
          <w:szCs w:val="24"/>
        </w:rPr>
      </w:pPr>
      <w:r w:rsidRPr="00441551">
        <w:rPr>
          <w:rFonts w:ascii="Times New Roman" w:hAnsi="Times New Roman"/>
          <w:sz w:val="24"/>
          <w:szCs w:val="24"/>
        </w:rPr>
        <w:t xml:space="preserve">Современное, быстро развивающееся образование, предъявляет высокие требования к </w:t>
      </w:r>
      <w:proofErr w:type="gramStart"/>
      <w:r w:rsidRPr="00441551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441551">
        <w:rPr>
          <w:rFonts w:ascii="Times New Roman" w:hAnsi="Times New Roman"/>
          <w:sz w:val="24"/>
          <w:szCs w:val="24"/>
        </w:rPr>
        <w:t xml:space="preserve"> и их здоровью.  Тем самым, обязывая образовательное учреждение создавать условия, способствующие сохранению и укреплению здоровья, формированию ценностного отношения обучающихся к собственному здоровью и здоровью окружающих. При этом здоровье рассматривается как сложный, многоуровневый феномен, включающий в себя физиологический, психологический и социальный аспекты. Именно образовательное учреждение призвано вооружить ребенка индивидуальными способами ведения здорового образа жизни, нивелируя негативное воздействие социального окружения.</w:t>
      </w:r>
    </w:p>
    <w:p w:rsidR="00D41B0A" w:rsidRPr="00633CAD" w:rsidRDefault="00D41B0A" w:rsidP="0074513E">
      <w:pPr>
        <w:pStyle w:val="a9"/>
        <w:ind w:left="-284" w:firstLine="567"/>
        <w:jc w:val="both"/>
        <w:rPr>
          <w:rStyle w:val="ac"/>
          <w:rFonts w:ascii="Times New Roman" w:hAnsi="Times New Roman"/>
          <w:i w:val="0"/>
          <w:iCs w:val="0"/>
          <w:sz w:val="24"/>
          <w:szCs w:val="24"/>
        </w:rPr>
      </w:pPr>
      <w:r w:rsidRPr="00441551">
        <w:rPr>
          <w:rFonts w:ascii="Times New Roman" w:hAnsi="Times New Roman"/>
          <w:sz w:val="24"/>
          <w:szCs w:val="24"/>
        </w:rPr>
        <w:t xml:space="preserve">Приоритетность проблемы сохранения и укрепления здоровья обучающихся нашла отражение в многочисленных исследованиях ученых. Это подчеркивает необходимость формирования у обучающихся мотивации на ведение здорового образа жизни через организацию культурной </w:t>
      </w:r>
      <w:proofErr w:type="spellStart"/>
      <w:r w:rsidRPr="00441551">
        <w:rPr>
          <w:rFonts w:ascii="Times New Roman" w:hAnsi="Times New Roman"/>
          <w:sz w:val="24"/>
          <w:szCs w:val="24"/>
        </w:rPr>
        <w:t>здоровьесберегающей</w:t>
      </w:r>
      <w:proofErr w:type="spellEnd"/>
      <w:r w:rsidRPr="00441551">
        <w:rPr>
          <w:rFonts w:ascii="Times New Roman" w:hAnsi="Times New Roman"/>
          <w:sz w:val="24"/>
          <w:szCs w:val="24"/>
        </w:rPr>
        <w:t xml:space="preserve"> практики детей, через деятельные формы взаимодействия, в результате которых только и возможно становление </w:t>
      </w:r>
      <w:proofErr w:type="spellStart"/>
      <w:r w:rsidRPr="00441551">
        <w:rPr>
          <w:rFonts w:ascii="Times New Roman" w:hAnsi="Times New Roman"/>
          <w:sz w:val="24"/>
          <w:szCs w:val="24"/>
        </w:rPr>
        <w:t>здоровьесберегающей</w:t>
      </w:r>
      <w:proofErr w:type="spellEnd"/>
      <w:r w:rsidRPr="00441551">
        <w:rPr>
          <w:rFonts w:ascii="Times New Roman" w:hAnsi="Times New Roman"/>
          <w:sz w:val="24"/>
          <w:szCs w:val="24"/>
        </w:rPr>
        <w:t xml:space="preserve"> компетентности.</w:t>
      </w:r>
    </w:p>
    <w:p w:rsidR="00D41B0A" w:rsidRPr="00441551" w:rsidRDefault="00D41B0A" w:rsidP="0074513E">
      <w:pPr>
        <w:ind w:left="-284" w:firstLine="567"/>
        <w:jc w:val="both"/>
        <w:rPr>
          <w:color w:val="333333"/>
        </w:rPr>
      </w:pPr>
      <w:r w:rsidRPr="00441551">
        <w:rPr>
          <w:color w:val="333333"/>
        </w:rPr>
        <w:lastRenderedPageBreak/>
        <w:t xml:space="preserve">Программа внеурочной деятельности по </w:t>
      </w:r>
      <w:r w:rsidRPr="004E1170">
        <w:rPr>
          <w:rStyle w:val="ac"/>
          <w:i w:val="0"/>
        </w:rPr>
        <w:t>общекультурному</w:t>
      </w:r>
      <w:r w:rsidR="008D6DEC" w:rsidRPr="004E1170">
        <w:rPr>
          <w:rStyle w:val="ac"/>
          <w:i w:val="0"/>
        </w:rPr>
        <w:t xml:space="preserve"> оздоровительному</w:t>
      </w:r>
      <w:r w:rsidR="008D6DEC">
        <w:rPr>
          <w:rStyle w:val="ac"/>
          <w:i w:val="0"/>
          <w:color w:val="FF0000"/>
        </w:rPr>
        <w:t xml:space="preserve"> </w:t>
      </w:r>
      <w:r>
        <w:rPr>
          <w:color w:val="333333"/>
        </w:rPr>
        <w:t xml:space="preserve"> </w:t>
      </w:r>
      <w:r w:rsidRPr="00441551">
        <w:rPr>
          <w:color w:val="333333"/>
        </w:rPr>
        <w:t xml:space="preserve"> направлению </w:t>
      </w:r>
      <w:r w:rsidRPr="00441551">
        <w:t>«Азбука здоровья» включает в себя</w:t>
      </w:r>
      <w:r w:rsidRPr="00441551">
        <w:rPr>
          <w:color w:val="FF0000"/>
        </w:rPr>
        <w:t xml:space="preserve"> </w:t>
      </w:r>
      <w:r w:rsidRPr="00441551">
        <w:rPr>
          <w:color w:val="333333"/>
        </w:rPr>
        <w:t xml:space="preserve"> знания, установки, личностные ориентиры и нормы поведения, обеспечивающие сохранение и укрепление физического и психического здоровья. </w:t>
      </w:r>
      <w:proofErr w:type="gramStart"/>
      <w:r w:rsidRPr="00441551">
        <w:rPr>
          <w:color w:val="333333"/>
        </w:rPr>
        <w:t xml:space="preserve">Данная программа является  комплексной программой </w:t>
      </w:r>
      <w:r w:rsidRPr="00441551">
        <w:t xml:space="preserve">по </w:t>
      </w:r>
      <w:r w:rsidRPr="00441551">
        <w:rPr>
          <w:color w:val="333333"/>
        </w:rPr>
        <w:t>формированию культуры здоровья обучающихся, способствующая познавательному и эмоциональному развитию ребенка, достижению планируемых результатов освоения основной образовательной программы начального общего образования.</w:t>
      </w:r>
      <w:proofErr w:type="gramEnd"/>
    </w:p>
    <w:p w:rsidR="00D41B0A" w:rsidRPr="008C2554" w:rsidRDefault="00D41B0A" w:rsidP="008C2554">
      <w:pPr>
        <w:pStyle w:val="a9"/>
        <w:ind w:left="-284" w:firstLine="567"/>
        <w:jc w:val="both"/>
        <w:rPr>
          <w:rFonts w:ascii="Times New Roman" w:hAnsi="Times New Roman"/>
          <w:color w:val="333333"/>
          <w:sz w:val="24"/>
          <w:szCs w:val="24"/>
        </w:rPr>
      </w:pPr>
      <w:r w:rsidRPr="00441551">
        <w:rPr>
          <w:rFonts w:ascii="Times New Roman" w:hAnsi="Times New Roman"/>
          <w:sz w:val="24"/>
          <w:szCs w:val="24"/>
        </w:rPr>
        <w:t xml:space="preserve">Программа внеурочной деятельности по спортивно-оздоровительному направлению «Азбука здоровья»  направлена на нивелирование следующих школьных факторов риска: </w:t>
      </w:r>
      <w:r w:rsidRPr="00441551">
        <w:rPr>
          <w:rFonts w:ascii="Times New Roman" w:hAnsi="Times New Roman"/>
          <w:color w:val="333333"/>
          <w:sz w:val="24"/>
          <w:szCs w:val="24"/>
        </w:rPr>
        <w:t xml:space="preserve">школьные страхи, большие учебные  нагрузки и трудности в усвоении школьной программы,  интенсификация учебного процесса, адаптация первоклассников. Только наличие системы работы по формированию культуры здоровья и здорового образа жизни позволит сохранить здоровье </w:t>
      </w:r>
      <w:proofErr w:type="gramStart"/>
      <w:r w:rsidRPr="00441551">
        <w:rPr>
          <w:rFonts w:ascii="Times New Roman" w:hAnsi="Times New Roman"/>
          <w:color w:val="333333"/>
          <w:sz w:val="24"/>
          <w:szCs w:val="24"/>
        </w:rPr>
        <w:t>обучающихся</w:t>
      </w:r>
      <w:proofErr w:type="gramEnd"/>
      <w:r w:rsidRPr="00441551">
        <w:rPr>
          <w:rFonts w:ascii="Times New Roman" w:hAnsi="Times New Roman"/>
          <w:color w:val="333333"/>
          <w:sz w:val="24"/>
          <w:szCs w:val="24"/>
        </w:rPr>
        <w:t xml:space="preserve"> в дальнейшем. </w:t>
      </w:r>
    </w:p>
    <w:p w:rsidR="008D6DEC" w:rsidRPr="004B5F15" w:rsidRDefault="008D6DEC" w:rsidP="008D6DEC">
      <w:pPr>
        <w:pStyle w:val="a7"/>
        <w:ind w:left="-284" w:right="-1" w:firstLine="284"/>
      </w:pPr>
      <w:r w:rsidRPr="004B5F15">
        <w:t xml:space="preserve">Программа внеурочной деятельности по спортивно-оздоровительному направлению «Азбука здоровья» носит  образовательно-воспитательный характер и направлена на осуществление следующих </w:t>
      </w:r>
      <w:r w:rsidRPr="004B5F15">
        <w:rPr>
          <w:b/>
          <w:sz w:val="22"/>
          <w:szCs w:val="22"/>
        </w:rPr>
        <w:t>ЦЕЛЕЙ</w:t>
      </w:r>
      <w:r w:rsidRPr="004B5F15">
        <w:rPr>
          <w:sz w:val="22"/>
          <w:szCs w:val="22"/>
        </w:rPr>
        <w:t>:</w:t>
      </w:r>
      <w:r w:rsidRPr="004B5F15">
        <w:t xml:space="preserve"> </w:t>
      </w:r>
    </w:p>
    <w:p w:rsidR="008D6DEC" w:rsidRPr="004B5F15" w:rsidRDefault="008D6DEC" w:rsidP="004B5F15">
      <w:pPr>
        <w:pStyle w:val="a9"/>
        <w:numPr>
          <w:ilvl w:val="0"/>
          <w:numId w:val="2"/>
        </w:numPr>
        <w:tabs>
          <w:tab w:val="clear" w:pos="0"/>
          <w:tab w:val="num" w:pos="-360"/>
        </w:tabs>
        <w:suppressAutoHyphens/>
        <w:ind w:left="360" w:right="-1" w:firstLine="66"/>
        <w:jc w:val="both"/>
        <w:rPr>
          <w:rFonts w:ascii="Times New Roman" w:hAnsi="Times New Roman"/>
          <w:sz w:val="24"/>
          <w:szCs w:val="24"/>
        </w:rPr>
      </w:pPr>
      <w:r w:rsidRPr="004B5F15">
        <w:rPr>
          <w:rFonts w:ascii="Times New Roman" w:hAnsi="Times New Roman"/>
          <w:sz w:val="24"/>
          <w:szCs w:val="24"/>
        </w:rPr>
        <w:t xml:space="preserve">формировать установки на ведение здорового образа жизни и коммуникативные навыки, такие как, умение сотрудничать, нести ответственность за принятые решения; </w:t>
      </w:r>
    </w:p>
    <w:p w:rsidR="008D6DEC" w:rsidRPr="004B5F15" w:rsidRDefault="008D6DEC" w:rsidP="004B5F15">
      <w:pPr>
        <w:pStyle w:val="a9"/>
        <w:numPr>
          <w:ilvl w:val="0"/>
          <w:numId w:val="2"/>
        </w:numPr>
        <w:tabs>
          <w:tab w:val="clear" w:pos="0"/>
          <w:tab w:val="num" w:pos="-360"/>
        </w:tabs>
        <w:suppressAutoHyphens/>
        <w:ind w:left="360" w:right="-1" w:firstLine="66"/>
        <w:jc w:val="both"/>
        <w:rPr>
          <w:rFonts w:ascii="Times New Roman" w:hAnsi="Times New Roman"/>
          <w:sz w:val="24"/>
          <w:szCs w:val="24"/>
        </w:rPr>
      </w:pPr>
      <w:r w:rsidRPr="004B5F15">
        <w:rPr>
          <w:rFonts w:ascii="Times New Roman" w:hAnsi="Times New Roman"/>
          <w:sz w:val="24"/>
          <w:szCs w:val="24"/>
        </w:rPr>
        <w:t xml:space="preserve">развивать навыки самооценки и самоконтроля в отношении собственного здоровья; </w:t>
      </w:r>
    </w:p>
    <w:p w:rsidR="008D6DEC" w:rsidRPr="004B5F15" w:rsidRDefault="008D6DEC" w:rsidP="004B5F15">
      <w:pPr>
        <w:pStyle w:val="a9"/>
        <w:numPr>
          <w:ilvl w:val="0"/>
          <w:numId w:val="2"/>
        </w:numPr>
        <w:tabs>
          <w:tab w:val="clear" w:pos="0"/>
          <w:tab w:val="num" w:pos="-360"/>
        </w:tabs>
        <w:suppressAutoHyphens/>
        <w:ind w:left="360" w:right="-1" w:firstLine="66"/>
        <w:jc w:val="both"/>
        <w:rPr>
          <w:rFonts w:ascii="Times New Roman" w:hAnsi="Times New Roman"/>
          <w:sz w:val="24"/>
          <w:szCs w:val="24"/>
        </w:rPr>
      </w:pPr>
      <w:r w:rsidRPr="004B5F15">
        <w:rPr>
          <w:rFonts w:ascii="Times New Roman" w:hAnsi="Times New Roman"/>
          <w:sz w:val="24"/>
          <w:szCs w:val="24"/>
        </w:rPr>
        <w:t>обучать способам и приемам сохранения и укрепления собственного здоровья.</w:t>
      </w:r>
    </w:p>
    <w:p w:rsidR="008D6DEC" w:rsidRPr="004B5F15" w:rsidRDefault="008D6DEC" w:rsidP="008D6DEC">
      <w:pPr>
        <w:pStyle w:val="a9"/>
        <w:ind w:right="-1" w:firstLine="568"/>
        <w:rPr>
          <w:rFonts w:ascii="Times New Roman" w:hAnsi="Times New Roman"/>
          <w:b/>
        </w:rPr>
      </w:pPr>
      <w:r w:rsidRPr="004B5F15">
        <w:rPr>
          <w:rFonts w:ascii="Times New Roman" w:hAnsi="Times New Roman"/>
          <w:bCs/>
          <w:sz w:val="24"/>
          <w:szCs w:val="24"/>
        </w:rPr>
        <w:t xml:space="preserve">Цели конкретизированы следующими </w:t>
      </w:r>
      <w:r w:rsidRPr="004B5F15">
        <w:rPr>
          <w:rFonts w:ascii="Times New Roman" w:hAnsi="Times New Roman"/>
          <w:b/>
          <w:bCs/>
        </w:rPr>
        <w:t>ЗАДАЧАМИ</w:t>
      </w:r>
      <w:r w:rsidRPr="004B5F15">
        <w:rPr>
          <w:rFonts w:ascii="Times New Roman" w:hAnsi="Times New Roman"/>
          <w:b/>
        </w:rPr>
        <w:t>:</w:t>
      </w:r>
    </w:p>
    <w:p w:rsidR="008D6DEC" w:rsidRPr="004B5F15" w:rsidRDefault="008D6DEC" w:rsidP="008D6DEC">
      <w:pPr>
        <w:pStyle w:val="a9"/>
        <w:numPr>
          <w:ilvl w:val="0"/>
          <w:numId w:val="3"/>
        </w:numPr>
        <w:suppressAutoHyphens/>
        <w:ind w:left="-142" w:right="-1" w:firstLine="568"/>
        <w:rPr>
          <w:rFonts w:ascii="Times New Roman" w:hAnsi="Times New Roman"/>
          <w:b/>
          <w:i/>
          <w:sz w:val="24"/>
          <w:szCs w:val="24"/>
        </w:rPr>
      </w:pPr>
      <w:r w:rsidRPr="004B5F15">
        <w:rPr>
          <w:rFonts w:ascii="Times New Roman" w:hAnsi="Times New Roman"/>
          <w:b/>
          <w:i/>
          <w:sz w:val="24"/>
          <w:szCs w:val="24"/>
        </w:rPr>
        <w:t>Формирование:</w:t>
      </w:r>
    </w:p>
    <w:p w:rsidR="008D6DEC" w:rsidRPr="004B5F15" w:rsidRDefault="008D6DEC" w:rsidP="008D6DEC">
      <w:pPr>
        <w:pStyle w:val="a9"/>
        <w:numPr>
          <w:ilvl w:val="0"/>
          <w:numId w:val="5"/>
        </w:numPr>
        <w:suppressAutoHyphens/>
        <w:ind w:left="-142" w:right="-1" w:firstLine="568"/>
        <w:jc w:val="both"/>
        <w:rPr>
          <w:rFonts w:ascii="Times New Roman" w:hAnsi="Times New Roman"/>
          <w:sz w:val="24"/>
          <w:szCs w:val="24"/>
        </w:rPr>
      </w:pPr>
      <w:proofErr w:type="gramStart"/>
      <w:r w:rsidRPr="004B5F15">
        <w:rPr>
          <w:rFonts w:ascii="Times New Roman" w:hAnsi="Times New Roman"/>
          <w:sz w:val="24"/>
          <w:szCs w:val="24"/>
        </w:rPr>
        <w:t xml:space="preserve">представлений о: факторах, оказывающих влияющих на здоровье; правильном (здоровом) питании и его режиме; полезных продуктах; рациональной организации режима дня, учёбы и отдыха; двигательной активности; причинах возникновения зависимостей от табака, алкоголя и других </w:t>
      </w:r>
      <w:proofErr w:type="spellStart"/>
      <w:r w:rsidRPr="004B5F15">
        <w:rPr>
          <w:rFonts w:ascii="Times New Roman" w:hAnsi="Times New Roman"/>
          <w:sz w:val="24"/>
          <w:szCs w:val="24"/>
        </w:rPr>
        <w:t>психоактивных</w:t>
      </w:r>
      <w:proofErr w:type="spellEnd"/>
      <w:r w:rsidRPr="004B5F15">
        <w:rPr>
          <w:rFonts w:ascii="Times New Roman" w:hAnsi="Times New Roman"/>
          <w:sz w:val="24"/>
          <w:szCs w:val="24"/>
        </w:rPr>
        <w:t xml:space="preserve"> веществ, их пагубном влиянии на здоровье; основных компонентах культуры здоровья и здорового образа жизни; влиянии эмоционального состояния на здоровье и общее благополучие; </w:t>
      </w:r>
      <w:proofErr w:type="gramEnd"/>
    </w:p>
    <w:p w:rsidR="008D6DEC" w:rsidRPr="004B5F15" w:rsidRDefault="008D6DEC" w:rsidP="008D6DEC">
      <w:pPr>
        <w:pStyle w:val="a9"/>
        <w:numPr>
          <w:ilvl w:val="0"/>
          <w:numId w:val="5"/>
        </w:numPr>
        <w:suppressAutoHyphens/>
        <w:ind w:left="-142" w:right="-1" w:firstLine="568"/>
        <w:jc w:val="both"/>
        <w:rPr>
          <w:rFonts w:ascii="Times New Roman" w:hAnsi="Times New Roman"/>
          <w:sz w:val="24"/>
          <w:szCs w:val="24"/>
        </w:rPr>
      </w:pPr>
      <w:r w:rsidRPr="004B5F15">
        <w:rPr>
          <w:rFonts w:ascii="Times New Roman" w:hAnsi="Times New Roman"/>
          <w:sz w:val="24"/>
          <w:szCs w:val="24"/>
        </w:rPr>
        <w:t xml:space="preserve">навыков конструктивного общения; </w:t>
      </w:r>
    </w:p>
    <w:p w:rsidR="008D6DEC" w:rsidRPr="004B5F15" w:rsidRDefault="008D6DEC" w:rsidP="008D6DEC">
      <w:pPr>
        <w:pStyle w:val="a9"/>
        <w:numPr>
          <w:ilvl w:val="0"/>
          <w:numId w:val="5"/>
        </w:numPr>
        <w:suppressAutoHyphens/>
        <w:ind w:left="-142" w:right="-1" w:firstLine="568"/>
        <w:jc w:val="both"/>
        <w:rPr>
          <w:rFonts w:ascii="Times New Roman" w:hAnsi="Times New Roman"/>
          <w:sz w:val="24"/>
          <w:szCs w:val="24"/>
        </w:rPr>
      </w:pPr>
      <w:r w:rsidRPr="004B5F15">
        <w:rPr>
          <w:rFonts w:ascii="Times New Roman" w:hAnsi="Times New Roman"/>
          <w:sz w:val="24"/>
          <w:szCs w:val="24"/>
        </w:rPr>
        <w:t>потребности безбоязненно обращаться к врачу по вопросам состояния здоровья, в том числе связанным с особенностями роста и развития;</w:t>
      </w:r>
      <w:r w:rsidRPr="004B5F15">
        <w:t xml:space="preserve"> </w:t>
      </w:r>
      <w:r w:rsidRPr="004B5F15">
        <w:rPr>
          <w:rFonts w:ascii="Times New Roman" w:hAnsi="Times New Roman"/>
          <w:sz w:val="24"/>
          <w:szCs w:val="24"/>
        </w:rPr>
        <w:t>формировать у учащихся  необходимые знания, умения и навыки по здоровому образу жизни;</w:t>
      </w:r>
    </w:p>
    <w:p w:rsidR="008D6DEC" w:rsidRPr="004B5F15" w:rsidRDefault="008D6DEC" w:rsidP="008D6DEC">
      <w:pPr>
        <w:pStyle w:val="a9"/>
        <w:numPr>
          <w:ilvl w:val="0"/>
          <w:numId w:val="5"/>
        </w:numPr>
        <w:suppressAutoHyphens/>
        <w:ind w:left="-142" w:right="-1" w:firstLine="568"/>
        <w:jc w:val="both"/>
        <w:rPr>
          <w:rFonts w:ascii="Times New Roman" w:hAnsi="Times New Roman"/>
          <w:sz w:val="24"/>
          <w:szCs w:val="24"/>
        </w:rPr>
      </w:pPr>
      <w:r w:rsidRPr="004B5F15">
        <w:rPr>
          <w:rFonts w:ascii="Times New Roman" w:hAnsi="Times New Roman"/>
          <w:sz w:val="24"/>
          <w:szCs w:val="24"/>
        </w:rPr>
        <w:t>формировать у учащихся мотивационную сферу гигиенического поведения, безопасной жизни, физического воспитания;</w:t>
      </w:r>
    </w:p>
    <w:p w:rsidR="008D6DEC" w:rsidRPr="004B5F15" w:rsidRDefault="008D6DEC" w:rsidP="008D6DEC">
      <w:pPr>
        <w:pStyle w:val="a9"/>
        <w:numPr>
          <w:ilvl w:val="0"/>
          <w:numId w:val="5"/>
        </w:numPr>
        <w:suppressAutoHyphens/>
        <w:ind w:left="-142" w:right="-1" w:firstLine="568"/>
        <w:jc w:val="both"/>
        <w:rPr>
          <w:rFonts w:ascii="Times New Roman" w:hAnsi="Times New Roman"/>
          <w:sz w:val="24"/>
          <w:szCs w:val="24"/>
        </w:rPr>
      </w:pPr>
      <w:r w:rsidRPr="004B5F15">
        <w:rPr>
          <w:rFonts w:ascii="Times New Roman" w:hAnsi="Times New Roman"/>
          <w:sz w:val="24"/>
          <w:szCs w:val="24"/>
        </w:rPr>
        <w:t>обеспечить физическое и психическое саморазвитие;</w:t>
      </w:r>
    </w:p>
    <w:p w:rsidR="008D6DEC" w:rsidRPr="004B5F15" w:rsidRDefault="008D6DEC" w:rsidP="008D6DEC">
      <w:pPr>
        <w:pStyle w:val="a9"/>
        <w:numPr>
          <w:ilvl w:val="0"/>
          <w:numId w:val="5"/>
        </w:numPr>
        <w:suppressAutoHyphens/>
        <w:ind w:left="-142" w:right="-1" w:firstLine="568"/>
        <w:jc w:val="both"/>
        <w:rPr>
          <w:rFonts w:ascii="Times New Roman" w:hAnsi="Times New Roman"/>
          <w:sz w:val="24"/>
          <w:szCs w:val="24"/>
        </w:rPr>
      </w:pPr>
      <w:r w:rsidRPr="004B5F15">
        <w:rPr>
          <w:rFonts w:ascii="Times New Roman" w:hAnsi="Times New Roman"/>
          <w:sz w:val="24"/>
          <w:szCs w:val="24"/>
        </w:rPr>
        <w:t>научить использовать полученные знания в повседневной жизни;</w:t>
      </w:r>
      <w:r w:rsidRPr="004B5F15">
        <w:t xml:space="preserve"> </w:t>
      </w:r>
    </w:p>
    <w:p w:rsidR="008D6DEC" w:rsidRPr="0031454F" w:rsidRDefault="008D6DEC" w:rsidP="008D6DEC">
      <w:pPr>
        <w:pStyle w:val="a9"/>
        <w:numPr>
          <w:ilvl w:val="0"/>
          <w:numId w:val="5"/>
        </w:numPr>
        <w:suppressAutoHyphens/>
        <w:ind w:left="-142" w:right="-1" w:firstLine="568"/>
        <w:jc w:val="both"/>
        <w:rPr>
          <w:rFonts w:ascii="Times New Roman" w:hAnsi="Times New Roman"/>
          <w:sz w:val="24"/>
          <w:szCs w:val="24"/>
        </w:rPr>
      </w:pPr>
      <w:r w:rsidRPr="004B5F15">
        <w:rPr>
          <w:rFonts w:ascii="Times New Roman" w:hAnsi="Times New Roman"/>
          <w:sz w:val="24"/>
          <w:szCs w:val="24"/>
        </w:rPr>
        <w:t xml:space="preserve">добиться потребности выполнения элементарных правил </w:t>
      </w:r>
      <w:proofErr w:type="spellStart"/>
      <w:r w:rsidRPr="004B5F15">
        <w:rPr>
          <w:rFonts w:ascii="Times New Roman" w:hAnsi="Times New Roman"/>
          <w:sz w:val="24"/>
          <w:szCs w:val="24"/>
        </w:rPr>
        <w:t>здоровьесбережения</w:t>
      </w:r>
      <w:proofErr w:type="spellEnd"/>
      <w:r w:rsidRPr="004B5F15">
        <w:rPr>
          <w:rFonts w:ascii="Times New Roman" w:hAnsi="Times New Roman"/>
          <w:sz w:val="24"/>
          <w:szCs w:val="24"/>
        </w:rPr>
        <w:t>.</w:t>
      </w:r>
    </w:p>
    <w:p w:rsidR="008D6DEC" w:rsidRPr="004B5F15" w:rsidRDefault="008D6DEC" w:rsidP="008D6DEC">
      <w:pPr>
        <w:pStyle w:val="a9"/>
        <w:numPr>
          <w:ilvl w:val="0"/>
          <w:numId w:val="3"/>
        </w:numPr>
        <w:suppressAutoHyphens/>
        <w:ind w:right="-1" w:firstLine="568"/>
        <w:jc w:val="both"/>
        <w:rPr>
          <w:rFonts w:ascii="Times New Roman" w:hAnsi="Times New Roman"/>
          <w:b/>
          <w:i/>
          <w:sz w:val="24"/>
          <w:szCs w:val="24"/>
        </w:rPr>
      </w:pPr>
      <w:r w:rsidRPr="004B5F15">
        <w:rPr>
          <w:rFonts w:ascii="Times New Roman" w:hAnsi="Times New Roman"/>
          <w:b/>
          <w:i/>
          <w:sz w:val="24"/>
          <w:szCs w:val="24"/>
        </w:rPr>
        <w:t xml:space="preserve">Обучение: </w:t>
      </w:r>
    </w:p>
    <w:p w:rsidR="008D6DEC" w:rsidRPr="004B5F15" w:rsidRDefault="008D6DEC" w:rsidP="008D6DEC">
      <w:pPr>
        <w:pStyle w:val="a9"/>
        <w:numPr>
          <w:ilvl w:val="0"/>
          <w:numId w:val="8"/>
        </w:numPr>
        <w:suppressAutoHyphens/>
        <w:ind w:left="709" w:right="-1" w:hanging="283"/>
        <w:jc w:val="both"/>
        <w:rPr>
          <w:rFonts w:ascii="Times New Roman" w:hAnsi="Times New Roman"/>
          <w:sz w:val="24"/>
          <w:szCs w:val="24"/>
        </w:rPr>
      </w:pPr>
      <w:r w:rsidRPr="004B5F15">
        <w:rPr>
          <w:rFonts w:ascii="Times New Roman" w:hAnsi="Times New Roman"/>
          <w:sz w:val="24"/>
          <w:szCs w:val="24"/>
        </w:rPr>
        <w:t>осознанному  выбору модели  поведения, позволяющей сохранять и укреплять здоровье;</w:t>
      </w:r>
    </w:p>
    <w:p w:rsidR="008D6DEC" w:rsidRPr="004B5F15" w:rsidRDefault="008D6DEC" w:rsidP="008D6DEC">
      <w:pPr>
        <w:pStyle w:val="a9"/>
        <w:numPr>
          <w:ilvl w:val="0"/>
          <w:numId w:val="8"/>
        </w:numPr>
        <w:suppressAutoHyphens/>
        <w:ind w:left="709" w:right="-1" w:hanging="283"/>
        <w:jc w:val="both"/>
        <w:rPr>
          <w:rFonts w:ascii="Times New Roman" w:hAnsi="Times New Roman"/>
          <w:sz w:val="24"/>
          <w:szCs w:val="24"/>
        </w:rPr>
      </w:pPr>
      <w:r w:rsidRPr="004B5F15">
        <w:rPr>
          <w:rFonts w:ascii="Times New Roman" w:hAnsi="Times New Roman"/>
          <w:sz w:val="24"/>
          <w:szCs w:val="24"/>
        </w:rPr>
        <w:t>правилам личной гигиены, готовности самостоятельно поддерживать своё здоровье;</w:t>
      </w:r>
    </w:p>
    <w:p w:rsidR="008D6DEC" w:rsidRPr="004B5F15" w:rsidRDefault="008D6DEC" w:rsidP="008D6DEC">
      <w:pPr>
        <w:pStyle w:val="a9"/>
        <w:numPr>
          <w:ilvl w:val="0"/>
          <w:numId w:val="8"/>
        </w:numPr>
        <w:suppressAutoHyphens/>
        <w:ind w:left="709" w:right="-1" w:hanging="283"/>
        <w:jc w:val="both"/>
        <w:rPr>
          <w:rFonts w:ascii="Times New Roman" w:hAnsi="Times New Roman"/>
          <w:sz w:val="24"/>
          <w:szCs w:val="24"/>
        </w:rPr>
      </w:pPr>
      <w:r w:rsidRPr="004B5F15">
        <w:rPr>
          <w:rFonts w:ascii="Times New Roman" w:hAnsi="Times New Roman"/>
          <w:sz w:val="24"/>
          <w:szCs w:val="24"/>
        </w:rPr>
        <w:t>элементарным навыкам эмоциональной разгрузки (релаксации);</w:t>
      </w:r>
    </w:p>
    <w:p w:rsidR="008D6DEC" w:rsidRPr="004B5F15" w:rsidRDefault="008D6DEC" w:rsidP="008D6DEC">
      <w:pPr>
        <w:pStyle w:val="a9"/>
        <w:numPr>
          <w:ilvl w:val="0"/>
          <w:numId w:val="8"/>
        </w:numPr>
        <w:suppressAutoHyphens/>
        <w:ind w:left="709" w:right="-1" w:hanging="283"/>
        <w:jc w:val="both"/>
        <w:rPr>
          <w:rFonts w:ascii="Times New Roman" w:hAnsi="Times New Roman"/>
          <w:sz w:val="24"/>
          <w:szCs w:val="24"/>
        </w:rPr>
      </w:pPr>
      <w:r w:rsidRPr="004B5F15">
        <w:rPr>
          <w:rFonts w:ascii="Times New Roman" w:hAnsi="Times New Roman"/>
          <w:sz w:val="24"/>
          <w:szCs w:val="24"/>
        </w:rPr>
        <w:t>упражнениям сохранения зрения.</w:t>
      </w:r>
    </w:p>
    <w:p w:rsidR="008D6DEC" w:rsidRDefault="008D6DEC" w:rsidP="008D6DEC">
      <w:pPr>
        <w:pStyle w:val="ab"/>
        <w:spacing w:after="0" w:line="240" w:lineRule="auto"/>
        <w:ind w:left="0" w:right="-1" w:firstLine="568"/>
        <w:jc w:val="both"/>
        <w:rPr>
          <w:rFonts w:ascii="Times New Roman" w:hAnsi="Times New Roman"/>
          <w:color w:val="FF0000"/>
          <w:sz w:val="24"/>
          <w:szCs w:val="24"/>
        </w:rPr>
      </w:pPr>
      <w:r w:rsidRPr="008D6DEC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9847ED" w:rsidRPr="0023561E" w:rsidRDefault="009847ED" w:rsidP="009847ED">
      <w:pPr>
        <w:pStyle w:val="ab"/>
        <w:spacing w:after="0" w:line="240" w:lineRule="auto"/>
        <w:ind w:left="0" w:right="-1" w:firstLine="56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</w:t>
      </w:r>
      <w:r w:rsidRPr="0023561E">
        <w:rPr>
          <w:rFonts w:ascii="Times New Roman" w:hAnsi="Times New Roman"/>
          <w:b/>
          <w:sz w:val="24"/>
          <w:szCs w:val="24"/>
        </w:rPr>
        <w:t>Общая характеристика курса.</w:t>
      </w:r>
    </w:p>
    <w:p w:rsidR="009847ED" w:rsidRPr="004B5F15" w:rsidRDefault="009847ED" w:rsidP="009847ED">
      <w:pPr>
        <w:ind w:right="-1" w:firstLine="568"/>
        <w:jc w:val="both"/>
      </w:pPr>
      <w:r w:rsidRPr="004B5F15">
        <w:t xml:space="preserve">Программа внеурочной деятельности по </w:t>
      </w:r>
      <w:r w:rsidRPr="004B5F15">
        <w:rPr>
          <w:rStyle w:val="ac"/>
          <w:i w:val="0"/>
        </w:rPr>
        <w:t>общекультурному</w:t>
      </w:r>
      <w:r w:rsidRPr="004B5F15">
        <w:t xml:space="preserve"> оздоровительному  направлению   «Азбука здоровья» предназначена для обучающихся 1-4 классов. Все  занятия по внеурочной деятельности проводятся после всех уроков основного расписания, продолжительность соответствует рекомендациям СанПиН</w:t>
      </w:r>
      <w:proofErr w:type="gramStart"/>
      <w:r w:rsidRPr="004B5F15">
        <w:t>..</w:t>
      </w:r>
      <w:proofErr w:type="gramEnd"/>
    </w:p>
    <w:p w:rsidR="009847ED" w:rsidRPr="004B5F15" w:rsidRDefault="009847ED" w:rsidP="009847ED">
      <w:pPr>
        <w:ind w:right="-1" w:firstLine="568"/>
      </w:pPr>
      <w:r w:rsidRPr="004B5F15">
        <w:t>Программа внеурочной деятельности по общекультурному направлению «Азбука здоровья», предполагает обучение на двух основных уровнях:</w:t>
      </w:r>
    </w:p>
    <w:p w:rsidR="009847ED" w:rsidRPr="004B5F15" w:rsidRDefault="009847ED" w:rsidP="009847ED">
      <w:pPr>
        <w:numPr>
          <w:ilvl w:val="0"/>
          <w:numId w:val="7"/>
        </w:numPr>
        <w:ind w:left="284" w:right="-1" w:hanging="153"/>
      </w:pPr>
      <w:r w:rsidRPr="004B5F15">
        <w:t>первый - информативный, который заключается в изучении правил и закономерностей здорового образа жизни;</w:t>
      </w:r>
    </w:p>
    <w:p w:rsidR="009847ED" w:rsidRPr="004B5F15" w:rsidRDefault="009847ED" w:rsidP="009847ED">
      <w:pPr>
        <w:numPr>
          <w:ilvl w:val="0"/>
          <w:numId w:val="7"/>
        </w:numPr>
        <w:ind w:left="284" w:right="-1" w:hanging="153"/>
      </w:pPr>
      <w:r w:rsidRPr="004B5F15">
        <w:lastRenderedPageBreak/>
        <w:t>второй — поведенческий, позволяющий закрепить социально одобряемые модели поведения.</w:t>
      </w:r>
    </w:p>
    <w:p w:rsidR="009847ED" w:rsidRDefault="009847ED" w:rsidP="009847ED">
      <w:pPr>
        <w:ind w:left="284" w:right="-1"/>
        <w:rPr>
          <w:color w:val="FF0000"/>
        </w:rPr>
      </w:pPr>
    </w:p>
    <w:p w:rsidR="009847ED" w:rsidRPr="009847ED" w:rsidRDefault="009847ED" w:rsidP="009847ED">
      <w:pPr>
        <w:ind w:left="284" w:right="-1"/>
        <w:rPr>
          <w:color w:val="FF0000"/>
        </w:rPr>
      </w:pPr>
      <w:r>
        <w:rPr>
          <w:color w:val="FF0000"/>
        </w:rPr>
        <w:t xml:space="preserve">                                      </w:t>
      </w:r>
      <w:r w:rsidRPr="009847ED">
        <w:rPr>
          <w:b/>
          <w:bCs/>
        </w:rPr>
        <w:t>Принципы построения программы:</w:t>
      </w:r>
    </w:p>
    <w:p w:rsidR="009847ED" w:rsidRPr="004B5F15" w:rsidRDefault="004B5F15" w:rsidP="009847ED">
      <w:pPr>
        <w:jc w:val="both"/>
      </w:pPr>
      <w:r>
        <w:t xml:space="preserve">        </w:t>
      </w:r>
      <w:r w:rsidR="009847ED" w:rsidRPr="004B5F15">
        <w:t>Данная программа позволяет реализовать в школьной практике принципы государственной политики и общие требования к содержанию образования в Законе «Об образовании».</w:t>
      </w:r>
    </w:p>
    <w:p w:rsidR="009847ED" w:rsidRPr="004B5F15" w:rsidRDefault="009847ED" w:rsidP="009847ED">
      <w:pPr>
        <w:jc w:val="both"/>
      </w:pPr>
      <w:proofErr w:type="gramStart"/>
      <w:r w:rsidRPr="004B5F15">
        <w:rPr>
          <w:b/>
          <w:i/>
        </w:rPr>
        <w:t>Принцип</w:t>
      </w:r>
      <w:proofErr w:type="gramEnd"/>
      <w:r w:rsidRPr="004B5F15">
        <w:rPr>
          <w:b/>
          <w:i/>
        </w:rPr>
        <w:t xml:space="preserve"> научности - </w:t>
      </w:r>
      <w:r w:rsidRPr="004B5F15">
        <w:t xml:space="preserve">в основе </w:t>
      </w:r>
      <w:proofErr w:type="gramStart"/>
      <w:r w:rsidRPr="004B5F15">
        <w:t>которого</w:t>
      </w:r>
      <w:proofErr w:type="gramEnd"/>
      <w:r w:rsidRPr="004B5F15">
        <w:t xml:space="preserve"> содержится анализ статистических медицинских исследований по состоянию здоровья школьников.</w:t>
      </w:r>
    </w:p>
    <w:p w:rsidR="009847ED" w:rsidRPr="004B5F15" w:rsidRDefault="009847ED" w:rsidP="009847ED">
      <w:pPr>
        <w:jc w:val="both"/>
      </w:pPr>
      <w:r w:rsidRPr="004B5F15">
        <w:rPr>
          <w:b/>
          <w:i/>
        </w:rPr>
        <w:t>Принцип доступности</w:t>
      </w:r>
      <w:r w:rsidRPr="004B5F15">
        <w:t xml:space="preserve"> - определяет содержание курса в соответствии с возрастными особенностями младших школьников. </w:t>
      </w:r>
    </w:p>
    <w:p w:rsidR="009847ED" w:rsidRPr="004B5F15" w:rsidRDefault="009847ED" w:rsidP="009847ED">
      <w:pPr>
        <w:jc w:val="both"/>
      </w:pPr>
      <w:r w:rsidRPr="004B5F15">
        <w:rPr>
          <w:b/>
          <w:i/>
        </w:rPr>
        <w:t xml:space="preserve">Принцип системности - </w:t>
      </w:r>
      <w:r w:rsidRPr="004B5F15">
        <w:t xml:space="preserve"> определяет взаимосвязь и целостность   содержания, форм и принципов предлагаемого курса. </w:t>
      </w:r>
    </w:p>
    <w:p w:rsidR="009847ED" w:rsidRPr="004B5F15" w:rsidRDefault="009847ED" w:rsidP="009847ED">
      <w:pPr>
        <w:jc w:val="both"/>
      </w:pPr>
      <w:r w:rsidRPr="004B5F15">
        <w:rPr>
          <w:b/>
          <w:i/>
          <w:iCs/>
        </w:rPr>
        <w:t>Принцип сознательности</w:t>
      </w:r>
      <w:r w:rsidRPr="004B5F15">
        <w:t xml:space="preserve"> – нацеливает на формирование у </w:t>
      </w:r>
      <w:proofErr w:type="gramStart"/>
      <w:r w:rsidRPr="004B5F15">
        <w:t>обучаемых</w:t>
      </w:r>
      <w:proofErr w:type="gramEnd"/>
      <w:r w:rsidRPr="004B5F15">
        <w:t xml:space="preserve"> глубокого понимания, устойчивого интереса, осмысленного отношения к познавательной деятельности.</w:t>
      </w:r>
    </w:p>
    <w:p w:rsidR="009847ED" w:rsidRPr="004B5F15" w:rsidRDefault="009847ED" w:rsidP="009847ED">
      <w:pPr>
        <w:jc w:val="both"/>
      </w:pPr>
      <w:r w:rsidRPr="004B5F15">
        <w:rPr>
          <w:b/>
          <w:i/>
          <w:iCs/>
        </w:rPr>
        <w:t>Принцип систематичности и последовательности</w:t>
      </w:r>
      <w:r w:rsidRPr="004B5F15">
        <w:rPr>
          <w:i/>
          <w:iCs/>
        </w:rPr>
        <w:t xml:space="preserve"> </w:t>
      </w:r>
      <w:r w:rsidRPr="004B5F15">
        <w:t xml:space="preserve">– проявляется во взаимосвязи знаний, умений, навыков. Система подготовительных и подводящих действий позволяет перейти к освоению нового, </w:t>
      </w:r>
      <w:proofErr w:type="gramStart"/>
      <w:r w:rsidRPr="004B5F15">
        <w:t>и</w:t>
      </w:r>
      <w:proofErr w:type="gramEnd"/>
      <w:r w:rsidRPr="004B5F15">
        <w:t xml:space="preserve"> опираясь на него, приступить к познанию последующего, более сложного материала. Систематически проводимые формы организации познавательной деятельности в сочетании со </w:t>
      </w:r>
      <w:proofErr w:type="spellStart"/>
      <w:r w:rsidRPr="004B5F15">
        <w:t>здоровьесберегающими</w:t>
      </w:r>
      <w:proofErr w:type="spellEnd"/>
      <w:r w:rsidRPr="004B5F15">
        <w:t xml:space="preserve"> мероприятиями приучат учащихся постоянно соблюдать оздоровительно воспитательный режим.</w:t>
      </w:r>
    </w:p>
    <w:p w:rsidR="009847ED" w:rsidRPr="004B5F15" w:rsidRDefault="009847ED" w:rsidP="009847ED">
      <w:pPr>
        <w:jc w:val="both"/>
      </w:pPr>
      <w:r w:rsidRPr="004B5F15">
        <w:rPr>
          <w:b/>
          <w:i/>
          <w:iCs/>
        </w:rPr>
        <w:t>Принцип повторения</w:t>
      </w:r>
      <w:r w:rsidRPr="004B5F15">
        <w:t xml:space="preserve"> знаний, умений и навыков является одним из важнейших. В результате многократных повторений вырабатываются динамические стереотипы. Характер элементов деятельности пожжет проявляться в изменении упражнений и условий их выполнения, в разнообразии методов и приёмов, в различных формах заданий.</w:t>
      </w:r>
    </w:p>
    <w:p w:rsidR="009847ED" w:rsidRPr="004B5F15" w:rsidRDefault="009847ED" w:rsidP="009847ED">
      <w:pPr>
        <w:tabs>
          <w:tab w:val="left" w:pos="360"/>
        </w:tabs>
        <w:jc w:val="both"/>
      </w:pPr>
      <w:r w:rsidRPr="004B5F15">
        <w:rPr>
          <w:b/>
          <w:i/>
          <w:iCs/>
        </w:rPr>
        <w:t>Принцип постепенности.</w:t>
      </w:r>
      <w:r w:rsidRPr="004B5F15">
        <w:rPr>
          <w:i/>
          <w:iCs/>
        </w:rPr>
        <w:t xml:space="preserve"> </w:t>
      </w:r>
      <w:r w:rsidRPr="004B5F15">
        <w:t xml:space="preserve">Стратегия и тактика систематического и последовательного обучения важна для формирования </w:t>
      </w:r>
      <w:proofErr w:type="spellStart"/>
      <w:r w:rsidRPr="004B5F15">
        <w:t>здоровьесберегающих</w:t>
      </w:r>
      <w:proofErr w:type="spellEnd"/>
      <w:r w:rsidRPr="004B5F15">
        <w:t xml:space="preserve"> условий всестороннего образования ребёнка.</w:t>
      </w:r>
    </w:p>
    <w:p w:rsidR="009847ED" w:rsidRPr="004B5F15" w:rsidRDefault="009847ED" w:rsidP="009847ED">
      <w:pPr>
        <w:tabs>
          <w:tab w:val="left" w:pos="360"/>
        </w:tabs>
        <w:jc w:val="both"/>
      </w:pPr>
      <w:r w:rsidRPr="004B5F15">
        <w:rPr>
          <w:b/>
          <w:i/>
          <w:iCs/>
        </w:rPr>
        <w:t>Принцип индивидуализации</w:t>
      </w:r>
      <w:r w:rsidRPr="004B5F15">
        <w:rPr>
          <w:i/>
          <w:iCs/>
        </w:rPr>
        <w:t xml:space="preserve"> </w:t>
      </w:r>
      <w:r w:rsidRPr="004B5F15">
        <w:t>осуществляется на основе закономерностей обучения и воспитания. Опираясь на индивидуальные особенности учащихся, педагог всесторонне развивает каждого ребёнка, планирует и прогнозирует его развитие. С учётом уровня индивидуальной подготовленности ученика, его двигательных способностей и состояния здоровья, намечают пути совершенствования умений и навыков.</w:t>
      </w:r>
    </w:p>
    <w:p w:rsidR="009847ED" w:rsidRPr="004B5F15" w:rsidRDefault="009847ED" w:rsidP="009847ED">
      <w:pPr>
        <w:tabs>
          <w:tab w:val="left" w:pos="360"/>
        </w:tabs>
        <w:jc w:val="both"/>
      </w:pPr>
      <w:r w:rsidRPr="004B5F15">
        <w:rPr>
          <w:b/>
          <w:i/>
          <w:iCs/>
        </w:rPr>
        <w:t>Принцип непрерывности</w:t>
      </w:r>
      <w:r w:rsidRPr="004B5F15">
        <w:t xml:space="preserve"> выражает закономерности построения педагогики оздоровления как целостного процесса. Он тесно связан с принципом системного чередования нагрузок и отдыха.</w:t>
      </w:r>
    </w:p>
    <w:p w:rsidR="009847ED" w:rsidRPr="004B5F15" w:rsidRDefault="009847ED" w:rsidP="009847ED">
      <w:pPr>
        <w:tabs>
          <w:tab w:val="left" w:pos="360"/>
        </w:tabs>
        <w:jc w:val="both"/>
      </w:pPr>
      <w:r w:rsidRPr="004B5F15">
        <w:rPr>
          <w:b/>
          <w:i/>
          <w:iCs/>
        </w:rPr>
        <w:t>Принцип цикличности</w:t>
      </w:r>
      <w:r w:rsidRPr="004B5F15">
        <w:rPr>
          <w:i/>
          <w:iCs/>
        </w:rPr>
        <w:t xml:space="preserve"> </w:t>
      </w:r>
      <w:r w:rsidRPr="004B5F15">
        <w:t>способствует упорядочению процесса педагогики оздоровления. Он заключается в повторяющейся последовательности занятий, что улучшает подготовленность ученика к каждому последующему этапу обучения.</w:t>
      </w:r>
    </w:p>
    <w:p w:rsidR="009847ED" w:rsidRPr="004B5F15" w:rsidRDefault="009847ED" w:rsidP="009847ED">
      <w:pPr>
        <w:tabs>
          <w:tab w:val="left" w:pos="360"/>
        </w:tabs>
        <w:jc w:val="both"/>
        <w:rPr>
          <w:b/>
        </w:rPr>
      </w:pPr>
      <w:r w:rsidRPr="004B5F15">
        <w:rPr>
          <w:b/>
          <w:i/>
          <w:iCs/>
        </w:rPr>
        <w:t>Принцип учёта</w:t>
      </w:r>
      <w:r w:rsidRPr="004B5F15">
        <w:t xml:space="preserve"> возрастных и индивидуальных особенностей учащихся является фундаментом для формирования знаний, умений и навыков, развития функциональных возможностей организма в процессе использования средств </w:t>
      </w:r>
      <w:proofErr w:type="spellStart"/>
      <w:r w:rsidRPr="004B5F15">
        <w:t>здоровьесберегающих</w:t>
      </w:r>
      <w:proofErr w:type="spellEnd"/>
      <w:r w:rsidRPr="004B5F15">
        <w:t xml:space="preserve"> технологий.</w:t>
      </w:r>
    </w:p>
    <w:p w:rsidR="009847ED" w:rsidRPr="004B5F15" w:rsidRDefault="009847ED" w:rsidP="009847ED">
      <w:pPr>
        <w:tabs>
          <w:tab w:val="left" w:pos="360"/>
        </w:tabs>
        <w:jc w:val="both"/>
        <w:rPr>
          <w:b/>
        </w:rPr>
      </w:pPr>
      <w:r w:rsidRPr="004B5F15">
        <w:rPr>
          <w:b/>
          <w:i/>
          <w:iCs/>
        </w:rPr>
        <w:t>Принцип наглядности</w:t>
      </w:r>
      <w:r w:rsidRPr="004B5F15">
        <w:rPr>
          <w:i/>
          <w:iCs/>
        </w:rPr>
        <w:t xml:space="preserve"> – </w:t>
      </w:r>
      <w:r w:rsidRPr="004B5F15">
        <w:t>обязывает строить процесс обучения с максимальным использованием форм привлечения органов чу</w:t>
      </w:r>
      <w:proofErr w:type="gramStart"/>
      <w:r w:rsidRPr="004B5F15">
        <w:t>вств к пр</w:t>
      </w:r>
      <w:proofErr w:type="gramEnd"/>
      <w:r w:rsidRPr="004B5F15">
        <w:t>оцессу познания. Принцип наглядности направлен для связи чувственного восприятия с мышлением.</w:t>
      </w:r>
    </w:p>
    <w:p w:rsidR="009847ED" w:rsidRPr="004B5F15" w:rsidRDefault="009847ED" w:rsidP="009847ED">
      <w:pPr>
        <w:tabs>
          <w:tab w:val="left" w:pos="360"/>
        </w:tabs>
        <w:jc w:val="both"/>
      </w:pPr>
      <w:r w:rsidRPr="004B5F15">
        <w:rPr>
          <w:b/>
          <w:i/>
          <w:iCs/>
        </w:rPr>
        <w:t xml:space="preserve">Принцип активности </w:t>
      </w:r>
      <w:r w:rsidRPr="004B5F15">
        <w:rPr>
          <w:i/>
          <w:iCs/>
        </w:rPr>
        <w:t>–</w:t>
      </w:r>
      <w:r w:rsidRPr="004B5F15">
        <w:t xml:space="preserve"> предполагает в учащихся высокую степень подвижности, самостоятельности, инициативы и творчества.</w:t>
      </w:r>
    </w:p>
    <w:p w:rsidR="009847ED" w:rsidRPr="004B5F15" w:rsidRDefault="009847ED" w:rsidP="009847ED">
      <w:pPr>
        <w:tabs>
          <w:tab w:val="left" w:pos="360"/>
        </w:tabs>
        <w:jc w:val="both"/>
      </w:pPr>
      <w:r w:rsidRPr="004B5F15">
        <w:rPr>
          <w:b/>
          <w:i/>
          <w:iCs/>
        </w:rPr>
        <w:t>Принцип всестороннего и гармонического развития личности.</w:t>
      </w:r>
      <w:r w:rsidRPr="004B5F15">
        <w:t xml:space="preserve"> Содействует развитию психофизических способностей, знаний, умений и навыков, осуществляемых в единстве и направленных на всестороннее – физическое, интеллектуальное, духовное, нравственное и эстетическое – развитие личности ребёнка.</w:t>
      </w:r>
    </w:p>
    <w:p w:rsidR="009847ED" w:rsidRPr="004B5F15" w:rsidRDefault="009847ED" w:rsidP="009847ED">
      <w:pPr>
        <w:tabs>
          <w:tab w:val="left" w:pos="360"/>
        </w:tabs>
        <w:jc w:val="both"/>
      </w:pPr>
      <w:r w:rsidRPr="004B5F15">
        <w:rPr>
          <w:b/>
          <w:i/>
          <w:iCs/>
        </w:rPr>
        <w:t>Принцип оздоровительной направленности</w:t>
      </w:r>
      <w:r w:rsidRPr="004B5F15">
        <w:t xml:space="preserve"> решает задачи укрепления здоровья школьника.</w:t>
      </w:r>
    </w:p>
    <w:p w:rsidR="00390C51" w:rsidRPr="004B5F15" w:rsidRDefault="009847ED" w:rsidP="009847ED">
      <w:pPr>
        <w:tabs>
          <w:tab w:val="left" w:pos="360"/>
        </w:tabs>
        <w:jc w:val="both"/>
      </w:pPr>
      <w:r w:rsidRPr="004B5F15">
        <w:rPr>
          <w:b/>
          <w:i/>
          <w:iCs/>
        </w:rPr>
        <w:t>Принцип формирования ответственности</w:t>
      </w:r>
      <w:r w:rsidRPr="004B5F15">
        <w:rPr>
          <w:b/>
        </w:rPr>
        <w:t xml:space="preserve"> у</w:t>
      </w:r>
      <w:r w:rsidRPr="004B5F15">
        <w:t xml:space="preserve"> учащихся за своё здоровье и здоровье окружающих людей. </w:t>
      </w:r>
    </w:p>
    <w:p w:rsidR="009847ED" w:rsidRPr="004B5F15" w:rsidRDefault="009847ED" w:rsidP="009847ED">
      <w:pPr>
        <w:widowControl w:val="0"/>
        <w:tabs>
          <w:tab w:val="left" w:pos="1080"/>
        </w:tabs>
        <w:suppressAutoHyphens/>
        <w:jc w:val="both"/>
      </w:pPr>
      <w:r w:rsidRPr="004B5F15">
        <w:t xml:space="preserve">     При этом необходимо выделить</w:t>
      </w:r>
      <w:r w:rsidRPr="004B5F15">
        <w:rPr>
          <w:b/>
          <w:i/>
        </w:rPr>
        <w:t xml:space="preserve"> практическую направленность</w:t>
      </w:r>
      <w:r w:rsidRPr="004B5F15">
        <w:t xml:space="preserve"> курса.</w:t>
      </w:r>
    </w:p>
    <w:p w:rsidR="009847ED" w:rsidRPr="004B5F15" w:rsidRDefault="009847ED" w:rsidP="009847ED">
      <w:pPr>
        <w:tabs>
          <w:tab w:val="left" w:pos="1080"/>
        </w:tabs>
        <w:jc w:val="both"/>
      </w:pPr>
      <w:r w:rsidRPr="004B5F15">
        <w:lastRenderedPageBreak/>
        <w:t>Содержание занятий направлено на развитие у учащихся негативного отношения к вредным привычкам, на воспитание силы воли, обретение друзей и организацию досуга.</w:t>
      </w:r>
    </w:p>
    <w:p w:rsidR="00390C51" w:rsidRPr="00157F40" w:rsidRDefault="00390C51" w:rsidP="00390C51">
      <w:pPr>
        <w:pStyle w:val="a9"/>
        <w:jc w:val="both"/>
        <w:rPr>
          <w:rFonts w:ascii="Times New Roman" w:hAnsi="Times New Roman"/>
          <w:b/>
          <w:i/>
          <w:sz w:val="24"/>
          <w:szCs w:val="24"/>
        </w:rPr>
      </w:pPr>
      <w:r w:rsidRPr="004B5F15">
        <w:t xml:space="preserve">      </w:t>
      </w:r>
      <w:r w:rsidRPr="004B5F15">
        <w:rPr>
          <w:rFonts w:ascii="Times New Roman" w:hAnsi="Times New Roman"/>
          <w:b/>
          <w:i/>
          <w:sz w:val="24"/>
          <w:szCs w:val="24"/>
        </w:rPr>
        <w:t>Обеспечение мотивации</w:t>
      </w:r>
    </w:p>
    <w:p w:rsidR="00390C51" w:rsidRPr="00157F40" w:rsidRDefault="00390C51" w:rsidP="004B5F15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157F40">
        <w:rPr>
          <w:rFonts w:ascii="Times New Roman" w:hAnsi="Times New Roman"/>
          <w:sz w:val="24"/>
          <w:szCs w:val="24"/>
        </w:rPr>
        <w:t xml:space="preserve">    Быть здоровым – значит быть счастливым и успешным в будущей взрослой жизни.</w:t>
      </w:r>
    </w:p>
    <w:p w:rsidR="00390C51" w:rsidRPr="00157F40" w:rsidRDefault="00390C51" w:rsidP="004B5F15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157F40">
        <w:rPr>
          <w:rFonts w:ascii="Times New Roman" w:hAnsi="Times New Roman"/>
          <w:b/>
          <w:i/>
          <w:sz w:val="24"/>
          <w:szCs w:val="24"/>
        </w:rPr>
        <w:t>Занятия  носят  научно-образовательный характер.</w:t>
      </w:r>
      <w:r w:rsidRPr="00157F40">
        <w:rPr>
          <w:rFonts w:ascii="Times New Roman" w:hAnsi="Times New Roman"/>
          <w:sz w:val="24"/>
          <w:szCs w:val="24"/>
        </w:rPr>
        <w:t xml:space="preserve"> </w:t>
      </w:r>
    </w:p>
    <w:p w:rsidR="00390C51" w:rsidRPr="00157F40" w:rsidRDefault="00390C51" w:rsidP="004B5F15">
      <w:pPr>
        <w:pStyle w:val="a9"/>
        <w:jc w:val="both"/>
        <w:rPr>
          <w:rFonts w:ascii="Times New Roman" w:hAnsi="Times New Roman"/>
          <w:b/>
          <w:i/>
          <w:sz w:val="24"/>
          <w:szCs w:val="24"/>
        </w:rPr>
      </w:pPr>
      <w:r w:rsidRPr="00157F40">
        <w:rPr>
          <w:rFonts w:ascii="Times New Roman" w:hAnsi="Times New Roman"/>
          <w:b/>
          <w:i/>
          <w:sz w:val="24"/>
          <w:szCs w:val="24"/>
        </w:rPr>
        <w:t>Основные виды деятельности учащихся:</w:t>
      </w:r>
    </w:p>
    <w:p w:rsidR="00390C51" w:rsidRPr="00157F40" w:rsidRDefault="00390C51" w:rsidP="004B5F15">
      <w:pPr>
        <w:pStyle w:val="a9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157F40">
        <w:rPr>
          <w:rFonts w:ascii="Times New Roman" w:hAnsi="Times New Roman"/>
          <w:sz w:val="24"/>
          <w:szCs w:val="24"/>
        </w:rPr>
        <w:t>навыки дискуссионного общения;</w:t>
      </w:r>
    </w:p>
    <w:p w:rsidR="00390C51" w:rsidRPr="00157F40" w:rsidRDefault="00390C51" w:rsidP="004B5F15">
      <w:pPr>
        <w:pStyle w:val="a9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157F40">
        <w:rPr>
          <w:rFonts w:ascii="Times New Roman" w:hAnsi="Times New Roman"/>
          <w:sz w:val="24"/>
          <w:szCs w:val="24"/>
        </w:rPr>
        <w:t>опыты;</w:t>
      </w:r>
    </w:p>
    <w:p w:rsidR="00390C51" w:rsidRPr="00390C51" w:rsidRDefault="00390C51" w:rsidP="004B5F15">
      <w:pPr>
        <w:pStyle w:val="a9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157F40">
        <w:rPr>
          <w:rFonts w:ascii="Times New Roman" w:hAnsi="Times New Roman"/>
          <w:sz w:val="24"/>
          <w:szCs w:val="24"/>
        </w:rPr>
        <w:t>игра.</w:t>
      </w:r>
    </w:p>
    <w:p w:rsidR="009847ED" w:rsidRPr="00EF5C4C" w:rsidRDefault="009847ED" w:rsidP="004B5F15">
      <w:pPr>
        <w:tabs>
          <w:tab w:val="left" w:pos="1080"/>
        </w:tabs>
        <w:ind w:firstLine="708"/>
        <w:jc w:val="both"/>
      </w:pPr>
      <w:r w:rsidRPr="00EF5C4C">
        <w:t>Изучение программного материала начинается с 1 класса на доступном младшим школьникам уровне, преимущественно в виде учебных игр и в процессе практической деятельности. Кроме того, каждый отдельный раздел курса включает в себя дополнительные виды деятельности:</w:t>
      </w:r>
    </w:p>
    <w:p w:rsidR="009847ED" w:rsidRPr="00EF5C4C" w:rsidRDefault="009847ED" w:rsidP="004B5F15">
      <w:pPr>
        <w:pStyle w:val="ad"/>
        <w:numPr>
          <w:ilvl w:val="2"/>
          <w:numId w:val="10"/>
        </w:numPr>
        <w:tabs>
          <w:tab w:val="clear" w:pos="2160"/>
          <w:tab w:val="num" w:pos="1080"/>
        </w:tabs>
        <w:spacing w:after="0"/>
        <w:ind w:left="1080"/>
        <w:jc w:val="both"/>
      </w:pPr>
      <w:r w:rsidRPr="00EF5C4C">
        <w:t>чтение стихов, сказок, рассказов;</w:t>
      </w:r>
    </w:p>
    <w:p w:rsidR="009847ED" w:rsidRPr="00EF5C4C" w:rsidRDefault="009847ED" w:rsidP="004B5F15">
      <w:pPr>
        <w:pStyle w:val="ad"/>
        <w:numPr>
          <w:ilvl w:val="2"/>
          <w:numId w:val="10"/>
        </w:numPr>
        <w:tabs>
          <w:tab w:val="clear" w:pos="2160"/>
          <w:tab w:val="num" w:pos="1080"/>
        </w:tabs>
        <w:spacing w:after="0"/>
        <w:ind w:left="1080"/>
        <w:jc w:val="both"/>
      </w:pPr>
      <w:r w:rsidRPr="00EF5C4C">
        <w:t>постановка драматических сценок, спектаклей;</w:t>
      </w:r>
    </w:p>
    <w:p w:rsidR="009847ED" w:rsidRPr="00EF5C4C" w:rsidRDefault="009847ED" w:rsidP="004B5F15">
      <w:pPr>
        <w:pStyle w:val="ad"/>
        <w:numPr>
          <w:ilvl w:val="2"/>
          <w:numId w:val="10"/>
        </w:numPr>
        <w:tabs>
          <w:tab w:val="clear" w:pos="2160"/>
          <w:tab w:val="num" w:pos="1080"/>
        </w:tabs>
        <w:spacing w:after="0"/>
        <w:ind w:left="1080"/>
        <w:jc w:val="both"/>
      </w:pPr>
      <w:r w:rsidRPr="00EF5C4C">
        <w:t>прослушивание песен и стихов;</w:t>
      </w:r>
    </w:p>
    <w:p w:rsidR="009847ED" w:rsidRPr="00EF5C4C" w:rsidRDefault="009847ED" w:rsidP="004B5F15">
      <w:pPr>
        <w:pStyle w:val="ad"/>
        <w:numPr>
          <w:ilvl w:val="2"/>
          <w:numId w:val="10"/>
        </w:numPr>
        <w:tabs>
          <w:tab w:val="clear" w:pos="2160"/>
          <w:tab w:val="num" w:pos="1080"/>
        </w:tabs>
        <w:spacing w:after="0"/>
        <w:ind w:left="1080"/>
        <w:jc w:val="both"/>
      </w:pPr>
      <w:r w:rsidRPr="00EF5C4C">
        <w:t>разучивание и исполнение песен;</w:t>
      </w:r>
    </w:p>
    <w:p w:rsidR="009847ED" w:rsidRPr="00EF5C4C" w:rsidRDefault="009847ED" w:rsidP="004B5F15">
      <w:pPr>
        <w:pStyle w:val="ad"/>
        <w:numPr>
          <w:ilvl w:val="2"/>
          <w:numId w:val="10"/>
        </w:numPr>
        <w:tabs>
          <w:tab w:val="clear" w:pos="2160"/>
          <w:tab w:val="num" w:pos="1080"/>
        </w:tabs>
        <w:spacing w:after="0"/>
        <w:ind w:left="1080"/>
        <w:jc w:val="both"/>
      </w:pPr>
      <w:r w:rsidRPr="00EF5C4C">
        <w:t>организация подвижных игр;</w:t>
      </w:r>
    </w:p>
    <w:p w:rsidR="009847ED" w:rsidRPr="00EF5C4C" w:rsidRDefault="009847ED" w:rsidP="004B5F15">
      <w:pPr>
        <w:pStyle w:val="ad"/>
        <w:numPr>
          <w:ilvl w:val="2"/>
          <w:numId w:val="10"/>
        </w:numPr>
        <w:tabs>
          <w:tab w:val="clear" w:pos="2160"/>
          <w:tab w:val="num" w:pos="1080"/>
        </w:tabs>
        <w:spacing w:after="0"/>
        <w:ind w:left="1080"/>
        <w:jc w:val="both"/>
      </w:pPr>
      <w:r w:rsidRPr="00EF5C4C">
        <w:t>проведение опытов;</w:t>
      </w:r>
    </w:p>
    <w:p w:rsidR="009847ED" w:rsidRPr="00EF5C4C" w:rsidRDefault="009847ED" w:rsidP="004B5F15">
      <w:pPr>
        <w:pStyle w:val="ad"/>
        <w:numPr>
          <w:ilvl w:val="2"/>
          <w:numId w:val="10"/>
        </w:numPr>
        <w:tabs>
          <w:tab w:val="clear" w:pos="2160"/>
          <w:tab w:val="left" w:pos="720"/>
          <w:tab w:val="num" w:pos="1080"/>
        </w:tabs>
        <w:spacing w:after="0"/>
        <w:ind w:left="1080"/>
        <w:jc w:val="both"/>
      </w:pPr>
      <w:r w:rsidRPr="00EF5C4C">
        <w:t>выполнение физических упражнений, упражнений на релаксацию, концентрацию</w:t>
      </w:r>
      <w:r w:rsidR="00D602FE">
        <w:t xml:space="preserve"> внимания, развитие воображения.</w:t>
      </w:r>
    </w:p>
    <w:p w:rsidR="009847ED" w:rsidRPr="00EF5C4C" w:rsidRDefault="009847ED" w:rsidP="004B5F15">
      <w:pPr>
        <w:pStyle w:val="ad"/>
        <w:tabs>
          <w:tab w:val="left" w:pos="1080"/>
        </w:tabs>
        <w:ind w:firstLine="708"/>
        <w:jc w:val="both"/>
      </w:pPr>
      <w:r w:rsidRPr="00EF5C4C">
        <w:t>Организация учебных занятий предполагает, что любое  занятие  для детей должно стать уроком радости, открывающим каждому ребёнку его собственную индивидуальность и резервные возможности организма, которые обеспечивают повышение уровней работоспособности и адаптивности.</w:t>
      </w:r>
    </w:p>
    <w:p w:rsidR="009847ED" w:rsidRDefault="009847ED" w:rsidP="004B5F15">
      <w:pPr>
        <w:pStyle w:val="ad"/>
        <w:tabs>
          <w:tab w:val="left" w:pos="1080"/>
        </w:tabs>
        <w:ind w:firstLine="708"/>
        <w:jc w:val="both"/>
      </w:pPr>
      <w:r w:rsidRPr="00EF5C4C">
        <w:t>Он не должен быть уроком «заучивания», на котором вместо достижения оздоровительного эффекта создаётся только дополнительная нагрузка. Каждое занятие должно стать настоящим уроком «</w:t>
      </w:r>
      <w:proofErr w:type="spellStart"/>
      <w:r w:rsidRPr="00EF5C4C">
        <w:t>здравотворчества</w:t>
      </w:r>
      <w:proofErr w:type="spellEnd"/>
      <w:r w:rsidRPr="00EF5C4C">
        <w:t>».</w:t>
      </w:r>
    </w:p>
    <w:p w:rsidR="004B5F15" w:rsidRPr="00EF5C4C" w:rsidRDefault="004B5F15" w:rsidP="004B5F15">
      <w:pPr>
        <w:pStyle w:val="ad"/>
        <w:tabs>
          <w:tab w:val="left" w:pos="1080"/>
        </w:tabs>
        <w:spacing w:line="360" w:lineRule="auto"/>
        <w:ind w:left="502"/>
        <w:rPr>
          <w:b/>
        </w:rPr>
      </w:pPr>
      <w:r>
        <w:rPr>
          <w:b/>
        </w:rPr>
        <w:t xml:space="preserve">                                </w:t>
      </w:r>
      <w:r w:rsidRPr="00EF5C4C">
        <w:rPr>
          <w:b/>
        </w:rPr>
        <w:t>Место курса в учебном плане</w:t>
      </w:r>
    </w:p>
    <w:p w:rsidR="004B5F15" w:rsidRDefault="004B5F15" w:rsidP="00B07722">
      <w:pPr>
        <w:tabs>
          <w:tab w:val="left" w:pos="1080"/>
        </w:tabs>
        <w:ind w:firstLine="708"/>
      </w:pPr>
      <w:r w:rsidRPr="00EF5C4C">
        <w:t>Программа рассчитана на 4 года, 135 часов. В 1 классе – 33 часа, 2-4 классы по 34 часа Занятия проводятся 1 раз в неделю по 35 минут (в 1 классе), по 45 минут в</w:t>
      </w:r>
      <w:r w:rsidR="005A7E07">
        <w:t xml:space="preserve">о </w:t>
      </w:r>
      <w:r w:rsidRPr="00EF5C4C">
        <w:t xml:space="preserve"> 2 - 4 классах. </w:t>
      </w:r>
      <w:r w:rsidR="00B07722">
        <w:t xml:space="preserve">       </w:t>
      </w:r>
      <w:r w:rsidRPr="00EF5C4C">
        <w:t>Программа рассчитана на детей 7-10 лет, реализ</w:t>
      </w:r>
      <w:r>
        <w:t>уется за 4 года.</w:t>
      </w:r>
    </w:p>
    <w:p w:rsidR="004B5F15" w:rsidRPr="00EF5C4C" w:rsidRDefault="004B5F15" w:rsidP="004B5F15">
      <w:pPr>
        <w:tabs>
          <w:tab w:val="left" w:pos="1080"/>
        </w:tabs>
        <w:ind w:firstLine="708"/>
        <w:jc w:val="both"/>
      </w:pPr>
      <w:r w:rsidRPr="00EF5C4C">
        <w:rPr>
          <w:b/>
        </w:rPr>
        <w:t>1-й год</w:t>
      </w:r>
      <w:r w:rsidRPr="00EF5C4C">
        <w:t xml:space="preserve"> обучения  1час в неделю, </w:t>
      </w:r>
      <w:r>
        <w:t xml:space="preserve"> 4</w:t>
      </w:r>
      <w:r w:rsidRPr="00EF5C4C">
        <w:t xml:space="preserve"> часа в месяц.</w:t>
      </w:r>
    </w:p>
    <w:p w:rsidR="004B5F15" w:rsidRPr="00EF5C4C" w:rsidRDefault="004B5F15" w:rsidP="004B5F15">
      <w:pPr>
        <w:tabs>
          <w:tab w:val="left" w:pos="1080"/>
        </w:tabs>
        <w:ind w:firstLine="708"/>
        <w:jc w:val="both"/>
      </w:pPr>
      <w:r w:rsidRPr="00EF5C4C">
        <w:rPr>
          <w:b/>
        </w:rPr>
        <w:t>2-й год</w:t>
      </w:r>
      <w:r w:rsidRPr="00EF5C4C">
        <w:t xml:space="preserve"> обучения  1 час в неделю, 4 часа в месяц.</w:t>
      </w:r>
    </w:p>
    <w:p w:rsidR="004B5F15" w:rsidRPr="00EF5C4C" w:rsidRDefault="004B5F15" w:rsidP="004B5F15">
      <w:pPr>
        <w:tabs>
          <w:tab w:val="left" w:pos="1080"/>
        </w:tabs>
        <w:ind w:firstLine="708"/>
        <w:jc w:val="both"/>
      </w:pPr>
      <w:r w:rsidRPr="00EF5C4C">
        <w:rPr>
          <w:b/>
        </w:rPr>
        <w:t>3-й год</w:t>
      </w:r>
      <w:r w:rsidRPr="00EF5C4C">
        <w:t xml:space="preserve"> обучения  1час в неделю, </w:t>
      </w:r>
      <w:r>
        <w:t xml:space="preserve"> </w:t>
      </w:r>
      <w:r w:rsidRPr="00EF5C4C">
        <w:t>4</w:t>
      </w:r>
      <w:r>
        <w:t xml:space="preserve"> </w:t>
      </w:r>
      <w:r w:rsidRPr="00EF5C4C">
        <w:t>часа в месяц.</w:t>
      </w:r>
    </w:p>
    <w:p w:rsidR="004B5F15" w:rsidRPr="00EF5C4C" w:rsidRDefault="004B5F15" w:rsidP="004B5F15">
      <w:pPr>
        <w:tabs>
          <w:tab w:val="left" w:pos="1080"/>
        </w:tabs>
        <w:ind w:firstLine="708"/>
        <w:jc w:val="both"/>
      </w:pPr>
      <w:r w:rsidRPr="00EF5C4C">
        <w:rPr>
          <w:b/>
        </w:rPr>
        <w:t>4-й год</w:t>
      </w:r>
      <w:r w:rsidRPr="00EF5C4C">
        <w:t xml:space="preserve"> обучения  1час в неделю, </w:t>
      </w:r>
      <w:r>
        <w:t xml:space="preserve"> </w:t>
      </w:r>
      <w:r w:rsidRPr="00EF5C4C">
        <w:t>4 часа в месяц.</w:t>
      </w:r>
    </w:p>
    <w:p w:rsidR="009847ED" w:rsidRDefault="009847ED" w:rsidP="008D6DEC">
      <w:pPr>
        <w:pStyle w:val="ab"/>
        <w:spacing w:after="0" w:line="240" w:lineRule="auto"/>
        <w:ind w:left="0" w:right="-1" w:firstLine="568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B07722" w:rsidRPr="00052450" w:rsidRDefault="00B07722" w:rsidP="00B07722">
      <w:pPr>
        <w:pStyle w:val="ad"/>
        <w:tabs>
          <w:tab w:val="left" w:pos="1080"/>
        </w:tabs>
        <w:spacing w:line="360" w:lineRule="auto"/>
        <w:ind w:firstLine="708"/>
        <w:rPr>
          <w:b/>
        </w:rPr>
      </w:pPr>
      <w:r w:rsidRPr="00052450">
        <w:rPr>
          <w:b/>
        </w:rPr>
        <w:t>Описание ценностных ориент</w:t>
      </w:r>
      <w:r>
        <w:rPr>
          <w:b/>
        </w:rPr>
        <w:t>иров содержания программы « Азбука</w:t>
      </w:r>
      <w:r w:rsidRPr="00052450">
        <w:rPr>
          <w:b/>
        </w:rPr>
        <w:t xml:space="preserve"> здоровья»</w:t>
      </w:r>
    </w:p>
    <w:p w:rsidR="00B07722" w:rsidRPr="00B07722" w:rsidRDefault="00B07722" w:rsidP="00B07722">
      <w:pPr>
        <w:pStyle w:val="ad"/>
        <w:tabs>
          <w:tab w:val="left" w:pos="1080"/>
        </w:tabs>
        <w:ind w:firstLine="708"/>
        <w:jc w:val="both"/>
      </w:pPr>
      <w:r w:rsidRPr="00B07722">
        <w:t xml:space="preserve">Одним из результатов преподавания программы «Азбука здоровья » является решение задач воспитания – осмысление и </w:t>
      </w:r>
      <w:proofErr w:type="spellStart"/>
      <w:r w:rsidRPr="00B07722">
        <w:t>интериоризация</w:t>
      </w:r>
      <w:proofErr w:type="spellEnd"/>
      <w:r w:rsidRPr="00B07722">
        <w:t xml:space="preserve"> (присвоение) младшими школьниками системы ценностей. </w:t>
      </w:r>
    </w:p>
    <w:p w:rsidR="00B07722" w:rsidRPr="00B07722" w:rsidRDefault="00B07722" w:rsidP="00B07722">
      <w:pPr>
        <w:pStyle w:val="ad"/>
        <w:tabs>
          <w:tab w:val="left" w:pos="1080"/>
        </w:tabs>
        <w:ind w:firstLine="708"/>
        <w:jc w:val="both"/>
      </w:pPr>
      <w:r w:rsidRPr="00B07722">
        <w:t xml:space="preserve"> Ценность жизни – признание человеческой жизни величайшей ценностью, что реализуется в бережном отношении к другим людям и к  природе. </w:t>
      </w:r>
    </w:p>
    <w:p w:rsidR="00B07722" w:rsidRPr="00B07722" w:rsidRDefault="00B07722" w:rsidP="00B07722">
      <w:pPr>
        <w:pStyle w:val="ad"/>
        <w:tabs>
          <w:tab w:val="left" w:pos="1080"/>
        </w:tabs>
        <w:ind w:firstLine="708"/>
        <w:jc w:val="both"/>
      </w:pPr>
      <w:r w:rsidRPr="00B07722">
        <w:t xml:space="preserve">Ценность природы основывается на общечеловеческой ценности жизни, на осознании себя частью природного мира частью живой и  неживой природы. Любовь к природе - это бережное отношение к ней как к среде обитания и выживания человека, а также переживание чувства  красоты, гармонии, еѐ совершенства, сохранение и приумножение еѐ богатства. </w:t>
      </w:r>
    </w:p>
    <w:p w:rsidR="00B07722" w:rsidRPr="00B07722" w:rsidRDefault="00B07722" w:rsidP="00B07722">
      <w:pPr>
        <w:pStyle w:val="ad"/>
        <w:tabs>
          <w:tab w:val="left" w:pos="1080"/>
        </w:tabs>
        <w:ind w:firstLine="708"/>
        <w:jc w:val="both"/>
      </w:pPr>
      <w:r w:rsidRPr="00B07722">
        <w:lastRenderedPageBreak/>
        <w:t xml:space="preserve">Ценность человека как разумного существа, стремящегося к добру и самосовершенствованию, важность и необходимость соблюдения  здорового образа жизни в единстве его составляющих: физического, психического и социально-нравственного здоровья. </w:t>
      </w:r>
    </w:p>
    <w:p w:rsidR="00B07722" w:rsidRPr="00B07722" w:rsidRDefault="00B07722" w:rsidP="00B07722">
      <w:pPr>
        <w:pStyle w:val="ad"/>
        <w:tabs>
          <w:tab w:val="left" w:pos="1080"/>
        </w:tabs>
        <w:ind w:firstLine="708"/>
        <w:jc w:val="both"/>
      </w:pPr>
      <w:r w:rsidRPr="00B07722">
        <w:t xml:space="preserve">Ценность добра – направленность человека на развитие и сохранение жизни, через сострадание и милосердие как проявление высшей  человеческой способности любви. </w:t>
      </w:r>
    </w:p>
    <w:p w:rsidR="00B07722" w:rsidRPr="00B07722" w:rsidRDefault="00B07722" w:rsidP="00B07722">
      <w:pPr>
        <w:pStyle w:val="ad"/>
        <w:tabs>
          <w:tab w:val="left" w:pos="1080"/>
        </w:tabs>
        <w:ind w:firstLine="708"/>
        <w:jc w:val="both"/>
      </w:pPr>
      <w:r w:rsidRPr="00B07722">
        <w:t xml:space="preserve">Ценность истины – это ценность научного познания как части культуры человечества, разума, понимания сущности бытия, мироздания. </w:t>
      </w:r>
    </w:p>
    <w:p w:rsidR="00B07722" w:rsidRPr="00B07722" w:rsidRDefault="00B07722" w:rsidP="00B07722">
      <w:pPr>
        <w:pStyle w:val="ad"/>
        <w:tabs>
          <w:tab w:val="left" w:pos="1080"/>
        </w:tabs>
        <w:ind w:firstLine="708"/>
        <w:jc w:val="both"/>
      </w:pPr>
      <w:r w:rsidRPr="00B07722">
        <w:t xml:space="preserve">Ценность семьи как первой и самой значимой для развития ребѐнка социальной и образовательной среды, обеспечивающей преемственность </w:t>
      </w:r>
      <w:r>
        <w:t xml:space="preserve"> </w:t>
      </w:r>
      <w:r w:rsidRPr="00B07722">
        <w:t xml:space="preserve">культурных традиций народов России от поколения к поколению и тем самым жизнеспособность российского общества. </w:t>
      </w:r>
    </w:p>
    <w:p w:rsidR="00B07722" w:rsidRPr="00B07722" w:rsidRDefault="00B07722" w:rsidP="00B07722">
      <w:pPr>
        <w:pStyle w:val="ad"/>
        <w:tabs>
          <w:tab w:val="left" w:pos="1080"/>
        </w:tabs>
        <w:ind w:firstLine="708"/>
        <w:jc w:val="both"/>
      </w:pPr>
      <w:r w:rsidRPr="00B07722">
        <w:t xml:space="preserve">Ценность свободы как свободы выбора человеком своих мыслей и поступков образа жизни, но свободы, естественно ограниченной нормами,  правилами, законами общества, членом которого всегда по всей социальной сути является человек. </w:t>
      </w:r>
    </w:p>
    <w:p w:rsidR="00B07722" w:rsidRPr="00B07722" w:rsidRDefault="00B07722" w:rsidP="00B07722">
      <w:pPr>
        <w:pStyle w:val="ad"/>
        <w:tabs>
          <w:tab w:val="left" w:pos="1080"/>
        </w:tabs>
        <w:ind w:firstLine="708"/>
        <w:jc w:val="both"/>
      </w:pPr>
      <w:r w:rsidRPr="00B07722">
        <w:t xml:space="preserve">Ценность гражданственности – осознание человеком себя как члена общества, народа, представителя страны и государства. </w:t>
      </w:r>
    </w:p>
    <w:p w:rsidR="00B07722" w:rsidRPr="002928B6" w:rsidRDefault="00B07722" w:rsidP="00B07722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 w:rsidRPr="002928B6">
        <w:rPr>
          <w:rFonts w:ascii="Times New Roman" w:hAnsi="Times New Roman"/>
          <w:b/>
          <w:sz w:val="24"/>
          <w:szCs w:val="24"/>
        </w:rPr>
        <w:t xml:space="preserve">Планируемые </w:t>
      </w:r>
      <w:r>
        <w:rPr>
          <w:rFonts w:ascii="Times New Roman" w:hAnsi="Times New Roman"/>
          <w:b/>
          <w:sz w:val="24"/>
          <w:szCs w:val="24"/>
        </w:rPr>
        <w:t>результаты реализации курса "Азбука здоровья".</w:t>
      </w:r>
    </w:p>
    <w:p w:rsidR="00B07722" w:rsidRPr="00B07722" w:rsidRDefault="00B07722" w:rsidP="00B07722">
      <w:pPr>
        <w:shd w:val="clear" w:color="auto" w:fill="FFFFFF"/>
        <w:tabs>
          <w:tab w:val="left" w:pos="274"/>
        </w:tabs>
        <w:ind w:right="-1" w:firstLine="568"/>
        <w:jc w:val="both"/>
      </w:pPr>
      <w:r w:rsidRPr="00B07722">
        <w:rPr>
          <w:b/>
          <w:spacing w:val="-8"/>
        </w:rPr>
        <w:t>Целью реализации</w:t>
      </w:r>
      <w:r w:rsidRPr="00B07722">
        <w:rPr>
          <w:spacing w:val="-8"/>
        </w:rPr>
        <w:t xml:space="preserve"> основной образовательной программы начального </w:t>
      </w:r>
      <w:r w:rsidRPr="00B07722">
        <w:rPr>
          <w:spacing w:val="-6"/>
        </w:rPr>
        <w:t xml:space="preserve">общего образования является обеспечение планируемых результатов по </w:t>
      </w:r>
      <w:r w:rsidRPr="00B07722">
        <w:rPr>
          <w:spacing w:val="-10"/>
        </w:rPr>
        <w:t xml:space="preserve">достижению выпускником начальной общеобразовательной школы целевых </w:t>
      </w:r>
      <w:r w:rsidRPr="00B07722">
        <w:t xml:space="preserve">установок, знаний, умений, навыков и компетенций, определяемых </w:t>
      </w:r>
      <w:r w:rsidRPr="00B07722">
        <w:rPr>
          <w:spacing w:val="-9"/>
        </w:rPr>
        <w:t xml:space="preserve">личностными, семейными, общественными, государственными потребностями </w:t>
      </w:r>
      <w:r w:rsidRPr="00B07722">
        <w:rPr>
          <w:spacing w:val="-10"/>
        </w:rPr>
        <w:t xml:space="preserve">и возможностями ребёнка младшего школьного возраста, индивидуальными </w:t>
      </w:r>
      <w:r w:rsidRPr="00B07722">
        <w:t>особенностями его развития и состояния здоровья.</w:t>
      </w:r>
    </w:p>
    <w:p w:rsidR="00B07722" w:rsidRPr="00B07722" w:rsidRDefault="00B07722" w:rsidP="00B07722">
      <w:pPr>
        <w:shd w:val="clear" w:color="auto" w:fill="FFFFFF"/>
        <w:tabs>
          <w:tab w:val="left" w:pos="274"/>
        </w:tabs>
        <w:ind w:right="-1" w:firstLine="568"/>
        <w:jc w:val="both"/>
      </w:pPr>
      <w:r w:rsidRPr="00B07722">
        <w:t>Выстраивая предполагаемый образ выпускника школы, исходим из того, что он представляет собой динамическую систему, которая постоянно изменяется, самосовершенствуется, наполняясь новым содержанием. А значит, образ выпускник</w:t>
      </w:r>
      <w:proofErr w:type="gramStart"/>
      <w:r w:rsidRPr="00B07722">
        <w:t>а-</w:t>
      </w:r>
      <w:proofErr w:type="gramEnd"/>
      <w:r w:rsidRPr="00B07722">
        <w:t xml:space="preserve"> это не конечный результат, не итог в развитии личности, а тот базовый уровень, развитию и становлению которого должна максимально способствовать школа.</w:t>
      </w:r>
    </w:p>
    <w:p w:rsidR="00B07722" w:rsidRPr="00B07722" w:rsidRDefault="00B07722" w:rsidP="00B07722">
      <w:pPr>
        <w:ind w:right="-1" w:firstLine="568"/>
        <w:jc w:val="both"/>
      </w:pPr>
      <w:proofErr w:type="gramStart"/>
      <w:r w:rsidRPr="00B07722">
        <w:t>Следовательно, выпускник младших классов школы как современного образовательного учреждения должен иметь устойчивый интерес к учению, наблюдательность, осведомленность,  применять знания на практике, быть исполнительным, уверенным, инициативным, добросовестным, заботливым, аккуратным, правдивым, креативным, инициативным, чувствовать доброту, иметь привычку к режиму, навыки гигиены, уметь согласовывать личное и общественное, иметь навыки самоорганизации, открытый внешнему миру.</w:t>
      </w:r>
      <w:proofErr w:type="gramEnd"/>
    </w:p>
    <w:p w:rsidR="00B07722" w:rsidRPr="00B07722" w:rsidRDefault="00B07722" w:rsidP="00B07722">
      <w:pPr>
        <w:ind w:right="-1" w:firstLine="568"/>
        <w:jc w:val="both"/>
      </w:pPr>
      <w:r w:rsidRPr="00B07722">
        <w:t xml:space="preserve">В соответствии с ФГОС на ступени начального общего образования решаются следующие </w:t>
      </w:r>
      <w:r w:rsidRPr="00B07722">
        <w:rPr>
          <w:b/>
        </w:rPr>
        <w:t>задачи</w:t>
      </w:r>
      <w:r w:rsidRPr="00B07722">
        <w:t xml:space="preserve">: </w:t>
      </w:r>
    </w:p>
    <w:p w:rsidR="00B07722" w:rsidRPr="00B07722" w:rsidRDefault="00B07722" w:rsidP="00B07722">
      <w:pPr>
        <w:numPr>
          <w:ilvl w:val="0"/>
          <w:numId w:val="6"/>
        </w:numPr>
        <w:ind w:left="357" w:right="-1" w:firstLine="568"/>
        <w:jc w:val="both"/>
      </w:pPr>
      <w:r w:rsidRPr="00B07722">
        <w:t>становление основ гражданской идентичности и мировоззрения обучающихся;</w:t>
      </w:r>
    </w:p>
    <w:p w:rsidR="00B07722" w:rsidRPr="00B07722" w:rsidRDefault="00B07722" w:rsidP="00B07722">
      <w:pPr>
        <w:numPr>
          <w:ilvl w:val="0"/>
          <w:numId w:val="6"/>
        </w:numPr>
        <w:ind w:left="357" w:right="-1" w:firstLine="568"/>
        <w:jc w:val="both"/>
      </w:pPr>
      <w:r w:rsidRPr="00B07722">
        <w:t>формирование основ умения учиться и способности к организации своей деятельности: принимать, сохранять цели и следовать им в учебной деятельности, планировать свою деятельность, осуществлять ее контроль и оценку, взаимодействовать с педагогом и сверстниками в учебном процессе;</w:t>
      </w:r>
    </w:p>
    <w:p w:rsidR="00B07722" w:rsidRPr="00B07722" w:rsidRDefault="00B07722" w:rsidP="00B07722">
      <w:pPr>
        <w:numPr>
          <w:ilvl w:val="0"/>
          <w:numId w:val="6"/>
        </w:numPr>
        <w:ind w:left="357" w:right="-1" w:firstLine="568"/>
        <w:jc w:val="both"/>
      </w:pPr>
      <w:r w:rsidRPr="00B07722">
        <w:t>духовно-нравственное развитие и воспитание обучающихся, предусматривающее принятие ими моральных норм, нравственных установок, национальных ценностей;</w:t>
      </w:r>
    </w:p>
    <w:p w:rsidR="00B07722" w:rsidRPr="00B07722" w:rsidRDefault="00B07722" w:rsidP="00B07722">
      <w:pPr>
        <w:numPr>
          <w:ilvl w:val="0"/>
          <w:numId w:val="6"/>
        </w:numPr>
        <w:ind w:left="357" w:right="-1" w:firstLine="568"/>
        <w:jc w:val="both"/>
      </w:pPr>
      <w:r w:rsidRPr="00B07722">
        <w:t xml:space="preserve">укрепление физического и духовного здоровья </w:t>
      </w:r>
      <w:proofErr w:type="gramStart"/>
      <w:r w:rsidRPr="00B07722">
        <w:t>обучающихся</w:t>
      </w:r>
      <w:proofErr w:type="gramEnd"/>
      <w:r w:rsidRPr="00B07722">
        <w:t>.</w:t>
      </w:r>
    </w:p>
    <w:p w:rsidR="00B07722" w:rsidRPr="00B07722" w:rsidRDefault="00B07722" w:rsidP="00B07722">
      <w:pPr>
        <w:ind w:right="-1" w:firstLine="568"/>
        <w:jc w:val="both"/>
      </w:pPr>
    </w:p>
    <w:p w:rsidR="00B07722" w:rsidRPr="00B07722" w:rsidRDefault="00B07722" w:rsidP="00B07722">
      <w:pPr>
        <w:pStyle w:val="ab"/>
        <w:spacing w:after="0" w:line="240" w:lineRule="auto"/>
        <w:ind w:left="0" w:right="-1" w:firstLine="568"/>
        <w:jc w:val="both"/>
        <w:rPr>
          <w:rFonts w:ascii="Times New Roman" w:hAnsi="Times New Roman"/>
          <w:sz w:val="24"/>
          <w:szCs w:val="24"/>
        </w:rPr>
      </w:pPr>
      <w:r w:rsidRPr="00B07722">
        <w:rPr>
          <w:rFonts w:ascii="Times New Roman" w:hAnsi="Times New Roman"/>
          <w:sz w:val="24"/>
          <w:szCs w:val="24"/>
        </w:rPr>
        <w:t>Соответствие целей и задач программы внеурочной деятельности по оздоровительному направлению «Азбука здоровья» целям и задачам основной образовательной программы учреждения будет способствовать осуществлению пролонгированного эффекта от ее реализации в педагогической практике.</w:t>
      </w:r>
    </w:p>
    <w:p w:rsidR="00B07722" w:rsidRPr="00B07722" w:rsidRDefault="00B07722" w:rsidP="00B07722">
      <w:pPr>
        <w:pStyle w:val="ab"/>
        <w:spacing w:after="0" w:line="240" w:lineRule="auto"/>
        <w:ind w:left="0" w:right="-1" w:firstLine="568"/>
        <w:jc w:val="both"/>
        <w:rPr>
          <w:rFonts w:ascii="Times New Roman" w:hAnsi="Times New Roman"/>
          <w:sz w:val="24"/>
          <w:szCs w:val="24"/>
        </w:rPr>
      </w:pPr>
      <w:r w:rsidRPr="00B07722">
        <w:rPr>
          <w:rFonts w:ascii="Times New Roman" w:hAnsi="Times New Roman"/>
          <w:sz w:val="24"/>
          <w:szCs w:val="24"/>
        </w:rPr>
        <w:lastRenderedPageBreak/>
        <w:t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 у</w:t>
      </w:r>
    </w:p>
    <w:p w:rsidR="00B07722" w:rsidRPr="00B07722" w:rsidRDefault="00B07722" w:rsidP="00B07722">
      <w:pPr>
        <w:pStyle w:val="ab"/>
        <w:spacing w:line="240" w:lineRule="auto"/>
        <w:ind w:left="0"/>
        <w:rPr>
          <w:rFonts w:ascii="Times New Roman" w:hAnsi="Times New Roman"/>
          <w:sz w:val="24"/>
          <w:szCs w:val="24"/>
        </w:rPr>
      </w:pPr>
      <w:proofErr w:type="gramStart"/>
      <w:r w:rsidRPr="00B07722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B07722">
        <w:rPr>
          <w:rFonts w:ascii="Times New Roman" w:hAnsi="Times New Roman"/>
          <w:sz w:val="24"/>
          <w:szCs w:val="24"/>
        </w:rPr>
        <w:t>, формируются познавательные, личностные, регулятивные, коммуникативные универсальные учебные действия.</w:t>
      </w:r>
    </w:p>
    <w:p w:rsidR="00B07722" w:rsidRPr="00B07722" w:rsidRDefault="00B07722" w:rsidP="00B07722">
      <w:pPr>
        <w:pStyle w:val="ab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B07722">
        <w:rPr>
          <w:rFonts w:ascii="Times New Roman" w:hAnsi="Times New Roman"/>
          <w:sz w:val="24"/>
          <w:szCs w:val="24"/>
        </w:rPr>
        <w:t xml:space="preserve">         Универсальными компетенциями учащихся на этапе начального общего образования по формированию здорового и безопасного образа жизни являются: </w:t>
      </w:r>
    </w:p>
    <w:p w:rsidR="00B07722" w:rsidRPr="00B07722" w:rsidRDefault="00B07722" w:rsidP="00B07722">
      <w:pPr>
        <w:pStyle w:val="ad"/>
        <w:tabs>
          <w:tab w:val="left" w:pos="1080"/>
        </w:tabs>
        <w:ind w:firstLine="708"/>
        <w:jc w:val="both"/>
      </w:pPr>
      <w:r w:rsidRPr="00B07722">
        <w:t xml:space="preserve"> -умения организовывать собственную деятельность, выбирать и использовать средства для достижения еѐ цели; </w:t>
      </w:r>
    </w:p>
    <w:p w:rsidR="00B07722" w:rsidRPr="00B07722" w:rsidRDefault="00B07722" w:rsidP="00B07722">
      <w:pPr>
        <w:pStyle w:val="ad"/>
        <w:tabs>
          <w:tab w:val="left" w:pos="1080"/>
        </w:tabs>
        <w:ind w:firstLine="708"/>
        <w:jc w:val="both"/>
      </w:pPr>
      <w:r w:rsidRPr="00B07722">
        <w:t xml:space="preserve">-умения активно включаться в коллективную деятельность, взаимодействовать со сверстниками в достижении общих целей; </w:t>
      </w:r>
    </w:p>
    <w:p w:rsidR="00B07722" w:rsidRPr="00B07722" w:rsidRDefault="00B07722" w:rsidP="00B07722">
      <w:pPr>
        <w:pStyle w:val="ad"/>
        <w:tabs>
          <w:tab w:val="left" w:pos="1080"/>
        </w:tabs>
        <w:ind w:firstLine="708"/>
        <w:jc w:val="both"/>
      </w:pPr>
      <w:r w:rsidRPr="00B07722">
        <w:t xml:space="preserve"> -умения доносить информацию в доступной, эмоционально-яркой форме в процессе общения и взаимодействия со сверстниками и взрослыми людьми. </w:t>
      </w:r>
    </w:p>
    <w:p w:rsidR="00B07722" w:rsidRPr="00B07722" w:rsidRDefault="00B07722" w:rsidP="00B07722">
      <w:pPr>
        <w:pStyle w:val="ad"/>
        <w:tabs>
          <w:tab w:val="left" w:pos="567"/>
        </w:tabs>
        <w:ind w:firstLine="708"/>
        <w:jc w:val="both"/>
      </w:pPr>
      <w:r w:rsidRPr="00B07722">
        <w:t xml:space="preserve"> Результатами освоения учащимися содержания программы по формированию здорового и безопасного образа жизни являются:</w:t>
      </w:r>
    </w:p>
    <w:p w:rsidR="00B07722" w:rsidRPr="00B07722" w:rsidRDefault="00B07722" w:rsidP="00B07722">
      <w:pPr>
        <w:pStyle w:val="ab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B07722">
        <w:rPr>
          <w:rFonts w:ascii="Times New Roman" w:hAnsi="Times New Roman"/>
          <w:b/>
        </w:rPr>
        <w:t xml:space="preserve">        ЛИЧНОСТНЫЕ РЕЗУЛЬТАТЫ</w:t>
      </w:r>
      <w:r w:rsidRPr="00B07722">
        <w:rPr>
          <w:rFonts w:ascii="Times New Roman" w:hAnsi="Times New Roman"/>
          <w:sz w:val="24"/>
          <w:szCs w:val="24"/>
        </w:rPr>
        <w:t xml:space="preserve"> — готовность и способность </w:t>
      </w:r>
      <w:proofErr w:type="gramStart"/>
      <w:r w:rsidRPr="00B07722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B07722">
        <w:rPr>
          <w:rFonts w:ascii="Times New Roman" w:hAnsi="Times New Roman"/>
          <w:sz w:val="24"/>
          <w:szCs w:val="24"/>
        </w:rPr>
        <w:t xml:space="preserve"> к саморазвитию, </w:t>
      </w:r>
    </w:p>
    <w:p w:rsidR="00B07722" w:rsidRPr="00B07722" w:rsidRDefault="00B07722" w:rsidP="00B07722">
      <w:pPr>
        <w:pStyle w:val="ab"/>
        <w:spacing w:line="240" w:lineRule="auto"/>
        <w:ind w:left="0"/>
        <w:rPr>
          <w:rFonts w:ascii="Times New Roman" w:hAnsi="Times New Roman"/>
          <w:sz w:val="24"/>
          <w:szCs w:val="24"/>
        </w:rPr>
      </w:pPr>
      <w:proofErr w:type="spellStart"/>
      <w:r w:rsidRPr="00B07722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B07722">
        <w:rPr>
          <w:rFonts w:ascii="Times New Roman" w:hAnsi="Times New Roman"/>
          <w:sz w:val="24"/>
          <w:szCs w:val="24"/>
        </w:rPr>
        <w:t xml:space="preserve"> мотивации к учению и познанию, ценностно-смысловые установки выпускников начальной школы, отражающие их индивидуально-личностные позиции, социальные компетентности, личностные качества;  </w:t>
      </w:r>
      <w:proofErr w:type="spellStart"/>
      <w:r w:rsidRPr="00B07722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B07722">
        <w:rPr>
          <w:rFonts w:ascii="Times New Roman" w:hAnsi="Times New Roman"/>
          <w:sz w:val="24"/>
          <w:szCs w:val="24"/>
        </w:rPr>
        <w:t xml:space="preserve">  основ российской, гражданской идентичности.</w:t>
      </w:r>
    </w:p>
    <w:p w:rsidR="00B07722" w:rsidRPr="00B07722" w:rsidRDefault="00B07722" w:rsidP="00B07722">
      <w:pPr>
        <w:pStyle w:val="ab"/>
        <w:spacing w:line="240" w:lineRule="auto"/>
        <w:ind w:left="426"/>
        <w:rPr>
          <w:rFonts w:ascii="Times New Roman" w:hAnsi="Times New Roman"/>
          <w:sz w:val="24"/>
          <w:szCs w:val="24"/>
        </w:rPr>
      </w:pPr>
      <w:r w:rsidRPr="00B07722">
        <w:rPr>
          <w:rFonts w:ascii="Times New Roman" w:hAnsi="Times New Roman"/>
          <w:b/>
          <w:i/>
          <w:sz w:val="24"/>
          <w:szCs w:val="24"/>
        </w:rPr>
        <w:t>Личностными результатами</w:t>
      </w:r>
      <w:r w:rsidRPr="00B07722">
        <w:rPr>
          <w:rFonts w:ascii="Times New Roman" w:hAnsi="Times New Roman"/>
          <w:sz w:val="24"/>
          <w:szCs w:val="24"/>
        </w:rPr>
        <w:t xml:space="preserve">   программы внеурочной деятельности по общекультурному  направлению «Азбука здоровья»  является формирование следующих умений:</w:t>
      </w:r>
    </w:p>
    <w:p w:rsidR="00B07722" w:rsidRPr="00B07722" w:rsidRDefault="00B0772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B07722">
        <w:rPr>
          <w:rFonts w:ascii="Times New Roman" w:hAnsi="Times New Roman"/>
          <w:i/>
          <w:iCs/>
          <w:sz w:val="24"/>
          <w:szCs w:val="24"/>
        </w:rPr>
        <w:t>Определять </w:t>
      </w:r>
      <w:r w:rsidRPr="00B07722">
        <w:rPr>
          <w:rFonts w:ascii="Times New Roman" w:hAnsi="Times New Roman"/>
          <w:sz w:val="24"/>
          <w:szCs w:val="24"/>
        </w:rPr>
        <w:t>и</w:t>
      </w:r>
      <w:r w:rsidRPr="00B07722">
        <w:rPr>
          <w:rFonts w:ascii="Times New Roman" w:hAnsi="Times New Roman"/>
          <w:i/>
          <w:iCs/>
          <w:sz w:val="24"/>
          <w:szCs w:val="24"/>
        </w:rPr>
        <w:t> высказывать</w:t>
      </w:r>
      <w:r w:rsidRPr="00B07722">
        <w:rPr>
          <w:rFonts w:ascii="Times New Roman" w:hAnsi="Times New Roman"/>
          <w:sz w:val="24"/>
          <w:szCs w:val="24"/>
        </w:rPr>
        <w:t> под руководством учителя самые простые и общие для всех людей правила поведения при сотрудничестве (этические нормы);</w:t>
      </w:r>
    </w:p>
    <w:p w:rsidR="00B07722" w:rsidRPr="00B07722" w:rsidRDefault="00B0772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B07722">
        <w:rPr>
          <w:rFonts w:ascii="Times New Roman" w:hAnsi="Times New Roman"/>
          <w:sz w:val="24"/>
          <w:szCs w:val="24"/>
        </w:rPr>
        <w:t>В предложенных педагогом ситуациях общения и сотрудничества, опираясь на общие для всех простые правила поведения, </w:t>
      </w:r>
      <w:r w:rsidRPr="00B07722">
        <w:rPr>
          <w:rFonts w:ascii="Times New Roman" w:hAnsi="Times New Roman"/>
          <w:i/>
          <w:iCs/>
          <w:sz w:val="24"/>
          <w:szCs w:val="24"/>
        </w:rPr>
        <w:t>делать выбор,</w:t>
      </w:r>
      <w:r w:rsidRPr="00B07722">
        <w:rPr>
          <w:rFonts w:ascii="Times New Roman" w:hAnsi="Times New Roman"/>
          <w:sz w:val="24"/>
          <w:szCs w:val="24"/>
        </w:rPr>
        <w:t> при поддержке других участников группы и педагога, как поступить.</w:t>
      </w:r>
    </w:p>
    <w:p w:rsidR="00B07722" w:rsidRPr="00B07722" w:rsidRDefault="00B07722" w:rsidP="00B07722">
      <w:pPr>
        <w:pStyle w:val="ab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B07722">
        <w:rPr>
          <w:rFonts w:ascii="Times New Roman" w:hAnsi="Times New Roman"/>
          <w:b/>
          <w:sz w:val="24"/>
          <w:szCs w:val="24"/>
        </w:rPr>
        <w:t xml:space="preserve">       </w:t>
      </w:r>
      <w:r w:rsidRPr="00B07722">
        <w:rPr>
          <w:rFonts w:ascii="Times New Roman" w:hAnsi="Times New Roman"/>
          <w:b/>
        </w:rPr>
        <w:t>МЕТАПРЕДМЕТНЫЕ РЕЗУЛЬТАТЫ</w:t>
      </w:r>
      <w:r w:rsidRPr="00B07722">
        <w:rPr>
          <w:rFonts w:ascii="Times New Roman" w:hAnsi="Times New Roman"/>
          <w:sz w:val="24"/>
          <w:szCs w:val="24"/>
        </w:rPr>
        <w:t xml:space="preserve"> — освоенные </w:t>
      </w:r>
      <w:proofErr w:type="gramStart"/>
      <w:r w:rsidRPr="00B07722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B07722">
        <w:rPr>
          <w:rFonts w:ascii="Times New Roman" w:hAnsi="Times New Roman"/>
          <w:sz w:val="24"/>
          <w:szCs w:val="24"/>
        </w:rPr>
        <w:t xml:space="preserve"> универсальные учебные действия (познавательные, регулятивные и коммуникативные). </w:t>
      </w:r>
    </w:p>
    <w:p w:rsidR="00B07722" w:rsidRPr="00B07722" w:rsidRDefault="00B07722" w:rsidP="00B07722">
      <w:pPr>
        <w:pStyle w:val="ab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B07722">
        <w:rPr>
          <w:rFonts w:ascii="Times New Roman" w:hAnsi="Times New Roman"/>
          <w:sz w:val="24"/>
          <w:szCs w:val="24"/>
        </w:rPr>
        <w:t xml:space="preserve">      </w:t>
      </w:r>
      <w:proofErr w:type="spellStart"/>
      <w:r w:rsidRPr="00B07722">
        <w:rPr>
          <w:rFonts w:ascii="Times New Roman" w:hAnsi="Times New Roman"/>
          <w:b/>
          <w:i/>
          <w:sz w:val="24"/>
          <w:szCs w:val="24"/>
        </w:rPr>
        <w:t>Метапредметными</w:t>
      </w:r>
      <w:proofErr w:type="spellEnd"/>
      <w:r w:rsidRPr="00B07722">
        <w:rPr>
          <w:rFonts w:ascii="Times New Roman" w:hAnsi="Times New Roman"/>
          <w:b/>
          <w:i/>
          <w:sz w:val="24"/>
          <w:szCs w:val="24"/>
        </w:rPr>
        <w:t xml:space="preserve"> результатами</w:t>
      </w:r>
      <w:r w:rsidRPr="00B07722">
        <w:rPr>
          <w:rFonts w:ascii="Times New Roman" w:hAnsi="Times New Roman"/>
          <w:sz w:val="24"/>
          <w:szCs w:val="24"/>
        </w:rPr>
        <w:t xml:space="preserve"> программы внеурочной деятельности по общекультурному направлению «Азбука здоровья» - является формирование следующих универсальных учебных действий (УУД):</w:t>
      </w:r>
    </w:p>
    <w:p w:rsidR="00B07722" w:rsidRPr="00B07722" w:rsidRDefault="00B07722" w:rsidP="00B07722">
      <w:pPr>
        <w:pStyle w:val="ab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B07722">
        <w:rPr>
          <w:rFonts w:ascii="Times New Roman" w:hAnsi="Times New Roman"/>
          <w:sz w:val="24"/>
          <w:szCs w:val="24"/>
        </w:rPr>
        <w:t xml:space="preserve">    </w:t>
      </w:r>
      <w:r w:rsidRPr="00B07722">
        <w:rPr>
          <w:rFonts w:ascii="Times New Roman" w:hAnsi="Times New Roman"/>
          <w:b/>
          <w:i/>
          <w:iCs/>
          <w:sz w:val="24"/>
          <w:szCs w:val="24"/>
        </w:rPr>
        <w:t>1. </w:t>
      </w:r>
      <w:r w:rsidRPr="00B07722">
        <w:rPr>
          <w:rFonts w:ascii="Times New Roman" w:hAnsi="Times New Roman"/>
          <w:b/>
          <w:i/>
          <w:iCs/>
        </w:rPr>
        <w:t>РЕГУЛЯТИВНЫЕ УУД:</w:t>
      </w:r>
    </w:p>
    <w:p w:rsidR="00B07722" w:rsidRPr="00B07722" w:rsidRDefault="00B0772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B07722">
        <w:rPr>
          <w:rFonts w:ascii="Times New Roman" w:hAnsi="Times New Roman"/>
          <w:i/>
          <w:iCs/>
          <w:sz w:val="24"/>
          <w:szCs w:val="24"/>
        </w:rPr>
        <w:t>Определять и формулировать</w:t>
      </w:r>
      <w:r w:rsidRPr="00B07722">
        <w:rPr>
          <w:rFonts w:ascii="Times New Roman" w:hAnsi="Times New Roman"/>
          <w:sz w:val="24"/>
          <w:szCs w:val="24"/>
        </w:rPr>
        <w:t> цель деятельности на уроке с помощью учителя.</w:t>
      </w:r>
    </w:p>
    <w:p w:rsidR="00B07722" w:rsidRPr="00B07722" w:rsidRDefault="00B0772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B07722">
        <w:rPr>
          <w:rFonts w:ascii="Times New Roman" w:hAnsi="Times New Roman"/>
          <w:i/>
          <w:iCs/>
          <w:sz w:val="24"/>
          <w:szCs w:val="24"/>
        </w:rPr>
        <w:t>Проговаривать</w:t>
      </w:r>
      <w:r w:rsidRPr="00B07722">
        <w:rPr>
          <w:rFonts w:ascii="Times New Roman" w:hAnsi="Times New Roman"/>
          <w:sz w:val="24"/>
          <w:szCs w:val="24"/>
        </w:rPr>
        <w:t> последовательность действий на уроке.</w:t>
      </w:r>
    </w:p>
    <w:p w:rsidR="00B07722" w:rsidRPr="00B07722" w:rsidRDefault="00B0772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B07722">
        <w:rPr>
          <w:rFonts w:ascii="Times New Roman" w:hAnsi="Times New Roman"/>
          <w:sz w:val="24"/>
          <w:szCs w:val="24"/>
        </w:rPr>
        <w:t>Учить </w:t>
      </w:r>
      <w:r w:rsidRPr="00B07722">
        <w:rPr>
          <w:rFonts w:ascii="Times New Roman" w:hAnsi="Times New Roman"/>
          <w:i/>
          <w:iCs/>
          <w:sz w:val="24"/>
          <w:szCs w:val="24"/>
        </w:rPr>
        <w:t>высказывать</w:t>
      </w:r>
      <w:r w:rsidRPr="00B07722">
        <w:rPr>
          <w:rFonts w:ascii="Times New Roman" w:hAnsi="Times New Roman"/>
          <w:sz w:val="24"/>
          <w:szCs w:val="24"/>
        </w:rPr>
        <w:t> своё предположение (версию) на основе работы с иллюстрацией, учить </w:t>
      </w:r>
      <w:r w:rsidRPr="00B07722">
        <w:rPr>
          <w:rFonts w:ascii="Times New Roman" w:hAnsi="Times New Roman"/>
          <w:i/>
          <w:iCs/>
          <w:sz w:val="24"/>
          <w:szCs w:val="24"/>
        </w:rPr>
        <w:t xml:space="preserve">работать </w:t>
      </w:r>
      <w:r w:rsidRPr="00B07722">
        <w:rPr>
          <w:rFonts w:ascii="Times New Roman" w:hAnsi="Times New Roman"/>
          <w:sz w:val="24"/>
          <w:szCs w:val="24"/>
        </w:rPr>
        <w:t>по предложенному учителем плану.</w:t>
      </w:r>
    </w:p>
    <w:p w:rsidR="00B07722" w:rsidRPr="00B07722" w:rsidRDefault="00B07722" w:rsidP="00327B82">
      <w:pPr>
        <w:pStyle w:val="ab"/>
        <w:spacing w:line="240" w:lineRule="auto"/>
        <w:ind w:left="426"/>
        <w:rPr>
          <w:rFonts w:ascii="Times New Roman" w:hAnsi="Times New Roman"/>
          <w:sz w:val="24"/>
          <w:szCs w:val="24"/>
        </w:rPr>
      </w:pPr>
      <w:r w:rsidRPr="00B07722">
        <w:rPr>
          <w:rFonts w:ascii="Times New Roman" w:hAnsi="Times New Roman"/>
          <w:sz w:val="24"/>
          <w:szCs w:val="24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B07722" w:rsidRPr="00B07722" w:rsidRDefault="00B0772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B07722">
        <w:rPr>
          <w:rFonts w:ascii="Times New Roman" w:hAnsi="Times New Roman"/>
          <w:sz w:val="24"/>
          <w:szCs w:val="24"/>
        </w:rPr>
        <w:t>Учиться совместно с учителем и другими учениками </w:t>
      </w:r>
      <w:r w:rsidRPr="00B07722">
        <w:rPr>
          <w:rFonts w:ascii="Times New Roman" w:hAnsi="Times New Roman"/>
          <w:i/>
          <w:iCs/>
          <w:sz w:val="24"/>
          <w:szCs w:val="24"/>
        </w:rPr>
        <w:t>давать</w:t>
      </w:r>
      <w:r w:rsidRPr="00B07722">
        <w:rPr>
          <w:rFonts w:ascii="Times New Roman" w:hAnsi="Times New Roman"/>
          <w:sz w:val="24"/>
          <w:szCs w:val="24"/>
        </w:rPr>
        <w:t> эмоциональную </w:t>
      </w:r>
      <w:r w:rsidRPr="00B07722">
        <w:rPr>
          <w:rFonts w:ascii="Times New Roman" w:hAnsi="Times New Roman"/>
          <w:i/>
          <w:iCs/>
          <w:sz w:val="24"/>
          <w:szCs w:val="24"/>
        </w:rPr>
        <w:t>оценку</w:t>
      </w:r>
      <w:r w:rsidRPr="00B07722">
        <w:rPr>
          <w:rFonts w:ascii="Times New Roman" w:hAnsi="Times New Roman"/>
          <w:sz w:val="24"/>
          <w:szCs w:val="24"/>
        </w:rPr>
        <w:t> деятельности класса на уроке.</w:t>
      </w:r>
    </w:p>
    <w:p w:rsidR="00B07722" w:rsidRPr="00B07722" w:rsidRDefault="00B07722" w:rsidP="00327B82">
      <w:pPr>
        <w:pStyle w:val="ab"/>
        <w:spacing w:line="240" w:lineRule="auto"/>
        <w:ind w:left="426"/>
        <w:rPr>
          <w:rFonts w:ascii="Times New Roman" w:hAnsi="Times New Roman"/>
          <w:sz w:val="24"/>
          <w:szCs w:val="24"/>
        </w:rPr>
      </w:pPr>
      <w:r w:rsidRPr="00B07722">
        <w:rPr>
          <w:rFonts w:ascii="Times New Roman" w:hAnsi="Times New Roman"/>
          <w:sz w:val="24"/>
          <w:szCs w:val="24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B07722" w:rsidRPr="00B07722" w:rsidRDefault="00B07722" w:rsidP="00B07722">
      <w:pPr>
        <w:pStyle w:val="ab"/>
        <w:spacing w:line="240" w:lineRule="auto"/>
        <w:ind w:left="426"/>
        <w:rPr>
          <w:rFonts w:ascii="Times New Roman" w:hAnsi="Times New Roman"/>
          <w:sz w:val="24"/>
          <w:szCs w:val="24"/>
        </w:rPr>
      </w:pPr>
      <w:r w:rsidRPr="00B07722">
        <w:rPr>
          <w:rFonts w:ascii="Times New Roman" w:hAnsi="Times New Roman"/>
          <w:b/>
          <w:i/>
          <w:iCs/>
        </w:rPr>
        <w:t>2. ПОЗНАВАТЕЛЬНЫЕ УУД:</w:t>
      </w:r>
    </w:p>
    <w:p w:rsidR="00B07722" w:rsidRPr="00B07722" w:rsidRDefault="00B0772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B07722">
        <w:rPr>
          <w:rFonts w:ascii="Times New Roman" w:hAnsi="Times New Roman"/>
          <w:sz w:val="24"/>
          <w:szCs w:val="24"/>
        </w:rPr>
        <w:t>Делать предварительный отбор источников информации: </w:t>
      </w:r>
      <w:r w:rsidRPr="00B07722">
        <w:rPr>
          <w:rFonts w:ascii="Times New Roman" w:hAnsi="Times New Roman"/>
          <w:i/>
          <w:iCs/>
          <w:sz w:val="24"/>
          <w:szCs w:val="24"/>
        </w:rPr>
        <w:t>ориентироваться</w:t>
      </w:r>
      <w:r w:rsidRPr="00B07722">
        <w:rPr>
          <w:rFonts w:ascii="Times New Roman" w:hAnsi="Times New Roman"/>
          <w:sz w:val="24"/>
          <w:szCs w:val="24"/>
        </w:rPr>
        <w:t> в учебнике (на развороте, в оглавлении, в словаре).</w:t>
      </w:r>
    </w:p>
    <w:p w:rsidR="00B07722" w:rsidRPr="00B07722" w:rsidRDefault="00B0772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B07722">
        <w:rPr>
          <w:rFonts w:ascii="Times New Roman" w:hAnsi="Times New Roman"/>
          <w:sz w:val="24"/>
          <w:szCs w:val="24"/>
        </w:rPr>
        <w:t>Добывать новые знания: </w:t>
      </w:r>
      <w:r w:rsidRPr="00B07722">
        <w:rPr>
          <w:rFonts w:ascii="Times New Roman" w:hAnsi="Times New Roman"/>
          <w:i/>
          <w:iCs/>
          <w:sz w:val="24"/>
          <w:szCs w:val="24"/>
        </w:rPr>
        <w:t>находить ответы</w:t>
      </w:r>
      <w:r w:rsidRPr="00B07722">
        <w:rPr>
          <w:rFonts w:ascii="Times New Roman" w:hAnsi="Times New Roman"/>
          <w:sz w:val="24"/>
          <w:szCs w:val="24"/>
        </w:rPr>
        <w:t> на вопросы, используя учебник, свой жизненный опыт и информацию, полученную на уроке.</w:t>
      </w:r>
    </w:p>
    <w:p w:rsidR="00B07722" w:rsidRPr="00B07722" w:rsidRDefault="00B0772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B07722">
        <w:rPr>
          <w:rFonts w:ascii="Times New Roman" w:hAnsi="Times New Roman"/>
          <w:sz w:val="24"/>
          <w:szCs w:val="24"/>
        </w:rPr>
        <w:t>Перерабатывать полученную информацию: </w:t>
      </w:r>
      <w:r w:rsidRPr="00B07722">
        <w:rPr>
          <w:rFonts w:ascii="Times New Roman" w:hAnsi="Times New Roman"/>
          <w:i/>
          <w:iCs/>
          <w:sz w:val="24"/>
          <w:szCs w:val="24"/>
        </w:rPr>
        <w:t>делать</w:t>
      </w:r>
      <w:r w:rsidRPr="00B07722">
        <w:rPr>
          <w:rFonts w:ascii="Times New Roman" w:hAnsi="Times New Roman"/>
          <w:sz w:val="24"/>
          <w:szCs w:val="24"/>
        </w:rPr>
        <w:t> выводы в результате совместной работы всего класса.</w:t>
      </w:r>
    </w:p>
    <w:p w:rsidR="00327B82" w:rsidRDefault="00B0772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B07722">
        <w:rPr>
          <w:rFonts w:ascii="Times New Roman" w:hAnsi="Times New Roman"/>
          <w:sz w:val="24"/>
          <w:szCs w:val="24"/>
        </w:rPr>
        <w:lastRenderedPageBreak/>
        <w:t xml:space="preserve"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</w:t>
      </w:r>
    </w:p>
    <w:p w:rsidR="00B07722" w:rsidRPr="00B07722" w:rsidRDefault="00327B8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B07722" w:rsidRPr="00B07722">
        <w:rPr>
          <w:rFonts w:ascii="Times New Roman" w:hAnsi="Times New Roman"/>
          <w:sz w:val="24"/>
          <w:szCs w:val="24"/>
        </w:rPr>
        <w:t>аходить и формулировать решение задачи с помощью простейших моделей (предметных, рисунков, схематических рисунков).</w:t>
      </w:r>
    </w:p>
    <w:p w:rsidR="00B07722" w:rsidRPr="00B07722" w:rsidRDefault="00327B82" w:rsidP="00327B82">
      <w:pPr>
        <w:pStyle w:val="ab"/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B07722" w:rsidRPr="00B07722">
        <w:rPr>
          <w:rFonts w:ascii="Times New Roman" w:hAnsi="Times New Roman"/>
          <w:sz w:val="24"/>
          <w:szCs w:val="24"/>
        </w:rPr>
        <w:t>Средством формирования этих действий служит учебный материал и задания учебника, ориентированные на линии развития средствами предмета.</w:t>
      </w:r>
    </w:p>
    <w:p w:rsidR="00B07722" w:rsidRPr="00B07722" w:rsidRDefault="00B07722" w:rsidP="00B07722">
      <w:pPr>
        <w:pStyle w:val="ab"/>
        <w:spacing w:line="240" w:lineRule="auto"/>
        <w:ind w:left="426"/>
        <w:rPr>
          <w:rFonts w:ascii="Times New Roman" w:hAnsi="Times New Roman"/>
          <w:b/>
        </w:rPr>
      </w:pPr>
      <w:r w:rsidRPr="00B07722">
        <w:rPr>
          <w:rFonts w:ascii="Times New Roman" w:hAnsi="Times New Roman"/>
          <w:b/>
          <w:i/>
          <w:iCs/>
        </w:rPr>
        <w:t>3. КОММУНИКАТИВНЫЕ УУД:</w:t>
      </w:r>
    </w:p>
    <w:p w:rsidR="00B07722" w:rsidRPr="00B07722" w:rsidRDefault="00B0772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B07722">
        <w:rPr>
          <w:rFonts w:ascii="Times New Roman" w:hAnsi="Times New Roman"/>
          <w:sz w:val="24"/>
          <w:szCs w:val="24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B07722" w:rsidRPr="00B07722" w:rsidRDefault="00B0772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B07722">
        <w:rPr>
          <w:rFonts w:ascii="Times New Roman" w:hAnsi="Times New Roman"/>
          <w:i/>
          <w:iCs/>
          <w:sz w:val="24"/>
          <w:szCs w:val="24"/>
        </w:rPr>
        <w:t>Слушать </w:t>
      </w:r>
      <w:r w:rsidRPr="00B07722">
        <w:rPr>
          <w:rFonts w:ascii="Times New Roman" w:hAnsi="Times New Roman"/>
          <w:sz w:val="24"/>
          <w:szCs w:val="24"/>
        </w:rPr>
        <w:t>и</w:t>
      </w:r>
      <w:r w:rsidRPr="00B07722">
        <w:rPr>
          <w:rFonts w:ascii="Times New Roman" w:hAnsi="Times New Roman"/>
          <w:i/>
          <w:iCs/>
          <w:sz w:val="24"/>
          <w:szCs w:val="24"/>
        </w:rPr>
        <w:t> понимать</w:t>
      </w:r>
      <w:r w:rsidRPr="00B07722">
        <w:rPr>
          <w:rFonts w:ascii="Times New Roman" w:hAnsi="Times New Roman"/>
          <w:sz w:val="24"/>
          <w:szCs w:val="24"/>
        </w:rPr>
        <w:t> речь других.</w:t>
      </w:r>
    </w:p>
    <w:p w:rsidR="00B07722" w:rsidRPr="00B07722" w:rsidRDefault="00B07722" w:rsidP="00663C82">
      <w:pPr>
        <w:pStyle w:val="ab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B07722">
        <w:rPr>
          <w:rFonts w:ascii="Times New Roman" w:hAnsi="Times New Roman"/>
          <w:sz w:val="24"/>
          <w:szCs w:val="24"/>
        </w:rPr>
        <w:t>Средством формирования этих действий служит</w:t>
      </w:r>
      <w:r w:rsidR="00663C82">
        <w:rPr>
          <w:rFonts w:ascii="Times New Roman" w:hAnsi="Times New Roman"/>
          <w:sz w:val="24"/>
          <w:szCs w:val="24"/>
        </w:rPr>
        <w:t xml:space="preserve"> технология проблемного диалога </w:t>
      </w:r>
      <w:r w:rsidRPr="00B07722">
        <w:rPr>
          <w:rFonts w:ascii="Times New Roman" w:hAnsi="Times New Roman"/>
          <w:sz w:val="24"/>
          <w:szCs w:val="24"/>
        </w:rPr>
        <w:t>(побуждающий и подводящий диалог).</w:t>
      </w:r>
    </w:p>
    <w:p w:rsidR="00B07722" w:rsidRPr="00B07722" w:rsidRDefault="00B0772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B07722">
        <w:rPr>
          <w:rFonts w:ascii="Times New Roman" w:hAnsi="Times New Roman"/>
          <w:sz w:val="24"/>
          <w:szCs w:val="24"/>
        </w:rPr>
        <w:t>Совместно договариваться о правилах общения и поведения в школе и следовать им.</w:t>
      </w:r>
    </w:p>
    <w:p w:rsidR="00B07722" w:rsidRPr="00B07722" w:rsidRDefault="00B0772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B07722">
        <w:rPr>
          <w:rFonts w:ascii="Times New Roman" w:hAnsi="Times New Roman"/>
          <w:sz w:val="24"/>
          <w:szCs w:val="24"/>
        </w:rPr>
        <w:t>Учиться выполнять различные роли в группе (лидера, исполнителя, критика).</w:t>
      </w:r>
    </w:p>
    <w:p w:rsidR="00B07722" w:rsidRPr="00B07722" w:rsidRDefault="00B0772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B07722">
        <w:rPr>
          <w:rFonts w:ascii="Times New Roman" w:hAnsi="Times New Roman"/>
          <w:sz w:val="24"/>
          <w:szCs w:val="24"/>
        </w:rPr>
        <w:t>Средством формирования этих действий служит организация работы в парах и малых группах (в приложении представлены варианты проведения уроков).</w:t>
      </w:r>
    </w:p>
    <w:p w:rsidR="00B07722" w:rsidRPr="00B07722" w:rsidRDefault="00B07722" w:rsidP="00B07722">
      <w:pPr>
        <w:pStyle w:val="ab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B07722">
        <w:rPr>
          <w:rFonts w:ascii="Times New Roman" w:hAnsi="Times New Roman"/>
          <w:b/>
        </w:rPr>
        <w:t xml:space="preserve">      </w:t>
      </w:r>
      <w:proofErr w:type="gramStart"/>
      <w:r w:rsidRPr="00B07722">
        <w:rPr>
          <w:rFonts w:ascii="Times New Roman" w:hAnsi="Times New Roman"/>
          <w:b/>
        </w:rPr>
        <w:t>ПРЕДМЕТНЫЕ РЕЗУЛЬТАТЫ</w:t>
      </w:r>
      <w:r w:rsidRPr="00B07722">
        <w:rPr>
          <w:rFonts w:ascii="Times New Roman" w:hAnsi="Times New Roman"/>
          <w:sz w:val="24"/>
          <w:szCs w:val="24"/>
        </w:rPr>
        <w:t xml:space="preserve"> — 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  <w:proofErr w:type="gramEnd"/>
    </w:p>
    <w:p w:rsidR="00B07722" w:rsidRPr="00B07722" w:rsidRDefault="00B07722" w:rsidP="00B07722">
      <w:pPr>
        <w:pStyle w:val="ab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B07722" w:rsidRPr="00B07722" w:rsidRDefault="00B07722" w:rsidP="00B07722">
      <w:pPr>
        <w:pStyle w:val="ab"/>
        <w:spacing w:line="240" w:lineRule="auto"/>
        <w:ind w:left="426"/>
        <w:rPr>
          <w:rFonts w:ascii="Times New Roman" w:hAnsi="Times New Roman"/>
        </w:rPr>
      </w:pPr>
      <w:r w:rsidRPr="00B07722">
        <w:rPr>
          <w:rFonts w:ascii="Times New Roman" w:hAnsi="Times New Roman"/>
          <w:b/>
          <w:i/>
          <w:iCs/>
        </w:rPr>
        <w:t>ОЗДОРОВИТЕЛЬНЫЕ РЕЗУЛЬТАТЫ ПРОГРАММЫ ВНЕУРОЧНОЙ ДЕЯТЕЛЬНОСТИ:</w:t>
      </w:r>
    </w:p>
    <w:p w:rsidR="00B07722" w:rsidRPr="00B07722" w:rsidRDefault="00B0772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B07722">
        <w:rPr>
          <w:rFonts w:ascii="Times New Roman" w:hAnsi="Times New Roman"/>
          <w:sz w:val="24"/>
          <w:szCs w:val="24"/>
        </w:rPr>
        <w:t xml:space="preserve">осознание  </w:t>
      </w:r>
      <w:proofErr w:type="gramStart"/>
      <w:r w:rsidRPr="00B07722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B07722">
        <w:rPr>
          <w:rFonts w:ascii="Times New Roman" w:hAnsi="Times New Roman"/>
          <w:sz w:val="24"/>
          <w:szCs w:val="24"/>
        </w:rPr>
        <w:t xml:space="preserve"> необходимости заботы о своём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 обучающихся, посещающих спортивные секции и спортивно-оздоровительные мероприятия;</w:t>
      </w:r>
    </w:p>
    <w:p w:rsidR="00B07722" w:rsidRPr="00B07722" w:rsidRDefault="00B07722" w:rsidP="00B07722">
      <w:pPr>
        <w:pStyle w:val="ab"/>
        <w:numPr>
          <w:ilvl w:val="0"/>
          <w:numId w:val="7"/>
        </w:numPr>
        <w:spacing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B07722">
        <w:rPr>
          <w:rFonts w:ascii="Times New Roman" w:hAnsi="Times New Roman"/>
          <w:sz w:val="24"/>
          <w:szCs w:val="24"/>
        </w:rPr>
        <w:t>социальная адаптация детей, расширение сферы общения, приобретение опыта взаимодействия с окружающим миром.</w:t>
      </w:r>
    </w:p>
    <w:p w:rsidR="00B07722" w:rsidRPr="00B07722" w:rsidRDefault="00B07722" w:rsidP="00B07722">
      <w:pPr>
        <w:pStyle w:val="ab"/>
        <w:spacing w:line="240" w:lineRule="auto"/>
        <w:ind w:left="426"/>
        <w:rPr>
          <w:rFonts w:ascii="Times New Roman" w:hAnsi="Times New Roman"/>
          <w:sz w:val="24"/>
          <w:szCs w:val="24"/>
        </w:rPr>
      </w:pPr>
    </w:p>
    <w:p w:rsidR="00A41D21" w:rsidRPr="00A41D21" w:rsidRDefault="00B07722" w:rsidP="001C369F">
      <w:pPr>
        <w:pStyle w:val="ab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B07722">
        <w:rPr>
          <w:rFonts w:ascii="Times New Roman" w:hAnsi="Times New Roman"/>
          <w:sz w:val="24"/>
          <w:szCs w:val="24"/>
        </w:rPr>
        <w:t xml:space="preserve">       </w:t>
      </w:r>
      <w:r w:rsidRPr="00B07722">
        <w:rPr>
          <w:rFonts w:ascii="Times New Roman" w:hAnsi="Times New Roman"/>
          <w:b/>
          <w:sz w:val="24"/>
          <w:szCs w:val="24"/>
        </w:rPr>
        <w:t>Первостепенным результатом</w:t>
      </w:r>
      <w:r w:rsidRPr="00B07722">
        <w:rPr>
          <w:rFonts w:ascii="Times New Roman" w:hAnsi="Times New Roman"/>
          <w:sz w:val="24"/>
          <w:szCs w:val="24"/>
        </w:rPr>
        <w:t xml:space="preserve"> реализации программы внеурочной деятельности будет сознательное отношение обучающихся к собственному здоровью во всем его проявлениях.</w:t>
      </w:r>
    </w:p>
    <w:p w:rsidR="002F3475" w:rsidRDefault="002F3475" w:rsidP="00275926">
      <w:pPr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            </w:t>
      </w:r>
      <w:r w:rsidR="001C369F">
        <w:rPr>
          <w:rFonts w:cs="Tahoma"/>
          <w:b/>
          <w:sz w:val="28"/>
          <w:szCs w:val="28"/>
        </w:rPr>
        <w:t xml:space="preserve">                        </w:t>
      </w:r>
    </w:p>
    <w:p w:rsidR="00A41D21" w:rsidRPr="00A41D21" w:rsidRDefault="00DD1FA2" w:rsidP="00695FBD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1 КЛАСС</w:t>
      </w:r>
    </w:p>
    <w:p w:rsidR="00A41D21" w:rsidRPr="00A41D21" w:rsidRDefault="002F3475" w:rsidP="00695FBD">
      <w:pPr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     </w:t>
      </w:r>
      <w:r w:rsidRPr="00561BB7">
        <w:rPr>
          <w:bCs/>
        </w:rPr>
        <w:t xml:space="preserve">На первом году обучения учащиеся </w:t>
      </w:r>
      <w:r w:rsidRPr="00561BB7">
        <w:rPr>
          <w:b/>
          <w:bCs/>
          <w:i/>
        </w:rPr>
        <w:t>узнают</w:t>
      </w:r>
      <w:r w:rsidRPr="00561BB7">
        <w:rPr>
          <w:bCs/>
        </w:rPr>
        <w:t xml:space="preserve">, как  заботиться об органах чувств, правильно ухаживать за зубами, руками и ногами; </w:t>
      </w:r>
      <w:r w:rsidRPr="00561BB7">
        <w:rPr>
          <w:b/>
          <w:bCs/>
          <w:i/>
        </w:rPr>
        <w:t>учатся</w:t>
      </w:r>
      <w:r w:rsidRPr="00561BB7">
        <w:rPr>
          <w:bCs/>
        </w:rPr>
        <w:t xml:space="preserve"> правильному  питанию, узнают, как сон сделать полезным, знакомятся с правилами поведения в школе, обучаются искоренять свои вредные привычки не только на теоретических занятиях, но и в играх.</w:t>
      </w:r>
      <w:r w:rsidR="00A41D21">
        <w:rPr>
          <w:b/>
          <w:bCs/>
        </w:rPr>
        <w:t xml:space="preserve"> </w:t>
      </w:r>
    </w:p>
    <w:p w:rsidR="00DD1FA2" w:rsidRDefault="00275926" w:rsidP="00DD1FA2">
      <w:pPr>
        <w:pStyle w:val="ab"/>
        <w:spacing w:after="0" w:line="240" w:lineRule="auto"/>
        <w:ind w:left="0" w:right="-1" w:firstLine="568"/>
        <w:jc w:val="both"/>
        <w:rPr>
          <w:b/>
          <w:bCs/>
        </w:rPr>
      </w:pPr>
      <w:r>
        <w:rPr>
          <w:b/>
          <w:bCs/>
        </w:rPr>
        <w:t xml:space="preserve">                          </w:t>
      </w:r>
    </w:p>
    <w:p w:rsidR="00DD1FA2" w:rsidRPr="00276B2C" w:rsidRDefault="00DD1FA2" w:rsidP="00DD1FA2">
      <w:pPr>
        <w:pStyle w:val="ab"/>
        <w:spacing w:after="0" w:line="240" w:lineRule="auto"/>
        <w:ind w:left="0" w:right="-1" w:firstLine="568"/>
        <w:jc w:val="both"/>
        <w:rPr>
          <w:rFonts w:ascii="Times New Roman" w:hAnsi="Times New Roman"/>
          <w:b/>
          <w:sz w:val="24"/>
          <w:szCs w:val="24"/>
        </w:rPr>
      </w:pPr>
      <w:r>
        <w:rPr>
          <w:b/>
          <w:bCs/>
        </w:rPr>
        <w:t xml:space="preserve">                     </w:t>
      </w:r>
      <w:r w:rsidR="00275926">
        <w:rPr>
          <w:b/>
          <w:bCs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СОДЕРЖАНИЕ </w:t>
      </w:r>
      <w:r w:rsidRPr="00276B2C">
        <w:rPr>
          <w:rFonts w:ascii="Times New Roman" w:hAnsi="Times New Roman"/>
          <w:b/>
          <w:sz w:val="24"/>
          <w:szCs w:val="24"/>
        </w:rPr>
        <w:t xml:space="preserve"> КУРСА "АЗБУКА ЗДОРОВЬЯ"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</w:t>
      </w:r>
    </w:p>
    <w:p w:rsidR="00275926" w:rsidRDefault="00275926" w:rsidP="00695FBD">
      <w:r>
        <w:rPr>
          <w:b/>
          <w:bCs/>
        </w:rPr>
        <w:t xml:space="preserve">                             </w:t>
      </w:r>
      <w:r w:rsidR="00DD1FA2">
        <w:rPr>
          <w:b/>
          <w:bCs/>
        </w:rPr>
        <w:t xml:space="preserve">                            </w:t>
      </w:r>
      <w:r>
        <w:rPr>
          <w:b/>
          <w:bCs/>
        </w:rPr>
        <w:t xml:space="preserve">  </w:t>
      </w:r>
      <w:r w:rsidR="002F3475" w:rsidRPr="00561BB7">
        <w:rPr>
          <w:b/>
          <w:bCs/>
        </w:rPr>
        <w:t>1 класс (33 часа)</w:t>
      </w:r>
    </w:p>
    <w:p w:rsidR="002F3475" w:rsidRDefault="002F3475" w:rsidP="00695FBD">
      <w:r w:rsidRPr="00561BB7">
        <w:rPr>
          <w:b/>
          <w:bCs/>
        </w:rPr>
        <w:t>Дружи с водой (2ч)</w:t>
      </w:r>
      <w:r w:rsidRPr="00561BB7">
        <w:t xml:space="preserve">  Советы доктора Воды. Друзья Вода и Мыло.</w:t>
      </w:r>
    </w:p>
    <w:p w:rsidR="002F3475" w:rsidRPr="00561BB7" w:rsidRDefault="002F3475" w:rsidP="00695FBD">
      <w:pPr>
        <w:jc w:val="both"/>
      </w:pPr>
      <w:r w:rsidRPr="00561BB7">
        <w:rPr>
          <w:b/>
          <w:bCs/>
        </w:rPr>
        <w:t>Забота об органах чувств (5 ч)</w:t>
      </w:r>
      <w:r w:rsidRPr="00561BB7">
        <w:t xml:space="preserve">  Глаза – главные помощники человека. Чтобы уши слышали. Зачем человеку кожа.  Надёжная защита организма. Если кожа повреждена.</w:t>
      </w:r>
    </w:p>
    <w:p w:rsidR="002F3475" w:rsidRPr="00561BB7" w:rsidRDefault="002F3475" w:rsidP="002F3475">
      <w:pPr>
        <w:jc w:val="both"/>
      </w:pPr>
      <w:r w:rsidRPr="00561BB7">
        <w:rPr>
          <w:b/>
          <w:bCs/>
        </w:rPr>
        <w:t>Уход за зубами (3 ч)</w:t>
      </w:r>
      <w:r w:rsidRPr="00561BB7">
        <w:t xml:space="preserve">  Почему болят зубы. Чтобы зубы были здоровыми. Как сохранить улыбку </w:t>
      </w:r>
      <w:proofErr w:type="gramStart"/>
      <w:r w:rsidRPr="00561BB7">
        <w:t>красивой</w:t>
      </w:r>
      <w:proofErr w:type="gramEnd"/>
      <w:r w:rsidRPr="00561BB7">
        <w:t>.</w:t>
      </w:r>
    </w:p>
    <w:p w:rsidR="002F3475" w:rsidRPr="00561BB7" w:rsidRDefault="002F3475" w:rsidP="002F3475">
      <w:pPr>
        <w:jc w:val="both"/>
      </w:pPr>
      <w:r w:rsidRPr="00561BB7">
        <w:rPr>
          <w:b/>
          <w:bCs/>
        </w:rPr>
        <w:t>Уход за руками и ногами (1 ч)</w:t>
      </w:r>
      <w:r w:rsidRPr="00561BB7">
        <w:t xml:space="preserve">  «Рабочие инструменты» человека.</w:t>
      </w:r>
    </w:p>
    <w:p w:rsidR="002F3475" w:rsidRPr="00561BB7" w:rsidRDefault="002F3475" w:rsidP="002F3475">
      <w:pPr>
        <w:jc w:val="both"/>
      </w:pPr>
      <w:r w:rsidRPr="00561BB7">
        <w:rPr>
          <w:b/>
          <w:bCs/>
        </w:rPr>
        <w:t>Как следует питаться (2 ч)</w:t>
      </w:r>
      <w:r w:rsidRPr="00561BB7">
        <w:t xml:space="preserve">  Питание – необходимое условие для жизни человека. Здоровая Пища для всей семьи.</w:t>
      </w:r>
    </w:p>
    <w:p w:rsidR="002F3475" w:rsidRPr="00561BB7" w:rsidRDefault="002F3475" w:rsidP="002F3475">
      <w:pPr>
        <w:jc w:val="both"/>
        <w:rPr>
          <w:b/>
          <w:bCs/>
        </w:rPr>
      </w:pPr>
      <w:r w:rsidRPr="00561BB7">
        <w:rPr>
          <w:b/>
          <w:bCs/>
        </w:rPr>
        <w:t xml:space="preserve">Как сделать сон полезным (1 ч)  </w:t>
      </w:r>
      <w:r w:rsidRPr="00561BB7">
        <w:t>Сон – лучшее лекарство.</w:t>
      </w:r>
    </w:p>
    <w:p w:rsidR="002F3475" w:rsidRPr="00561BB7" w:rsidRDefault="002F3475" w:rsidP="002F3475">
      <w:pPr>
        <w:jc w:val="both"/>
      </w:pPr>
      <w:r w:rsidRPr="00561BB7">
        <w:rPr>
          <w:b/>
          <w:bCs/>
        </w:rPr>
        <w:t>Настроение в школе (2 ч)</w:t>
      </w:r>
      <w:r w:rsidRPr="00561BB7">
        <w:t xml:space="preserve">  Как настроение?</w:t>
      </w:r>
    </w:p>
    <w:p w:rsidR="002F3475" w:rsidRPr="00561BB7" w:rsidRDefault="002F3475" w:rsidP="002F3475">
      <w:pPr>
        <w:jc w:val="both"/>
      </w:pPr>
      <w:r w:rsidRPr="00561BB7">
        <w:rPr>
          <w:b/>
          <w:bCs/>
        </w:rPr>
        <w:t>Настроение после школы(1 ч)</w:t>
      </w:r>
      <w:r w:rsidRPr="00561BB7">
        <w:t xml:space="preserve">  Я пришёл из школы.</w:t>
      </w:r>
    </w:p>
    <w:p w:rsidR="002F3475" w:rsidRPr="00561BB7" w:rsidRDefault="002F3475" w:rsidP="002F3475">
      <w:pPr>
        <w:jc w:val="both"/>
      </w:pPr>
      <w:r w:rsidRPr="00561BB7">
        <w:rPr>
          <w:b/>
          <w:bCs/>
        </w:rPr>
        <w:t>Поведение в школе (2 ч)</w:t>
      </w:r>
      <w:r w:rsidRPr="00561BB7">
        <w:t xml:space="preserve">  Я – ученик.</w:t>
      </w:r>
    </w:p>
    <w:p w:rsidR="002F3475" w:rsidRPr="00561BB7" w:rsidRDefault="002F3475" w:rsidP="002F3475">
      <w:pPr>
        <w:jc w:val="both"/>
        <w:rPr>
          <w:b/>
          <w:bCs/>
        </w:rPr>
      </w:pPr>
      <w:r w:rsidRPr="00561BB7">
        <w:rPr>
          <w:b/>
          <w:bCs/>
        </w:rPr>
        <w:lastRenderedPageBreak/>
        <w:t>Вредные привычки (2 ч)</w:t>
      </w:r>
    </w:p>
    <w:p w:rsidR="002F3475" w:rsidRPr="00561BB7" w:rsidRDefault="002F3475" w:rsidP="002F3475">
      <w:pPr>
        <w:jc w:val="both"/>
      </w:pPr>
      <w:r w:rsidRPr="00561BB7">
        <w:rPr>
          <w:b/>
          <w:bCs/>
        </w:rPr>
        <w:t>Мышцы, кости и суставы (2 ч)</w:t>
      </w:r>
      <w:r w:rsidRPr="00561BB7">
        <w:t xml:space="preserve">  Скелет – наша опора. Осанка – стройная спина.</w:t>
      </w:r>
    </w:p>
    <w:p w:rsidR="002F3475" w:rsidRPr="00561BB7" w:rsidRDefault="002F3475" w:rsidP="002F3475">
      <w:pPr>
        <w:jc w:val="both"/>
      </w:pPr>
      <w:r w:rsidRPr="00561BB7">
        <w:rPr>
          <w:b/>
          <w:bCs/>
        </w:rPr>
        <w:t>Как закаляться (2 ч)</w:t>
      </w:r>
      <w:r w:rsidRPr="00561BB7">
        <w:t xml:space="preserve">  Если хочешь быть </w:t>
      </w:r>
      <w:proofErr w:type="gramStart"/>
      <w:r w:rsidRPr="00561BB7">
        <w:t>здоров</w:t>
      </w:r>
      <w:proofErr w:type="gramEnd"/>
      <w:r w:rsidRPr="00561BB7">
        <w:t>.</w:t>
      </w:r>
    </w:p>
    <w:p w:rsidR="002F3475" w:rsidRPr="00561BB7" w:rsidRDefault="002F3475" w:rsidP="002F3475">
      <w:pPr>
        <w:jc w:val="both"/>
      </w:pPr>
      <w:r w:rsidRPr="00561BB7">
        <w:rPr>
          <w:b/>
          <w:bCs/>
        </w:rPr>
        <w:t>Как правильно вести себя на воде (1 ч)</w:t>
      </w:r>
      <w:r w:rsidRPr="00561BB7">
        <w:t xml:space="preserve">  Правила безопасности на воде.</w:t>
      </w:r>
    </w:p>
    <w:p w:rsidR="002F3475" w:rsidRPr="00561BB7" w:rsidRDefault="002F3475" w:rsidP="002F3475">
      <w:pPr>
        <w:jc w:val="both"/>
      </w:pPr>
      <w:r w:rsidRPr="00561BB7">
        <w:rPr>
          <w:b/>
          <w:bCs/>
        </w:rPr>
        <w:t>Народные игры.(2 ч)</w:t>
      </w:r>
    </w:p>
    <w:p w:rsidR="002F3475" w:rsidRPr="00561BB7" w:rsidRDefault="002F3475" w:rsidP="002F3475">
      <w:pPr>
        <w:jc w:val="both"/>
      </w:pPr>
      <w:r w:rsidRPr="00561BB7">
        <w:rPr>
          <w:b/>
          <w:bCs/>
        </w:rPr>
        <w:t>Подвижные игры (3ч)</w:t>
      </w:r>
    </w:p>
    <w:p w:rsidR="002F3475" w:rsidRPr="00561BB7" w:rsidRDefault="002F3475" w:rsidP="002F3475">
      <w:pPr>
        <w:jc w:val="both"/>
      </w:pPr>
      <w:r w:rsidRPr="00561BB7">
        <w:rPr>
          <w:b/>
          <w:bCs/>
        </w:rPr>
        <w:t>Доктора природы(2 ч)</w:t>
      </w:r>
    </w:p>
    <w:p w:rsidR="002F3475" w:rsidRDefault="002F3475" w:rsidP="002F3475">
      <w:pPr>
        <w:rPr>
          <w:b/>
          <w:bCs/>
          <w:i/>
          <w:sz w:val="20"/>
          <w:szCs w:val="20"/>
          <w:u w:val="single"/>
        </w:rPr>
      </w:pPr>
    </w:p>
    <w:p w:rsidR="002F3475" w:rsidRPr="002F3475" w:rsidRDefault="002F3475" w:rsidP="002F3475">
      <w:pPr>
        <w:rPr>
          <w:b/>
          <w:bCs/>
          <w:i/>
          <w:sz w:val="20"/>
          <w:szCs w:val="20"/>
        </w:rPr>
      </w:pPr>
      <w:r w:rsidRPr="002F3475">
        <w:rPr>
          <w:b/>
          <w:bCs/>
          <w:i/>
          <w:sz w:val="20"/>
          <w:szCs w:val="20"/>
          <w:u w:val="single"/>
        </w:rPr>
        <w:t>ФОРМЫ РАБОТЫ В ПЕРВОМ КЛАССЕ</w:t>
      </w:r>
      <w:r w:rsidRPr="002F3475">
        <w:rPr>
          <w:b/>
          <w:bCs/>
          <w:i/>
          <w:sz w:val="20"/>
          <w:szCs w:val="20"/>
        </w:rPr>
        <w:t xml:space="preserve">: </w:t>
      </w:r>
    </w:p>
    <w:p w:rsidR="002F3475" w:rsidRPr="00561BB7" w:rsidRDefault="002F3475" w:rsidP="002F3475">
      <w:pPr>
        <w:numPr>
          <w:ilvl w:val="0"/>
          <w:numId w:val="15"/>
        </w:numPr>
        <w:rPr>
          <w:bCs/>
        </w:rPr>
      </w:pPr>
      <w:r w:rsidRPr="00561BB7">
        <w:rPr>
          <w:bCs/>
        </w:rPr>
        <w:t>Экскурсии</w:t>
      </w:r>
    </w:p>
    <w:p w:rsidR="002F3475" w:rsidRPr="00561BB7" w:rsidRDefault="002F3475" w:rsidP="002F3475">
      <w:pPr>
        <w:numPr>
          <w:ilvl w:val="0"/>
          <w:numId w:val="15"/>
        </w:numPr>
        <w:rPr>
          <w:bCs/>
        </w:rPr>
      </w:pPr>
      <w:r w:rsidRPr="00561BB7">
        <w:rPr>
          <w:bCs/>
        </w:rPr>
        <w:t>Игры</w:t>
      </w:r>
    </w:p>
    <w:p w:rsidR="002F3475" w:rsidRPr="00561BB7" w:rsidRDefault="002F3475" w:rsidP="002F3475">
      <w:pPr>
        <w:numPr>
          <w:ilvl w:val="0"/>
          <w:numId w:val="15"/>
        </w:numPr>
        <w:rPr>
          <w:bCs/>
        </w:rPr>
      </w:pPr>
      <w:r w:rsidRPr="00561BB7">
        <w:rPr>
          <w:bCs/>
        </w:rPr>
        <w:t>Практические занятия</w:t>
      </w:r>
    </w:p>
    <w:p w:rsidR="002F3475" w:rsidRPr="00561BB7" w:rsidRDefault="002F3475" w:rsidP="002F3475">
      <w:pPr>
        <w:numPr>
          <w:ilvl w:val="0"/>
          <w:numId w:val="15"/>
        </w:numPr>
        <w:rPr>
          <w:bCs/>
        </w:rPr>
      </w:pPr>
      <w:r w:rsidRPr="00561BB7">
        <w:rPr>
          <w:bCs/>
        </w:rPr>
        <w:t>Воспитательное мероприятие</w:t>
      </w:r>
    </w:p>
    <w:p w:rsidR="002F3475" w:rsidRPr="00561BB7" w:rsidRDefault="002F3475" w:rsidP="002F3475">
      <w:pPr>
        <w:numPr>
          <w:ilvl w:val="0"/>
          <w:numId w:val="15"/>
        </w:numPr>
        <w:rPr>
          <w:bCs/>
        </w:rPr>
      </w:pPr>
      <w:r w:rsidRPr="00561BB7">
        <w:rPr>
          <w:bCs/>
        </w:rPr>
        <w:t>Викторины</w:t>
      </w:r>
    </w:p>
    <w:p w:rsidR="00E67E99" w:rsidRDefault="00A41D21" w:rsidP="008D6DEC">
      <w:pPr>
        <w:pStyle w:val="ab"/>
        <w:spacing w:after="0" w:line="240" w:lineRule="auto"/>
        <w:ind w:left="0" w:right="-1" w:firstLine="568"/>
        <w:jc w:val="both"/>
        <w:rPr>
          <w:rFonts w:ascii="Times New Roman" w:hAnsi="Times New Roman"/>
          <w:b/>
          <w:sz w:val="24"/>
          <w:szCs w:val="24"/>
        </w:rPr>
      </w:pPr>
      <w:r w:rsidRPr="00A41D21">
        <w:rPr>
          <w:rFonts w:ascii="Times New Roman" w:hAnsi="Times New Roman"/>
          <w:b/>
          <w:sz w:val="24"/>
          <w:szCs w:val="24"/>
        </w:rPr>
        <w:t xml:space="preserve">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</w:t>
      </w:r>
    </w:p>
    <w:p w:rsidR="00E67E99" w:rsidRPr="00176D72" w:rsidRDefault="00E67E99" w:rsidP="00E67E99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 w:rsidRPr="00176D72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E67E99" w:rsidRPr="00176D72" w:rsidRDefault="00597BA9" w:rsidP="00E67E99">
      <w:pPr>
        <w:pStyle w:val="ab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</w:t>
      </w:r>
      <w:r w:rsidR="00E67E99" w:rsidRPr="00176D72">
        <w:rPr>
          <w:rFonts w:ascii="Times New Roman" w:hAnsi="Times New Roman"/>
          <w:b/>
          <w:bCs/>
          <w:sz w:val="24"/>
          <w:szCs w:val="24"/>
        </w:rPr>
        <w:t>урса «Азбука здоровья».</w:t>
      </w:r>
    </w:p>
    <w:p w:rsidR="00E67E99" w:rsidRPr="00176D72" w:rsidRDefault="00597BA9" w:rsidP="00E67E99">
      <w:pPr>
        <w:pStyle w:val="ab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76D72">
        <w:rPr>
          <w:rFonts w:ascii="Times New Roman" w:hAnsi="Times New Roman"/>
          <w:b/>
          <w:bCs/>
          <w:sz w:val="24"/>
          <w:szCs w:val="24"/>
        </w:rPr>
        <w:t>1 КЛАСС</w:t>
      </w:r>
      <w:r w:rsidRPr="00176D72">
        <w:rPr>
          <w:rFonts w:ascii="Times New Roman" w:hAnsi="Times New Roman"/>
          <w:sz w:val="24"/>
          <w:szCs w:val="24"/>
        </w:rPr>
        <w:t xml:space="preserve"> </w:t>
      </w:r>
      <w:r w:rsidR="00E67E99" w:rsidRPr="00176D72">
        <w:rPr>
          <w:rFonts w:ascii="Times New Roman" w:hAnsi="Times New Roman"/>
          <w:b/>
          <w:sz w:val="24"/>
          <w:szCs w:val="24"/>
        </w:rPr>
        <w:t>(</w:t>
      </w:r>
      <w:r w:rsidR="00E67E99" w:rsidRPr="00176D72">
        <w:rPr>
          <w:rFonts w:ascii="Times New Roman" w:hAnsi="Times New Roman"/>
          <w:b/>
          <w:bCs/>
          <w:sz w:val="24"/>
          <w:szCs w:val="24"/>
        </w:rPr>
        <w:t>33 часа)</w:t>
      </w:r>
    </w:p>
    <w:p w:rsidR="00E67E99" w:rsidRPr="00176D72" w:rsidRDefault="00E67E99" w:rsidP="00E67E99">
      <w:pPr>
        <w:jc w:val="center"/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"/>
        <w:gridCol w:w="6186"/>
        <w:gridCol w:w="1473"/>
        <w:gridCol w:w="1254"/>
      </w:tblGrid>
      <w:tr w:rsidR="00E67E99" w:rsidRPr="00176D72" w:rsidTr="00E67E99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176D72" w:rsidRDefault="00E67E99" w:rsidP="00E67E99">
            <w:pPr>
              <w:spacing w:before="100" w:beforeAutospacing="1" w:after="100" w:afterAutospacing="1"/>
              <w:jc w:val="both"/>
            </w:pPr>
            <w:r w:rsidRPr="00176D72">
              <w:rPr>
                <w:b/>
                <w:bCs/>
              </w:rPr>
              <w:t>№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176D72" w:rsidRDefault="00E67E99" w:rsidP="00E67E99">
            <w:pPr>
              <w:spacing w:before="100" w:beforeAutospacing="1" w:after="100" w:afterAutospacing="1"/>
              <w:jc w:val="center"/>
            </w:pPr>
            <w:r w:rsidRPr="00176D72">
              <w:rPr>
                <w:b/>
                <w:bCs/>
              </w:rPr>
              <w:t>Тема занятия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176D72" w:rsidRDefault="00E67E99" w:rsidP="00E67E99">
            <w:pPr>
              <w:spacing w:before="100" w:beforeAutospacing="1" w:after="100" w:afterAutospacing="1"/>
              <w:jc w:val="both"/>
            </w:pPr>
            <w:r w:rsidRPr="00176D72">
              <w:rPr>
                <w:b/>
                <w:bCs/>
              </w:rPr>
              <w:t>Количество часов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176D72" w:rsidRDefault="00E67E99" w:rsidP="00E67E99">
            <w:pPr>
              <w:spacing w:before="100" w:beforeAutospacing="1" w:after="100" w:afterAutospacing="1"/>
              <w:jc w:val="both"/>
              <w:rPr>
                <w:b/>
                <w:bCs/>
              </w:rPr>
            </w:pPr>
            <w:r w:rsidRPr="00176D72">
              <w:rPr>
                <w:b/>
                <w:bCs/>
              </w:rPr>
              <w:t xml:space="preserve"> Сроки</w:t>
            </w:r>
          </w:p>
        </w:tc>
      </w:tr>
      <w:tr w:rsidR="00E67E99" w:rsidRPr="00176D72" w:rsidTr="00E67E99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597BA9" w:rsidRDefault="00E67E99" w:rsidP="00E67E99">
            <w:pPr>
              <w:spacing w:before="100" w:beforeAutospacing="1" w:after="100" w:afterAutospacing="1"/>
              <w:jc w:val="both"/>
            </w:pPr>
            <w:r w:rsidRPr="00597BA9">
              <w:rPr>
                <w:bCs/>
              </w:rPr>
              <w:t>1.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176D72" w:rsidRDefault="00E67E99" w:rsidP="00E67E99">
            <w:pPr>
              <w:spacing w:before="100" w:beforeAutospacing="1" w:after="100" w:afterAutospacing="1"/>
              <w:jc w:val="both"/>
            </w:pPr>
            <w:r w:rsidRPr="00176D72">
              <w:t>Дружи с водой.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597BA9" w:rsidRDefault="00E67E99" w:rsidP="00E67E99">
            <w:pPr>
              <w:spacing w:before="100" w:beforeAutospacing="1" w:after="100" w:afterAutospacing="1"/>
              <w:jc w:val="center"/>
            </w:pPr>
            <w:r w:rsidRPr="00597BA9">
              <w:rPr>
                <w:bCs/>
              </w:rPr>
              <w:t>2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176D72" w:rsidRDefault="00E67E99" w:rsidP="00E67E99">
            <w:pPr>
              <w:spacing w:before="100" w:beforeAutospacing="1" w:after="100" w:afterAutospacing="1"/>
              <w:jc w:val="both"/>
              <w:rPr>
                <w:b/>
                <w:bCs/>
              </w:rPr>
            </w:pPr>
          </w:p>
        </w:tc>
      </w:tr>
      <w:tr w:rsidR="00E67E99" w:rsidRPr="00176D72" w:rsidTr="00E67E99">
        <w:trPr>
          <w:trHeight w:val="501"/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597BA9" w:rsidRDefault="00E67E99" w:rsidP="00E67E99">
            <w:pPr>
              <w:spacing w:before="100" w:beforeAutospacing="1" w:after="100" w:afterAutospacing="1"/>
              <w:jc w:val="both"/>
            </w:pPr>
            <w:r w:rsidRPr="00597BA9">
              <w:rPr>
                <w:bCs/>
              </w:rPr>
              <w:t>2.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176D72" w:rsidRDefault="00E67E99" w:rsidP="00E67E99">
            <w:pPr>
              <w:spacing w:before="100" w:beforeAutospacing="1" w:after="100" w:afterAutospacing="1"/>
              <w:jc w:val="both"/>
            </w:pPr>
            <w:r w:rsidRPr="00176D72">
              <w:t>Забота об органах чувств.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597BA9" w:rsidRDefault="00E67E99" w:rsidP="00E67E99">
            <w:pPr>
              <w:spacing w:before="100" w:beforeAutospacing="1" w:after="100" w:afterAutospacing="1"/>
              <w:jc w:val="center"/>
            </w:pPr>
            <w:r w:rsidRPr="00597BA9">
              <w:rPr>
                <w:bCs/>
              </w:rPr>
              <w:t>4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176D72" w:rsidRDefault="00E67E99" w:rsidP="00E67E99">
            <w:pPr>
              <w:spacing w:before="100" w:beforeAutospacing="1" w:after="100" w:afterAutospacing="1"/>
              <w:jc w:val="both"/>
              <w:rPr>
                <w:b/>
                <w:bCs/>
              </w:rPr>
            </w:pPr>
          </w:p>
        </w:tc>
      </w:tr>
      <w:tr w:rsidR="00E67E99" w:rsidRPr="00176D72" w:rsidTr="00E67E99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597BA9" w:rsidRDefault="00E67E99" w:rsidP="00E67E99">
            <w:pPr>
              <w:spacing w:before="100" w:beforeAutospacing="1" w:after="100" w:afterAutospacing="1"/>
              <w:jc w:val="both"/>
            </w:pPr>
            <w:r w:rsidRPr="00597BA9">
              <w:rPr>
                <w:bCs/>
              </w:rPr>
              <w:t>3.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176D72" w:rsidRDefault="00E67E99" w:rsidP="00E67E99">
            <w:pPr>
              <w:spacing w:before="100" w:beforeAutospacing="1" w:after="100" w:afterAutospacing="1"/>
              <w:jc w:val="both"/>
            </w:pPr>
            <w:r w:rsidRPr="00176D72">
              <w:t>Уход за зубами.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597BA9" w:rsidRDefault="00E67E99" w:rsidP="00E67E99">
            <w:pPr>
              <w:spacing w:before="100" w:beforeAutospacing="1" w:after="100" w:afterAutospacing="1"/>
              <w:jc w:val="center"/>
            </w:pPr>
            <w:r w:rsidRPr="00597BA9">
              <w:rPr>
                <w:bCs/>
              </w:rPr>
              <w:t>3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176D72" w:rsidRDefault="00E67E99" w:rsidP="00E67E99">
            <w:pPr>
              <w:spacing w:before="100" w:beforeAutospacing="1" w:after="100" w:afterAutospacing="1"/>
              <w:jc w:val="both"/>
              <w:rPr>
                <w:b/>
                <w:bCs/>
              </w:rPr>
            </w:pPr>
          </w:p>
        </w:tc>
      </w:tr>
      <w:tr w:rsidR="00E67E99" w:rsidRPr="00176D72" w:rsidTr="00E67E99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597BA9" w:rsidRDefault="00E67E99" w:rsidP="00E67E99">
            <w:pPr>
              <w:spacing w:before="100" w:beforeAutospacing="1" w:after="100" w:afterAutospacing="1"/>
              <w:jc w:val="both"/>
            </w:pPr>
            <w:r w:rsidRPr="00597BA9">
              <w:rPr>
                <w:bCs/>
              </w:rPr>
              <w:t>4.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176D72" w:rsidRDefault="00E67E99" w:rsidP="00E67E99">
            <w:pPr>
              <w:spacing w:before="100" w:beforeAutospacing="1" w:after="100" w:afterAutospacing="1"/>
              <w:jc w:val="both"/>
            </w:pPr>
            <w:r w:rsidRPr="00176D72">
              <w:t>Уход за руками и ногами.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597BA9" w:rsidRDefault="00E67E99" w:rsidP="00E67E99">
            <w:pPr>
              <w:spacing w:before="100" w:beforeAutospacing="1" w:after="100" w:afterAutospacing="1"/>
              <w:jc w:val="center"/>
            </w:pPr>
            <w:r w:rsidRPr="00597BA9">
              <w:rPr>
                <w:bCs/>
              </w:rPr>
              <w:t>1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176D72" w:rsidRDefault="00E67E99" w:rsidP="00E67E99">
            <w:pPr>
              <w:spacing w:before="100" w:beforeAutospacing="1" w:after="100" w:afterAutospacing="1"/>
              <w:jc w:val="both"/>
              <w:rPr>
                <w:b/>
                <w:bCs/>
              </w:rPr>
            </w:pPr>
          </w:p>
        </w:tc>
      </w:tr>
      <w:tr w:rsidR="00E67E99" w:rsidRPr="00176D72" w:rsidTr="00E67E99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597BA9" w:rsidRDefault="00E67E99" w:rsidP="00E67E99">
            <w:pPr>
              <w:spacing w:before="100" w:beforeAutospacing="1" w:after="100" w:afterAutospacing="1"/>
              <w:jc w:val="both"/>
            </w:pPr>
            <w:r w:rsidRPr="00597BA9">
              <w:rPr>
                <w:bCs/>
              </w:rPr>
              <w:t>5.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176D72" w:rsidRDefault="00E67E99" w:rsidP="00E67E99">
            <w:pPr>
              <w:spacing w:before="100" w:beforeAutospacing="1" w:after="100" w:afterAutospacing="1"/>
              <w:jc w:val="both"/>
            </w:pPr>
            <w:r w:rsidRPr="00176D72">
              <w:t>Уход за руками и ногами.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597BA9" w:rsidRDefault="00E67E99" w:rsidP="00E67E99">
            <w:pPr>
              <w:spacing w:before="100" w:beforeAutospacing="1" w:after="100" w:afterAutospacing="1"/>
              <w:jc w:val="center"/>
            </w:pPr>
            <w:r w:rsidRPr="00597BA9">
              <w:rPr>
                <w:bCs/>
              </w:rPr>
              <w:t>1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176D72" w:rsidRDefault="00E67E99" w:rsidP="00E67E99">
            <w:pPr>
              <w:spacing w:before="100" w:beforeAutospacing="1" w:after="100" w:afterAutospacing="1"/>
              <w:jc w:val="both"/>
              <w:rPr>
                <w:b/>
                <w:bCs/>
              </w:rPr>
            </w:pPr>
          </w:p>
        </w:tc>
      </w:tr>
      <w:tr w:rsidR="00E67E99" w:rsidRPr="00176D72" w:rsidTr="00E67E99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597BA9" w:rsidRDefault="00E67E99" w:rsidP="00E67E99">
            <w:pPr>
              <w:spacing w:before="100" w:beforeAutospacing="1" w:after="100" w:afterAutospacing="1"/>
              <w:jc w:val="both"/>
            </w:pPr>
            <w:r w:rsidRPr="00597BA9">
              <w:rPr>
                <w:bCs/>
              </w:rPr>
              <w:t>6.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176D72" w:rsidRDefault="00E67E99" w:rsidP="00E67E99">
            <w:pPr>
              <w:spacing w:before="100" w:beforeAutospacing="1" w:after="100" w:afterAutospacing="1"/>
              <w:jc w:val="both"/>
            </w:pPr>
            <w:r w:rsidRPr="00176D72">
              <w:t>Забота о коже.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597BA9" w:rsidRDefault="00E67E99" w:rsidP="00E67E99">
            <w:pPr>
              <w:spacing w:before="100" w:beforeAutospacing="1" w:after="100" w:afterAutospacing="1"/>
              <w:jc w:val="center"/>
            </w:pPr>
            <w:r w:rsidRPr="00597BA9">
              <w:rPr>
                <w:bCs/>
              </w:rPr>
              <w:t>2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176D72" w:rsidRDefault="00E67E99" w:rsidP="00E67E99">
            <w:pPr>
              <w:spacing w:before="100" w:beforeAutospacing="1" w:after="100" w:afterAutospacing="1"/>
              <w:jc w:val="both"/>
              <w:rPr>
                <w:b/>
                <w:bCs/>
              </w:rPr>
            </w:pPr>
          </w:p>
        </w:tc>
      </w:tr>
      <w:tr w:rsidR="00E67E99" w:rsidRPr="00176D72" w:rsidTr="00E67E99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597BA9" w:rsidRDefault="00E67E99" w:rsidP="00E67E99">
            <w:pPr>
              <w:spacing w:before="100" w:beforeAutospacing="1" w:after="100" w:afterAutospacing="1"/>
              <w:jc w:val="both"/>
            </w:pPr>
            <w:r w:rsidRPr="00597BA9">
              <w:rPr>
                <w:bCs/>
              </w:rPr>
              <w:t>7.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176D72" w:rsidRDefault="00E67E99" w:rsidP="00E67E99">
            <w:pPr>
              <w:spacing w:before="100" w:beforeAutospacing="1" w:after="100" w:afterAutospacing="1"/>
              <w:jc w:val="both"/>
            </w:pPr>
            <w:r w:rsidRPr="00176D72">
              <w:t>Как следует питаться.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597BA9" w:rsidRDefault="00E67E99" w:rsidP="00E67E99">
            <w:pPr>
              <w:spacing w:before="100" w:beforeAutospacing="1" w:after="100" w:afterAutospacing="1"/>
              <w:jc w:val="center"/>
            </w:pPr>
            <w:r w:rsidRPr="00597BA9">
              <w:rPr>
                <w:bCs/>
              </w:rPr>
              <w:t>2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176D72" w:rsidRDefault="00E67E99" w:rsidP="00E67E99">
            <w:pPr>
              <w:spacing w:before="100" w:beforeAutospacing="1" w:after="100" w:afterAutospacing="1"/>
              <w:jc w:val="both"/>
              <w:rPr>
                <w:b/>
                <w:bCs/>
              </w:rPr>
            </w:pPr>
          </w:p>
        </w:tc>
      </w:tr>
      <w:tr w:rsidR="00E67E99" w:rsidRPr="00176D72" w:rsidTr="00E67E99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597BA9" w:rsidRDefault="00E67E99" w:rsidP="00E67E99">
            <w:pPr>
              <w:spacing w:before="100" w:beforeAutospacing="1" w:after="100" w:afterAutospacing="1"/>
              <w:jc w:val="both"/>
            </w:pPr>
            <w:r w:rsidRPr="00597BA9">
              <w:rPr>
                <w:bCs/>
              </w:rPr>
              <w:t>8.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176D72" w:rsidRDefault="00E67E99" w:rsidP="00E67E99">
            <w:pPr>
              <w:spacing w:before="100" w:beforeAutospacing="1" w:after="100" w:afterAutospacing="1"/>
              <w:jc w:val="both"/>
            </w:pPr>
            <w:r w:rsidRPr="00176D72">
              <w:t>Как сделать сон полезным.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597BA9" w:rsidRDefault="00E67E99" w:rsidP="00E67E99">
            <w:pPr>
              <w:spacing w:before="100" w:beforeAutospacing="1" w:after="100" w:afterAutospacing="1"/>
              <w:jc w:val="center"/>
            </w:pPr>
            <w:r w:rsidRPr="00597BA9">
              <w:rPr>
                <w:bCs/>
              </w:rPr>
              <w:t>1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176D72" w:rsidRDefault="00E67E99" w:rsidP="00E67E99">
            <w:pPr>
              <w:spacing w:before="100" w:beforeAutospacing="1" w:after="100" w:afterAutospacing="1"/>
              <w:jc w:val="both"/>
              <w:rPr>
                <w:b/>
                <w:bCs/>
              </w:rPr>
            </w:pPr>
          </w:p>
        </w:tc>
      </w:tr>
      <w:tr w:rsidR="00E67E99" w:rsidRPr="00176D72" w:rsidTr="00E67E99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597BA9" w:rsidRDefault="00E67E99" w:rsidP="00E67E99">
            <w:pPr>
              <w:spacing w:before="100" w:beforeAutospacing="1" w:after="100" w:afterAutospacing="1"/>
              <w:jc w:val="both"/>
            </w:pPr>
            <w:r w:rsidRPr="00597BA9">
              <w:rPr>
                <w:bCs/>
              </w:rPr>
              <w:t>9.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176D72" w:rsidRDefault="00E67E99" w:rsidP="00E67E99">
            <w:pPr>
              <w:spacing w:before="100" w:beforeAutospacing="1" w:after="100" w:afterAutospacing="1"/>
              <w:jc w:val="both"/>
            </w:pPr>
            <w:r w:rsidRPr="00176D72">
              <w:t>Настроение в школе.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597BA9" w:rsidRDefault="00E67E99" w:rsidP="00E67E99">
            <w:pPr>
              <w:spacing w:before="100" w:beforeAutospacing="1" w:after="100" w:afterAutospacing="1"/>
              <w:jc w:val="center"/>
            </w:pPr>
            <w:r w:rsidRPr="00597BA9">
              <w:rPr>
                <w:bCs/>
              </w:rPr>
              <w:t>1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176D72" w:rsidRDefault="00E67E99" w:rsidP="00E67E99">
            <w:pPr>
              <w:spacing w:before="100" w:beforeAutospacing="1" w:after="100" w:afterAutospacing="1"/>
              <w:jc w:val="both"/>
              <w:rPr>
                <w:b/>
                <w:bCs/>
              </w:rPr>
            </w:pPr>
          </w:p>
        </w:tc>
      </w:tr>
      <w:tr w:rsidR="00E67E99" w:rsidRPr="00176D72" w:rsidTr="00E67E99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597BA9" w:rsidRDefault="00E67E99" w:rsidP="00E67E99">
            <w:pPr>
              <w:spacing w:before="100" w:beforeAutospacing="1" w:after="100" w:afterAutospacing="1"/>
              <w:jc w:val="both"/>
            </w:pPr>
            <w:r w:rsidRPr="00597BA9">
              <w:rPr>
                <w:bCs/>
              </w:rPr>
              <w:t xml:space="preserve">10. 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176D72" w:rsidRDefault="00E67E99" w:rsidP="00E67E99">
            <w:pPr>
              <w:spacing w:before="100" w:beforeAutospacing="1" w:after="100" w:afterAutospacing="1"/>
              <w:jc w:val="both"/>
            </w:pPr>
            <w:r w:rsidRPr="00176D72">
              <w:t>Настроение после школы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597BA9" w:rsidRDefault="00E67E99" w:rsidP="00E67E99">
            <w:pPr>
              <w:spacing w:before="100" w:beforeAutospacing="1" w:after="100" w:afterAutospacing="1"/>
              <w:jc w:val="center"/>
            </w:pPr>
            <w:r w:rsidRPr="00597BA9">
              <w:rPr>
                <w:bCs/>
              </w:rPr>
              <w:t>1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176D72" w:rsidRDefault="00E67E99" w:rsidP="00E67E99">
            <w:pPr>
              <w:spacing w:before="100" w:beforeAutospacing="1" w:after="100" w:afterAutospacing="1"/>
              <w:jc w:val="both"/>
              <w:rPr>
                <w:b/>
                <w:bCs/>
              </w:rPr>
            </w:pPr>
          </w:p>
        </w:tc>
      </w:tr>
      <w:tr w:rsidR="00E67E99" w:rsidRPr="00176D72" w:rsidTr="00E67E99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597BA9" w:rsidRDefault="00E67E99" w:rsidP="00E67E99">
            <w:pPr>
              <w:spacing w:before="100" w:beforeAutospacing="1" w:after="100" w:afterAutospacing="1"/>
              <w:jc w:val="both"/>
            </w:pPr>
            <w:r w:rsidRPr="00597BA9">
              <w:rPr>
                <w:bCs/>
              </w:rPr>
              <w:t>11.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176D72" w:rsidRDefault="00E67E99" w:rsidP="00E67E99">
            <w:pPr>
              <w:spacing w:before="100" w:beforeAutospacing="1" w:after="100" w:afterAutospacing="1"/>
              <w:jc w:val="both"/>
            </w:pPr>
            <w:r w:rsidRPr="00176D72">
              <w:t>Поведение в школе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597BA9" w:rsidRDefault="00E67E99" w:rsidP="00E67E99">
            <w:pPr>
              <w:spacing w:before="100" w:beforeAutospacing="1" w:after="100" w:afterAutospacing="1"/>
              <w:jc w:val="center"/>
            </w:pPr>
            <w:r w:rsidRPr="00597BA9">
              <w:rPr>
                <w:bCs/>
              </w:rPr>
              <w:t>1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176D72" w:rsidRDefault="00E67E99" w:rsidP="00E67E99">
            <w:pPr>
              <w:spacing w:before="100" w:beforeAutospacing="1" w:after="100" w:afterAutospacing="1"/>
              <w:jc w:val="both"/>
              <w:rPr>
                <w:b/>
                <w:bCs/>
              </w:rPr>
            </w:pPr>
          </w:p>
        </w:tc>
      </w:tr>
      <w:tr w:rsidR="00E67E99" w:rsidRPr="00176D72" w:rsidTr="00E67E99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597BA9" w:rsidRDefault="00E67E99" w:rsidP="00E67E99">
            <w:pPr>
              <w:spacing w:before="100" w:beforeAutospacing="1" w:after="100" w:afterAutospacing="1"/>
              <w:jc w:val="both"/>
            </w:pPr>
            <w:r w:rsidRPr="00597BA9">
              <w:rPr>
                <w:bCs/>
              </w:rPr>
              <w:t>12.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176D72" w:rsidRDefault="00E67E99" w:rsidP="00E67E99">
            <w:pPr>
              <w:spacing w:before="100" w:beforeAutospacing="1" w:after="100" w:afterAutospacing="1"/>
              <w:jc w:val="both"/>
            </w:pPr>
            <w:r w:rsidRPr="00176D72">
              <w:t>Вредные привычки.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597BA9" w:rsidRDefault="00E67E99" w:rsidP="00E67E99">
            <w:pPr>
              <w:spacing w:before="100" w:beforeAutospacing="1" w:after="100" w:afterAutospacing="1"/>
              <w:jc w:val="center"/>
            </w:pPr>
            <w:r w:rsidRPr="00597BA9">
              <w:rPr>
                <w:bCs/>
              </w:rPr>
              <w:t>2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176D72" w:rsidRDefault="00E67E99" w:rsidP="00E67E99">
            <w:pPr>
              <w:spacing w:before="100" w:beforeAutospacing="1" w:after="100" w:afterAutospacing="1"/>
              <w:jc w:val="both"/>
              <w:rPr>
                <w:b/>
                <w:bCs/>
              </w:rPr>
            </w:pPr>
          </w:p>
        </w:tc>
      </w:tr>
      <w:tr w:rsidR="00E67E99" w:rsidRPr="00176D72" w:rsidTr="00E67E99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597BA9" w:rsidRDefault="00E67E99" w:rsidP="00E67E99">
            <w:pPr>
              <w:spacing w:before="100" w:beforeAutospacing="1" w:after="100" w:afterAutospacing="1"/>
              <w:jc w:val="both"/>
            </w:pPr>
            <w:r w:rsidRPr="00597BA9">
              <w:rPr>
                <w:bCs/>
              </w:rPr>
              <w:t>13.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176D72" w:rsidRDefault="00E67E99" w:rsidP="00E67E99">
            <w:pPr>
              <w:spacing w:before="100" w:beforeAutospacing="1" w:after="100" w:afterAutospacing="1"/>
              <w:jc w:val="both"/>
            </w:pPr>
            <w:r w:rsidRPr="00176D72">
              <w:t>Мышцы, кости и суставы.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597BA9" w:rsidRDefault="00E67E99" w:rsidP="00E67E99">
            <w:pPr>
              <w:spacing w:before="100" w:beforeAutospacing="1" w:after="100" w:afterAutospacing="1"/>
              <w:jc w:val="center"/>
            </w:pPr>
            <w:r w:rsidRPr="00597BA9">
              <w:rPr>
                <w:bCs/>
              </w:rPr>
              <w:t>2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176D72" w:rsidRDefault="00E67E99" w:rsidP="00E67E99">
            <w:pPr>
              <w:spacing w:before="100" w:beforeAutospacing="1" w:after="100" w:afterAutospacing="1"/>
              <w:jc w:val="both"/>
              <w:rPr>
                <w:b/>
                <w:bCs/>
              </w:rPr>
            </w:pPr>
          </w:p>
        </w:tc>
      </w:tr>
      <w:tr w:rsidR="00E67E99" w:rsidRPr="00176D72" w:rsidTr="00E67E99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597BA9" w:rsidRDefault="00E67E99" w:rsidP="00E67E99">
            <w:pPr>
              <w:spacing w:before="100" w:beforeAutospacing="1" w:after="100" w:afterAutospacing="1"/>
              <w:jc w:val="both"/>
            </w:pPr>
            <w:r w:rsidRPr="00597BA9">
              <w:rPr>
                <w:bCs/>
              </w:rPr>
              <w:t>14.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176D72" w:rsidRDefault="00E67E99" w:rsidP="00E67E99">
            <w:pPr>
              <w:spacing w:before="100" w:beforeAutospacing="1" w:after="100" w:afterAutospacing="1"/>
              <w:jc w:val="both"/>
            </w:pPr>
            <w:r w:rsidRPr="00176D72">
              <w:t>Как закаляться.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597BA9" w:rsidRDefault="00E67E99" w:rsidP="00E67E99">
            <w:pPr>
              <w:spacing w:before="100" w:beforeAutospacing="1" w:after="100" w:afterAutospacing="1"/>
              <w:jc w:val="center"/>
            </w:pPr>
            <w:r w:rsidRPr="00597BA9">
              <w:rPr>
                <w:bCs/>
              </w:rPr>
              <w:t>1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176D72" w:rsidRDefault="00E67E99" w:rsidP="00E67E99">
            <w:pPr>
              <w:spacing w:before="100" w:beforeAutospacing="1" w:after="100" w:afterAutospacing="1"/>
              <w:jc w:val="both"/>
              <w:rPr>
                <w:b/>
                <w:bCs/>
              </w:rPr>
            </w:pPr>
          </w:p>
        </w:tc>
      </w:tr>
      <w:tr w:rsidR="00E67E99" w:rsidRPr="00176D72" w:rsidTr="00E67E99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597BA9" w:rsidRDefault="00E67E99" w:rsidP="00E67E99">
            <w:pPr>
              <w:spacing w:before="100" w:beforeAutospacing="1" w:after="100" w:afterAutospacing="1"/>
              <w:jc w:val="both"/>
            </w:pPr>
            <w:r w:rsidRPr="00597BA9">
              <w:rPr>
                <w:bCs/>
              </w:rPr>
              <w:t xml:space="preserve">15. 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176D72" w:rsidRDefault="00E67E99" w:rsidP="00E67E99">
            <w:pPr>
              <w:spacing w:before="100" w:beforeAutospacing="1" w:after="100" w:afterAutospacing="1"/>
              <w:jc w:val="both"/>
            </w:pPr>
            <w:r w:rsidRPr="00176D72">
              <w:t>Как правильно вести себя на воде.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597BA9" w:rsidRDefault="00E67E99" w:rsidP="00E67E99">
            <w:pPr>
              <w:spacing w:before="100" w:beforeAutospacing="1" w:after="100" w:afterAutospacing="1"/>
              <w:jc w:val="center"/>
            </w:pPr>
            <w:r w:rsidRPr="00597BA9">
              <w:rPr>
                <w:bCs/>
              </w:rPr>
              <w:t>1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176D72" w:rsidRDefault="00E67E99" w:rsidP="00E67E99">
            <w:pPr>
              <w:spacing w:before="100" w:beforeAutospacing="1" w:after="100" w:afterAutospacing="1"/>
              <w:jc w:val="both"/>
              <w:rPr>
                <w:b/>
                <w:bCs/>
              </w:rPr>
            </w:pPr>
          </w:p>
        </w:tc>
      </w:tr>
      <w:tr w:rsidR="00E67E99" w:rsidRPr="00176D72" w:rsidTr="00E67E99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597BA9" w:rsidRDefault="00E67E99" w:rsidP="00E67E99">
            <w:pPr>
              <w:spacing w:before="100" w:beforeAutospacing="1" w:after="100" w:afterAutospacing="1"/>
              <w:jc w:val="both"/>
            </w:pPr>
            <w:r w:rsidRPr="00597BA9">
              <w:rPr>
                <w:bCs/>
              </w:rPr>
              <w:t>16.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176D72" w:rsidRDefault="00E67E99" w:rsidP="00E67E99">
            <w:pPr>
              <w:spacing w:before="100" w:beforeAutospacing="1" w:after="100" w:afterAutospacing="1"/>
              <w:jc w:val="both"/>
            </w:pPr>
            <w:r w:rsidRPr="00176D72">
              <w:t>Народные игры.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597BA9" w:rsidRDefault="00E67E99" w:rsidP="00E67E99">
            <w:pPr>
              <w:spacing w:before="100" w:beforeAutospacing="1" w:after="100" w:afterAutospacing="1"/>
              <w:jc w:val="center"/>
            </w:pPr>
            <w:r w:rsidRPr="00597BA9">
              <w:rPr>
                <w:bCs/>
              </w:rPr>
              <w:t>2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176D72" w:rsidRDefault="00E67E99" w:rsidP="00E67E99">
            <w:pPr>
              <w:spacing w:before="100" w:beforeAutospacing="1" w:after="100" w:afterAutospacing="1"/>
              <w:jc w:val="both"/>
              <w:rPr>
                <w:b/>
                <w:bCs/>
              </w:rPr>
            </w:pPr>
          </w:p>
        </w:tc>
      </w:tr>
      <w:tr w:rsidR="00E67E99" w:rsidRPr="00176D72" w:rsidTr="00E67E99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597BA9" w:rsidRDefault="00E67E99" w:rsidP="00E67E99">
            <w:pPr>
              <w:spacing w:before="100" w:beforeAutospacing="1" w:after="100" w:afterAutospacing="1"/>
              <w:jc w:val="both"/>
            </w:pPr>
            <w:r w:rsidRPr="00597BA9">
              <w:rPr>
                <w:bCs/>
              </w:rPr>
              <w:t>17.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176D72" w:rsidRDefault="00E67E99" w:rsidP="00E67E99">
            <w:pPr>
              <w:spacing w:before="100" w:beforeAutospacing="1" w:after="100" w:afterAutospacing="1"/>
              <w:jc w:val="both"/>
            </w:pPr>
            <w:r w:rsidRPr="00176D72">
              <w:t>Подвижные игры.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597BA9" w:rsidRDefault="00E67E99" w:rsidP="00E67E99">
            <w:pPr>
              <w:spacing w:before="100" w:beforeAutospacing="1" w:after="100" w:afterAutospacing="1"/>
              <w:jc w:val="center"/>
            </w:pPr>
            <w:r w:rsidRPr="00597BA9">
              <w:rPr>
                <w:bCs/>
              </w:rPr>
              <w:t>4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176D72" w:rsidRDefault="00E67E99" w:rsidP="00E67E99">
            <w:pPr>
              <w:spacing w:before="100" w:beforeAutospacing="1" w:after="100" w:afterAutospacing="1"/>
              <w:jc w:val="both"/>
              <w:rPr>
                <w:b/>
                <w:bCs/>
              </w:rPr>
            </w:pPr>
          </w:p>
        </w:tc>
      </w:tr>
      <w:tr w:rsidR="00E67E99" w:rsidRPr="00176D72" w:rsidTr="00E67E99">
        <w:trPr>
          <w:tblCellSpacing w:w="0" w:type="dxa"/>
          <w:jc w:val="center"/>
        </w:trPr>
        <w:tc>
          <w:tcPr>
            <w:tcW w:w="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597BA9" w:rsidRDefault="00E67E99" w:rsidP="00E67E99">
            <w:pPr>
              <w:spacing w:before="100" w:beforeAutospacing="1" w:after="100" w:afterAutospacing="1"/>
              <w:jc w:val="both"/>
            </w:pPr>
            <w:r w:rsidRPr="00597BA9">
              <w:rPr>
                <w:bCs/>
              </w:rPr>
              <w:t>18.</w:t>
            </w:r>
          </w:p>
        </w:tc>
        <w:tc>
          <w:tcPr>
            <w:tcW w:w="6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176D72" w:rsidRDefault="00E67E99" w:rsidP="00E67E99">
            <w:pPr>
              <w:spacing w:before="100" w:beforeAutospacing="1" w:after="100" w:afterAutospacing="1"/>
              <w:jc w:val="both"/>
            </w:pPr>
            <w:r w:rsidRPr="00176D72">
              <w:t>Доктора природы.</w:t>
            </w:r>
          </w:p>
        </w:tc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597BA9" w:rsidRDefault="00E67E99" w:rsidP="00E67E99">
            <w:pPr>
              <w:spacing w:before="100" w:beforeAutospacing="1" w:after="100" w:afterAutospacing="1"/>
              <w:jc w:val="center"/>
            </w:pPr>
            <w:r w:rsidRPr="00597BA9">
              <w:rPr>
                <w:bCs/>
              </w:rPr>
              <w:t>2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67E99" w:rsidRPr="00176D72" w:rsidRDefault="00E67E99" w:rsidP="00E67E99">
            <w:pPr>
              <w:spacing w:before="100" w:beforeAutospacing="1" w:after="100" w:afterAutospacing="1"/>
              <w:jc w:val="both"/>
              <w:rPr>
                <w:b/>
                <w:bCs/>
              </w:rPr>
            </w:pPr>
          </w:p>
        </w:tc>
      </w:tr>
    </w:tbl>
    <w:p w:rsidR="00E67E99" w:rsidRDefault="00E67E99" w:rsidP="00E67E99">
      <w:pPr>
        <w:spacing w:before="100" w:beforeAutospacing="1" w:after="100" w:afterAutospacing="1"/>
        <w:jc w:val="both"/>
        <w:rPr>
          <w:b/>
          <w:bCs/>
        </w:rPr>
      </w:pPr>
      <w:r w:rsidRPr="00176D72">
        <w:rPr>
          <w:b/>
          <w:bCs/>
        </w:rPr>
        <w:t>Всего: 33 часа</w:t>
      </w:r>
    </w:p>
    <w:p w:rsidR="00E67E99" w:rsidRPr="00E67E99" w:rsidRDefault="00E67E99" w:rsidP="00E67E99">
      <w:pPr>
        <w:spacing w:before="100" w:beforeAutospacing="1" w:after="100" w:afterAutospacing="1"/>
        <w:jc w:val="both"/>
        <w:rPr>
          <w:b/>
          <w:sz w:val="22"/>
          <w:szCs w:val="22"/>
        </w:rPr>
      </w:pPr>
      <w:r w:rsidRPr="00E67E99">
        <w:rPr>
          <w:b/>
          <w:sz w:val="22"/>
          <w:szCs w:val="22"/>
        </w:rPr>
        <w:t>ТЕМАТИЧЕСКИЙ ПЛАН С ОПРЕДЕЛЕНИЕМ ОСНОВНЫХ ВИДОВ ДЕЯТЕЛЬНОСТИ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817"/>
        <w:gridCol w:w="2126"/>
        <w:gridCol w:w="993"/>
        <w:gridCol w:w="6343"/>
      </w:tblGrid>
      <w:tr w:rsidR="00E67E99" w:rsidTr="00B01CD5">
        <w:tc>
          <w:tcPr>
            <w:tcW w:w="817" w:type="dxa"/>
          </w:tcPr>
          <w:p w:rsidR="00E67E99" w:rsidRPr="00B01CD5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01CD5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proofErr w:type="gramStart"/>
            <w:r w:rsidRPr="00B01CD5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B01CD5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2126" w:type="dxa"/>
          </w:tcPr>
          <w:p w:rsidR="00E67E99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93" w:type="dxa"/>
          </w:tcPr>
          <w:p w:rsidR="00E67E99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6343" w:type="dxa"/>
          </w:tcPr>
          <w:p w:rsidR="00E67E99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занятий</w:t>
            </w:r>
          </w:p>
        </w:tc>
      </w:tr>
      <w:tr w:rsidR="00E67E99" w:rsidTr="00B01CD5">
        <w:tc>
          <w:tcPr>
            <w:tcW w:w="817" w:type="dxa"/>
          </w:tcPr>
          <w:p w:rsidR="00E67E99" w:rsidRPr="00B01CD5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E67E99" w:rsidRPr="00597BA9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97BA9">
              <w:rPr>
                <w:rFonts w:ascii="Times New Roman" w:hAnsi="Times New Roman"/>
                <w:i/>
              </w:rPr>
              <w:t>Советы доктора Воды.</w:t>
            </w:r>
          </w:p>
        </w:tc>
        <w:tc>
          <w:tcPr>
            <w:tcW w:w="993" w:type="dxa"/>
          </w:tcPr>
          <w:p w:rsidR="00E67E99" w:rsidRPr="00597BA9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7B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</w:tcPr>
          <w:p w:rsidR="00B01CD5" w:rsidRPr="00B01CD5" w:rsidRDefault="00B01CD5" w:rsidP="00B01CD5">
            <w:pPr>
              <w:ind w:left="33"/>
              <w:jc w:val="both"/>
              <w:rPr>
                <w:rFonts w:cs="Tahoma"/>
              </w:rPr>
            </w:pPr>
            <w:r w:rsidRPr="00B01CD5">
              <w:t>Вступительное слово учителя. Солнце, воздух и вода – наши лучшие друзья. Заучивание слов. Беседа по стихотворению «</w:t>
            </w:r>
            <w:proofErr w:type="spellStart"/>
            <w:r w:rsidRPr="00B01CD5">
              <w:t>Мойдодыр</w:t>
            </w:r>
            <w:proofErr w:type="spellEnd"/>
            <w:r w:rsidRPr="00B01CD5">
              <w:t>». Оздоровительная минутка. Советы доктора Воды. Игра «Доскажи словечко</w:t>
            </w:r>
            <w:r w:rsidRPr="00B01CD5">
              <w:rPr>
                <w:rFonts w:cs="Tahoma"/>
              </w:rPr>
              <w:t>».</w:t>
            </w:r>
          </w:p>
          <w:p w:rsidR="00E67E99" w:rsidRDefault="00E67E9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67E99" w:rsidTr="00B01CD5">
        <w:tc>
          <w:tcPr>
            <w:tcW w:w="817" w:type="dxa"/>
          </w:tcPr>
          <w:p w:rsidR="00E67E99" w:rsidRPr="00B01CD5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D5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6" w:type="dxa"/>
          </w:tcPr>
          <w:p w:rsidR="00E67E99" w:rsidRPr="00597BA9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97BA9">
              <w:rPr>
                <w:rFonts w:ascii="Times New Roman" w:hAnsi="Times New Roman"/>
                <w:i/>
              </w:rPr>
              <w:t>Друзья Вода и мыло</w:t>
            </w:r>
          </w:p>
        </w:tc>
        <w:tc>
          <w:tcPr>
            <w:tcW w:w="993" w:type="dxa"/>
          </w:tcPr>
          <w:p w:rsidR="00E67E99" w:rsidRPr="00597BA9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7B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</w:tcPr>
          <w:p w:rsidR="00E67E99" w:rsidRPr="00597BA9" w:rsidRDefault="00B01CD5" w:rsidP="00597BA9">
            <w:pPr>
              <w:ind w:left="33" w:firstLine="327"/>
              <w:jc w:val="both"/>
              <w:rPr>
                <w:rFonts w:cs="Tahoma"/>
              </w:rPr>
            </w:pPr>
            <w:r w:rsidRPr="00B01CD5">
              <w:rPr>
                <w:rFonts w:cs="Tahoma"/>
              </w:rPr>
              <w:t>Повторение правил доктора Воды. Сказка о микробах. Заучивание слов. Оздоровительная минутка. Игра «Наоборот». Творческая работа.</w:t>
            </w:r>
          </w:p>
        </w:tc>
      </w:tr>
      <w:tr w:rsidR="00B01CD5" w:rsidTr="00B01CD5">
        <w:tc>
          <w:tcPr>
            <w:tcW w:w="817" w:type="dxa"/>
          </w:tcPr>
          <w:p w:rsidR="00B01CD5" w:rsidRPr="00B01CD5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D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01CD5" w:rsidRPr="00597BA9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</w:rPr>
            </w:pPr>
            <w:r w:rsidRPr="00597BA9">
              <w:rPr>
                <w:rFonts w:ascii="Times New Roman" w:hAnsi="Times New Roman"/>
                <w:i/>
              </w:rPr>
              <w:t>Глаза – главные помощники человека.</w:t>
            </w:r>
          </w:p>
        </w:tc>
        <w:tc>
          <w:tcPr>
            <w:tcW w:w="993" w:type="dxa"/>
          </w:tcPr>
          <w:p w:rsidR="00B01CD5" w:rsidRPr="00597BA9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7B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</w:tcPr>
          <w:p w:rsidR="00B01CD5" w:rsidRPr="00597BA9" w:rsidRDefault="00B01CD5" w:rsidP="00597BA9">
            <w:pPr>
              <w:ind w:left="33"/>
              <w:jc w:val="both"/>
              <w:rPr>
                <w:rFonts w:cs="Tahoma"/>
              </w:rPr>
            </w:pPr>
            <w:r w:rsidRPr="00597BA9">
              <w:t>Беседа об органах зрения. Заучивание слов. Опыт со светом. Гимнастика для глаз. Игра «Полезно – вредно». Правила бережного</w:t>
            </w:r>
            <w:r w:rsidRPr="00597BA9">
              <w:rPr>
                <w:rFonts w:cs="Tahoma"/>
              </w:rPr>
              <w:t xml:space="preserve"> отношения к зрению.</w:t>
            </w:r>
          </w:p>
        </w:tc>
      </w:tr>
      <w:tr w:rsidR="00B01CD5" w:rsidTr="00B01CD5">
        <w:tc>
          <w:tcPr>
            <w:tcW w:w="817" w:type="dxa"/>
          </w:tcPr>
          <w:p w:rsidR="00B01CD5" w:rsidRPr="00B01CD5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D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B01CD5" w:rsidRPr="00597BA9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</w:rPr>
            </w:pPr>
            <w:r w:rsidRPr="00597BA9">
              <w:rPr>
                <w:rFonts w:ascii="Times New Roman" w:hAnsi="Times New Roman"/>
                <w:i/>
              </w:rPr>
              <w:t>Подвижные игры</w:t>
            </w:r>
          </w:p>
        </w:tc>
        <w:tc>
          <w:tcPr>
            <w:tcW w:w="993" w:type="dxa"/>
          </w:tcPr>
          <w:p w:rsidR="00B01CD5" w:rsidRPr="00597BA9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7B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</w:tcPr>
          <w:p w:rsidR="00B01CD5" w:rsidRPr="00597BA9" w:rsidRDefault="00B01CD5" w:rsidP="00597BA9">
            <w:pPr>
              <w:ind w:left="33"/>
              <w:jc w:val="both"/>
            </w:pPr>
            <w:r w:rsidRPr="00597BA9">
              <w:t xml:space="preserve">Знакомство с доктором Свежий Воздух. Игры на свежем воздухе. «Мяч в воздухе», «Попрыгунчики», Раз, два, три-беги!» </w:t>
            </w:r>
          </w:p>
        </w:tc>
      </w:tr>
      <w:tr w:rsidR="00B01CD5" w:rsidTr="00B01CD5">
        <w:tc>
          <w:tcPr>
            <w:tcW w:w="817" w:type="dxa"/>
          </w:tcPr>
          <w:p w:rsidR="00B01CD5" w:rsidRPr="00B01CD5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D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B01CD5" w:rsidRPr="00597BA9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</w:rPr>
            </w:pPr>
            <w:r w:rsidRPr="00597BA9">
              <w:rPr>
                <w:rFonts w:ascii="Times New Roman" w:hAnsi="Times New Roman"/>
                <w:i/>
              </w:rPr>
              <w:t>Чтобы уши слышали.</w:t>
            </w:r>
          </w:p>
        </w:tc>
        <w:tc>
          <w:tcPr>
            <w:tcW w:w="993" w:type="dxa"/>
          </w:tcPr>
          <w:p w:rsidR="00B01CD5" w:rsidRPr="00597BA9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7B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</w:tcPr>
          <w:p w:rsidR="00B01CD5" w:rsidRPr="00597BA9" w:rsidRDefault="00B01CD5" w:rsidP="00597BA9">
            <w:pPr>
              <w:ind w:left="33"/>
              <w:jc w:val="both"/>
            </w:pPr>
            <w:r w:rsidRPr="00597BA9">
              <w:t>Разыгрывание ситуации. Проведение опытов. Оздоровительная минутка. Правил сохранения слуха.</w:t>
            </w:r>
          </w:p>
        </w:tc>
      </w:tr>
      <w:tr w:rsidR="00B01CD5" w:rsidTr="00B01CD5">
        <w:tc>
          <w:tcPr>
            <w:tcW w:w="817" w:type="dxa"/>
          </w:tcPr>
          <w:p w:rsidR="00B01CD5" w:rsidRPr="00B01CD5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D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B01CD5" w:rsidRPr="00597BA9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</w:rPr>
            </w:pPr>
            <w:r w:rsidRPr="00597BA9">
              <w:rPr>
                <w:rFonts w:ascii="Times New Roman" w:hAnsi="Times New Roman"/>
                <w:i/>
              </w:rPr>
              <w:t>Почему болят зубы.</w:t>
            </w:r>
          </w:p>
        </w:tc>
        <w:tc>
          <w:tcPr>
            <w:tcW w:w="993" w:type="dxa"/>
          </w:tcPr>
          <w:p w:rsidR="00B01CD5" w:rsidRPr="00597BA9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7B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</w:tcPr>
          <w:p w:rsidR="00B01CD5" w:rsidRPr="00597BA9" w:rsidRDefault="00B01CD5" w:rsidP="00597BA9">
            <w:pPr>
              <w:ind w:left="33"/>
              <w:jc w:val="both"/>
            </w:pPr>
            <w:r w:rsidRPr="00597BA9">
              <w:t>Игра «Угадай-ка!» Рассказ учителя. Анализ ситуации.  Знакомство с доктором Здоровые Зубы. Упражнение «Держи осанку». Творческое рисование.</w:t>
            </w:r>
          </w:p>
        </w:tc>
      </w:tr>
      <w:tr w:rsidR="00B01CD5" w:rsidTr="00B01CD5">
        <w:tc>
          <w:tcPr>
            <w:tcW w:w="817" w:type="dxa"/>
          </w:tcPr>
          <w:p w:rsidR="00B01CD5" w:rsidRPr="00B01CD5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D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B01CD5" w:rsidRPr="00597BA9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</w:rPr>
            </w:pPr>
            <w:r w:rsidRPr="00597BA9">
              <w:rPr>
                <w:rFonts w:ascii="Times New Roman" w:hAnsi="Times New Roman"/>
                <w:i/>
              </w:rPr>
              <w:t>Чтобы зубы были здоровыми.</w:t>
            </w:r>
          </w:p>
        </w:tc>
        <w:tc>
          <w:tcPr>
            <w:tcW w:w="993" w:type="dxa"/>
          </w:tcPr>
          <w:p w:rsidR="00B01CD5" w:rsidRPr="00597BA9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7B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</w:tcPr>
          <w:p w:rsidR="00B01CD5" w:rsidRPr="00597BA9" w:rsidRDefault="00B01CD5" w:rsidP="00597BA9">
            <w:pPr>
              <w:ind w:left="33"/>
              <w:jc w:val="both"/>
              <w:rPr>
                <w:i/>
              </w:rPr>
            </w:pPr>
            <w:r w:rsidRPr="00597BA9">
              <w:t>Беседа. Знакомство с доктором Здоровая Пища. Упражнение «Спрятанный сахар». Оздоровительная минутка. Зачем человеку зубная щётка? Практическая работа. Разучивание стихотворение. Тест.</w:t>
            </w:r>
          </w:p>
        </w:tc>
      </w:tr>
      <w:tr w:rsidR="00B01CD5" w:rsidTr="00B01CD5">
        <w:tc>
          <w:tcPr>
            <w:tcW w:w="817" w:type="dxa"/>
          </w:tcPr>
          <w:p w:rsidR="00B01CD5" w:rsidRPr="00B01CD5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D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B01CD5" w:rsidRPr="00597BA9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</w:rPr>
            </w:pPr>
            <w:r w:rsidRPr="00597BA9">
              <w:rPr>
                <w:rFonts w:ascii="Times New Roman" w:hAnsi="Times New Roman"/>
                <w:i/>
              </w:rPr>
              <w:t xml:space="preserve">Как сохранить улыбку </w:t>
            </w:r>
            <w:proofErr w:type="gramStart"/>
            <w:r w:rsidRPr="00597BA9">
              <w:rPr>
                <w:rFonts w:ascii="Times New Roman" w:hAnsi="Times New Roman"/>
                <w:i/>
              </w:rPr>
              <w:t>красивой</w:t>
            </w:r>
            <w:proofErr w:type="gramEnd"/>
            <w:r w:rsidRPr="00597BA9">
              <w:rPr>
                <w:rFonts w:ascii="Times New Roman" w:hAnsi="Times New Roman"/>
                <w:i/>
              </w:rPr>
              <w:t>?</w:t>
            </w:r>
          </w:p>
        </w:tc>
        <w:tc>
          <w:tcPr>
            <w:tcW w:w="993" w:type="dxa"/>
          </w:tcPr>
          <w:p w:rsidR="00B01CD5" w:rsidRPr="00597BA9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7B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</w:tcPr>
          <w:p w:rsidR="00B01CD5" w:rsidRPr="00597BA9" w:rsidRDefault="00B01CD5" w:rsidP="00597BA9">
            <w:pPr>
              <w:ind w:left="33"/>
              <w:jc w:val="both"/>
              <w:rPr>
                <w:i/>
              </w:rPr>
            </w:pPr>
            <w:r w:rsidRPr="00597BA9">
              <w:t xml:space="preserve">Психологический тренинг «Сотвори солнце в себе». Встреча с доктором Здоровые Зубы. Практические занятия. Оздоровительная минутка. Памятка «Как сохранить зубы». Творческая работа. </w:t>
            </w:r>
          </w:p>
        </w:tc>
      </w:tr>
      <w:tr w:rsidR="00B01CD5" w:rsidTr="00B01CD5">
        <w:tc>
          <w:tcPr>
            <w:tcW w:w="817" w:type="dxa"/>
          </w:tcPr>
          <w:p w:rsidR="00B01CD5" w:rsidRPr="00B01CD5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D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B01CD5" w:rsidRPr="00597BA9" w:rsidRDefault="002A4011" w:rsidP="002A4011">
            <w:pPr>
              <w:pStyle w:val="ab"/>
              <w:spacing w:after="0" w:line="240" w:lineRule="auto"/>
              <w:ind w:left="0" w:right="-1"/>
              <w:rPr>
                <w:rFonts w:ascii="Times New Roman" w:hAnsi="Times New Roman"/>
                <w:i/>
              </w:rPr>
            </w:pPr>
            <w:r w:rsidRPr="00597BA9">
              <w:rPr>
                <w:rFonts w:ascii="Times New Roman" w:hAnsi="Times New Roman"/>
                <w:i/>
              </w:rPr>
              <w:t>«Рабочие инструменты» человека.</w:t>
            </w:r>
          </w:p>
        </w:tc>
        <w:tc>
          <w:tcPr>
            <w:tcW w:w="993" w:type="dxa"/>
          </w:tcPr>
          <w:p w:rsidR="00B01CD5" w:rsidRPr="00597BA9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7B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</w:tcPr>
          <w:p w:rsidR="00B01CD5" w:rsidRPr="00597BA9" w:rsidRDefault="002A4011" w:rsidP="00597BA9">
            <w:pPr>
              <w:ind w:left="33"/>
              <w:jc w:val="both"/>
              <w:rPr>
                <w:i/>
              </w:rPr>
            </w:pPr>
            <w:r w:rsidRPr="00597BA9">
              <w:t>Разгадывание загадок. Работа с пословицами и поговорками. Оздоровительная минутка. Игра-соревнование «Кто больше?» Памятка  «Это полезно знать». Практическая работа.</w:t>
            </w:r>
          </w:p>
        </w:tc>
      </w:tr>
      <w:tr w:rsidR="00B01CD5" w:rsidTr="00B01CD5">
        <w:tc>
          <w:tcPr>
            <w:tcW w:w="817" w:type="dxa"/>
          </w:tcPr>
          <w:p w:rsidR="00B01CD5" w:rsidRPr="00B01CD5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D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B01CD5" w:rsidRPr="00597BA9" w:rsidRDefault="002A4011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</w:rPr>
            </w:pPr>
            <w:r w:rsidRPr="00597BA9">
              <w:rPr>
                <w:rFonts w:ascii="Times New Roman" w:hAnsi="Times New Roman"/>
                <w:i/>
              </w:rPr>
              <w:t>Подвижные игры.</w:t>
            </w:r>
          </w:p>
        </w:tc>
        <w:tc>
          <w:tcPr>
            <w:tcW w:w="993" w:type="dxa"/>
          </w:tcPr>
          <w:p w:rsidR="00B01CD5" w:rsidRPr="00597BA9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7B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</w:tcPr>
          <w:p w:rsidR="00B01CD5" w:rsidRPr="00597BA9" w:rsidRDefault="002A4011" w:rsidP="00597BA9">
            <w:pPr>
              <w:ind w:left="33"/>
              <w:jc w:val="both"/>
            </w:pPr>
            <w:r w:rsidRPr="00597BA9">
              <w:t>Разучивание игр «Медвежья охота», «Совушка», «Не пропусти мяч».</w:t>
            </w:r>
          </w:p>
        </w:tc>
      </w:tr>
      <w:tr w:rsidR="00B01CD5" w:rsidTr="00B01CD5">
        <w:tc>
          <w:tcPr>
            <w:tcW w:w="817" w:type="dxa"/>
          </w:tcPr>
          <w:p w:rsidR="00B01CD5" w:rsidRPr="00B01CD5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D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B01CD5" w:rsidRPr="00597BA9" w:rsidRDefault="002A4011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</w:rPr>
            </w:pPr>
            <w:r w:rsidRPr="00597BA9">
              <w:rPr>
                <w:rFonts w:ascii="Times New Roman" w:hAnsi="Times New Roman"/>
                <w:i/>
              </w:rPr>
              <w:t>Зачем человеку кожа.</w:t>
            </w:r>
          </w:p>
        </w:tc>
        <w:tc>
          <w:tcPr>
            <w:tcW w:w="993" w:type="dxa"/>
          </w:tcPr>
          <w:p w:rsidR="00B01CD5" w:rsidRPr="00597BA9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7B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</w:tcPr>
          <w:p w:rsidR="00B01CD5" w:rsidRPr="00597BA9" w:rsidRDefault="002A4011" w:rsidP="00597BA9">
            <w:pPr>
              <w:ind w:left="33"/>
              <w:jc w:val="both"/>
            </w:pPr>
            <w:r w:rsidRPr="00597BA9">
              <w:t>Игра «</w:t>
            </w:r>
            <w:proofErr w:type="spellStart"/>
            <w:r w:rsidRPr="00597BA9">
              <w:t>Угадайка</w:t>
            </w:r>
            <w:proofErr w:type="spellEnd"/>
            <w:r w:rsidRPr="00597BA9">
              <w:t xml:space="preserve">». Встреча с доктором Здоровая Кожа. Проведение опытов. Рассказ учителя. Оздоровительная минутка «Солнышко».  Правила  ухода за кожей. </w:t>
            </w:r>
          </w:p>
        </w:tc>
      </w:tr>
      <w:tr w:rsidR="00B01CD5" w:rsidTr="00B01CD5">
        <w:tc>
          <w:tcPr>
            <w:tcW w:w="817" w:type="dxa"/>
          </w:tcPr>
          <w:p w:rsidR="00B01CD5" w:rsidRPr="00B01CD5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D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B01CD5" w:rsidRPr="00597BA9" w:rsidRDefault="002A4011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</w:rPr>
            </w:pPr>
            <w:r w:rsidRPr="00597BA9">
              <w:rPr>
                <w:rFonts w:ascii="Times New Roman" w:hAnsi="Times New Roman"/>
                <w:i/>
              </w:rPr>
              <w:t>Надёжная защита организма.</w:t>
            </w:r>
          </w:p>
        </w:tc>
        <w:tc>
          <w:tcPr>
            <w:tcW w:w="993" w:type="dxa"/>
          </w:tcPr>
          <w:p w:rsidR="00B01CD5" w:rsidRPr="00597BA9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7B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</w:tcPr>
          <w:p w:rsidR="00B01CD5" w:rsidRPr="00597BA9" w:rsidRDefault="002A4011" w:rsidP="00597BA9">
            <w:pPr>
              <w:ind w:left="33"/>
            </w:pPr>
            <w:r w:rsidRPr="00597BA9">
              <w:t>Беседа об органах чувств. Рассказ учителя. Практическая работа.     Оздоровительная минутка. Работа по таблице «Строение кожи».     Моделирование схемы. Тест.</w:t>
            </w:r>
          </w:p>
        </w:tc>
      </w:tr>
      <w:tr w:rsidR="00B01CD5" w:rsidTr="00B01CD5">
        <w:tc>
          <w:tcPr>
            <w:tcW w:w="817" w:type="dxa"/>
          </w:tcPr>
          <w:p w:rsidR="00B01CD5" w:rsidRPr="00B01CD5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D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26" w:type="dxa"/>
          </w:tcPr>
          <w:p w:rsidR="00B01CD5" w:rsidRPr="00597BA9" w:rsidRDefault="002A4011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</w:rPr>
            </w:pPr>
            <w:r w:rsidRPr="00597BA9">
              <w:rPr>
                <w:rFonts w:ascii="Times New Roman" w:hAnsi="Times New Roman"/>
                <w:i/>
              </w:rPr>
              <w:t>Если кожа повреждена.</w:t>
            </w:r>
          </w:p>
        </w:tc>
        <w:tc>
          <w:tcPr>
            <w:tcW w:w="993" w:type="dxa"/>
          </w:tcPr>
          <w:p w:rsidR="00B01CD5" w:rsidRPr="00597BA9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7B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</w:tcPr>
          <w:p w:rsidR="00B01CD5" w:rsidRPr="00597BA9" w:rsidRDefault="002A4011" w:rsidP="00597BA9">
            <w:pPr>
              <w:ind w:left="33"/>
              <w:jc w:val="both"/>
            </w:pPr>
            <w:r w:rsidRPr="00597BA9">
              <w:t>Рассказ учителя о повреждениях кожи. Игра «Можно или нельзя». Оздоровительная минутка «Этюд души». Практическая работа в парах «Как оказать первую помощь?»</w:t>
            </w:r>
          </w:p>
        </w:tc>
      </w:tr>
      <w:tr w:rsidR="00B01CD5" w:rsidTr="00B01CD5">
        <w:tc>
          <w:tcPr>
            <w:tcW w:w="817" w:type="dxa"/>
          </w:tcPr>
          <w:p w:rsidR="00B01CD5" w:rsidRPr="00B01CD5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D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26" w:type="dxa"/>
          </w:tcPr>
          <w:p w:rsidR="00B01CD5" w:rsidRPr="00597BA9" w:rsidRDefault="002A4011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</w:rPr>
            </w:pPr>
            <w:r w:rsidRPr="00597BA9">
              <w:rPr>
                <w:rFonts w:ascii="Times New Roman" w:hAnsi="Times New Roman"/>
                <w:i/>
              </w:rPr>
              <w:t>Подвижные игры.</w:t>
            </w:r>
          </w:p>
        </w:tc>
        <w:tc>
          <w:tcPr>
            <w:tcW w:w="993" w:type="dxa"/>
          </w:tcPr>
          <w:p w:rsidR="00B01CD5" w:rsidRPr="00597BA9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7B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</w:tcPr>
          <w:p w:rsidR="00B01CD5" w:rsidRPr="00597BA9" w:rsidRDefault="002A4011" w:rsidP="00597BA9">
            <w:pPr>
              <w:ind w:left="33"/>
              <w:jc w:val="both"/>
            </w:pPr>
            <w:r w:rsidRPr="00597BA9">
              <w:t>Разучивание игр «Круговые салки», эстафеты со скакалками, «Весёлая эстафета», «Поезд».</w:t>
            </w:r>
          </w:p>
        </w:tc>
      </w:tr>
      <w:tr w:rsidR="00B01CD5" w:rsidTr="00B01CD5">
        <w:tc>
          <w:tcPr>
            <w:tcW w:w="817" w:type="dxa"/>
          </w:tcPr>
          <w:p w:rsidR="00B01CD5" w:rsidRPr="00B01CD5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D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26" w:type="dxa"/>
          </w:tcPr>
          <w:p w:rsidR="00B01CD5" w:rsidRPr="00597BA9" w:rsidRDefault="002A4011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</w:rPr>
            </w:pPr>
            <w:r w:rsidRPr="00597BA9">
              <w:rPr>
                <w:rFonts w:ascii="Times New Roman" w:hAnsi="Times New Roman"/>
                <w:i/>
              </w:rPr>
              <w:t>Питание – необходимое условие для жизни человека.</w:t>
            </w:r>
          </w:p>
        </w:tc>
        <w:tc>
          <w:tcPr>
            <w:tcW w:w="993" w:type="dxa"/>
          </w:tcPr>
          <w:p w:rsidR="00B01CD5" w:rsidRPr="00597BA9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7B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</w:tcPr>
          <w:p w:rsidR="00B01CD5" w:rsidRPr="00597BA9" w:rsidRDefault="002A4011" w:rsidP="00597BA9">
            <w:pPr>
              <w:ind w:left="33"/>
              <w:jc w:val="both"/>
            </w:pPr>
            <w:r w:rsidRPr="00597BA9">
              <w:t xml:space="preserve">Повторение правил здоровья. Заучивание слов. Встреча с доктором Здоровая Пища. Упражнение для осанки «Гора». Работа по таблице «Органы пищеварения». Игра «Продолжи сказку». </w:t>
            </w:r>
          </w:p>
        </w:tc>
      </w:tr>
      <w:tr w:rsidR="00B01CD5" w:rsidTr="00B01CD5">
        <w:tc>
          <w:tcPr>
            <w:tcW w:w="817" w:type="dxa"/>
          </w:tcPr>
          <w:p w:rsidR="00B01CD5" w:rsidRPr="00B01CD5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D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:rsidR="00B01CD5" w:rsidRPr="00597BA9" w:rsidRDefault="002A4011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</w:rPr>
            </w:pPr>
            <w:r w:rsidRPr="00597BA9">
              <w:rPr>
                <w:rFonts w:ascii="Times New Roman" w:hAnsi="Times New Roman"/>
                <w:i/>
              </w:rPr>
              <w:t>Здоровая пища для всей семьи.</w:t>
            </w:r>
          </w:p>
        </w:tc>
        <w:tc>
          <w:tcPr>
            <w:tcW w:w="993" w:type="dxa"/>
          </w:tcPr>
          <w:p w:rsidR="00B01CD5" w:rsidRPr="00597BA9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7B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</w:tcPr>
          <w:p w:rsidR="00B01CD5" w:rsidRPr="00597BA9" w:rsidRDefault="002A4011" w:rsidP="00597BA9">
            <w:pPr>
              <w:ind w:left="33"/>
              <w:jc w:val="both"/>
            </w:pPr>
            <w:r w:rsidRPr="00597BA9">
              <w:t>Советы доктора Здоровая Пища. Анализ ситуации. Игра «</w:t>
            </w:r>
            <w:proofErr w:type="spellStart"/>
            <w:r w:rsidRPr="00597BA9">
              <w:t>Угадайка</w:t>
            </w:r>
            <w:proofErr w:type="spellEnd"/>
            <w:r w:rsidRPr="00597BA9">
              <w:t>». Проведение опыта. Оздоровительная минутка. Игра «Что разрушает здоровье, что укрепляет?». Золотые правила питания.</w:t>
            </w:r>
          </w:p>
        </w:tc>
      </w:tr>
      <w:tr w:rsidR="00B01CD5" w:rsidTr="00B01CD5">
        <w:tc>
          <w:tcPr>
            <w:tcW w:w="817" w:type="dxa"/>
          </w:tcPr>
          <w:p w:rsidR="00B01CD5" w:rsidRPr="00B01CD5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D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26" w:type="dxa"/>
          </w:tcPr>
          <w:p w:rsidR="00B01CD5" w:rsidRPr="00597BA9" w:rsidRDefault="002A4011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</w:rPr>
            </w:pPr>
            <w:r w:rsidRPr="00597BA9">
              <w:rPr>
                <w:rFonts w:ascii="Times New Roman" w:hAnsi="Times New Roman"/>
                <w:i/>
              </w:rPr>
              <w:t>Сон – лучшее лекарство</w:t>
            </w:r>
          </w:p>
        </w:tc>
        <w:tc>
          <w:tcPr>
            <w:tcW w:w="993" w:type="dxa"/>
          </w:tcPr>
          <w:p w:rsidR="00B01CD5" w:rsidRPr="00597BA9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7B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</w:tcPr>
          <w:p w:rsidR="00B01CD5" w:rsidRPr="00597BA9" w:rsidRDefault="002A4011" w:rsidP="00597BA9">
            <w:pPr>
              <w:ind w:left="33"/>
              <w:jc w:val="both"/>
              <w:rPr>
                <w:i/>
              </w:rPr>
            </w:pPr>
            <w:r w:rsidRPr="00597BA9">
              <w:t xml:space="preserve">Игры «Можно - нельзя», «Юный кулинар». Повторение правил здоровья Анализ ситуации. Оздоровительная минутка «Хождение по камушкам», Игра по гигиене сна «Плохо – хорошо». </w:t>
            </w:r>
          </w:p>
        </w:tc>
      </w:tr>
      <w:tr w:rsidR="00B01CD5" w:rsidTr="00B01CD5">
        <w:tc>
          <w:tcPr>
            <w:tcW w:w="817" w:type="dxa"/>
          </w:tcPr>
          <w:p w:rsidR="00B01CD5" w:rsidRPr="00B01CD5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D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26" w:type="dxa"/>
          </w:tcPr>
          <w:p w:rsidR="00B01CD5" w:rsidRPr="00597BA9" w:rsidRDefault="002A4011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</w:rPr>
            </w:pPr>
            <w:r w:rsidRPr="00597BA9">
              <w:rPr>
                <w:rFonts w:ascii="Times New Roman" w:hAnsi="Times New Roman"/>
                <w:i/>
              </w:rPr>
              <w:t>Как настроение?</w:t>
            </w:r>
          </w:p>
        </w:tc>
        <w:tc>
          <w:tcPr>
            <w:tcW w:w="993" w:type="dxa"/>
          </w:tcPr>
          <w:p w:rsidR="00B01CD5" w:rsidRPr="00597BA9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7B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</w:tcPr>
          <w:p w:rsidR="00B01CD5" w:rsidRPr="00597BA9" w:rsidRDefault="002A4011" w:rsidP="00597BA9">
            <w:pPr>
              <w:ind w:left="33"/>
              <w:jc w:val="both"/>
            </w:pPr>
            <w:r w:rsidRPr="00597BA9">
              <w:t xml:space="preserve">Встреча с доктором Любовь. Оздоровительная минутка. Упражнение «Азбука волшебных слов. Тест.  </w:t>
            </w:r>
          </w:p>
        </w:tc>
      </w:tr>
      <w:tr w:rsidR="00B01CD5" w:rsidTr="00B01CD5">
        <w:tc>
          <w:tcPr>
            <w:tcW w:w="817" w:type="dxa"/>
          </w:tcPr>
          <w:p w:rsidR="00B01CD5" w:rsidRPr="00B01CD5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D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26" w:type="dxa"/>
          </w:tcPr>
          <w:p w:rsidR="00B01CD5" w:rsidRPr="00597BA9" w:rsidRDefault="002A4011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</w:rPr>
            </w:pPr>
            <w:r w:rsidRPr="00597BA9">
              <w:rPr>
                <w:rFonts w:ascii="Times New Roman" w:hAnsi="Times New Roman"/>
                <w:i/>
              </w:rPr>
              <w:t>Я пришёл из школы.</w:t>
            </w:r>
          </w:p>
        </w:tc>
        <w:tc>
          <w:tcPr>
            <w:tcW w:w="993" w:type="dxa"/>
          </w:tcPr>
          <w:p w:rsidR="00B01CD5" w:rsidRPr="00597BA9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7B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</w:tcPr>
          <w:p w:rsidR="00B01CD5" w:rsidRPr="00597BA9" w:rsidRDefault="002A4011" w:rsidP="00597BA9">
            <w:pPr>
              <w:ind w:left="33"/>
              <w:jc w:val="both"/>
              <w:rPr>
                <w:rFonts w:cs="Tahoma"/>
              </w:rPr>
            </w:pPr>
            <w:r w:rsidRPr="00597BA9">
              <w:rPr>
                <w:rFonts w:cs="Tahoma"/>
              </w:rPr>
              <w:t xml:space="preserve">Беседа. Анализ и разыгрывание ситуации. Упражнение «Любишь – не любишь», Рассказ учителя. Оздоровительная минутка. Работа с пословицами. Игра «Закончи рассказ». </w:t>
            </w:r>
          </w:p>
        </w:tc>
      </w:tr>
      <w:tr w:rsidR="00B01CD5" w:rsidTr="00B01CD5">
        <w:tc>
          <w:tcPr>
            <w:tcW w:w="817" w:type="dxa"/>
          </w:tcPr>
          <w:p w:rsidR="00B01CD5" w:rsidRPr="00B01CD5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D5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126" w:type="dxa"/>
          </w:tcPr>
          <w:p w:rsidR="00B01CD5" w:rsidRPr="00597BA9" w:rsidRDefault="002A4011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</w:rPr>
            </w:pPr>
            <w:r w:rsidRPr="00597BA9">
              <w:rPr>
                <w:rFonts w:ascii="Times New Roman" w:hAnsi="Times New Roman"/>
                <w:i/>
              </w:rPr>
              <w:t>Подвижные игры по выбору детей.</w:t>
            </w:r>
          </w:p>
        </w:tc>
        <w:tc>
          <w:tcPr>
            <w:tcW w:w="993" w:type="dxa"/>
          </w:tcPr>
          <w:p w:rsidR="00B01CD5" w:rsidRPr="00597BA9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7B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</w:tcPr>
          <w:p w:rsidR="00B01CD5" w:rsidRPr="00597BA9" w:rsidRDefault="002A4011" w:rsidP="00597BA9">
            <w:pPr>
              <w:ind w:left="33"/>
              <w:jc w:val="both"/>
              <w:rPr>
                <w:rFonts w:cs="Tahoma"/>
              </w:rPr>
            </w:pPr>
            <w:r w:rsidRPr="00597BA9">
              <w:rPr>
                <w:rFonts w:cs="Tahoma"/>
              </w:rPr>
              <w:t xml:space="preserve">Оздоровительная минутка «Упражнения животных». Игра «Знаешь ли ты правила?» Творческая работа «Придумай правила». Анализ ситуаций. Чтение и работа по содержанию рассказов </w:t>
            </w:r>
            <w:proofErr w:type="spellStart"/>
            <w:r w:rsidRPr="00597BA9">
              <w:rPr>
                <w:rFonts w:cs="Tahoma"/>
              </w:rPr>
              <w:t>М.Кунина</w:t>
            </w:r>
            <w:proofErr w:type="spellEnd"/>
            <w:r w:rsidRPr="00597BA9">
              <w:rPr>
                <w:rFonts w:cs="Tahoma"/>
              </w:rPr>
              <w:t xml:space="preserve"> «Федя на перемене», «В гардеробе», «В столовой». </w:t>
            </w:r>
          </w:p>
        </w:tc>
      </w:tr>
      <w:tr w:rsidR="00597BA9" w:rsidTr="00B01CD5">
        <w:tc>
          <w:tcPr>
            <w:tcW w:w="817" w:type="dxa"/>
          </w:tcPr>
          <w:p w:rsidR="00597BA9" w:rsidRPr="00B01CD5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D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26" w:type="dxa"/>
            <w:vMerge w:val="restart"/>
          </w:tcPr>
          <w:p w:rsidR="00597BA9" w:rsidRPr="00597BA9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</w:rPr>
            </w:pPr>
            <w:r w:rsidRPr="00597BA9">
              <w:rPr>
                <w:rFonts w:ascii="Times New Roman" w:hAnsi="Times New Roman"/>
                <w:i/>
              </w:rPr>
              <w:t xml:space="preserve">Я – ученик.  </w:t>
            </w:r>
          </w:p>
        </w:tc>
        <w:tc>
          <w:tcPr>
            <w:tcW w:w="993" w:type="dxa"/>
            <w:vMerge w:val="restart"/>
          </w:tcPr>
          <w:p w:rsidR="00597BA9" w:rsidRPr="00597BA9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7BA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43" w:type="dxa"/>
          </w:tcPr>
          <w:p w:rsidR="00597BA9" w:rsidRPr="00B01CD5" w:rsidRDefault="00597BA9" w:rsidP="00597BA9">
            <w:pPr>
              <w:ind w:left="33"/>
              <w:jc w:val="both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  <w:r w:rsidRPr="00B501BF">
              <w:rPr>
                <w:rFonts w:cs="Tahoma"/>
              </w:rPr>
              <w:t>Оздоровительная минутка «Упражнения животных». Игра «Знаешь ли ты правила?» Творческая работа «Придумай правила».</w:t>
            </w:r>
          </w:p>
        </w:tc>
      </w:tr>
      <w:tr w:rsidR="00597BA9" w:rsidTr="00B01CD5">
        <w:tc>
          <w:tcPr>
            <w:tcW w:w="817" w:type="dxa"/>
          </w:tcPr>
          <w:p w:rsidR="00597BA9" w:rsidRPr="00B01CD5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D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26" w:type="dxa"/>
            <w:vMerge/>
          </w:tcPr>
          <w:p w:rsidR="00597BA9" w:rsidRPr="00597BA9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993" w:type="dxa"/>
            <w:vMerge/>
          </w:tcPr>
          <w:p w:rsidR="00597BA9" w:rsidRPr="00597BA9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3" w:type="dxa"/>
          </w:tcPr>
          <w:p w:rsidR="00597BA9" w:rsidRPr="00597BA9" w:rsidRDefault="00597BA9" w:rsidP="00597BA9">
            <w:pPr>
              <w:ind w:left="33"/>
              <w:jc w:val="both"/>
              <w:rPr>
                <w:rFonts w:cs="Tahoma"/>
              </w:rPr>
            </w:pPr>
            <w:r w:rsidRPr="00597BA9">
              <w:rPr>
                <w:rFonts w:cs="Tahoma"/>
              </w:rPr>
              <w:t xml:space="preserve">Анализ ситуаций. Чтение и работа по содержанию рассказов </w:t>
            </w:r>
            <w:proofErr w:type="spellStart"/>
            <w:r w:rsidRPr="00597BA9">
              <w:rPr>
                <w:rFonts w:cs="Tahoma"/>
              </w:rPr>
              <w:t>М.Кунина</w:t>
            </w:r>
            <w:proofErr w:type="spellEnd"/>
            <w:r w:rsidRPr="00597BA9">
              <w:rPr>
                <w:rFonts w:cs="Tahoma"/>
              </w:rPr>
              <w:t xml:space="preserve"> «Федя на перемене», «В гардеробе», «В столовой». </w:t>
            </w:r>
          </w:p>
        </w:tc>
      </w:tr>
      <w:tr w:rsidR="00597BA9" w:rsidTr="00B01CD5">
        <w:tc>
          <w:tcPr>
            <w:tcW w:w="817" w:type="dxa"/>
          </w:tcPr>
          <w:p w:rsidR="00597BA9" w:rsidRPr="00B01CD5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D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26" w:type="dxa"/>
            <w:vMerge w:val="restart"/>
          </w:tcPr>
          <w:p w:rsidR="00597BA9" w:rsidRPr="00597BA9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</w:rPr>
            </w:pPr>
            <w:r w:rsidRPr="00597BA9">
              <w:rPr>
                <w:rFonts w:ascii="Times New Roman" w:hAnsi="Times New Roman"/>
                <w:i/>
              </w:rPr>
              <w:t>Вредные привычки.</w:t>
            </w:r>
          </w:p>
        </w:tc>
        <w:tc>
          <w:tcPr>
            <w:tcW w:w="993" w:type="dxa"/>
            <w:vMerge w:val="restart"/>
          </w:tcPr>
          <w:p w:rsidR="00597BA9" w:rsidRPr="00597BA9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7BA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43" w:type="dxa"/>
          </w:tcPr>
          <w:p w:rsidR="00597BA9" w:rsidRPr="00B01CD5" w:rsidRDefault="00597BA9" w:rsidP="00597BA9">
            <w:pPr>
              <w:ind w:left="33"/>
              <w:jc w:val="both"/>
              <w:rPr>
                <w:rFonts w:cs="Tahoma"/>
              </w:rPr>
            </w:pPr>
            <w:r w:rsidRPr="00B501BF">
              <w:rPr>
                <w:rFonts w:cs="Tahoma"/>
              </w:rPr>
              <w:t>Беседа «Это красивый человек». Игра «Да - нет». Оздоровительная минутка «Деревце». Анализ ситуации.</w:t>
            </w:r>
          </w:p>
        </w:tc>
      </w:tr>
      <w:tr w:rsidR="00597BA9" w:rsidTr="00B01CD5">
        <w:tc>
          <w:tcPr>
            <w:tcW w:w="817" w:type="dxa"/>
          </w:tcPr>
          <w:p w:rsidR="00597BA9" w:rsidRPr="00B01CD5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D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26" w:type="dxa"/>
            <w:vMerge/>
          </w:tcPr>
          <w:p w:rsidR="00597BA9" w:rsidRPr="00597BA9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993" w:type="dxa"/>
            <w:vMerge/>
          </w:tcPr>
          <w:p w:rsidR="00597BA9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3" w:type="dxa"/>
          </w:tcPr>
          <w:p w:rsidR="00597BA9" w:rsidRPr="00597BA9" w:rsidRDefault="00597BA9" w:rsidP="00597BA9">
            <w:pPr>
              <w:ind w:left="33"/>
              <w:jc w:val="both"/>
              <w:rPr>
                <w:rFonts w:cs="Tahoma"/>
              </w:rPr>
            </w:pPr>
            <w:r w:rsidRPr="00597BA9">
              <w:rPr>
                <w:rFonts w:cs="Tahoma"/>
              </w:rPr>
              <w:t xml:space="preserve">Слово учителя. Заучивание слов.  Это нужно запомнить! Практическая работа в парах.  </w:t>
            </w:r>
          </w:p>
        </w:tc>
      </w:tr>
      <w:tr w:rsidR="00B01CD5" w:rsidTr="00B01CD5">
        <w:tc>
          <w:tcPr>
            <w:tcW w:w="817" w:type="dxa"/>
          </w:tcPr>
          <w:p w:rsidR="00B01CD5" w:rsidRPr="00B01CD5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D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26" w:type="dxa"/>
          </w:tcPr>
          <w:p w:rsidR="00B01CD5" w:rsidRPr="00597BA9" w:rsidRDefault="007C007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</w:rPr>
            </w:pPr>
            <w:r w:rsidRPr="00597BA9">
              <w:rPr>
                <w:rFonts w:ascii="Times New Roman" w:hAnsi="Times New Roman"/>
                <w:i/>
              </w:rPr>
              <w:t>Подвижные игры.</w:t>
            </w:r>
          </w:p>
        </w:tc>
        <w:tc>
          <w:tcPr>
            <w:tcW w:w="993" w:type="dxa"/>
          </w:tcPr>
          <w:p w:rsidR="00B01CD5" w:rsidRPr="00597BA9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7B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</w:tcPr>
          <w:p w:rsidR="00B01CD5" w:rsidRPr="00597BA9" w:rsidRDefault="007C0075" w:rsidP="00597BA9">
            <w:pPr>
              <w:ind w:left="33"/>
              <w:jc w:val="both"/>
              <w:rPr>
                <w:rFonts w:cs="Tahoma"/>
              </w:rPr>
            </w:pPr>
            <w:r w:rsidRPr="00597BA9">
              <w:rPr>
                <w:rFonts w:cs="Tahoma"/>
              </w:rPr>
              <w:t>Разучивание игр «Золотое зёрнышко», «Не зевай!», «Западня».</w:t>
            </w:r>
          </w:p>
        </w:tc>
      </w:tr>
      <w:tr w:rsidR="00B01CD5" w:rsidTr="00B01CD5">
        <w:tc>
          <w:tcPr>
            <w:tcW w:w="817" w:type="dxa"/>
          </w:tcPr>
          <w:p w:rsidR="00B01CD5" w:rsidRPr="00B01CD5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D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26" w:type="dxa"/>
          </w:tcPr>
          <w:p w:rsidR="00B01CD5" w:rsidRPr="00597BA9" w:rsidRDefault="007C007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</w:rPr>
            </w:pPr>
            <w:r w:rsidRPr="00597BA9">
              <w:rPr>
                <w:rFonts w:ascii="Times New Roman" w:hAnsi="Times New Roman"/>
                <w:i/>
              </w:rPr>
              <w:t>Скелет – наша опора.</w:t>
            </w:r>
          </w:p>
        </w:tc>
        <w:tc>
          <w:tcPr>
            <w:tcW w:w="993" w:type="dxa"/>
          </w:tcPr>
          <w:p w:rsidR="00B01CD5" w:rsidRPr="00597BA9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7B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</w:tcPr>
          <w:p w:rsidR="00B01CD5" w:rsidRPr="00597BA9" w:rsidRDefault="007C0075" w:rsidP="00597BA9">
            <w:pPr>
              <w:ind w:left="33"/>
              <w:jc w:val="both"/>
              <w:rPr>
                <w:rFonts w:cs="Tahoma"/>
              </w:rPr>
            </w:pPr>
            <w:r w:rsidRPr="00597BA9">
              <w:rPr>
                <w:rFonts w:cs="Tahoma"/>
              </w:rPr>
              <w:t>Рассказ учителя. Практическая работа. Оздоровительная минутка «Самомассаж ушей». Это интересно. Правила первой помощи.</w:t>
            </w:r>
          </w:p>
        </w:tc>
      </w:tr>
      <w:tr w:rsidR="00B01CD5" w:rsidTr="00B01CD5">
        <w:tc>
          <w:tcPr>
            <w:tcW w:w="817" w:type="dxa"/>
          </w:tcPr>
          <w:p w:rsidR="00B01CD5" w:rsidRPr="00B01CD5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D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26" w:type="dxa"/>
          </w:tcPr>
          <w:p w:rsidR="00B01CD5" w:rsidRPr="00597BA9" w:rsidRDefault="007C007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</w:rPr>
            </w:pPr>
            <w:r w:rsidRPr="00597BA9">
              <w:rPr>
                <w:rFonts w:ascii="Times New Roman" w:hAnsi="Times New Roman"/>
                <w:i/>
              </w:rPr>
              <w:t>Осанка – стройная спина!</w:t>
            </w:r>
          </w:p>
        </w:tc>
        <w:tc>
          <w:tcPr>
            <w:tcW w:w="993" w:type="dxa"/>
          </w:tcPr>
          <w:p w:rsidR="00B01CD5" w:rsidRPr="00597BA9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7B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</w:tcPr>
          <w:p w:rsidR="00B01CD5" w:rsidRPr="00597BA9" w:rsidRDefault="007C0075" w:rsidP="00597BA9">
            <w:pPr>
              <w:ind w:left="33"/>
              <w:jc w:val="both"/>
              <w:rPr>
                <w:rFonts w:cs="Tahoma"/>
              </w:rPr>
            </w:pPr>
            <w:r w:rsidRPr="00597BA9">
              <w:rPr>
                <w:rFonts w:cs="Tahoma"/>
              </w:rPr>
              <w:t>Встреча с доктором Стройная Осанка. Это интересно! Оздоровительная минутка. Работа по таблице. Правила для поддержания правильной осанки. Практические упражнения.</w:t>
            </w:r>
          </w:p>
        </w:tc>
      </w:tr>
      <w:tr w:rsidR="00B01CD5" w:rsidTr="00B01CD5">
        <w:tc>
          <w:tcPr>
            <w:tcW w:w="817" w:type="dxa"/>
          </w:tcPr>
          <w:p w:rsidR="00B01CD5" w:rsidRPr="00B01CD5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D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26" w:type="dxa"/>
          </w:tcPr>
          <w:p w:rsidR="00B01CD5" w:rsidRPr="00597BA9" w:rsidRDefault="007C007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</w:rPr>
            </w:pPr>
            <w:r w:rsidRPr="00597BA9">
              <w:rPr>
                <w:rFonts w:ascii="Times New Roman" w:hAnsi="Times New Roman"/>
                <w:i/>
              </w:rPr>
              <w:t xml:space="preserve">Если хочешь быть </w:t>
            </w:r>
            <w:proofErr w:type="gramStart"/>
            <w:r w:rsidRPr="00597BA9">
              <w:rPr>
                <w:rFonts w:ascii="Times New Roman" w:hAnsi="Times New Roman"/>
                <w:i/>
              </w:rPr>
              <w:t>здоров</w:t>
            </w:r>
            <w:proofErr w:type="gramEnd"/>
            <w:r w:rsidRPr="00597BA9">
              <w:rPr>
                <w:rFonts w:ascii="Times New Roman" w:hAnsi="Times New Roman"/>
                <w:i/>
              </w:rPr>
              <w:t>.</w:t>
            </w:r>
          </w:p>
        </w:tc>
        <w:tc>
          <w:tcPr>
            <w:tcW w:w="993" w:type="dxa"/>
          </w:tcPr>
          <w:p w:rsidR="00B01CD5" w:rsidRPr="00597BA9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7B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</w:tcPr>
          <w:p w:rsidR="00B01CD5" w:rsidRPr="00597BA9" w:rsidRDefault="007C0075" w:rsidP="00597BA9">
            <w:pPr>
              <w:ind w:left="33"/>
              <w:jc w:val="both"/>
              <w:rPr>
                <w:rFonts w:cs="Tahoma"/>
              </w:rPr>
            </w:pPr>
            <w:r w:rsidRPr="00597BA9">
              <w:rPr>
                <w:rFonts w:cs="Tahoma"/>
              </w:rPr>
              <w:t xml:space="preserve">Сказка о микробах. Правила закаливания. Оздоровительная минутка. Практическая работа. Творческая работа. Это интересно! Тест «Здоровый человек – это…» </w:t>
            </w:r>
          </w:p>
        </w:tc>
      </w:tr>
      <w:tr w:rsidR="00B01CD5" w:rsidTr="00B01CD5">
        <w:tc>
          <w:tcPr>
            <w:tcW w:w="817" w:type="dxa"/>
          </w:tcPr>
          <w:p w:rsidR="00B01CD5" w:rsidRPr="00B01CD5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D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26" w:type="dxa"/>
          </w:tcPr>
          <w:p w:rsidR="00B01CD5" w:rsidRPr="00597BA9" w:rsidRDefault="007C007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</w:rPr>
            </w:pPr>
            <w:r w:rsidRPr="00597BA9">
              <w:rPr>
                <w:rFonts w:ascii="Times New Roman" w:hAnsi="Times New Roman"/>
                <w:i/>
              </w:rPr>
              <w:t>Правила безопасности на воде.</w:t>
            </w:r>
          </w:p>
        </w:tc>
        <w:tc>
          <w:tcPr>
            <w:tcW w:w="993" w:type="dxa"/>
          </w:tcPr>
          <w:p w:rsidR="00B01CD5" w:rsidRPr="00597BA9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7B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</w:tcPr>
          <w:p w:rsidR="00B01CD5" w:rsidRPr="00597BA9" w:rsidRDefault="007C0075" w:rsidP="00597BA9">
            <w:pPr>
              <w:ind w:left="33"/>
              <w:jc w:val="both"/>
              <w:rPr>
                <w:rFonts w:cs="Tahoma"/>
              </w:rPr>
            </w:pPr>
            <w:r w:rsidRPr="00597BA9">
              <w:rPr>
                <w:rFonts w:cs="Tahoma"/>
              </w:rPr>
              <w:t>Рассказ учителя. Знакомство с правилами поведения на воде. Работа по таблицам «Учись плавать». Имитация движений пловца.</w:t>
            </w:r>
          </w:p>
        </w:tc>
      </w:tr>
      <w:tr w:rsidR="00B01CD5" w:rsidTr="00B01CD5">
        <w:tc>
          <w:tcPr>
            <w:tcW w:w="817" w:type="dxa"/>
          </w:tcPr>
          <w:p w:rsidR="00B01CD5" w:rsidRPr="00B01CD5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D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:rsidR="00B01CD5" w:rsidRPr="00597BA9" w:rsidRDefault="007C007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</w:rPr>
            </w:pPr>
            <w:r w:rsidRPr="00597BA9">
              <w:rPr>
                <w:rFonts w:ascii="Times New Roman" w:hAnsi="Times New Roman"/>
                <w:i/>
              </w:rPr>
              <w:t>Подвижные игры.</w:t>
            </w:r>
          </w:p>
        </w:tc>
        <w:tc>
          <w:tcPr>
            <w:tcW w:w="993" w:type="dxa"/>
          </w:tcPr>
          <w:p w:rsidR="00B01CD5" w:rsidRPr="00597BA9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7B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</w:tcPr>
          <w:p w:rsidR="00B01CD5" w:rsidRPr="00B01CD5" w:rsidRDefault="00CF7ED8" w:rsidP="00B01CD5">
            <w:pPr>
              <w:ind w:left="360"/>
              <w:jc w:val="both"/>
              <w:rPr>
                <w:rFonts w:cs="Tahoma"/>
              </w:rPr>
            </w:pPr>
            <w:r>
              <w:rPr>
                <w:rFonts w:cs="Tahoma"/>
              </w:rPr>
              <w:t>По выбору учащихся.</w:t>
            </w:r>
          </w:p>
        </w:tc>
      </w:tr>
      <w:tr w:rsidR="00B01CD5" w:rsidTr="00B01CD5">
        <w:tc>
          <w:tcPr>
            <w:tcW w:w="817" w:type="dxa"/>
          </w:tcPr>
          <w:p w:rsidR="00B01CD5" w:rsidRPr="00B01CD5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D5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26" w:type="dxa"/>
          </w:tcPr>
          <w:p w:rsidR="00B01CD5" w:rsidRPr="00597BA9" w:rsidRDefault="007C007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</w:rPr>
            </w:pPr>
            <w:r w:rsidRPr="00597BA9">
              <w:rPr>
                <w:rFonts w:ascii="Times New Roman" w:hAnsi="Times New Roman"/>
                <w:i/>
              </w:rPr>
              <w:t>Весёлые старты.</w:t>
            </w:r>
          </w:p>
        </w:tc>
        <w:tc>
          <w:tcPr>
            <w:tcW w:w="993" w:type="dxa"/>
          </w:tcPr>
          <w:p w:rsidR="00B01CD5" w:rsidRPr="00597BA9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7B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43" w:type="dxa"/>
          </w:tcPr>
          <w:p w:rsidR="00B01CD5" w:rsidRPr="00B01CD5" w:rsidRDefault="00CF7ED8" w:rsidP="00B01CD5">
            <w:pPr>
              <w:ind w:left="360"/>
              <w:jc w:val="both"/>
              <w:rPr>
                <w:rFonts w:cs="Tahoma"/>
              </w:rPr>
            </w:pPr>
            <w:r>
              <w:rPr>
                <w:rFonts w:cs="Tahoma"/>
              </w:rPr>
              <w:t>Командные соревнования.</w:t>
            </w:r>
          </w:p>
        </w:tc>
      </w:tr>
      <w:tr w:rsidR="00B01CD5" w:rsidTr="00B01CD5">
        <w:tc>
          <w:tcPr>
            <w:tcW w:w="817" w:type="dxa"/>
          </w:tcPr>
          <w:p w:rsidR="00B01CD5" w:rsidRPr="00B01CD5" w:rsidRDefault="00B01CD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D5">
              <w:rPr>
                <w:rFonts w:ascii="Times New Roman" w:hAnsi="Times New Roman"/>
                <w:sz w:val="24"/>
                <w:szCs w:val="24"/>
              </w:rPr>
              <w:t>32</w:t>
            </w:r>
            <w:r w:rsidR="007C0075">
              <w:rPr>
                <w:rFonts w:ascii="Times New Roman" w:hAnsi="Times New Roman"/>
                <w:sz w:val="24"/>
                <w:szCs w:val="24"/>
              </w:rPr>
              <w:t>-33</w:t>
            </w:r>
          </w:p>
        </w:tc>
        <w:tc>
          <w:tcPr>
            <w:tcW w:w="2126" w:type="dxa"/>
          </w:tcPr>
          <w:p w:rsidR="00B01CD5" w:rsidRPr="00597BA9" w:rsidRDefault="007C0075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</w:rPr>
            </w:pPr>
            <w:r w:rsidRPr="00597BA9">
              <w:rPr>
                <w:rFonts w:ascii="Times New Roman" w:hAnsi="Times New Roman"/>
                <w:i/>
              </w:rPr>
              <w:t>Обобщающие занятия «Доктора здоровья».</w:t>
            </w:r>
          </w:p>
        </w:tc>
        <w:tc>
          <w:tcPr>
            <w:tcW w:w="993" w:type="dxa"/>
          </w:tcPr>
          <w:p w:rsidR="00B01CD5" w:rsidRPr="00597BA9" w:rsidRDefault="00597BA9" w:rsidP="008D6DEC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7BA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43" w:type="dxa"/>
          </w:tcPr>
          <w:p w:rsidR="00B01CD5" w:rsidRPr="00597BA9" w:rsidRDefault="007C0075" w:rsidP="00597BA9">
            <w:pPr>
              <w:ind w:left="33"/>
              <w:jc w:val="both"/>
            </w:pPr>
            <w:r w:rsidRPr="00597BA9">
              <w:t>Встреча с докторами здоровья. Игра-рассуждение «Здоровый человек-это…», Оздоровительная минутка. Игра «</w:t>
            </w:r>
            <w:proofErr w:type="gramStart"/>
            <w:r w:rsidRPr="00597BA9">
              <w:t>Хорошо-плохо</w:t>
            </w:r>
            <w:proofErr w:type="gramEnd"/>
            <w:r w:rsidRPr="00597BA9">
              <w:t xml:space="preserve">». Повторение правил здоровья. Памятка </w:t>
            </w:r>
            <w:proofErr w:type="spellStart"/>
            <w:r w:rsidRPr="00597BA9">
              <w:t>Здоровичков</w:t>
            </w:r>
            <w:proofErr w:type="spellEnd"/>
            <w:r w:rsidRPr="00597BA9">
              <w:t>. Анализ ситуаций. Подвижные игры на воздухе.</w:t>
            </w:r>
          </w:p>
        </w:tc>
      </w:tr>
      <w:tr w:rsidR="00597BA9" w:rsidTr="000F6BC3">
        <w:tc>
          <w:tcPr>
            <w:tcW w:w="10279" w:type="dxa"/>
            <w:gridSpan w:val="4"/>
          </w:tcPr>
          <w:p w:rsidR="00597BA9" w:rsidRPr="00B01CD5" w:rsidRDefault="00597BA9" w:rsidP="00B01CD5">
            <w:pPr>
              <w:ind w:left="360"/>
              <w:jc w:val="both"/>
              <w:rPr>
                <w:rFonts w:cs="Tahoma"/>
              </w:rPr>
            </w:pPr>
            <w:r w:rsidRPr="00597BA9">
              <w:rPr>
                <w:b/>
                <w:i/>
                <w:sz w:val="24"/>
                <w:szCs w:val="24"/>
              </w:rPr>
              <w:t>Итого:  33 ч</w:t>
            </w:r>
          </w:p>
        </w:tc>
      </w:tr>
    </w:tbl>
    <w:p w:rsidR="00E67E99" w:rsidRDefault="00E67E99" w:rsidP="008D6DEC">
      <w:pPr>
        <w:pStyle w:val="ab"/>
        <w:spacing w:after="0" w:line="240" w:lineRule="auto"/>
        <w:ind w:left="0" w:right="-1" w:firstLine="568"/>
        <w:jc w:val="both"/>
        <w:rPr>
          <w:rFonts w:ascii="Times New Roman" w:hAnsi="Times New Roman"/>
          <w:b/>
          <w:sz w:val="24"/>
          <w:szCs w:val="24"/>
        </w:rPr>
      </w:pPr>
    </w:p>
    <w:p w:rsidR="007C0075" w:rsidRPr="001C369F" w:rsidRDefault="001C369F" w:rsidP="007C0075">
      <w:pPr>
        <w:spacing w:before="100" w:beforeAutospacing="1" w:after="100" w:afterAutospacing="1"/>
        <w:ind w:left="720"/>
        <w:jc w:val="center"/>
        <w:rPr>
          <w:b/>
          <w:bCs/>
          <w:sz w:val="22"/>
          <w:szCs w:val="22"/>
        </w:rPr>
      </w:pPr>
      <w:r w:rsidRPr="001C369F">
        <w:rPr>
          <w:b/>
          <w:bCs/>
          <w:sz w:val="22"/>
          <w:szCs w:val="22"/>
        </w:rPr>
        <w:t xml:space="preserve">ОЖИДАЕМЫЕ РЕЗУЛЬТАТЫ 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2551"/>
        <w:gridCol w:w="2410"/>
        <w:gridCol w:w="2658"/>
      </w:tblGrid>
      <w:tr w:rsidR="007C0075" w:rsidTr="007C0075">
        <w:tc>
          <w:tcPr>
            <w:tcW w:w="2552" w:type="dxa"/>
          </w:tcPr>
          <w:p w:rsidR="007C0075" w:rsidRDefault="007C0075" w:rsidP="007C0075">
            <w:pPr>
              <w:spacing w:before="100" w:beforeAutospacing="1" w:after="100" w:afterAutospacing="1"/>
              <w:rPr>
                <w:b/>
                <w:bCs/>
                <w:sz w:val="28"/>
                <w:szCs w:val="28"/>
              </w:rPr>
            </w:pPr>
            <w:r w:rsidRPr="000B0C06">
              <w:rPr>
                <w:b/>
                <w:bCs/>
                <w:sz w:val="24"/>
                <w:szCs w:val="24"/>
              </w:rPr>
              <w:t>Личностные</w:t>
            </w:r>
          </w:p>
        </w:tc>
        <w:tc>
          <w:tcPr>
            <w:tcW w:w="2551" w:type="dxa"/>
          </w:tcPr>
          <w:p w:rsidR="007C0075" w:rsidRDefault="007C0075" w:rsidP="007C0075">
            <w:pPr>
              <w:spacing w:before="100" w:beforeAutospacing="1" w:after="100" w:afterAutospacing="1"/>
              <w:rPr>
                <w:b/>
                <w:bCs/>
                <w:sz w:val="28"/>
                <w:szCs w:val="28"/>
              </w:rPr>
            </w:pPr>
            <w:r w:rsidRPr="000B0C06">
              <w:rPr>
                <w:b/>
                <w:bCs/>
                <w:sz w:val="24"/>
                <w:szCs w:val="24"/>
              </w:rPr>
              <w:t>Регулятивные</w:t>
            </w:r>
          </w:p>
        </w:tc>
        <w:tc>
          <w:tcPr>
            <w:tcW w:w="2410" w:type="dxa"/>
          </w:tcPr>
          <w:p w:rsidR="007C0075" w:rsidRDefault="007C0075" w:rsidP="007C0075">
            <w:pPr>
              <w:spacing w:before="100" w:beforeAutospacing="1" w:after="100" w:afterAutospacing="1"/>
              <w:rPr>
                <w:b/>
                <w:bCs/>
                <w:sz w:val="28"/>
                <w:szCs w:val="28"/>
              </w:rPr>
            </w:pPr>
            <w:r w:rsidRPr="000B0C06">
              <w:rPr>
                <w:b/>
                <w:bCs/>
                <w:sz w:val="24"/>
                <w:szCs w:val="24"/>
              </w:rPr>
              <w:t>Познавательные</w:t>
            </w:r>
          </w:p>
        </w:tc>
        <w:tc>
          <w:tcPr>
            <w:tcW w:w="2658" w:type="dxa"/>
          </w:tcPr>
          <w:p w:rsidR="007C0075" w:rsidRDefault="007C0075" w:rsidP="007C0075">
            <w:pPr>
              <w:spacing w:before="100" w:beforeAutospacing="1" w:after="100" w:afterAutospacing="1"/>
              <w:rPr>
                <w:b/>
                <w:bCs/>
                <w:sz w:val="28"/>
                <w:szCs w:val="28"/>
              </w:rPr>
            </w:pPr>
            <w:r w:rsidRPr="000B0C06">
              <w:rPr>
                <w:b/>
                <w:bCs/>
                <w:sz w:val="24"/>
                <w:szCs w:val="24"/>
              </w:rPr>
              <w:t>Коммуникативные</w:t>
            </w:r>
          </w:p>
        </w:tc>
      </w:tr>
      <w:tr w:rsidR="007C0075" w:rsidTr="007C0075">
        <w:tc>
          <w:tcPr>
            <w:tcW w:w="2552" w:type="dxa"/>
          </w:tcPr>
          <w:p w:rsidR="001C369F" w:rsidRDefault="007C0075" w:rsidP="001C369F">
            <w:pPr>
              <w:rPr>
                <w:sz w:val="24"/>
                <w:szCs w:val="24"/>
              </w:rPr>
            </w:pPr>
            <w:r w:rsidRPr="000B0C06">
              <w:rPr>
                <w:sz w:val="24"/>
                <w:szCs w:val="24"/>
              </w:rPr>
              <w:t xml:space="preserve">Объяснять положительные и отрицательные оценки, в том </w:t>
            </w:r>
            <w:r w:rsidR="001C369F">
              <w:rPr>
                <w:sz w:val="24"/>
                <w:szCs w:val="24"/>
              </w:rPr>
              <w:t xml:space="preserve">числе неоднозначных поступков. </w:t>
            </w:r>
            <w:r w:rsidRPr="000B0C06">
              <w:rPr>
                <w:sz w:val="24"/>
                <w:szCs w:val="24"/>
              </w:rPr>
              <w:t xml:space="preserve"> Формулировать самому простые правила поведения в природе.</w:t>
            </w:r>
          </w:p>
          <w:p w:rsidR="007C0075" w:rsidRDefault="007C0075" w:rsidP="001C369F">
            <w:pPr>
              <w:rPr>
                <w:sz w:val="24"/>
                <w:szCs w:val="24"/>
              </w:rPr>
            </w:pPr>
            <w:r w:rsidRPr="000B0C06">
              <w:rPr>
                <w:sz w:val="24"/>
                <w:szCs w:val="24"/>
              </w:rPr>
              <w:t>Испытывать любовь  к красоте родной природы.</w:t>
            </w:r>
          </w:p>
          <w:p w:rsidR="00365652" w:rsidRDefault="00365652" w:rsidP="007C0075">
            <w:pPr>
              <w:spacing w:before="100" w:beforeAutospacing="1" w:after="100" w:afterAutospacing="1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:rsidR="007C0075" w:rsidRPr="000B0C06" w:rsidRDefault="007C0075" w:rsidP="007C007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B0C06">
              <w:rPr>
                <w:sz w:val="24"/>
                <w:szCs w:val="24"/>
              </w:rPr>
              <w:t>Определять цель учебной деятельности с помощью учителя и самостоятельно, искать средства её осуществления.</w:t>
            </w:r>
          </w:p>
          <w:p w:rsidR="007C0075" w:rsidRDefault="007C0075" w:rsidP="007C0075">
            <w:pPr>
              <w:spacing w:before="100" w:beforeAutospacing="1" w:after="100" w:afterAutospacing="1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</w:tcPr>
          <w:p w:rsidR="007C0075" w:rsidRPr="000B0C06" w:rsidRDefault="007C0075" w:rsidP="007C007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B0C06">
              <w:rPr>
                <w:sz w:val="24"/>
                <w:szCs w:val="24"/>
              </w:rPr>
              <w:t>Предполагать, какая информация необходима.</w:t>
            </w:r>
          </w:p>
          <w:p w:rsidR="007C0075" w:rsidRDefault="007C0075" w:rsidP="007C0075">
            <w:pPr>
              <w:spacing w:before="100" w:beforeAutospacing="1" w:after="100" w:afterAutospacing="1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58" w:type="dxa"/>
          </w:tcPr>
          <w:p w:rsidR="00597BA9" w:rsidRPr="000B0C06" w:rsidRDefault="00597BA9" w:rsidP="00597BA9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B0C06">
              <w:rPr>
                <w:sz w:val="24"/>
                <w:szCs w:val="24"/>
              </w:rPr>
              <w:t>При необходимости отстаивать свою точку зрения, аргументируя её.</w:t>
            </w:r>
          </w:p>
          <w:p w:rsidR="00597BA9" w:rsidRPr="000B0C06" w:rsidRDefault="00597BA9" w:rsidP="00597BA9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B0C06">
              <w:rPr>
                <w:sz w:val="24"/>
                <w:szCs w:val="24"/>
              </w:rPr>
              <w:t>Учиться подтверждать аргументы фактами.</w:t>
            </w:r>
          </w:p>
          <w:p w:rsidR="007C0075" w:rsidRDefault="007C0075" w:rsidP="007C0075">
            <w:pPr>
              <w:spacing w:before="100" w:beforeAutospacing="1" w:after="100" w:afterAutospacing="1"/>
              <w:rPr>
                <w:b/>
                <w:bCs/>
                <w:sz w:val="28"/>
                <w:szCs w:val="28"/>
              </w:rPr>
            </w:pPr>
          </w:p>
        </w:tc>
      </w:tr>
    </w:tbl>
    <w:p w:rsidR="00597BA9" w:rsidRDefault="00597BA9" w:rsidP="008D6DEC">
      <w:pPr>
        <w:pStyle w:val="ab"/>
        <w:spacing w:after="0" w:line="240" w:lineRule="auto"/>
        <w:ind w:left="0" w:right="-1" w:firstLine="56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847ED" w:rsidRPr="00A41D21" w:rsidRDefault="00597BA9" w:rsidP="008D6DEC">
      <w:pPr>
        <w:pStyle w:val="ab"/>
        <w:spacing w:after="0" w:line="240" w:lineRule="auto"/>
        <w:ind w:left="0" w:right="-1" w:firstLine="56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2 КЛАСС </w:t>
      </w:r>
    </w:p>
    <w:p w:rsidR="00A41D21" w:rsidRDefault="002F3475" w:rsidP="00A41D21">
      <w:pPr>
        <w:rPr>
          <w:bCs/>
        </w:rPr>
      </w:pPr>
      <w:r>
        <w:rPr>
          <w:bCs/>
        </w:rPr>
        <w:t xml:space="preserve">       </w:t>
      </w:r>
      <w:r w:rsidRPr="00561BB7">
        <w:rPr>
          <w:bCs/>
        </w:rPr>
        <w:t xml:space="preserve">На втором году обучения  учащиеся </w:t>
      </w:r>
      <w:r w:rsidRPr="00A41D21">
        <w:rPr>
          <w:b/>
          <w:bCs/>
          <w:i/>
        </w:rPr>
        <w:t>знакомятся</w:t>
      </w:r>
      <w:r w:rsidRPr="00561BB7">
        <w:rPr>
          <w:bCs/>
        </w:rPr>
        <w:t xml:space="preserve">  с правилами безопасного поведения в доме, на улице, в транспорте, на воде;  </w:t>
      </w:r>
      <w:r w:rsidRPr="00A41D21">
        <w:rPr>
          <w:b/>
          <w:bCs/>
          <w:i/>
        </w:rPr>
        <w:t>обучаются</w:t>
      </w:r>
      <w:r w:rsidRPr="00561BB7">
        <w:rPr>
          <w:bCs/>
        </w:rPr>
        <w:t xml:space="preserve"> правилам обращения с огнём;  как уберечься от поражения электрическим током; уберечься от порезов, ушибов, переломов. </w:t>
      </w:r>
      <w:r w:rsidRPr="00A41D21">
        <w:rPr>
          <w:b/>
          <w:bCs/>
          <w:i/>
        </w:rPr>
        <w:t xml:space="preserve">Обучаются </w:t>
      </w:r>
      <w:r w:rsidRPr="00561BB7">
        <w:rPr>
          <w:bCs/>
        </w:rPr>
        <w:t>правилам оказания  первой медицинской помощи.</w:t>
      </w:r>
    </w:p>
    <w:p w:rsidR="00DD1FA2" w:rsidRDefault="00A41D21" w:rsidP="00DD1FA2">
      <w:pPr>
        <w:pStyle w:val="ab"/>
        <w:spacing w:after="0" w:line="240" w:lineRule="auto"/>
        <w:ind w:left="0" w:right="-1" w:firstLine="568"/>
        <w:jc w:val="both"/>
        <w:rPr>
          <w:bCs/>
        </w:rPr>
      </w:pPr>
      <w:r>
        <w:rPr>
          <w:bCs/>
        </w:rPr>
        <w:t xml:space="preserve">                                                 </w:t>
      </w:r>
    </w:p>
    <w:p w:rsidR="00DD1FA2" w:rsidRPr="00276B2C" w:rsidRDefault="00DD1FA2" w:rsidP="00DD1FA2">
      <w:pPr>
        <w:pStyle w:val="ab"/>
        <w:spacing w:after="0" w:line="240" w:lineRule="auto"/>
        <w:ind w:left="0" w:right="-1" w:firstLine="568"/>
        <w:jc w:val="both"/>
        <w:rPr>
          <w:rFonts w:ascii="Times New Roman" w:hAnsi="Times New Roman"/>
          <w:b/>
          <w:sz w:val="24"/>
          <w:szCs w:val="24"/>
        </w:rPr>
      </w:pPr>
      <w:r>
        <w:rPr>
          <w:bCs/>
        </w:rPr>
        <w:t xml:space="preserve">                            </w:t>
      </w:r>
      <w:r>
        <w:rPr>
          <w:rFonts w:ascii="Times New Roman" w:hAnsi="Times New Roman"/>
          <w:b/>
          <w:sz w:val="24"/>
          <w:szCs w:val="24"/>
        </w:rPr>
        <w:t xml:space="preserve">СОДЕРЖАНИЕ </w:t>
      </w:r>
      <w:r w:rsidRPr="00276B2C">
        <w:rPr>
          <w:rFonts w:ascii="Times New Roman" w:hAnsi="Times New Roman"/>
          <w:b/>
          <w:sz w:val="24"/>
          <w:szCs w:val="24"/>
        </w:rPr>
        <w:t xml:space="preserve"> КУРСА "АЗБУКА ЗДОРОВЬЯ"</w:t>
      </w:r>
    </w:p>
    <w:p w:rsidR="00A41D21" w:rsidRPr="00A41D21" w:rsidRDefault="00DD1FA2" w:rsidP="00A41D21">
      <w:pPr>
        <w:rPr>
          <w:bCs/>
        </w:rPr>
      </w:pPr>
      <w:r>
        <w:rPr>
          <w:bCs/>
        </w:rPr>
        <w:t xml:space="preserve">         </w:t>
      </w:r>
      <w:r w:rsidR="00A41D21">
        <w:rPr>
          <w:bCs/>
        </w:rPr>
        <w:t xml:space="preserve">  </w:t>
      </w:r>
      <w:r>
        <w:rPr>
          <w:bCs/>
        </w:rPr>
        <w:t xml:space="preserve">                                              </w:t>
      </w:r>
      <w:r w:rsidR="00A41D21">
        <w:rPr>
          <w:bCs/>
        </w:rPr>
        <w:t xml:space="preserve"> </w:t>
      </w:r>
      <w:r w:rsidR="00A41D21" w:rsidRPr="005013C5">
        <w:rPr>
          <w:b/>
          <w:bCs/>
        </w:rPr>
        <w:t>2 класс – 34 часа</w:t>
      </w:r>
    </w:p>
    <w:p w:rsidR="00A41D21" w:rsidRPr="005013C5" w:rsidRDefault="00A41D21" w:rsidP="00A41D21">
      <w:pPr>
        <w:jc w:val="both"/>
      </w:pPr>
      <w:r w:rsidRPr="005013C5">
        <w:rPr>
          <w:b/>
          <w:bCs/>
        </w:rPr>
        <w:t>Почему мы болеем(3ч)</w:t>
      </w:r>
      <w:r w:rsidRPr="005013C5">
        <w:t xml:space="preserve">  Причины болезни.  Признаки болезни.  Как здоровье?</w:t>
      </w:r>
    </w:p>
    <w:p w:rsidR="00A41D21" w:rsidRPr="005013C5" w:rsidRDefault="00A41D21" w:rsidP="00A41D21">
      <w:pPr>
        <w:jc w:val="both"/>
      </w:pPr>
      <w:r w:rsidRPr="005013C5">
        <w:rPr>
          <w:b/>
          <w:bCs/>
        </w:rPr>
        <w:t>Кто и как предохраняет нас от болезней(2ч)</w:t>
      </w:r>
      <w:r w:rsidRPr="005013C5">
        <w:t xml:space="preserve">  Как организм помогает себе сам.   Здоровый образ жизни</w:t>
      </w:r>
    </w:p>
    <w:p w:rsidR="00A41D21" w:rsidRPr="005013C5" w:rsidRDefault="00A41D21" w:rsidP="00A41D21">
      <w:pPr>
        <w:jc w:val="both"/>
      </w:pPr>
      <w:r w:rsidRPr="005013C5">
        <w:rPr>
          <w:b/>
          <w:bCs/>
        </w:rPr>
        <w:t>Кто нас лечит(1ч)</w:t>
      </w:r>
      <w:r w:rsidRPr="005013C5">
        <w:t xml:space="preserve">  Какие врачи нас лечат</w:t>
      </w:r>
    </w:p>
    <w:p w:rsidR="00A41D21" w:rsidRPr="005013C5" w:rsidRDefault="00A41D21" w:rsidP="00A41D21">
      <w:pPr>
        <w:jc w:val="both"/>
      </w:pPr>
      <w:r w:rsidRPr="005013C5">
        <w:rPr>
          <w:b/>
          <w:bCs/>
        </w:rPr>
        <w:t>Прививки от болезней(2ч)</w:t>
      </w:r>
      <w:r w:rsidRPr="005013C5">
        <w:t xml:space="preserve">  Инфекционные болезни. Прививки от болезней</w:t>
      </w:r>
    </w:p>
    <w:p w:rsidR="00A41D21" w:rsidRPr="005013C5" w:rsidRDefault="00A41D21" w:rsidP="00A41D21">
      <w:pPr>
        <w:jc w:val="both"/>
        <w:rPr>
          <w:b/>
          <w:bCs/>
        </w:rPr>
      </w:pPr>
      <w:r w:rsidRPr="005013C5">
        <w:rPr>
          <w:b/>
          <w:bCs/>
        </w:rPr>
        <w:t xml:space="preserve">Что нужно знать о лекарствах(2)  </w:t>
      </w:r>
      <w:r w:rsidRPr="005013C5">
        <w:t>Какие лекарства мы выбираем. Домашняя аптечка</w:t>
      </w:r>
    </w:p>
    <w:p w:rsidR="00A41D21" w:rsidRPr="005013C5" w:rsidRDefault="00A41D21" w:rsidP="00A41D21">
      <w:pPr>
        <w:jc w:val="both"/>
      </w:pPr>
      <w:r w:rsidRPr="005013C5">
        <w:rPr>
          <w:b/>
          <w:bCs/>
        </w:rPr>
        <w:t>Как избежать отравлений(2ч)</w:t>
      </w:r>
      <w:r w:rsidRPr="005013C5">
        <w:t xml:space="preserve">  Отравление лекарствам Пищевые отравления</w:t>
      </w:r>
    </w:p>
    <w:p w:rsidR="00A41D21" w:rsidRPr="005013C5" w:rsidRDefault="00A41D21" w:rsidP="00A41D21">
      <w:pPr>
        <w:jc w:val="both"/>
      </w:pPr>
      <w:r w:rsidRPr="005013C5">
        <w:rPr>
          <w:b/>
          <w:bCs/>
        </w:rPr>
        <w:t>Безопасность при любой погоде(2ч)</w:t>
      </w:r>
      <w:r w:rsidRPr="005013C5">
        <w:t xml:space="preserve">  Если солнечно и жарко</w:t>
      </w:r>
      <w:proofErr w:type="gramStart"/>
      <w:r w:rsidRPr="005013C5">
        <w:t>  Е</w:t>
      </w:r>
      <w:proofErr w:type="gramEnd"/>
      <w:r w:rsidRPr="005013C5">
        <w:t>сли на улице дождь и гроза</w:t>
      </w:r>
    </w:p>
    <w:p w:rsidR="00A41D21" w:rsidRPr="005013C5" w:rsidRDefault="00A41D21" w:rsidP="00A41D21">
      <w:pPr>
        <w:jc w:val="both"/>
      </w:pPr>
      <w:r w:rsidRPr="005013C5">
        <w:rPr>
          <w:b/>
          <w:bCs/>
        </w:rPr>
        <w:t>Правила безопасного поведения в доме, на улице, в транспорте(2ч)</w:t>
      </w:r>
      <w:r w:rsidRPr="005013C5">
        <w:t>Опасность в нашем доме</w:t>
      </w:r>
      <w:proofErr w:type="gramStart"/>
      <w:r w:rsidRPr="005013C5">
        <w:t xml:space="preserve"> К</w:t>
      </w:r>
      <w:proofErr w:type="gramEnd"/>
      <w:r w:rsidRPr="005013C5">
        <w:t>ак вести себя на улице</w:t>
      </w:r>
    </w:p>
    <w:p w:rsidR="00A41D21" w:rsidRPr="005013C5" w:rsidRDefault="00A41D21" w:rsidP="00A41D21">
      <w:pPr>
        <w:jc w:val="both"/>
      </w:pPr>
      <w:r w:rsidRPr="005013C5">
        <w:rPr>
          <w:b/>
          <w:bCs/>
        </w:rPr>
        <w:t>Правила безопасного поведения на воде(1ч)</w:t>
      </w:r>
      <w:r w:rsidRPr="005013C5">
        <w:t xml:space="preserve">  Вода – наш друг</w:t>
      </w:r>
    </w:p>
    <w:p w:rsidR="00A41D21" w:rsidRPr="005013C5" w:rsidRDefault="00A41D21" w:rsidP="00A41D21">
      <w:pPr>
        <w:jc w:val="both"/>
      </w:pPr>
      <w:r w:rsidRPr="005013C5">
        <w:rPr>
          <w:b/>
          <w:bCs/>
        </w:rPr>
        <w:t>Правила общения с огнём(1ч)</w:t>
      </w:r>
      <w:r w:rsidRPr="005013C5">
        <w:t xml:space="preserve">  Чтобы огонь не причинил вреда</w:t>
      </w:r>
    </w:p>
    <w:p w:rsidR="00A41D21" w:rsidRPr="005013C5" w:rsidRDefault="00A41D21" w:rsidP="00A41D21">
      <w:pPr>
        <w:jc w:val="both"/>
      </w:pPr>
      <w:r w:rsidRPr="005013C5">
        <w:rPr>
          <w:b/>
          <w:bCs/>
        </w:rPr>
        <w:t>Как уберечься от поражения электрическим током(1ч)</w:t>
      </w:r>
      <w:r w:rsidRPr="005013C5">
        <w:t xml:space="preserve">  Чем опасен электрический ток</w:t>
      </w:r>
    </w:p>
    <w:p w:rsidR="00A41D21" w:rsidRPr="005013C5" w:rsidRDefault="00A41D21" w:rsidP="00A41D21">
      <w:pPr>
        <w:jc w:val="both"/>
      </w:pPr>
      <w:r w:rsidRPr="005013C5">
        <w:rPr>
          <w:b/>
          <w:bCs/>
        </w:rPr>
        <w:t>Как уберечься от порезов, ушибов, переломов.(1ч)</w:t>
      </w:r>
      <w:r w:rsidRPr="005013C5">
        <w:t xml:space="preserve">  Травмы</w:t>
      </w:r>
    </w:p>
    <w:p w:rsidR="00A41D21" w:rsidRPr="005013C5" w:rsidRDefault="00A41D21" w:rsidP="00A41D21">
      <w:pPr>
        <w:jc w:val="both"/>
      </w:pPr>
      <w:r w:rsidRPr="005013C5">
        <w:rPr>
          <w:b/>
          <w:bCs/>
        </w:rPr>
        <w:t>Как защититься от насекомых(1ч)</w:t>
      </w:r>
    </w:p>
    <w:p w:rsidR="00A41D21" w:rsidRPr="005013C5" w:rsidRDefault="00A41D21" w:rsidP="00A41D21">
      <w:pPr>
        <w:jc w:val="both"/>
      </w:pPr>
      <w:r w:rsidRPr="005013C5">
        <w:t>Укусы насекомых</w:t>
      </w:r>
    </w:p>
    <w:p w:rsidR="00A41D21" w:rsidRPr="005013C5" w:rsidRDefault="00A41D21" w:rsidP="00A41D21">
      <w:pPr>
        <w:jc w:val="both"/>
      </w:pPr>
      <w:r w:rsidRPr="005013C5">
        <w:rPr>
          <w:b/>
          <w:bCs/>
        </w:rPr>
        <w:t>Предосторожности при обращении с животными(1ч)</w:t>
      </w:r>
    </w:p>
    <w:p w:rsidR="00A41D21" w:rsidRPr="005013C5" w:rsidRDefault="00A41D21" w:rsidP="00A41D21">
      <w:pPr>
        <w:jc w:val="both"/>
      </w:pPr>
      <w:r w:rsidRPr="005013C5">
        <w:t>Что мы знаем про кошек и собак</w:t>
      </w:r>
    </w:p>
    <w:p w:rsidR="00A41D21" w:rsidRPr="005013C5" w:rsidRDefault="00A41D21" w:rsidP="00A41D21">
      <w:pPr>
        <w:jc w:val="both"/>
      </w:pPr>
      <w:r w:rsidRPr="005013C5">
        <w:rPr>
          <w:b/>
          <w:bCs/>
        </w:rPr>
        <w:t>Первая помощь при отравлении жидкостями, пищей, парами, газом(2ч)</w:t>
      </w:r>
    </w:p>
    <w:p w:rsidR="00A41D21" w:rsidRPr="005013C5" w:rsidRDefault="00A41D21" w:rsidP="00A41D21">
      <w:pPr>
        <w:jc w:val="both"/>
      </w:pPr>
      <w:r w:rsidRPr="005013C5">
        <w:t>Отравление ядовитыми веществами</w:t>
      </w:r>
    </w:p>
    <w:p w:rsidR="00A41D21" w:rsidRPr="005013C5" w:rsidRDefault="00A41D21" w:rsidP="00A41D21">
      <w:pPr>
        <w:jc w:val="both"/>
      </w:pPr>
      <w:r w:rsidRPr="005013C5">
        <w:t>Отравление угарным газом</w:t>
      </w:r>
    </w:p>
    <w:p w:rsidR="00A41D21" w:rsidRPr="005013C5" w:rsidRDefault="00A41D21" w:rsidP="00A41D21">
      <w:pPr>
        <w:jc w:val="both"/>
      </w:pPr>
      <w:r w:rsidRPr="005013C5">
        <w:rPr>
          <w:b/>
          <w:bCs/>
        </w:rPr>
        <w:t>Первая помощь при перегревании и тепловом ударе, при ожогах и обморожениях(2ч)</w:t>
      </w:r>
    </w:p>
    <w:p w:rsidR="00A41D21" w:rsidRPr="005013C5" w:rsidRDefault="00A41D21" w:rsidP="00A41D21">
      <w:pPr>
        <w:jc w:val="both"/>
      </w:pPr>
      <w:r w:rsidRPr="005013C5">
        <w:t>Как помочь себе при тепловом ударе</w:t>
      </w:r>
    </w:p>
    <w:p w:rsidR="00A41D21" w:rsidRPr="005013C5" w:rsidRDefault="00A41D21" w:rsidP="00A41D21">
      <w:pPr>
        <w:jc w:val="both"/>
      </w:pPr>
      <w:r w:rsidRPr="005013C5">
        <w:t>Как уберечься от мороза</w:t>
      </w:r>
    </w:p>
    <w:p w:rsidR="00A41D21" w:rsidRPr="005013C5" w:rsidRDefault="00A41D21" w:rsidP="00A41D21">
      <w:pPr>
        <w:jc w:val="both"/>
      </w:pPr>
      <w:r w:rsidRPr="005013C5">
        <w:rPr>
          <w:b/>
          <w:bCs/>
        </w:rPr>
        <w:t>Первая помощь при травмах(3ч)</w:t>
      </w:r>
    </w:p>
    <w:p w:rsidR="00A41D21" w:rsidRPr="005013C5" w:rsidRDefault="00A41D21" w:rsidP="00A41D21">
      <w:pPr>
        <w:jc w:val="both"/>
      </w:pPr>
      <w:r w:rsidRPr="005013C5">
        <w:t>Растяжение связок и вывих костей</w:t>
      </w:r>
    </w:p>
    <w:p w:rsidR="00A41D21" w:rsidRPr="005013C5" w:rsidRDefault="00A41D21" w:rsidP="00A41D21">
      <w:pPr>
        <w:jc w:val="both"/>
      </w:pPr>
      <w:r w:rsidRPr="005013C5">
        <w:t>Переломы</w:t>
      </w:r>
    </w:p>
    <w:p w:rsidR="00A41D21" w:rsidRPr="005013C5" w:rsidRDefault="00A41D21" w:rsidP="00A41D21">
      <w:pPr>
        <w:jc w:val="both"/>
      </w:pPr>
      <w:r w:rsidRPr="005013C5">
        <w:t>Если ты ушибся и порезался</w:t>
      </w:r>
    </w:p>
    <w:p w:rsidR="00A41D21" w:rsidRPr="005013C5" w:rsidRDefault="00A41D21" w:rsidP="00A41D21">
      <w:pPr>
        <w:jc w:val="both"/>
      </w:pPr>
      <w:r w:rsidRPr="005013C5">
        <w:rPr>
          <w:b/>
          <w:bCs/>
        </w:rPr>
        <w:t>Первая помощь при попадании инородных тел в глаз, ухо, нос(1ч)</w:t>
      </w:r>
    </w:p>
    <w:p w:rsidR="00A41D21" w:rsidRPr="005013C5" w:rsidRDefault="00A41D21" w:rsidP="00A41D21">
      <w:pPr>
        <w:jc w:val="both"/>
      </w:pPr>
      <w:r w:rsidRPr="005013C5">
        <w:t>Если в глаз, ухо, нос или горло попало постороннее</w:t>
      </w:r>
    </w:p>
    <w:p w:rsidR="00A41D21" w:rsidRPr="005013C5" w:rsidRDefault="00A41D21" w:rsidP="00A41D21">
      <w:pPr>
        <w:jc w:val="both"/>
      </w:pPr>
      <w:r w:rsidRPr="005013C5">
        <w:rPr>
          <w:b/>
          <w:bCs/>
        </w:rPr>
        <w:t>Первая помощь при укусах насекомых, змей, собак и кошек(1ч)</w:t>
      </w:r>
    </w:p>
    <w:p w:rsidR="00A41D21" w:rsidRPr="005013C5" w:rsidRDefault="00A41D21" w:rsidP="00A41D21">
      <w:pPr>
        <w:jc w:val="both"/>
      </w:pPr>
      <w:r w:rsidRPr="005013C5">
        <w:t>Укусы змей</w:t>
      </w:r>
    </w:p>
    <w:p w:rsidR="00A41D21" w:rsidRPr="005013C5" w:rsidRDefault="00A41D21" w:rsidP="00A41D21">
      <w:pPr>
        <w:jc w:val="both"/>
      </w:pPr>
      <w:r w:rsidRPr="005013C5">
        <w:rPr>
          <w:b/>
          <w:bCs/>
        </w:rPr>
        <w:t>Сегодняшние заботы медицины(3ч)</w:t>
      </w:r>
    </w:p>
    <w:p w:rsidR="00A41D21" w:rsidRPr="005013C5" w:rsidRDefault="00A41D21" w:rsidP="00A41D21">
      <w:pPr>
        <w:jc w:val="both"/>
      </w:pPr>
      <w:r w:rsidRPr="005013C5">
        <w:t>Расти здоровым</w:t>
      </w:r>
    </w:p>
    <w:p w:rsidR="00A41D21" w:rsidRPr="005013C5" w:rsidRDefault="00A41D21" w:rsidP="00A41D21">
      <w:pPr>
        <w:jc w:val="both"/>
      </w:pPr>
      <w:r w:rsidRPr="005013C5">
        <w:t>Воспитай себя</w:t>
      </w:r>
    </w:p>
    <w:p w:rsidR="00A41D21" w:rsidRPr="005013C5" w:rsidRDefault="00A41D21" w:rsidP="00A41D21">
      <w:pPr>
        <w:jc w:val="both"/>
      </w:pPr>
      <w:r w:rsidRPr="005013C5">
        <w:t>Я выбираю движение</w:t>
      </w:r>
    </w:p>
    <w:p w:rsidR="00A41D21" w:rsidRDefault="00A41D21" w:rsidP="00A41D21">
      <w:pPr>
        <w:rPr>
          <w:b/>
          <w:bCs/>
          <w:i/>
          <w:sz w:val="20"/>
          <w:szCs w:val="20"/>
          <w:u w:val="single"/>
        </w:rPr>
      </w:pPr>
    </w:p>
    <w:p w:rsidR="00A41D21" w:rsidRPr="005013C5" w:rsidRDefault="00A41D21" w:rsidP="00A41D21">
      <w:pPr>
        <w:rPr>
          <w:bCs/>
        </w:rPr>
      </w:pPr>
      <w:r w:rsidRPr="00A41D21">
        <w:rPr>
          <w:b/>
          <w:bCs/>
          <w:i/>
          <w:sz w:val="20"/>
          <w:szCs w:val="20"/>
          <w:u w:val="single"/>
        </w:rPr>
        <w:t>ФОРМЫ РАБОТЫ ВО ВТОРОМ КЛАССЕ</w:t>
      </w:r>
      <w:r w:rsidRPr="005013C5">
        <w:rPr>
          <w:bCs/>
        </w:rPr>
        <w:t xml:space="preserve">: </w:t>
      </w:r>
    </w:p>
    <w:p w:rsidR="00A41D21" w:rsidRPr="005013C5" w:rsidRDefault="00A41D21" w:rsidP="00A41D21">
      <w:pPr>
        <w:numPr>
          <w:ilvl w:val="0"/>
          <w:numId w:val="16"/>
        </w:numPr>
        <w:rPr>
          <w:bCs/>
        </w:rPr>
      </w:pPr>
      <w:r w:rsidRPr="005013C5">
        <w:rPr>
          <w:bCs/>
        </w:rPr>
        <w:t>Экскурсии</w:t>
      </w:r>
    </w:p>
    <w:p w:rsidR="00A41D21" w:rsidRPr="005013C5" w:rsidRDefault="00A41D21" w:rsidP="00A41D21">
      <w:pPr>
        <w:numPr>
          <w:ilvl w:val="0"/>
          <w:numId w:val="16"/>
        </w:numPr>
        <w:rPr>
          <w:bCs/>
        </w:rPr>
      </w:pPr>
      <w:r w:rsidRPr="005013C5">
        <w:rPr>
          <w:bCs/>
        </w:rPr>
        <w:t>Игры</w:t>
      </w:r>
    </w:p>
    <w:p w:rsidR="00A41D21" w:rsidRPr="005013C5" w:rsidRDefault="00A41D21" w:rsidP="00A41D21">
      <w:pPr>
        <w:numPr>
          <w:ilvl w:val="0"/>
          <w:numId w:val="16"/>
        </w:numPr>
        <w:rPr>
          <w:bCs/>
        </w:rPr>
      </w:pPr>
      <w:r w:rsidRPr="005013C5">
        <w:rPr>
          <w:bCs/>
        </w:rPr>
        <w:t>Практические занятия</w:t>
      </w:r>
    </w:p>
    <w:p w:rsidR="00A41D21" w:rsidRDefault="00A41D21" w:rsidP="00A41D21">
      <w:pPr>
        <w:numPr>
          <w:ilvl w:val="0"/>
          <w:numId w:val="16"/>
        </w:numPr>
        <w:rPr>
          <w:bCs/>
        </w:rPr>
      </w:pPr>
      <w:r w:rsidRPr="005013C5">
        <w:rPr>
          <w:bCs/>
        </w:rPr>
        <w:t>Воспитательное мероприятие</w:t>
      </w:r>
    </w:p>
    <w:p w:rsidR="009847ED" w:rsidRPr="00A41D21" w:rsidRDefault="00A41D21" w:rsidP="00A41D21">
      <w:pPr>
        <w:numPr>
          <w:ilvl w:val="0"/>
          <w:numId w:val="16"/>
        </w:numPr>
        <w:rPr>
          <w:bCs/>
        </w:rPr>
      </w:pPr>
      <w:r w:rsidRPr="00A41D21">
        <w:rPr>
          <w:bCs/>
        </w:rPr>
        <w:t xml:space="preserve">Викторины                                </w:t>
      </w:r>
    </w:p>
    <w:p w:rsidR="009847ED" w:rsidRDefault="009847ED" w:rsidP="008D6DEC">
      <w:pPr>
        <w:pStyle w:val="ab"/>
        <w:spacing w:after="0" w:line="240" w:lineRule="auto"/>
        <w:ind w:left="0" w:right="-1" w:firstLine="568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DD1FA2" w:rsidRPr="00120F9F" w:rsidRDefault="00DD1FA2" w:rsidP="00DD1FA2">
      <w:pPr>
        <w:jc w:val="center"/>
        <w:rPr>
          <w:b/>
          <w:bCs/>
        </w:rPr>
      </w:pPr>
      <w:r w:rsidRPr="00120F9F">
        <w:rPr>
          <w:b/>
          <w:bCs/>
        </w:rPr>
        <w:t>ТЕМАТИЧЕСКОЕ ПЛАНИРОВАНИЕ</w:t>
      </w:r>
    </w:p>
    <w:p w:rsidR="00DD1FA2" w:rsidRPr="00120F9F" w:rsidRDefault="00DD1FA2" w:rsidP="00DD1FA2">
      <w:pPr>
        <w:jc w:val="center"/>
      </w:pPr>
      <w:r w:rsidRPr="00120F9F">
        <w:rPr>
          <w:b/>
          <w:bCs/>
        </w:rPr>
        <w:t>курса  «Азбука здоровья»</w:t>
      </w:r>
    </w:p>
    <w:p w:rsidR="00DD1FA2" w:rsidRPr="00120F9F" w:rsidRDefault="00DD1FA2" w:rsidP="00DD1FA2">
      <w:pPr>
        <w:jc w:val="center"/>
      </w:pPr>
      <w:r w:rsidRPr="00120F9F">
        <w:rPr>
          <w:b/>
          <w:bCs/>
        </w:rPr>
        <w:t>2 КЛАСС</w:t>
      </w:r>
      <w:r w:rsidRPr="00120F9F">
        <w:t xml:space="preserve"> (</w:t>
      </w:r>
      <w:r w:rsidRPr="00120F9F">
        <w:rPr>
          <w:b/>
          <w:bCs/>
        </w:rPr>
        <w:t>34 часа)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0"/>
        <w:gridCol w:w="6756"/>
        <w:gridCol w:w="1527"/>
        <w:gridCol w:w="1220"/>
      </w:tblGrid>
      <w:tr w:rsidR="00DD1FA2" w:rsidRPr="00120F9F" w:rsidTr="000F6BC3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both"/>
            </w:pPr>
            <w:r w:rsidRPr="00120F9F">
              <w:rPr>
                <w:b/>
                <w:bCs/>
              </w:rPr>
              <w:t>№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both"/>
            </w:pPr>
            <w:r w:rsidRPr="00120F9F">
              <w:rPr>
                <w:b/>
                <w:bCs/>
              </w:rPr>
              <w:t>Тема занятия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center"/>
            </w:pPr>
            <w:r w:rsidRPr="00120F9F">
              <w:rPr>
                <w:b/>
                <w:bCs/>
              </w:rPr>
              <w:t>Количество часов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120F9F">
              <w:rPr>
                <w:b/>
                <w:bCs/>
              </w:rPr>
              <w:t xml:space="preserve">Сроки </w:t>
            </w:r>
          </w:p>
        </w:tc>
      </w:tr>
      <w:tr w:rsidR="00DD1FA2" w:rsidRPr="00120F9F" w:rsidTr="000F6BC3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both"/>
            </w:pPr>
            <w:r w:rsidRPr="00120F9F">
              <w:t>1.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both"/>
            </w:pPr>
            <w:r w:rsidRPr="00120F9F">
              <w:t>Почему мы болеем.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center"/>
            </w:pPr>
            <w:r w:rsidRPr="00120F9F">
              <w:t>3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center"/>
            </w:pPr>
          </w:p>
        </w:tc>
      </w:tr>
      <w:tr w:rsidR="00DD1FA2" w:rsidRPr="00120F9F" w:rsidTr="000F6BC3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both"/>
            </w:pPr>
            <w:r w:rsidRPr="00120F9F">
              <w:t>2.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both"/>
            </w:pPr>
            <w:r w:rsidRPr="00120F9F">
              <w:t>Кто и как предохраняет нас от болезней.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center"/>
            </w:pPr>
            <w:r w:rsidRPr="00120F9F">
              <w:t>2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center"/>
            </w:pPr>
          </w:p>
        </w:tc>
      </w:tr>
      <w:tr w:rsidR="00DD1FA2" w:rsidRPr="00120F9F" w:rsidTr="000F6BC3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both"/>
            </w:pPr>
            <w:r w:rsidRPr="00120F9F">
              <w:t>3.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both"/>
            </w:pPr>
            <w:r w:rsidRPr="00120F9F">
              <w:t>Кто нас лечит.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center"/>
            </w:pPr>
            <w:r w:rsidRPr="00120F9F">
              <w:t>1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center"/>
            </w:pPr>
          </w:p>
        </w:tc>
      </w:tr>
      <w:tr w:rsidR="00DD1FA2" w:rsidRPr="00120F9F" w:rsidTr="000F6BC3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both"/>
            </w:pPr>
            <w:r w:rsidRPr="00120F9F">
              <w:t>4.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both"/>
            </w:pPr>
            <w:r w:rsidRPr="00120F9F">
              <w:t>Прививки от болезней.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center"/>
            </w:pPr>
            <w:r w:rsidRPr="00120F9F">
              <w:t>2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center"/>
            </w:pPr>
          </w:p>
        </w:tc>
      </w:tr>
      <w:tr w:rsidR="00DD1FA2" w:rsidRPr="00120F9F" w:rsidTr="000F6BC3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both"/>
            </w:pPr>
            <w:r w:rsidRPr="00120F9F">
              <w:t>5.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both"/>
            </w:pPr>
            <w:r w:rsidRPr="00120F9F">
              <w:t>Что нужно знать о лекарствах.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center"/>
            </w:pPr>
            <w:r w:rsidRPr="00120F9F">
              <w:t>2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center"/>
            </w:pPr>
          </w:p>
        </w:tc>
      </w:tr>
      <w:tr w:rsidR="00DD1FA2" w:rsidRPr="00120F9F" w:rsidTr="000F6BC3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both"/>
            </w:pPr>
            <w:r w:rsidRPr="00120F9F">
              <w:t>6.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both"/>
            </w:pPr>
            <w:r w:rsidRPr="00120F9F">
              <w:t>Как избежать отравлений.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center"/>
            </w:pPr>
            <w:r w:rsidRPr="00120F9F">
              <w:t>2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center"/>
            </w:pPr>
          </w:p>
        </w:tc>
      </w:tr>
      <w:tr w:rsidR="00DD1FA2" w:rsidRPr="00120F9F" w:rsidTr="000F6BC3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both"/>
            </w:pPr>
            <w:r w:rsidRPr="00120F9F">
              <w:t>7.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both"/>
            </w:pPr>
            <w:r w:rsidRPr="00120F9F">
              <w:t>Безопасность при любой погоде.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center"/>
            </w:pPr>
            <w:r w:rsidRPr="00120F9F">
              <w:t>2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center"/>
            </w:pPr>
          </w:p>
        </w:tc>
      </w:tr>
      <w:tr w:rsidR="00DD1FA2" w:rsidRPr="00120F9F" w:rsidTr="000F6BC3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both"/>
            </w:pPr>
            <w:r w:rsidRPr="00120F9F">
              <w:t>8.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both"/>
            </w:pPr>
            <w:r w:rsidRPr="00120F9F">
              <w:t>Правила безопасного поведения в доме, на улице, в транспорте.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center"/>
            </w:pPr>
            <w:r w:rsidRPr="00120F9F">
              <w:t>2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center"/>
            </w:pPr>
          </w:p>
        </w:tc>
      </w:tr>
      <w:tr w:rsidR="00DD1FA2" w:rsidRPr="00120F9F" w:rsidTr="000F6BC3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both"/>
            </w:pPr>
            <w:r w:rsidRPr="00120F9F">
              <w:t>9.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both"/>
            </w:pPr>
            <w:r w:rsidRPr="00120F9F">
              <w:t>Правила безопасного поведения на воде.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center"/>
            </w:pPr>
            <w:r w:rsidRPr="00120F9F">
              <w:t>1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center"/>
            </w:pPr>
          </w:p>
        </w:tc>
      </w:tr>
      <w:tr w:rsidR="00DD1FA2" w:rsidRPr="00120F9F" w:rsidTr="000F6BC3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both"/>
            </w:pPr>
            <w:r w:rsidRPr="00120F9F">
              <w:t>10.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both"/>
            </w:pPr>
            <w:r w:rsidRPr="00120F9F">
              <w:t>Правила обращения с огнём.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center"/>
            </w:pPr>
            <w:r w:rsidRPr="00120F9F">
              <w:t>1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center"/>
            </w:pPr>
          </w:p>
        </w:tc>
      </w:tr>
      <w:tr w:rsidR="00DD1FA2" w:rsidRPr="00120F9F" w:rsidTr="000F6BC3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both"/>
            </w:pPr>
            <w:r w:rsidRPr="00120F9F">
              <w:t>11.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both"/>
            </w:pPr>
            <w:r w:rsidRPr="00120F9F">
              <w:t>Как уберечься от поражения электрическим током.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center"/>
            </w:pPr>
            <w:r w:rsidRPr="00120F9F">
              <w:t>1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center"/>
            </w:pPr>
          </w:p>
        </w:tc>
      </w:tr>
      <w:tr w:rsidR="00DD1FA2" w:rsidRPr="00120F9F" w:rsidTr="000F6BC3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both"/>
            </w:pPr>
            <w:r w:rsidRPr="00120F9F">
              <w:t>12.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both"/>
            </w:pPr>
            <w:r w:rsidRPr="00120F9F">
              <w:t>Как уберечься от порезов, ушибов, переломов.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center"/>
            </w:pPr>
            <w:r w:rsidRPr="00120F9F">
              <w:t>1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center"/>
            </w:pPr>
          </w:p>
        </w:tc>
      </w:tr>
      <w:tr w:rsidR="00DD1FA2" w:rsidRPr="00120F9F" w:rsidTr="000F6BC3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both"/>
            </w:pPr>
            <w:r w:rsidRPr="00120F9F">
              <w:t>13.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both"/>
            </w:pPr>
            <w:r w:rsidRPr="00120F9F">
              <w:t>Как защититься от насекомых.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center"/>
            </w:pPr>
            <w:r w:rsidRPr="00120F9F">
              <w:t>1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center"/>
            </w:pPr>
          </w:p>
        </w:tc>
      </w:tr>
      <w:tr w:rsidR="00DD1FA2" w:rsidRPr="00120F9F" w:rsidTr="000F6BC3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both"/>
            </w:pPr>
            <w:r w:rsidRPr="00120F9F">
              <w:t>14.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both"/>
            </w:pPr>
            <w:r w:rsidRPr="00120F9F">
              <w:t>Предосторожности при обращении с животными.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center"/>
            </w:pPr>
            <w:r w:rsidRPr="00120F9F">
              <w:t>1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center"/>
            </w:pPr>
          </w:p>
        </w:tc>
      </w:tr>
      <w:tr w:rsidR="00DD1FA2" w:rsidRPr="00120F9F" w:rsidTr="000F6BC3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both"/>
            </w:pPr>
            <w:r w:rsidRPr="00120F9F">
              <w:t>15.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both"/>
            </w:pPr>
            <w:r w:rsidRPr="00120F9F">
              <w:t>Первая помощь при отравлении жидкостями, пищей, парами, газом.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center"/>
            </w:pPr>
            <w:r w:rsidRPr="00120F9F">
              <w:t>2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center"/>
            </w:pPr>
          </w:p>
        </w:tc>
      </w:tr>
      <w:tr w:rsidR="00DD1FA2" w:rsidRPr="00120F9F" w:rsidTr="000F6BC3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both"/>
            </w:pPr>
            <w:r w:rsidRPr="00120F9F">
              <w:t>16.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both"/>
            </w:pPr>
            <w:r w:rsidRPr="00120F9F">
              <w:t>Первая помощь при перегревании и тепловом ударе, при ожогах и обморожении.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center"/>
            </w:pPr>
            <w:r w:rsidRPr="00120F9F">
              <w:t>2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center"/>
            </w:pPr>
          </w:p>
        </w:tc>
      </w:tr>
      <w:tr w:rsidR="00DD1FA2" w:rsidRPr="00120F9F" w:rsidTr="000F6BC3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both"/>
            </w:pPr>
            <w:r w:rsidRPr="00120F9F">
              <w:t>17.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both"/>
            </w:pPr>
            <w:r w:rsidRPr="00120F9F">
              <w:t>Первая помощь при травмах.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center"/>
            </w:pPr>
            <w:r w:rsidRPr="00120F9F">
              <w:t>3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center"/>
            </w:pPr>
          </w:p>
        </w:tc>
      </w:tr>
      <w:tr w:rsidR="00DD1FA2" w:rsidRPr="00120F9F" w:rsidTr="000F6BC3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both"/>
            </w:pPr>
            <w:r w:rsidRPr="00120F9F">
              <w:t>18.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both"/>
            </w:pPr>
            <w:r w:rsidRPr="00120F9F">
              <w:t>Первая помощь при попадании инородных тел в глаз, ухо, нос.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center"/>
            </w:pPr>
            <w:r w:rsidRPr="00120F9F">
              <w:t>1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center"/>
            </w:pPr>
          </w:p>
        </w:tc>
      </w:tr>
      <w:tr w:rsidR="00DD1FA2" w:rsidRPr="00120F9F" w:rsidTr="000F6BC3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both"/>
            </w:pPr>
            <w:r w:rsidRPr="00120F9F">
              <w:t>19.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both"/>
            </w:pPr>
            <w:r w:rsidRPr="00120F9F">
              <w:t>Первая помощь при укусах насекомых, змей, собак и кошек.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center"/>
            </w:pPr>
            <w:r w:rsidRPr="00120F9F">
              <w:t>1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center"/>
            </w:pPr>
          </w:p>
        </w:tc>
      </w:tr>
      <w:tr w:rsidR="00DD1FA2" w:rsidRPr="00120F9F" w:rsidTr="000F6BC3">
        <w:trPr>
          <w:tblCellSpacing w:w="0" w:type="dxa"/>
          <w:jc w:val="center"/>
        </w:trPr>
        <w:tc>
          <w:tcPr>
            <w:tcW w:w="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both"/>
            </w:pPr>
            <w:r w:rsidRPr="00120F9F">
              <w:t>20.</w:t>
            </w:r>
          </w:p>
        </w:tc>
        <w:tc>
          <w:tcPr>
            <w:tcW w:w="6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both"/>
            </w:pPr>
            <w:r w:rsidRPr="00120F9F">
              <w:t>Сегодняшние заботы медицины.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center"/>
            </w:pPr>
            <w:r w:rsidRPr="00120F9F">
              <w:t>3</w:t>
            </w:r>
          </w:p>
        </w:tc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D1FA2" w:rsidRPr="00120F9F" w:rsidRDefault="00DD1FA2" w:rsidP="000F6BC3">
            <w:pPr>
              <w:spacing w:before="100" w:beforeAutospacing="1" w:after="100" w:afterAutospacing="1"/>
              <w:jc w:val="center"/>
            </w:pPr>
          </w:p>
        </w:tc>
      </w:tr>
    </w:tbl>
    <w:p w:rsidR="00DD1FA2" w:rsidRPr="00120F9F" w:rsidRDefault="00DD1FA2" w:rsidP="00DD1FA2">
      <w:pPr>
        <w:spacing w:before="100" w:beforeAutospacing="1" w:after="100" w:afterAutospacing="1"/>
        <w:jc w:val="both"/>
      </w:pPr>
      <w:r w:rsidRPr="00120F9F">
        <w:rPr>
          <w:b/>
          <w:bCs/>
        </w:rPr>
        <w:t>Всего – 34 часа</w:t>
      </w:r>
    </w:p>
    <w:p w:rsidR="00C02250" w:rsidRPr="00E67E99" w:rsidRDefault="00C02250" w:rsidP="00C02250">
      <w:pPr>
        <w:spacing w:before="100" w:beforeAutospacing="1" w:after="100" w:afterAutospacing="1"/>
        <w:jc w:val="both"/>
        <w:rPr>
          <w:b/>
          <w:sz w:val="22"/>
          <w:szCs w:val="22"/>
        </w:rPr>
      </w:pPr>
      <w:r w:rsidRPr="00E67E99">
        <w:rPr>
          <w:b/>
          <w:sz w:val="22"/>
          <w:szCs w:val="22"/>
        </w:rPr>
        <w:t>ТЕМАТИЧЕСКИЙ ПЛАН С ОПРЕДЕЛЕНИЕМ ОСНОВНЫХ ВИДОВ ДЕЯТЕЛЬНОСТИ</w:t>
      </w:r>
    </w:p>
    <w:tbl>
      <w:tblPr>
        <w:tblStyle w:val="af1"/>
        <w:tblW w:w="10314" w:type="dxa"/>
        <w:tblLayout w:type="fixed"/>
        <w:tblLook w:val="04A0" w:firstRow="1" w:lastRow="0" w:firstColumn="1" w:lastColumn="0" w:noHBand="0" w:noVBand="1"/>
      </w:tblPr>
      <w:tblGrid>
        <w:gridCol w:w="677"/>
        <w:gridCol w:w="1558"/>
        <w:gridCol w:w="708"/>
        <w:gridCol w:w="1560"/>
        <w:gridCol w:w="2268"/>
        <w:gridCol w:w="3543"/>
      </w:tblGrid>
      <w:tr w:rsidR="00C02250" w:rsidTr="000F6BC3">
        <w:tc>
          <w:tcPr>
            <w:tcW w:w="677" w:type="dxa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5FBD">
              <w:rPr>
                <w:rFonts w:ascii="Times New Roman" w:hAnsi="Times New Roman"/>
                <w:sz w:val="20"/>
                <w:szCs w:val="20"/>
              </w:rPr>
              <w:t>№</w:t>
            </w:r>
            <w:proofErr w:type="gramStart"/>
            <w:r w:rsidRPr="00695FBD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695FBD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558" w:type="dxa"/>
          </w:tcPr>
          <w:p w:rsidR="00C02250" w:rsidRPr="00D11DC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b/>
              </w:rPr>
            </w:pPr>
            <w:proofErr w:type="spellStart"/>
            <w:proofErr w:type="gramStart"/>
            <w:r w:rsidRPr="00D11DCD">
              <w:rPr>
                <w:rFonts w:ascii="Times New Roman" w:hAnsi="Times New Roman"/>
                <w:b/>
              </w:rPr>
              <w:t>Наименова-ние</w:t>
            </w:r>
            <w:proofErr w:type="spellEnd"/>
            <w:proofErr w:type="gramEnd"/>
            <w:r w:rsidRPr="00D11DCD">
              <w:rPr>
                <w:rFonts w:ascii="Times New Roman" w:hAnsi="Times New Roman"/>
                <w:b/>
              </w:rPr>
              <w:t xml:space="preserve"> раздела</w:t>
            </w:r>
          </w:p>
        </w:tc>
        <w:tc>
          <w:tcPr>
            <w:tcW w:w="708" w:type="dxa"/>
          </w:tcPr>
          <w:p w:rsidR="00C02250" w:rsidRPr="00D11DC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D11DCD">
              <w:rPr>
                <w:rFonts w:ascii="Times New Roman" w:hAnsi="Times New Roman"/>
                <w:b/>
                <w:sz w:val="18"/>
                <w:szCs w:val="18"/>
              </w:rPr>
              <w:t>Кол-во часов</w:t>
            </w:r>
          </w:p>
        </w:tc>
        <w:tc>
          <w:tcPr>
            <w:tcW w:w="1560" w:type="dxa"/>
          </w:tcPr>
          <w:p w:rsidR="00C02250" w:rsidRPr="00D11DC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11DCD">
              <w:rPr>
                <w:rFonts w:ascii="Times New Roman" w:hAnsi="Times New Roman"/>
                <w:b/>
                <w:sz w:val="24"/>
                <w:szCs w:val="24"/>
              </w:rPr>
              <w:t>Тема занят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D11DCD">
              <w:rPr>
                <w:rFonts w:ascii="Times New Roman" w:hAnsi="Times New Roman"/>
                <w:b/>
                <w:sz w:val="24"/>
                <w:szCs w:val="24"/>
              </w:rPr>
              <w:t>я</w:t>
            </w:r>
          </w:p>
        </w:tc>
        <w:tc>
          <w:tcPr>
            <w:tcW w:w="2268" w:type="dxa"/>
          </w:tcPr>
          <w:p w:rsidR="00C02250" w:rsidRPr="00D11DC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11DCD">
              <w:rPr>
                <w:rFonts w:ascii="Times New Roman" w:hAnsi="Times New Roman"/>
                <w:b/>
                <w:sz w:val="24"/>
                <w:szCs w:val="24"/>
              </w:rPr>
              <w:t xml:space="preserve"> УУД</w:t>
            </w:r>
          </w:p>
        </w:tc>
        <w:tc>
          <w:tcPr>
            <w:tcW w:w="3543" w:type="dxa"/>
          </w:tcPr>
          <w:p w:rsidR="00C02250" w:rsidRPr="00D11DC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11DCD">
              <w:rPr>
                <w:rFonts w:ascii="Times New Roman" w:hAnsi="Times New Roman"/>
                <w:b/>
                <w:sz w:val="24"/>
                <w:szCs w:val="24"/>
              </w:rPr>
              <w:t>Содержание занятия</w:t>
            </w:r>
          </w:p>
        </w:tc>
      </w:tr>
      <w:tr w:rsidR="00C02250" w:rsidTr="000F6BC3">
        <w:tc>
          <w:tcPr>
            <w:tcW w:w="677" w:type="dxa"/>
            <w:vMerge w:val="restart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FBD"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  <w:tc>
          <w:tcPr>
            <w:tcW w:w="1558" w:type="dxa"/>
            <w:vMerge w:val="restart"/>
          </w:tcPr>
          <w:p w:rsidR="00C02250" w:rsidRPr="00695FBD" w:rsidRDefault="00C02250" w:rsidP="000F6BC3">
            <w:r w:rsidRPr="00695FBD">
              <w:t>Почему мы болеем</w:t>
            </w:r>
          </w:p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 w:val="restart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FB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rPr>
                <w:rFonts w:ascii="Times New Roman" w:hAnsi="Times New Roman"/>
              </w:rPr>
            </w:pPr>
            <w:r w:rsidRPr="00695FBD">
              <w:rPr>
                <w:rFonts w:ascii="Times New Roman" w:hAnsi="Times New Roman"/>
                <w:i/>
              </w:rPr>
              <w:t>Разные причины болезней.</w:t>
            </w:r>
          </w:p>
        </w:tc>
        <w:tc>
          <w:tcPr>
            <w:tcW w:w="2268" w:type="dxa"/>
            <w:vMerge w:val="restart"/>
          </w:tcPr>
          <w:p w:rsidR="00C02250" w:rsidRPr="00D11DCD" w:rsidRDefault="00C02250" w:rsidP="000F6BC3">
            <w:pPr>
              <w:pStyle w:val="Default"/>
              <w:ind w:left="176"/>
              <w:rPr>
                <w:b/>
                <w:sz w:val="22"/>
                <w:szCs w:val="22"/>
              </w:rPr>
            </w:pPr>
            <w:r w:rsidRPr="00D11DCD">
              <w:rPr>
                <w:b/>
                <w:sz w:val="22"/>
                <w:szCs w:val="22"/>
              </w:rPr>
              <w:t xml:space="preserve">1. Регулятивные УУД: </w:t>
            </w:r>
          </w:p>
          <w:p w:rsidR="00C02250" w:rsidRPr="00D11DCD" w:rsidRDefault="00C02250" w:rsidP="000F6BC3">
            <w:pPr>
              <w:pStyle w:val="Default"/>
              <w:ind w:left="34"/>
              <w:rPr>
                <w:sz w:val="22"/>
                <w:szCs w:val="22"/>
              </w:rPr>
            </w:pPr>
            <w:r w:rsidRPr="00D11DCD">
              <w:rPr>
                <w:sz w:val="22"/>
                <w:szCs w:val="22"/>
              </w:rPr>
              <w:t xml:space="preserve"> </w:t>
            </w:r>
            <w:r w:rsidRPr="00D11DCD">
              <w:rPr>
                <w:b/>
                <w:bCs/>
                <w:i/>
                <w:iCs/>
                <w:sz w:val="22"/>
                <w:szCs w:val="22"/>
              </w:rPr>
              <w:t xml:space="preserve">Определять </w:t>
            </w:r>
            <w:r w:rsidRPr="00D11DCD">
              <w:rPr>
                <w:i/>
                <w:iCs/>
                <w:sz w:val="22"/>
                <w:szCs w:val="22"/>
              </w:rPr>
              <w:t xml:space="preserve">и </w:t>
            </w:r>
            <w:r w:rsidRPr="00D11DCD">
              <w:rPr>
                <w:b/>
                <w:bCs/>
                <w:i/>
                <w:iCs/>
                <w:sz w:val="22"/>
                <w:szCs w:val="22"/>
              </w:rPr>
              <w:t xml:space="preserve">формулировать </w:t>
            </w:r>
            <w:r w:rsidRPr="00D11DCD">
              <w:rPr>
                <w:sz w:val="22"/>
                <w:szCs w:val="22"/>
              </w:rPr>
              <w:t xml:space="preserve">цель деятельности на занятие с помощью учителя. </w:t>
            </w:r>
          </w:p>
          <w:p w:rsidR="00C02250" w:rsidRPr="00D11DCD" w:rsidRDefault="00C02250" w:rsidP="000F6BC3">
            <w:pPr>
              <w:pStyle w:val="Default"/>
              <w:ind w:left="34"/>
              <w:rPr>
                <w:sz w:val="22"/>
                <w:szCs w:val="22"/>
              </w:rPr>
            </w:pPr>
          </w:p>
          <w:p w:rsidR="00C02250" w:rsidRPr="00D11DCD" w:rsidRDefault="00C02250" w:rsidP="000F6BC3">
            <w:pPr>
              <w:pStyle w:val="Default"/>
              <w:ind w:left="34"/>
              <w:rPr>
                <w:sz w:val="22"/>
                <w:szCs w:val="22"/>
              </w:rPr>
            </w:pPr>
            <w:r w:rsidRPr="00D11DCD">
              <w:rPr>
                <w:sz w:val="22"/>
                <w:szCs w:val="22"/>
              </w:rPr>
              <w:t xml:space="preserve"> </w:t>
            </w:r>
            <w:r w:rsidRPr="00D11DCD">
              <w:rPr>
                <w:b/>
                <w:bCs/>
                <w:i/>
                <w:iCs/>
                <w:sz w:val="22"/>
                <w:szCs w:val="22"/>
              </w:rPr>
              <w:t xml:space="preserve">Проговаривать </w:t>
            </w:r>
            <w:r w:rsidRPr="00D11DCD">
              <w:rPr>
                <w:sz w:val="22"/>
                <w:szCs w:val="22"/>
              </w:rPr>
              <w:t xml:space="preserve">последовательность действий на занятие. </w:t>
            </w:r>
          </w:p>
          <w:p w:rsidR="00C02250" w:rsidRPr="00D11DCD" w:rsidRDefault="00C02250" w:rsidP="000F6BC3">
            <w:pPr>
              <w:pStyle w:val="Default"/>
              <w:ind w:left="34"/>
              <w:rPr>
                <w:sz w:val="22"/>
                <w:szCs w:val="22"/>
              </w:rPr>
            </w:pPr>
          </w:p>
          <w:p w:rsidR="00C02250" w:rsidRPr="00D11DCD" w:rsidRDefault="00C02250" w:rsidP="000F6BC3">
            <w:pPr>
              <w:pStyle w:val="Default"/>
              <w:ind w:left="34"/>
              <w:rPr>
                <w:sz w:val="23"/>
                <w:szCs w:val="23"/>
              </w:rPr>
            </w:pPr>
            <w:r w:rsidRPr="00D11DCD">
              <w:rPr>
                <w:sz w:val="22"/>
                <w:szCs w:val="22"/>
              </w:rPr>
              <w:t xml:space="preserve"> Учить </w:t>
            </w:r>
            <w:r w:rsidRPr="00D11DCD">
              <w:rPr>
                <w:b/>
                <w:bCs/>
                <w:i/>
                <w:iCs/>
                <w:sz w:val="22"/>
                <w:szCs w:val="22"/>
              </w:rPr>
              <w:t xml:space="preserve">высказывать </w:t>
            </w:r>
            <w:r w:rsidRPr="00D11DCD">
              <w:rPr>
                <w:sz w:val="22"/>
                <w:szCs w:val="22"/>
              </w:rPr>
              <w:t xml:space="preserve">своѐ предположение (версию) на основе работы с </w:t>
            </w:r>
            <w:r w:rsidRPr="00D11DCD">
              <w:rPr>
                <w:sz w:val="22"/>
                <w:szCs w:val="22"/>
              </w:rPr>
              <w:lastRenderedPageBreak/>
              <w:t xml:space="preserve">иллюстрацией, учить </w:t>
            </w:r>
            <w:r w:rsidRPr="00D11DCD">
              <w:rPr>
                <w:b/>
                <w:bCs/>
                <w:i/>
                <w:iCs/>
                <w:sz w:val="22"/>
                <w:szCs w:val="22"/>
              </w:rPr>
              <w:t xml:space="preserve">работать </w:t>
            </w:r>
            <w:r w:rsidRPr="00D11DCD">
              <w:rPr>
                <w:sz w:val="22"/>
                <w:szCs w:val="22"/>
              </w:rPr>
              <w:t>по предложенному учителем плану</w:t>
            </w:r>
            <w:r>
              <w:rPr>
                <w:sz w:val="23"/>
                <w:szCs w:val="23"/>
              </w:rPr>
              <w:t xml:space="preserve">. </w:t>
            </w:r>
          </w:p>
        </w:tc>
        <w:tc>
          <w:tcPr>
            <w:tcW w:w="3543" w:type="dxa"/>
          </w:tcPr>
          <w:p w:rsidR="00C02250" w:rsidRPr="007B5A1B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B5A1B">
              <w:rPr>
                <w:rFonts w:ascii="Times New Roman" w:hAnsi="Times New Roman"/>
              </w:rPr>
              <w:lastRenderedPageBreak/>
              <w:t>Повторение девиза «Уроков здоровья». Анализ стихотворения. Оздоровительная минутка. Повторение мудрых слов.</w:t>
            </w:r>
          </w:p>
        </w:tc>
      </w:tr>
      <w:tr w:rsidR="00C02250" w:rsidTr="000F6BC3">
        <w:tc>
          <w:tcPr>
            <w:tcW w:w="677" w:type="dxa"/>
            <w:vMerge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rPr>
                <w:rFonts w:ascii="Times New Roman" w:hAnsi="Times New Roman"/>
              </w:rPr>
            </w:pPr>
            <w:r w:rsidRPr="00695FBD">
              <w:rPr>
                <w:rFonts w:ascii="Times New Roman" w:hAnsi="Times New Roman"/>
                <w:i/>
              </w:rPr>
              <w:t>Признаки некоторых болезней</w:t>
            </w:r>
          </w:p>
        </w:tc>
        <w:tc>
          <w:tcPr>
            <w:tcW w:w="2268" w:type="dxa"/>
            <w:vMerge/>
          </w:tcPr>
          <w:p w:rsidR="00C02250" w:rsidRPr="00367E35" w:rsidRDefault="00C02250" w:rsidP="000F6BC3">
            <w:pPr>
              <w:spacing w:line="60" w:lineRule="atLeast"/>
            </w:pPr>
          </w:p>
        </w:tc>
        <w:tc>
          <w:tcPr>
            <w:tcW w:w="3543" w:type="dxa"/>
          </w:tcPr>
          <w:p w:rsidR="00C02250" w:rsidRPr="007B5A1B" w:rsidRDefault="00C02250" w:rsidP="000F6BC3">
            <w:pPr>
              <w:spacing w:line="60" w:lineRule="atLeast"/>
            </w:pPr>
            <w:r w:rsidRPr="00367E35">
              <w:t>Анализ ситуации в стихотворении С. Михалкова «Грипп». Оздоровительная минутка. Игра – соревнование «Кто больше знает?». Практическая работа по составлению правил «Как помочь больному?»</w:t>
            </w:r>
          </w:p>
        </w:tc>
      </w:tr>
      <w:tr w:rsidR="00C02250" w:rsidTr="000F6BC3">
        <w:tc>
          <w:tcPr>
            <w:tcW w:w="677" w:type="dxa"/>
            <w:vMerge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rPr>
                <w:rFonts w:ascii="Times New Roman" w:hAnsi="Times New Roman"/>
                <w:i/>
              </w:rPr>
            </w:pPr>
            <w:r w:rsidRPr="00695FBD">
              <w:rPr>
                <w:rFonts w:ascii="Times New Roman" w:hAnsi="Times New Roman"/>
                <w:i/>
              </w:rPr>
              <w:t>Как ваше здоровье?</w:t>
            </w:r>
          </w:p>
        </w:tc>
        <w:tc>
          <w:tcPr>
            <w:tcW w:w="2268" w:type="dxa"/>
            <w:vMerge/>
          </w:tcPr>
          <w:p w:rsidR="00C02250" w:rsidRPr="00367E35" w:rsidRDefault="00C02250" w:rsidP="000F6BC3">
            <w:pPr>
              <w:spacing w:line="60" w:lineRule="atLeast"/>
            </w:pPr>
          </w:p>
        </w:tc>
        <w:tc>
          <w:tcPr>
            <w:tcW w:w="3543" w:type="dxa"/>
          </w:tcPr>
          <w:p w:rsidR="00C02250" w:rsidRPr="00367E35" w:rsidRDefault="00C02250" w:rsidP="000F6BC3">
            <w:pPr>
              <w:spacing w:line="60" w:lineRule="atLeast"/>
            </w:pPr>
            <w:r w:rsidRPr="00367E35">
              <w:t>Игр</w:t>
            </w:r>
            <w:proofErr w:type="gramStart"/>
            <w:r w:rsidRPr="00367E35">
              <w:t>а-</w:t>
            </w:r>
            <w:proofErr w:type="gramEnd"/>
            <w:r w:rsidRPr="00367E35">
              <w:t xml:space="preserve"> соревнование «Кто больше знает?». Тест «Твоё здоровье», Оздоровительная минутка. Практическая работа «Помоги себе сам».</w:t>
            </w:r>
          </w:p>
          <w:p w:rsidR="00C02250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02250" w:rsidTr="000F6BC3">
        <w:tc>
          <w:tcPr>
            <w:tcW w:w="677" w:type="dxa"/>
            <w:vMerge w:val="restart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FBD">
              <w:rPr>
                <w:rFonts w:ascii="Times New Roman" w:hAnsi="Times New Roman"/>
                <w:sz w:val="24"/>
                <w:szCs w:val="24"/>
              </w:rPr>
              <w:lastRenderedPageBreak/>
              <w:t>4-5</w:t>
            </w:r>
          </w:p>
        </w:tc>
        <w:tc>
          <w:tcPr>
            <w:tcW w:w="1558" w:type="dxa"/>
            <w:vMerge w:val="restart"/>
          </w:tcPr>
          <w:p w:rsidR="00C02250" w:rsidRPr="00695FBD" w:rsidRDefault="00C02250" w:rsidP="000F6BC3">
            <w:r w:rsidRPr="00695FBD">
              <w:t>Кто и как предохраняет нас от болезней.</w:t>
            </w:r>
          </w:p>
        </w:tc>
        <w:tc>
          <w:tcPr>
            <w:tcW w:w="708" w:type="dxa"/>
            <w:vMerge w:val="restart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F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C02250" w:rsidRPr="00695FBD" w:rsidRDefault="00C02250" w:rsidP="000F6BC3">
            <w:pPr>
              <w:rPr>
                <w:i/>
              </w:rPr>
            </w:pPr>
            <w:r w:rsidRPr="00695FBD">
              <w:rPr>
                <w:i/>
              </w:rPr>
              <w:t>Организ</w:t>
            </w:r>
            <w:proofErr w:type="gramStart"/>
            <w:r w:rsidRPr="00695FBD">
              <w:rPr>
                <w:i/>
              </w:rPr>
              <w:t>м-</w:t>
            </w:r>
            <w:proofErr w:type="gramEnd"/>
            <w:r w:rsidRPr="00695FBD">
              <w:rPr>
                <w:i/>
              </w:rPr>
              <w:t xml:space="preserve"> сам себе помощник.</w:t>
            </w:r>
          </w:p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rPr>
                <w:rFonts w:ascii="Times New Roman" w:hAnsi="Times New Roman"/>
                <w:i/>
              </w:rPr>
            </w:pPr>
          </w:p>
        </w:tc>
        <w:tc>
          <w:tcPr>
            <w:tcW w:w="2268" w:type="dxa"/>
            <w:vMerge w:val="restart"/>
          </w:tcPr>
          <w:p w:rsidR="00C02250" w:rsidRPr="00D11DCD" w:rsidRDefault="00C02250" w:rsidP="000F6BC3">
            <w:pPr>
              <w:pStyle w:val="Default"/>
              <w:ind w:left="176"/>
              <w:rPr>
                <w:sz w:val="22"/>
                <w:szCs w:val="22"/>
              </w:rPr>
            </w:pPr>
          </w:p>
          <w:p w:rsidR="00C02250" w:rsidRPr="00D11DCD" w:rsidRDefault="00C02250" w:rsidP="000F6BC3">
            <w:pPr>
              <w:pStyle w:val="Default"/>
              <w:ind w:left="176"/>
              <w:rPr>
                <w:sz w:val="22"/>
                <w:szCs w:val="22"/>
              </w:rPr>
            </w:pPr>
            <w:r w:rsidRPr="00D11DCD">
              <w:rPr>
                <w:sz w:val="22"/>
                <w:szCs w:val="22"/>
              </w:rPr>
              <w:t xml:space="preserve"> Средством формирования этих действий служит технология проблемного диалога на этапе изучения нового материала. </w:t>
            </w:r>
          </w:p>
          <w:p w:rsidR="00C02250" w:rsidRPr="00D11DCD" w:rsidRDefault="00C02250" w:rsidP="000F6BC3">
            <w:pPr>
              <w:spacing w:line="60" w:lineRule="atLeast"/>
            </w:pPr>
          </w:p>
        </w:tc>
        <w:tc>
          <w:tcPr>
            <w:tcW w:w="3543" w:type="dxa"/>
          </w:tcPr>
          <w:p w:rsidR="00C02250" w:rsidRPr="00D11DCD" w:rsidRDefault="00C02250" w:rsidP="000F6BC3">
            <w:pPr>
              <w:spacing w:line="60" w:lineRule="atLeast"/>
            </w:pPr>
            <w:r w:rsidRPr="00367E35">
              <w:t>Повторение причин болезни. Рассказ учителя. Режим дня. Оздоровительная минутка. Тест «Умеешь ли ты готовить уроки?». Составление памятки «Как правильно готовить уроки».</w:t>
            </w:r>
          </w:p>
        </w:tc>
      </w:tr>
      <w:tr w:rsidR="00C02250" w:rsidTr="000F6BC3">
        <w:tc>
          <w:tcPr>
            <w:tcW w:w="677" w:type="dxa"/>
            <w:vMerge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rPr>
                <w:rFonts w:ascii="Times New Roman" w:hAnsi="Times New Roman"/>
                <w:i/>
              </w:rPr>
            </w:pPr>
            <w:r w:rsidRPr="00695FBD">
              <w:rPr>
                <w:rFonts w:ascii="Times New Roman" w:hAnsi="Times New Roman"/>
                <w:i/>
              </w:rPr>
              <w:t>Здоровый образ жизни.</w:t>
            </w:r>
          </w:p>
        </w:tc>
        <w:tc>
          <w:tcPr>
            <w:tcW w:w="2268" w:type="dxa"/>
            <w:vMerge/>
          </w:tcPr>
          <w:p w:rsidR="00C02250" w:rsidRPr="00D11DCD" w:rsidRDefault="00C02250" w:rsidP="000F6BC3">
            <w:pPr>
              <w:spacing w:line="60" w:lineRule="atLeast"/>
            </w:pPr>
          </w:p>
        </w:tc>
        <w:tc>
          <w:tcPr>
            <w:tcW w:w="3543" w:type="dxa"/>
          </w:tcPr>
          <w:p w:rsidR="00C02250" w:rsidRPr="00D11DCD" w:rsidRDefault="00C02250" w:rsidP="000F6BC3">
            <w:pPr>
              <w:spacing w:line="60" w:lineRule="atLeast"/>
            </w:pPr>
            <w:r w:rsidRPr="00367E35">
              <w:t>Встреча с докторами Здоровья. Повторение правил. Анализ ситуации. Игра «Вставь словечко». Оздоровительная минутка. Мудрые слова доктора Свежий Воздух.</w:t>
            </w:r>
          </w:p>
        </w:tc>
      </w:tr>
      <w:tr w:rsidR="00C02250" w:rsidTr="000F6BC3">
        <w:tc>
          <w:tcPr>
            <w:tcW w:w="677" w:type="dxa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FB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8" w:type="dxa"/>
          </w:tcPr>
          <w:p w:rsidR="00C02250" w:rsidRPr="00695FBD" w:rsidRDefault="00C02250" w:rsidP="000F6BC3">
            <w:r w:rsidRPr="00695FBD">
              <w:t>Кто нас лечит.</w:t>
            </w:r>
          </w:p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F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rPr>
                <w:rFonts w:ascii="Times New Roman" w:hAnsi="Times New Roman"/>
                <w:i/>
              </w:rPr>
            </w:pPr>
            <w:r w:rsidRPr="00695FBD">
              <w:rPr>
                <w:rFonts w:ascii="Times New Roman" w:hAnsi="Times New Roman"/>
                <w:i/>
              </w:rPr>
              <w:t>Какие врачи нас лечат.</w:t>
            </w:r>
          </w:p>
        </w:tc>
        <w:tc>
          <w:tcPr>
            <w:tcW w:w="2268" w:type="dxa"/>
            <w:vMerge w:val="restart"/>
          </w:tcPr>
          <w:p w:rsidR="00C02250" w:rsidRDefault="00C02250" w:rsidP="000F6BC3">
            <w:pPr>
              <w:pStyle w:val="Default"/>
              <w:ind w:left="176"/>
              <w:rPr>
                <w:sz w:val="22"/>
                <w:szCs w:val="22"/>
              </w:rPr>
            </w:pPr>
          </w:p>
          <w:p w:rsidR="00C02250" w:rsidRPr="00D11DCD" w:rsidRDefault="00C02250" w:rsidP="000F6BC3">
            <w:pPr>
              <w:pStyle w:val="Default"/>
              <w:ind w:left="176"/>
              <w:rPr>
                <w:sz w:val="22"/>
                <w:szCs w:val="22"/>
              </w:rPr>
            </w:pPr>
            <w:r w:rsidRPr="00D11DCD">
              <w:rPr>
                <w:sz w:val="22"/>
                <w:szCs w:val="22"/>
              </w:rPr>
              <w:t xml:space="preserve"> Учиться совместно с учителем и другими учениками </w:t>
            </w:r>
            <w:r w:rsidRPr="00D11DCD">
              <w:rPr>
                <w:b/>
                <w:bCs/>
                <w:i/>
                <w:iCs/>
                <w:sz w:val="22"/>
                <w:szCs w:val="22"/>
              </w:rPr>
              <w:t xml:space="preserve">давать </w:t>
            </w:r>
            <w:r w:rsidRPr="00D11DCD">
              <w:rPr>
                <w:sz w:val="22"/>
                <w:szCs w:val="22"/>
              </w:rPr>
              <w:t xml:space="preserve">эмоциональную </w:t>
            </w:r>
            <w:r w:rsidRPr="00D11DCD">
              <w:rPr>
                <w:b/>
                <w:bCs/>
                <w:i/>
                <w:iCs/>
                <w:sz w:val="22"/>
                <w:szCs w:val="22"/>
              </w:rPr>
              <w:t xml:space="preserve">оценку </w:t>
            </w:r>
            <w:r w:rsidRPr="00D11DCD">
              <w:rPr>
                <w:sz w:val="22"/>
                <w:szCs w:val="22"/>
              </w:rPr>
              <w:t xml:space="preserve">деятельности класса на занятие. </w:t>
            </w:r>
          </w:p>
          <w:p w:rsidR="00C02250" w:rsidRPr="00D11DCD" w:rsidRDefault="00C02250" w:rsidP="000F6BC3">
            <w:pPr>
              <w:spacing w:line="60" w:lineRule="atLeast"/>
            </w:pPr>
          </w:p>
        </w:tc>
        <w:tc>
          <w:tcPr>
            <w:tcW w:w="3543" w:type="dxa"/>
          </w:tcPr>
          <w:p w:rsidR="00C02250" w:rsidRPr="00D11DCD" w:rsidRDefault="00C02250" w:rsidP="000F6BC3">
            <w:pPr>
              <w:spacing w:line="60" w:lineRule="atLeast"/>
            </w:pPr>
            <w:r w:rsidRPr="00367E35">
              <w:t>Повторение составляющих здорового образа жизни. Беседа по теме. Оздоровительная минутка. Анализ ситуации. Самоанализ здоровья.</w:t>
            </w:r>
          </w:p>
        </w:tc>
      </w:tr>
      <w:tr w:rsidR="00C02250" w:rsidTr="000F6BC3">
        <w:tc>
          <w:tcPr>
            <w:tcW w:w="677" w:type="dxa"/>
            <w:vMerge w:val="restart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FBD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1558" w:type="dxa"/>
            <w:vMerge w:val="restart"/>
          </w:tcPr>
          <w:p w:rsidR="00C02250" w:rsidRPr="00695FBD" w:rsidRDefault="00C02250" w:rsidP="000F6BC3">
            <w:r w:rsidRPr="00695FBD">
              <w:t>Прививки от болезней.</w:t>
            </w:r>
          </w:p>
          <w:p w:rsidR="00C02250" w:rsidRPr="00695FBD" w:rsidRDefault="00C02250" w:rsidP="000F6BC3"/>
        </w:tc>
        <w:tc>
          <w:tcPr>
            <w:tcW w:w="708" w:type="dxa"/>
            <w:vMerge w:val="restart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F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rPr>
                <w:rFonts w:ascii="Times New Roman" w:hAnsi="Times New Roman"/>
                <w:i/>
              </w:rPr>
            </w:pPr>
            <w:r w:rsidRPr="00695FBD">
              <w:rPr>
                <w:rFonts w:ascii="Times New Roman" w:hAnsi="Times New Roman"/>
                <w:i/>
              </w:rPr>
              <w:t>Инфекции и болезни.</w:t>
            </w:r>
          </w:p>
        </w:tc>
        <w:tc>
          <w:tcPr>
            <w:tcW w:w="2268" w:type="dxa"/>
            <w:vMerge/>
          </w:tcPr>
          <w:p w:rsidR="00C02250" w:rsidRPr="00367E35" w:rsidRDefault="00C02250" w:rsidP="000F6BC3">
            <w:pPr>
              <w:spacing w:line="60" w:lineRule="atLeast"/>
            </w:pPr>
          </w:p>
        </w:tc>
        <w:tc>
          <w:tcPr>
            <w:tcW w:w="3543" w:type="dxa"/>
          </w:tcPr>
          <w:p w:rsidR="00C02250" w:rsidRPr="00D11DCD" w:rsidRDefault="00C02250" w:rsidP="000F6BC3">
            <w:pPr>
              <w:spacing w:line="60" w:lineRule="atLeast"/>
            </w:pPr>
            <w:r w:rsidRPr="00367E35">
              <w:t>Словарная работа. Игра – соревнование «Кто больше знает?». Оздоровительная минутка. Анализ ситуации в стихотворении С. Михалкова «Поднялась температура…»</w:t>
            </w:r>
          </w:p>
        </w:tc>
      </w:tr>
      <w:tr w:rsidR="00C02250" w:rsidTr="000F6BC3">
        <w:tc>
          <w:tcPr>
            <w:tcW w:w="677" w:type="dxa"/>
            <w:vMerge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:rsidR="00C02250" w:rsidRPr="00695FBD" w:rsidRDefault="00C02250" w:rsidP="000F6BC3"/>
        </w:tc>
        <w:tc>
          <w:tcPr>
            <w:tcW w:w="708" w:type="dxa"/>
            <w:vMerge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</w:rPr>
            </w:pPr>
            <w:r w:rsidRPr="00695FBD">
              <w:rPr>
                <w:rFonts w:ascii="Times New Roman" w:hAnsi="Times New Roman"/>
                <w:i/>
              </w:rPr>
              <w:t>Прививки от болезней.</w:t>
            </w:r>
          </w:p>
        </w:tc>
        <w:tc>
          <w:tcPr>
            <w:tcW w:w="2268" w:type="dxa"/>
            <w:vMerge w:val="restart"/>
          </w:tcPr>
          <w:p w:rsidR="00C02250" w:rsidRPr="00D11DCD" w:rsidRDefault="00C02250" w:rsidP="000F6BC3">
            <w:pPr>
              <w:pStyle w:val="Default"/>
              <w:ind w:left="176"/>
              <w:rPr>
                <w:sz w:val="23"/>
                <w:szCs w:val="23"/>
              </w:rPr>
            </w:pPr>
            <w:r w:rsidRPr="00D11DCD">
              <w:rPr>
                <w:sz w:val="22"/>
                <w:szCs w:val="22"/>
              </w:rPr>
              <w:t>Средством формирования этих действий служит технология оценивания образовательных</w:t>
            </w:r>
            <w:r>
              <w:rPr>
                <w:sz w:val="23"/>
                <w:szCs w:val="23"/>
              </w:rPr>
              <w:t xml:space="preserve"> </w:t>
            </w:r>
            <w:r w:rsidRPr="00D11DCD">
              <w:rPr>
                <w:sz w:val="22"/>
                <w:szCs w:val="22"/>
              </w:rPr>
              <w:t>достижений (учебных успехов</w:t>
            </w:r>
            <w:r>
              <w:rPr>
                <w:sz w:val="23"/>
                <w:szCs w:val="23"/>
              </w:rPr>
              <w:t xml:space="preserve">). </w:t>
            </w:r>
          </w:p>
        </w:tc>
        <w:tc>
          <w:tcPr>
            <w:tcW w:w="3543" w:type="dxa"/>
          </w:tcPr>
          <w:p w:rsidR="00C02250" w:rsidRPr="007B5A1B" w:rsidRDefault="00C02250" w:rsidP="000F6BC3">
            <w:pPr>
              <w:pStyle w:val="ab"/>
              <w:spacing w:after="0" w:line="240" w:lineRule="auto"/>
              <w:ind w:left="0" w:right="-1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B5A1B">
              <w:rPr>
                <w:rFonts w:ascii="Times New Roman" w:hAnsi="Times New Roman"/>
              </w:rPr>
              <w:t>Анализ ситуации в стихотворении С.Михалкова «Прививка». Оздоровительная минутка. Игра «Полезно – вредно».</w:t>
            </w:r>
          </w:p>
        </w:tc>
      </w:tr>
      <w:tr w:rsidR="00C02250" w:rsidTr="000F6BC3">
        <w:tc>
          <w:tcPr>
            <w:tcW w:w="677" w:type="dxa"/>
            <w:vMerge w:val="restart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FBD"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1558" w:type="dxa"/>
            <w:vMerge w:val="restart"/>
          </w:tcPr>
          <w:p w:rsidR="00C02250" w:rsidRPr="00695FBD" w:rsidRDefault="00C02250" w:rsidP="000F6BC3">
            <w:r w:rsidRPr="00695FBD">
              <w:t>Что нужно знать о лекарствах.</w:t>
            </w:r>
          </w:p>
        </w:tc>
        <w:tc>
          <w:tcPr>
            <w:tcW w:w="708" w:type="dxa"/>
            <w:vMerge w:val="restart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F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C02250" w:rsidRPr="00695FBD" w:rsidRDefault="00C02250" w:rsidP="000F6BC3">
            <w:pPr>
              <w:rPr>
                <w:i/>
              </w:rPr>
            </w:pPr>
            <w:r w:rsidRPr="00695FBD">
              <w:rPr>
                <w:i/>
              </w:rPr>
              <w:t>Как выбрать лекарства.</w:t>
            </w:r>
          </w:p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2268" w:type="dxa"/>
            <w:vMerge/>
          </w:tcPr>
          <w:p w:rsidR="00C02250" w:rsidRPr="00367E35" w:rsidRDefault="00C02250" w:rsidP="000F6BC3">
            <w:pPr>
              <w:spacing w:line="60" w:lineRule="atLeast"/>
            </w:pPr>
          </w:p>
        </w:tc>
        <w:tc>
          <w:tcPr>
            <w:tcW w:w="3543" w:type="dxa"/>
          </w:tcPr>
          <w:p w:rsidR="00C02250" w:rsidRPr="00367E35" w:rsidRDefault="00C02250" w:rsidP="000F6BC3">
            <w:pPr>
              <w:spacing w:line="60" w:lineRule="atLeast"/>
            </w:pPr>
            <w:r w:rsidRPr="00367E35">
              <w:t>Игра «Кто больше знает?» Беседа «Из чего получают лекарства». Словарная работа. Оздоровительная минутка. Анализ ситуации в стихотворении С. Михалкова.</w:t>
            </w:r>
          </w:p>
          <w:p w:rsidR="00C02250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02250" w:rsidTr="000F6BC3">
        <w:tc>
          <w:tcPr>
            <w:tcW w:w="677" w:type="dxa"/>
            <w:vMerge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:rsidR="00C02250" w:rsidRPr="00695FBD" w:rsidRDefault="00C02250" w:rsidP="000F6BC3"/>
        </w:tc>
        <w:tc>
          <w:tcPr>
            <w:tcW w:w="708" w:type="dxa"/>
            <w:vMerge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</w:rPr>
            </w:pPr>
            <w:r w:rsidRPr="00695FBD">
              <w:rPr>
                <w:rFonts w:ascii="Times New Roman" w:hAnsi="Times New Roman"/>
                <w:i/>
              </w:rPr>
              <w:t>Домашняя аптечка.</w:t>
            </w:r>
          </w:p>
        </w:tc>
        <w:tc>
          <w:tcPr>
            <w:tcW w:w="2268" w:type="dxa"/>
            <w:vMerge w:val="restart"/>
          </w:tcPr>
          <w:p w:rsidR="00C02250" w:rsidRPr="00D11DCD" w:rsidRDefault="00C02250" w:rsidP="000F6BC3">
            <w:pPr>
              <w:pStyle w:val="Default"/>
              <w:ind w:left="176"/>
              <w:rPr>
                <w:sz w:val="22"/>
                <w:szCs w:val="22"/>
              </w:rPr>
            </w:pPr>
            <w:r w:rsidRPr="00A22A40">
              <w:rPr>
                <w:b/>
                <w:sz w:val="23"/>
                <w:szCs w:val="23"/>
              </w:rPr>
              <w:t>2.</w:t>
            </w:r>
            <w:r>
              <w:rPr>
                <w:sz w:val="23"/>
                <w:szCs w:val="23"/>
              </w:rPr>
              <w:t xml:space="preserve"> </w:t>
            </w:r>
            <w:r w:rsidRPr="00D11DCD">
              <w:rPr>
                <w:b/>
                <w:bCs/>
                <w:iCs/>
                <w:sz w:val="22"/>
                <w:szCs w:val="22"/>
              </w:rPr>
              <w:t xml:space="preserve">Познавательные УУД: </w:t>
            </w:r>
          </w:p>
          <w:p w:rsidR="00C02250" w:rsidRPr="00D11DCD" w:rsidRDefault="00C02250" w:rsidP="000F6BC3">
            <w:pPr>
              <w:pStyle w:val="Default"/>
              <w:ind w:left="176"/>
              <w:rPr>
                <w:sz w:val="22"/>
                <w:szCs w:val="22"/>
              </w:rPr>
            </w:pPr>
            <w:r w:rsidRPr="00D11DCD">
              <w:rPr>
                <w:sz w:val="22"/>
                <w:szCs w:val="22"/>
              </w:rPr>
              <w:t xml:space="preserve"> Делать предварительный отбор источников информации: </w:t>
            </w:r>
            <w:r w:rsidRPr="00D11DCD">
              <w:rPr>
                <w:b/>
                <w:bCs/>
                <w:i/>
                <w:iCs/>
                <w:sz w:val="22"/>
                <w:szCs w:val="22"/>
              </w:rPr>
              <w:t xml:space="preserve">ориентироваться </w:t>
            </w:r>
            <w:r w:rsidRPr="00D11DCD">
              <w:rPr>
                <w:sz w:val="22"/>
                <w:szCs w:val="22"/>
              </w:rPr>
              <w:t xml:space="preserve">в учебнике (на развороте, в оглавлении, в словаре). </w:t>
            </w:r>
          </w:p>
          <w:p w:rsidR="00C02250" w:rsidRPr="002343B5" w:rsidRDefault="00C02250" w:rsidP="000F6BC3">
            <w:pPr>
              <w:pStyle w:val="Default"/>
              <w:ind w:left="176"/>
              <w:rPr>
                <w:sz w:val="23"/>
                <w:szCs w:val="23"/>
              </w:rPr>
            </w:pPr>
            <w:r w:rsidRPr="00D11DCD">
              <w:rPr>
                <w:sz w:val="22"/>
                <w:szCs w:val="22"/>
              </w:rPr>
              <w:t xml:space="preserve">Добывать новые знания: 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3543" w:type="dxa"/>
          </w:tcPr>
          <w:p w:rsidR="00C02250" w:rsidRPr="00D11DCD" w:rsidRDefault="00C02250" w:rsidP="000F6BC3">
            <w:pPr>
              <w:spacing w:line="60" w:lineRule="atLeast"/>
            </w:pPr>
            <w:r w:rsidRPr="00367E35">
              <w:t xml:space="preserve">Игра «Светофор здоровья». Анализ ситуации. Работа над стихотворением С. Михалкова «Для больного человека…» Аптека дома. Оздоровительная минутка. Это полезно знать! </w:t>
            </w:r>
          </w:p>
        </w:tc>
      </w:tr>
      <w:tr w:rsidR="00C02250" w:rsidTr="000F6BC3">
        <w:tc>
          <w:tcPr>
            <w:tcW w:w="677" w:type="dxa"/>
            <w:vMerge w:val="restart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FBD">
              <w:rPr>
                <w:rFonts w:ascii="Times New Roman" w:hAnsi="Times New Roman"/>
                <w:sz w:val="24"/>
                <w:szCs w:val="24"/>
              </w:rPr>
              <w:t>11-12</w:t>
            </w:r>
          </w:p>
        </w:tc>
        <w:tc>
          <w:tcPr>
            <w:tcW w:w="1558" w:type="dxa"/>
            <w:vMerge w:val="restart"/>
          </w:tcPr>
          <w:p w:rsidR="00C02250" w:rsidRPr="00695FBD" w:rsidRDefault="00C02250" w:rsidP="000F6BC3">
            <w:r w:rsidRPr="00695FBD">
              <w:t>Как избежать отравлений.</w:t>
            </w:r>
          </w:p>
          <w:p w:rsidR="00C02250" w:rsidRPr="00695FBD" w:rsidRDefault="00C02250" w:rsidP="000F6BC3"/>
        </w:tc>
        <w:tc>
          <w:tcPr>
            <w:tcW w:w="708" w:type="dxa"/>
            <w:vMerge w:val="restart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F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</w:rPr>
            </w:pPr>
            <w:r w:rsidRPr="00695FBD">
              <w:rPr>
                <w:rFonts w:ascii="Times New Roman" w:hAnsi="Times New Roman"/>
                <w:i/>
              </w:rPr>
              <w:t>Лекарственные отравления</w:t>
            </w:r>
          </w:p>
        </w:tc>
        <w:tc>
          <w:tcPr>
            <w:tcW w:w="2268" w:type="dxa"/>
            <w:vMerge/>
          </w:tcPr>
          <w:p w:rsidR="00C02250" w:rsidRPr="00367E35" w:rsidRDefault="00C02250" w:rsidP="000F6BC3">
            <w:pPr>
              <w:spacing w:line="60" w:lineRule="atLeast"/>
            </w:pPr>
          </w:p>
        </w:tc>
        <w:tc>
          <w:tcPr>
            <w:tcW w:w="3543" w:type="dxa"/>
          </w:tcPr>
          <w:p w:rsidR="00C02250" w:rsidRPr="00367E35" w:rsidRDefault="00C02250" w:rsidP="000F6BC3">
            <w:pPr>
              <w:spacing w:line="60" w:lineRule="atLeast"/>
            </w:pPr>
            <w:r w:rsidRPr="00367E35">
              <w:t>Беседа по теме. Игра – соревнование «Кто больше?» Оздоровительная минутка. Признаки лекарственного отравления. Помоги себе сам! Практическая работа.</w:t>
            </w:r>
          </w:p>
          <w:p w:rsidR="00C02250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02250" w:rsidTr="000F6BC3">
        <w:tc>
          <w:tcPr>
            <w:tcW w:w="677" w:type="dxa"/>
            <w:vMerge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:rsidR="00C02250" w:rsidRPr="00695FBD" w:rsidRDefault="00C02250" w:rsidP="000F6BC3"/>
        </w:tc>
        <w:tc>
          <w:tcPr>
            <w:tcW w:w="708" w:type="dxa"/>
            <w:vMerge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</w:rPr>
            </w:pPr>
            <w:r w:rsidRPr="00695FBD">
              <w:rPr>
                <w:rFonts w:ascii="Times New Roman" w:hAnsi="Times New Roman"/>
                <w:i/>
              </w:rPr>
              <w:t>Пищевые отравления.</w:t>
            </w:r>
          </w:p>
        </w:tc>
        <w:tc>
          <w:tcPr>
            <w:tcW w:w="2268" w:type="dxa"/>
            <w:vMerge w:val="restart"/>
          </w:tcPr>
          <w:p w:rsidR="00C02250" w:rsidRPr="00D11DCD" w:rsidRDefault="00C02250" w:rsidP="000F6BC3">
            <w:pPr>
              <w:pStyle w:val="Default"/>
              <w:ind w:firstLine="176"/>
              <w:rPr>
                <w:sz w:val="22"/>
                <w:szCs w:val="22"/>
              </w:rPr>
            </w:pPr>
            <w:r w:rsidRPr="00D11DCD">
              <w:rPr>
                <w:b/>
                <w:bCs/>
                <w:i/>
                <w:iCs/>
                <w:sz w:val="22"/>
                <w:szCs w:val="22"/>
              </w:rPr>
              <w:t xml:space="preserve">находить ответы </w:t>
            </w:r>
            <w:r w:rsidRPr="00D11DCD">
              <w:rPr>
                <w:sz w:val="22"/>
                <w:szCs w:val="22"/>
              </w:rPr>
              <w:t xml:space="preserve">на вопросы, используя учебник, свой жизненный опыт и информацию, </w:t>
            </w:r>
            <w:r w:rsidRPr="00D11DCD">
              <w:rPr>
                <w:sz w:val="22"/>
                <w:szCs w:val="22"/>
              </w:rPr>
              <w:lastRenderedPageBreak/>
              <w:t xml:space="preserve">полученную на занятие. </w:t>
            </w:r>
          </w:p>
          <w:p w:rsidR="00C02250" w:rsidRPr="00D11DCD" w:rsidRDefault="00C02250" w:rsidP="000F6BC3">
            <w:pPr>
              <w:pStyle w:val="Default"/>
              <w:ind w:firstLine="412"/>
              <w:rPr>
                <w:sz w:val="23"/>
                <w:szCs w:val="23"/>
              </w:rPr>
            </w:pPr>
            <w:r w:rsidRPr="00D11DCD">
              <w:rPr>
                <w:sz w:val="22"/>
                <w:szCs w:val="22"/>
              </w:rPr>
              <w:t xml:space="preserve">Перерабатывать полученную информацию: </w:t>
            </w:r>
            <w:r w:rsidRPr="00D11DCD">
              <w:rPr>
                <w:b/>
                <w:bCs/>
                <w:i/>
                <w:iCs/>
                <w:sz w:val="22"/>
                <w:szCs w:val="22"/>
              </w:rPr>
              <w:t xml:space="preserve">делать </w:t>
            </w:r>
            <w:r w:rsidRPr="00D11DCD">
              <w:rPr>
                <w:sz w:val="22"/>
                <w:szCs w:val="22"/>
              </w:rPr>
              <w:t>выводы в результате совместной работы всего класса.</w:t>
            </w:r>
            <w:r w:rsidRPr="002343B5">
              <w:rPr>
                <w:sz w:val="23"/>
                <w:szCs w:val="23"/>
              </w:rPr>
              <w:t xml:space="preserve"> </w:t>
            </w:r>
          </w:p>
        </w:tc>
        <w:tc>
          <w:tcPr>
            <w:tcW w:w="3543" w:type="dxa"/>
          </w:tcPr>
          <w:p w:rsidR="00C02250" w:rsidRPr="007B5A1B" w:rsidRDefault="00C02250" w:rsidP="000F6BC3">
            <w:pPr>
              <w:pStyle w:val="ab"/>
              <w:spacing w:after="0" w:line="240" w:lineRule="auto"/>
              <w:ind w:left="0" w:right="-1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B5A1B">
              <w:rPr>
                <w:rFonts w:ascii="Times New Roman" w:hAnsi="Times New Roman"/>
              </w:rPr>
              <w:lastRenderedPageBreak/>
              <w:t>Повторение признаков лекарственного отравл</w:t>
            </w:r>
            <w:r>
              <w:rPr>
                <w:rFonts w:ascii="Times New Roman" w:hAnsi="Times New Roman"/>
              </w:rPr>
              <w:t xml:space="preserve">ения. </w:t>
            </w:r>
            <w:r w:rsidRPr="007B5A1B">
              <w:rPr>
                <w:rFonts w:ascii="Times New Roman" w:hAnsi="Times New Roman"/>
              </w:rPr>
              <w:t xml:space="preserve">Оздоровительная минутка. Признаки пищевого отравления. </w:t>
            </w:r>
            <w:r>
              <w:rPr>
                <w:rFonts w:ascii="Times New Roman" w:hAnsi="Times New Roman"/>
              </w:rPr>
              <w:t>Составление памятки "</w:t>
            </w:r>
            <w:r w:rsidRPr="007B5A1B">
              <w:rPr>
                <w:rFonts w:ascii="Times New Roman" w:hAnsi="Times New Roman"/>
              </w:rPr>
              <w:t xml:space="preserve">Первая </w:t>
            </w:r>
            <w:r w:rsidRPr="007B5A1B">
              <w:rPr>
                <w:rFonts w:ascii="Times New Roman" w:hAnsi="Times New Roman"/>
              </w:rPr>
              <w:lastRenderedPageBreak/>
              <w:t>помощь при отравлениях</w:t>
            </w:r>
            <w:r>
              <w:rPr>
                <w:rFonts w:ascii="Times New Roman" w:hAnsi="Times New Roman"/>
              </w:rPr>
              <w:t>"</w:t>
            </w:r>
            <w:r w:rsidRPr="007B5A1B">
              <w:rPr>
                <w:rFonts w:ascii="Times New Roman" w:hAnsi="Times New Roman"/>
              </w:rPr>
              <w:t>.</w:t>
            </w:r>
          </w:p>
        </w:tc>
      </w:tr>
      <w:tr w:rsidR="00C02250" w:rsidTr="000F6BC3">
        <w:tc>
          <w:tcPr>
            <w:tcW w:w="677" w:type="dxa"/>
            <w:vMerge w:val="restart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FBD">
              <w:rPr>
                <w:rFonts w:ascii="Times New Roman" w:hAnsi="Times New Roman"/>
                <w:sz w:val="24"/>
                <w:szCs w:val="24"/>
              </w:rPr>
              <w:lastRenderedPageBreak/>
              <w:t>13-14</w:t>
            </w:r>
          </w:p>
        </w:tc>
        <w:tc>
          <w:tcPr>
            <w:tcW w:w="1558" w:type="dxa"/>
            <w:vMerge w:val="restart"/>
          </w:tcPr>
          <w:p w:rsidR="00C02250" w:rsidRPr="00695FBD" w:rsidRDefault="00C02250" w:rsidP="000F6BC3">
            <w:r w:rsidRPr="00695FBD">
              <w:t>Безопасность при любой погоде.</w:t>
            </w:r>
          </w:p>
          <w:p w:rsidR="00C02250" w:rsidRPr="00695FBD" w:rsidRDefault="00C02250" w:rsidP="000F6BC3"/>
        </w:tc>
        <w:tc>
          <w:tcPr>
            <w:tcW w:w="708" w:type="dxa"/>
            <w:vMerge w:val="restart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F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C02250" w:rsidRPr="00695FBD" w:rsidRDefault="00C02250" w:rsidP="000F6BC3">
            <w:pPr>
              <w:rPr>
                <w:i/>
              </w:rPr>
            </w:pPr>
            <w:r w:rsidRPr="00695FBD">
              <w:rPr>
                <w:i/>
              </w:rPr>
              <w:t>Солнце – наш друг?</w:t>
            </w:r>
          </w:p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2268" w:type="dxa"/>
            <w:vMerge/>
          </w:tcPr>
          <w:p w:rsidR="00C02250" w:rsidRPr="00367E35" w:rsidRDefault="00C02250" w:rsidP="000F6BC3">
            <w:pPr>
              <w:spacing w:line="60" w:lineRule="atLeast"/>
            </w:pPr>
          </w:p>
        </w:tc>
        <w:tc>
          <w:tcPr>
            <w:tcW w:w="3543" w:type="dxa"/>
          </w:tcPr>
          <w:p w:rsidR="00C02250" w:rsidRPr="00D11DCD" w:rsidRDefault="00C02250" w:rsidP="000F6BC3">
            <w:pPr>
              <w:spacing w:line="60" w:lineRule="atLeast"/>
            </w:pPr>
            <w:r w:rsidRPr="00367E35">
              <w:t>Повторение правил поведения при пищевом отравлении. Беседа по теме. Анализ ситуации в стихотворении С. Михалкова «Забыла Таня про обед…» Оздоровительная минутка. Признаки солнечного ожога. Практическая работа «Помоги себе сам!»</w:t>
            </w:r>
          </w:p>
        </w:tc>
      </w:tr>
      <w:tr w:rsidR="00C02250" w:rsidTr="000F6BC3">
        <w:tc>
          <w:tcPr>
            <w:tcW w:w="677" w:type="dxa"/>
            <w:vMerge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:rsidR="00C02250" w:rsidRPr="00695FBD" w:rsidRDefault="00C02250" w:rsidP="000F6BC3"/>
        </w:tc>
        <w:tc>
          <w:tcPr>
            <w:tcW w:w="708" w:type="dxa"/>
            <w:vMerge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02250" w:rsidRPr="00695FBD" w:rsidRDefault="00C02250" w:rsidP="000F6BC3">
            <w:pPr>
              <w:rPr>
                <w:i/>
              </w:rPr>
            </w:pPr>
            <w:r w:rsidRPr="00695FBD">
              <w:rPr>
                <w:i/>
              </w:rPr>
              <w:t>На улице дождь и гроза.</w:t>
            </w:r>
          </w:p>
        </w:tc>
        <w:tc>
          <w:tcPr>
            <w:tcW w:w="2268" w:type="dxa"/>
          </w:tcPr>
          <w:p w:rsidR="00C02250" w:rsidRPr="00D11DCD" w:rsidRDefault="00C02250" w:rsidP="000F6BC3">
            <w:pPr>
              <w:spacing w:line="60" w:lineRule="atLeast"/>
            </w:pPr>
            <w:r w:rsidRPr="00D11DCD">
              <w:t>составлять рассказы на основе простейших моделей (предметных, рисунков, схематических рисунков, схем);</w:t>
            </w:r>
          </w:p>
        </w:tc>
        <w:tc>
          <w:tcPr>
            <w:tcW w:w="3543" w:type="dxa"/>
          </w:tcPr>
          <w:p w:rsidR="00C02250" w:rsidRPr="00367E35" w:rsidRDefault="00C02250" w:rsidP="000F6BC3">
            <w:pPr>
              <w:spacing w:line="60" w:lineRule="atLeast"/>
            </w:pPr>
            <w:r w:rsidRPr="00367E35">
              <w:t>Повторение правил. Беседа по картине К. Маковского «Дети, бегущие от грозы». Правила поведения при грозе. Оздоровительная минутка. Помоги себе сам!</w:t>
            </w:r>
          </w:p>
          <w:p w:rsidR="00C02250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02250" w:rsidTr="000F6BC3">
        <w:tc>
          <w:tcPr>
            <w:tcW w:w="677" w:type="dxa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FBD">
              <w:rPr>
                <w:rFonts w:ascii="Times New Roman" w:hAnsi="Times New Roman"/>
                <w:sz w:val="24"/>
                <w:szCs w:val="24"/>
              </w:rPr>
              <w:t>15-16</w:t>
            </w:r>
          </w:p>
        </w:tc>
        <w:tc>
          <w:tcPr>
            <w:tcW w:w="1558" w:type="dxa"/>
            <w:vMerge w:val="restart"/>
          </w:tcPr>
          <w:p w:rsidR="00C02250" w:rsidRPr="00695FBD" w:rsidRDefault="00C02250" w:rsidP="000F6BC3">
            <w:r w:rsidRPr="00695FBD">
              <w:t>Правила безопасного поведения в доме, на улице,</w:t>
            </w:r>
          </w:p>
          <w:p w:rsidR="00C02250" w:rsidRPr="00695FBD" w:rsidRDefault="00C02250" w:rsidP="000F6BC3">
            <w:r w:rsidRPr="00695FBD">
              <w:t>в транспорте.</w:t>
            </w:r>
          </w:p>
          <w:p w:rsidR="00C02250" w:rsidRPr="00695FBD" w:rsidRDefault="00C02250" w:rsidP="000F6BC3"/>
        </w:tc>
        <w:tc>
          <w:tcPr>
            <w:tcW w:w="708" w:type="dxa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F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C02250" w:rsidRPr="00695FBD" w:rsidRDefault="00C02250" w:rsidP="000F6BC3">
            <w:pPr>
              <w:rPr>
                <w:i/>
              </w:rPr>
            </w:pPr>
            <w:r w:rsidRPr="00695FBD">
              <w:rPr>
                <w:i/>
              </w:rPr>
              <w:t>Опасности  в нашем  доме.</w:t>
            </w:r>
          </w:p>
          <w:p w:rsidR="00C02250" w:rsidRPr="00695FBD" w:rsidRDefault="00C02250" w:rsidP="000F6BC3">
            <w:pPr>
              <w:rPr>
                <w:i/>
              </w:rPr>
            </w:pPr>
          </w:p>
        </w:tc>
        <w:tc>
          <w:tcPr>
            <w:tcW w:w="2268" w:type="dxa"/>
            <w:vMerge w:val="restart"/>
          </w:tcPr>
          <w:p w:rsidR="00C02250" w:rsidRPr="00D11DCD" w:rsidRDefault="00C02250" w:rsidP="000F6BC3">
            <w:pPr>
              <w:pStyle w:val="Default"/>
              <w:ind w:firstLine="34"/>
              <w:rPr>
                <w:sz w:val="22"/>
                <w:szCs w:val="22"/>
              </w:rPr>
            </w:pPr>
            <w:r w:rsidRPr="00D11DCD">
              <w:rPr>
                <w:sz w:val="22"/>
                <w:szCs w:val="22"/>
              </w:rPr>
              <w:t xml:space="preserve">находить и формулировать решение задачи с помощью простейших моделей (предметных, рисунков, схематических рисунков). </w:t>
            </w:r>
          </w:p>
          <w:p w:rsidR="00C02250" w:rsidRPr="00D11DCD" w:rsidRDefault="00C02250" w:rsidP="000F6BC3">
            <w:pPr>
              <w:pStyle w:val="Default"/>
              <w:ind w:firstLine="412"/>
              <w:rPr>
                <w:rFonts w:ascii="Wingdings" w:hAnsi="Wingdings" w:cs="Wingdings"/>
                <w:sz w:val="22"/>
                <w:szCs w:val="22"/>
              </w:rPr>
            </w:pPr>
          </w:p>
          <w:p w:rsidR="00C02250" w:rsidRPr="00D11DCD" w:rsidRDefault="00C02250" w:rsidP="000F6BC3">
            <w:pPr>
              <w:pStyle w:val="Default"/>
              <w:ind w:firstLine="412"/>
              <w:rPr>
                <w:sz w:val="22"/>
                <w:szCs w:val="22"/>
              </w:rPr>
            </w:pPr>
            <w:r w:rsidRPr="00D11DCD">
              <w:rPr>
                <w:sz w:val="22"/>
                <w:szCs w:val="22"/>
              </w:rPr>
              <w:t xml:space="preserve">Средством формирования этих действий служит учебный материал и задания учебника, ориентированные на линии развития средствами предмета. </w:t>
            </w:r>
          </w:p>
        </w:tc>
        <w:tc>
          <w:tcPr>
            <w:tcW w:w="3543" w:type="dxa"/>
          </w:tcPr>
          <w:p w:rsidR="00C02250" w:rsidRPr="00367E35" w:rsidRDefault="00C02250" w:rsidP="000F6BC3">
            <w:pPr>
              <w:spacing w:line="60" w:lineRule="atLeast"/>
            </w:pPr>
            <w:r w:rsidRPr="00367E35">
              <w:t xml:space="preserve">Анализ ситуации в стихотворении Э. Успенского «Мама приходит с работы…» Правила безопасного поведения в доме. Оздоровительная минутка. Игра «Светофор здоровья». </w:t>
            </w:r>
          </w:p>
          <w:p w:rsidR="00C02250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02250" w:rsidTr="000F6BC3">
        <w:tc>
          <w:tcPr>
            <w:tcW w:w="677" w:type="dxa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:rsidR="00C02250" w:rsidRPr="00695FBD" w:rsidRDefault="00C02250" w:rsidP="000F6BC3"/>
        </w:tc>
        <w:tc>
          <w:tcPr>
            <w:tcW w:w="708" w:type="dxa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02250" w:rsidRPr="00695FBD" w:rsidRDefault="00C02250" w:rsidP="000F6BC3">
            <w:pPr>
              <w:rPr>
                <w:i/>
              </w:rPr>
            </w:pPr>
            <w:r w:rsidRPr="00695FBD">
              <w:rPr>
                <w:i/>
              </w:rPr>
              <w:t>Правила поведения на улице.</w:t>
            </w:r>
          </w:p>
        </w:tc>
        <w:tc>
          <w:tcPr>
            <w:tcW w:w="2268" w:type="dxa"/>
            <w:vMerge/>
          </w:tcPr>
          <w:p w:rsidR="00C02250" w:rsidRPr="00367E35" w:rsidRDefault="00C02250" w:rsidP="000F6BC3">
            <w:pPr>
              <w:spacing w:line="60" w:lineRule="atLeast"/>
            </w:pPr>
          </w:p>
        </w:tc>
        <w:tc>
          <w:tcPr>
            <w:tcW w:w="3543" w:type="dxa"/>
          </w:tcPr>
          <w:p w:rsidR="00C02250" w:rsidRPr="00D11DCD" w:rsidRDefault="00C02250" w:rsidP="000F6BC3">
            <w:pPr>
              <w:spacing w:line="60" w:lineRule="atLeast"/>
            </w:pPr>
            <w:r w:rsidRPr="00367E35">
              <w:t>Правило перехода улицы в местах, где нет светофора. Игра «Светофор здоровья». Оздоровительная минутка. Анализ ситуации. Заучивание слов. Правила безопасности поведения в транспорте.</w:t>
            </w:r>
          </w:p>
        </w:tc>
      </w:tr>
      <w:tr w:rsidR="00C02250" w:rsidTr="000F6BC3">
        <w:tc>
          <w:tcPr>
            <w:tcW w:w="677" w:type="dxa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FB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558" w:type="dxa"/>
          </w:tcPr>
          <w:p w:rsidR="00C02250" w:rsidRPr="00695FBD" w:rsidRDefault="00C02250" w:rsidP="000F6BC3">
            <w:r w:rsidRPr="00695FBD">
              <w:t>Правила безопасного поведения на воде.</w:t>
            </w:r>
          </w:p>
          <w:p w:rsidR="00C02250" w:rsidRPr="00695FBD" w:rsidRDefault="00C02250" w:rsidP="000F6BC3"/>
        </w:tc>
        <w:tc>
          <w:tcPr>
            <w:tcW w:w="708" w:type="dxa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F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C02250" w:rsidRPr="00695FBD" w:rsidRDefault="00C02250" w:rsidP="000F6BC3">
            <w:pPr>
              <w:rPr>
                <w:i/>
              </w:rPr>
            </w:pPr>
            <w:r w:rsidRPr="00695FBD">
              <w:rPr>
                <w:i/>
              </w:rPr>
              <w:t>Вода – наш друг.</w:t>
            </w:r>
          </w:p>
        </w:tc>
        <w:tc>
          <w:tcPr>
            <w:tcW w:w="2268" w:type="dxa"/>
            <w:vMerge w:val="restart"/>
          </w:tcPr>
          <w:p w:rsidR="00C02250" w:rsidRPr="00D11DCD" w:rsidRDefault="00C02250" w:rsidP="000F6BC3">
            <w:pPr>
              <w:pStyle w:val="Default"/>
              <w:ind w:firstLine="412"/>
              <w:rPr>
                <w:b/>
                <w:sz w:val="22"/>
                <w:szCs w:val="22"/>
              </w:rPr>
            </w:pPr>
            <w:r w:rsidRPr="00D11DCD">
              <w:rPr>
                <w:b/>
                <w:sz w:val="22"/>
                <w:szCs w:val="22"/>
              </w:rPr>
              <w:t xml:space="preserve">3. Коммуникативные УУД: </w:t>
            </w:r>
          </w:p>
          <w:p w:rsidR="00C02250" w:rsidRPr="00D11DCD" w:rsidRDefault="00C02250" w:rsidP="000F6BC3">
            <w:pPr>
              <w:pStyle w:val="Default"/>
              <w:ind w:firstLine="412"/>
              <w:rPr>
                <w:b/>
                <w:sz w:val="22"/>
                <w:szCs w:val="22"/>
              </w:rPr>
            </w:pPr>
          </w:p>
          <w:p w:rsidR="00C02250" w:rsidRPr="00D11DCD" w:rsidRDefault="00C02250" w:rsidP="000F6BC3">
            <w:pPr>
              <w:pStyle w:val="Default"/>
              <w:ind w:firstLine="412"/>
              <w:rPr>
                <w:b/>
                <w:sz w:val="22"/>
                <w:szCs w:val="22"/>
              </w:rPr>
            </w:pPr>
          </w:p>
          <w:p w:rsidR="00C02250" w:rsidRPr="00D11DCD" w:rsidRDefault="00C02250" w:rsidP="000F6BC3">
            <w:pPr>
              <w:pStyle w:val="Default"/>
              <w:ind w:firstLine="412"/>
              <w:rPr>
                <w:b/>
                <w:sz w:val="22"/>
                <w:szCs w:val="22"/>
              </w:rPr>
            </w:pPr>
            <w:r w:rsidRPr="00D11DCD">
              <w:rPr>
                <w:sz w:val="22"/>
                <w:szCs w:val="22"/>
              </w:rPr>
              <w:t xml:space="preserve">Умение донести свою позицию до других: оформлять свою мысль в устной и письменной речи (на уровне одного предложения или небольшого текста). </w:t>
            </w:r>
          </w:p>
          <w:p w:rsidR="00C02250" w:rsidRPr="00D11DCD" w:rsidRDefault="00C02250" w:rsidP="000F6BC3">
            <w:pPr>
              <w:spacing w:line="60" w:lineRule="atLeast"/>
            </w:pPr>
          </w:p>
        </w:tc>
        <w:tc>
          <w:tcPr>
            <w:tcW w:w="3543" w:type="dxa"/>
          </w:tcPr>
          <w:p w:rsidR="00C02250" w:rsidRPr="00367E35" w:rsidRDefault="00C02250" w:rsidP="000F6BC3">
            <w:pPr>
              <w:spacing w:line="60" w:lineRule="atLeast"/>
            </w:pPr>
            <w:r w:rsidRPr="00367E35">
              <w:t xml:space="preserve">Встреча с доктором Вода. Правила поведения на воде. Обсуждения стихотворения И. Емельянова. Оздоровительная минутка. Игра «Светофор здоровья». Когда опасность рядом. </w:t>
            </w:r>
          </w:p>
          <w:p w:rsidR="00C02250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02250" w:rsidTr="000F6BC3">
        <w:tc>
          <w:tcPr>
            <w:tcW w:w="677" w:type="dxa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FB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58" w:type="dxa"/>
          </w:tcPr>
          <w:p w:rsidR="00C02250" w:rsidRPr="00695FBD" w:rsidRDefault="00C02250" w:rsidP="000F6BC3">
            <w:r w:rsidRPr="00695FBD">
              <w:t>Правила обращения с огнём.</w:t>
            </w:r>
          </w:p>
          <w:p w:rsidR="00C02250" w:rsidRPr="00695FBD" w:rsidRDefault="00C02250" w:rsidP="000F6BC3"/>
        </w:tc>
        <w:tc>
          <w:tcPr>
            <w:tcW w:w="708" w:type="dxa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F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C02250" w:rsidRPr="00695FBD" w:rsidRDefault="00C02250" w:rsidP="000F6BC3">
            <w:pPr>
              <w:rPr>
                <w:i/>
              </w:rPr>
            </w:pPr>
            <w:r w:rsidRPr="00695FBD">
              <w:rPr>
                <w:i/>
              </w:rPr>
              <w:t>Чтобы огонь не причинил вреда.</w:t>
            </w:r>
          </w:p>
        </w:tc>
        <w:tc>
          <w:tcPr>
            <w:tcW w:w="2268" w:type="dxa"/>
            <w:vMerge/>
          </w:tcPr>
          <w:p w:rsidR="00C02250" w:rsidRPr="00367E35" w:rsidRDefault="00C02250" w:rsidP="000F6BC3">
            <w:pPr>
              <w:spacing w:line="60" w:lineRule="atLeast"/>
            </w:pPr>
          </w:p>
        </w:tc>
        <w:tc>
          <w:tcPr>
            <w:tcW w:w="3543" w:type="dxa"/>
          </w:tcPr>
          <w:p w:rsidR="00C02250" w:rsidRPr="00D11DCD" w:rsidRDefault="00C02250" w:rsidP="000F6BC3">
            <w:pPr>
              <w:spacing w:line="60" w:lineRule="atLeast"/>
            </w:pPr>
            <w:r w:rsidRPr="00367E35">
              <w:t>Повторение правил поведения на воде. Беседа «Чем опасен огонь?» Игра «Светофор здоровья». Обсуждение ситуаций. Оздоровительная минутка. Правила поведения при пожаре в доме. Практическая работа «План эвакуации при пожаре».</w:t>
            </w:r>
          </w:p>
        </w:tc>
      </w:tr>
      <w:tr w:rsidR="00C02250" w:rsidTr="000F6BC3">
        <w:tc>
          <w:tcPr>
            <w:tcW w:w="677" w:type="dxa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FB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558" w:type="dxa"/>
          </w:tcPr>
          <w:p w:rsidR="00C02250" w:rsidRPr="00695FBD" w:rsidRDefault="00C02250" w:rsidP="000F6BC3">
            <w:r w:rsidRPr="00695FBD">
              <w:t>Как уберечься от поражения электрическим током.</w:t>
            </w:r>
          </w:p>
          <w:p w:rsidR="00C02250" w:rsidRPr="00695FBD" w:rsidRDefault="00C02250" w:rsidP="000F6BC3"/>
        </w:tc>
        <w:tc>
          <w:tcPr>
            <w:tcW w:w="708" w:type="dxa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F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C02250" w:rsidRPr="00695FBD" w:rsidRDefault="00C02250" w:rsidP="000F6BC3">
            <w:pPr>
              <w:rPr>
                <w:i/>
              </w:rPr>
            </w:pPr>
            <w:r w:rsidRPr="00695FBD">
              <w:rPr>
                <w:i/>
              </w:rPr>
              <w:t>Чем опасен электрический ток.</w:t>
            </w:r>
          </w:p>
        </w:tc>
        <w:tc>
          <w:tcPr>
            <w:tcW w:w="2268" w:type="dxa"/>
            <w:vMerge w:val="restart"/>
          </w:tcPr>
          <w:p w:rsidR="00C02250" w:rsidRPr="00D11DCD" w:rsidRDefault="00C02250" w:rsidP="000F6BC3">
            <w:pPr>
              <w:pStyle w:val="Default"/>
              <w:ind w:firstLine="412"/>
              <w:rPr>
                <w:color w:val="auto"/>
                <w:sz w:val="22"/>
                <w:szCs w:val="22"/>
              </w:rPr>
            </w:pPr>
            <w:r w:rsidRPr="00D11DCD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Слушать </w:t>
            </w:r>
            <w:r w:rsidRPr="00D11DCD">
              <w:rPr>
                <w:color w:val="auto"/>
                <w:sz w:val="22"/>
                <w:szCs w:val="22"/>
              </w:rPr>
              <w:t xml:space="preserve">и </w:t>
            </w:r>
            <w:r w:rsidRPr="00D11DCD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понимать </w:t>
            </w:r>
            <w:r w:rsidRPr="00D11DCD">
              <w:rPr>
                <w:color w:val="auto"/>
                <w:sz w:val="22"/>
                <w:szCs w:val="22"/>
              </w:rPr>
              <w:t xml:space="preserve">речь других. </w:t>
            </w:r>
          </w:p>
          <w:p w:rsidR="00C02250" w:rsidRPr="00D11DCD" w:rsidRDefault="00C02250" w:rsidP="000F6BC3">
            <w:pPr>
              <w:pStyle w:val="Default"/>
              <w:ind w:firstLine="412"/>
              <w:rPr>
                <w:rFonts w:ascii="Wingdings" w:hAnsi="Wingdings" w:cs="Wingdings"/>
                <w:color w:val="auto"/>
                <w:sz w:val="22"/>
                <w:szCs w:val="22"/>
              </w:rPr>
            </w:pPr>
          </w:p>
          <w:p w:rsidR="00C02250" w:rsidRPr="00D11DCD" w:rsidRDefault="00C02250" w:rsidP="000F6BC3">
            <w:pPr>
              <w:pStyle w:val="Default"/>
              <w:ind w:firstLine="412"/>
              <w:rPr>
                <w:color w:val="auto"/>
                <w:sz w:val="22"/>
                <w:szCs w:val="22"/>
              </w:rPr>
            </w:pPr>
            <w:r w:rsidRPr="00D11DCD">
              <w:rPr>
                <w:color w:val="auto"/>
                <w:sz w:val="22"/>
                <w:szCs w:val="22"/>
              </w:rPr>
              <w:t xml:space="preserve">Средством формирования этих действий служит </w:t>
            </w:r>
            <w:r w:rsidRPr="00D11DCD">
              <w:rPr>
                <w:color w:val="auto"/>
                <w:sz w:val="22"/>
                <w:szCs w:val="22"/>
              </w:rPr>
              <w:lastRenderedPageBreak/>
              <w:t xml:space="preserve">технология проблемного диалога (побуждающий и подводящий диалог). </w:t>
            </w:r>
          </w:p>
          <w:p w:rsidR="00C02250" w:rsidRPr="00D11DCD" w:rsidRDefault="00C02250" w:rsidP="000F6BC3">
            <w:pPr>
              <w:spacing w:line="60" w:lineRule="atLeast"/>
            </w:pPr>
          </w:p>
          <w:p w:rsidR="00C02250" w:rsidRPr="00D11DCD" w:rsidRDefault="00C02250" w:rsidP="000F6BC3">
            <w:pPr>
              <w:spacing w:line="60" w:lineRule="atLeast"/>
            </w:pPr>
          </w:p>
          <w:p w:rsidR="00C02250" w:rsidRPr="00D11DCD" w:rsidRDefault="00C02250" w:rsidP="000F6BC3">
            <w:pPr>
              <w:spacing w:line="60" w:lineRule="atLeast"/>
            </w:pPr>
          </w:p>
          <w:p w:rsidR="00C02250" w:rsidRPr="00D11DCD" w:rsidRDefault="00C02250" w:rsidP="000F6BC3">
            <w:pPr>
              <w:spacing w:line="60" w:lineRule="atLeast"/>
            </w:pPr>
          </w:p>
          <w:p w:rsidR="00C02250" w:rsidRPr="00D11DCD" w:rsidRDefault="00C02250" w:rsidP="000F6BC3">
            <w:pPr>
              <w:spacing w:line="60" w:lineRule="atLeast"/>
            </w:pPr>
          </w:p>
          <w:p w:rsidR="00C02250" w:rsidRPr="00D11DCD" w:rsidRDefault="00C02250" w:rsidP="000F6BC3">
            <w:pPr>
              <w:spacing w:line="60" w:lineRule="atLeast"/>
            </w:pPr>
          </w:p>
          <w:p w:rsidR="00C02250" w:rsidRPr="00D11DCD" w:rsidRDefault="00C02250" w:rsidP="000F6BC3">
            <w:pPr>
              <w:spacing w:line="60" w:lineRule="atLeast"/>
            </w:pPr>
            <w:r w:rsidRPr="00D11DCD">
              <w:t>Преобразовывать информацию из одной формы в другую:</w:t>
            </w:r>
          </w:p>
        </w:tc>
        <w:tc>
          <w:tcPr>
            <w:tcW w:w="3543" w:type="dxa"/>
          </w:tcPr>
          <w:p w:rsidR="00C02250" w:rsidRPr="00367E35" w:rsidRDefault="00C02250" w:rsidP="000F6BC3">
            <w:pPr>
              <w:spacing w:line="60" w:lineRule="atLeast"/>
            </w:pPr>
            <w:r w:rsidRPr="00367E35">
              <w:lastRenderedPageBreak/>
              <w:t xml:space="preserve">Повторение правил поведения при пожаре в доме. Рассказ учителя. Словарная работа. Первая помощь пострадавшему. Оздоровительная минутка. Игра «Светофор здоровья». </w:t>
            </w:r>
          </w:p>
          <w:p w:rsidR="00C02250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02250" w:rsidTr="000F6BC3">
        <w:tc>
          <w:tcPr>
            <w:tcW w:w="677" w:type="dxa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FBD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558" w:type="dxa"/>
          </w:tcPr>
          <w:p w:rsidR="00C02250" w:rsidRPr="00695FBD" w:rsidRDefault="00C02250" w:rsidP="000F6BC3">
            <w:r w:rsidRPr="00695FBD">
              <w:t>Как уберечься от порезов, ушибов, переломов.</w:t>
            </w:r>
          </w:p>
          <w:p w:rsidR="00C02250" w:rsidRPr="00695FBD" w:rsidRDefault="00C02250" w:rsidP="000F6BC3"/>
        </w:tc>
        <w:tc>
          <w:tcPr>
            <w:tcW w:w="708" w:type="dxa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F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C02250" w:rsidRPr="00695FBD" w:rsidRDefault="00C02250" w:rsidP="000F6BC3">
            <w:pPr>
              <w:rPr>
                <w:i/>
              </w:rPr>
            </w:pPr>
            <w:r w:rsidRPr="00695FBD">
              <w:rPr>
                <w:i/>
              </w:rPr>
              <w:t>Травмы.</w:t>
            </w:r>
          </w:p>
        </w:tc>
        <w:tc>
          <w:tcPr>
            <w:tcW w:w="2268" w:type="dxa"/>
            <w:vMerge/>
          </w:tcPr>
          <w:p w:rsidR="00C02250" w:rsidRPr="00367E35" w:rsidRDefault="00C02250" w:rsidP="000F6BC3">
            <w:pPr>
              <w:spacing w:line="60" w:lineRule="atLeast"/>
            </w:pPr>
          </w:p>
        </w:tc>
        <w:tc>
          <w:tcPr>
            <w:tcW w:w="3543" w:type="dxa"/>
          </w:tcPr>
          <w:p w:rsidR="00C02250" w:rsidRPr="00367E35" w:rsidRDefault="00C02250" w:rsidP="000F6BC3">
            <w:pPr>
              <w:spacing w:line="60" w:lineRule="atLeast"/>
            </w:pPr>
            <w:r w:rsidRPr="00367E35">
              <w:t>Виды травм. Оказание первой помощи при порезах, ушибах, переломах (практическая работа в парах). Оздоровительная минутка. Заучивание слов.</w:t>
            </w:r>
          </w:p>
          <w:p w:rsidR="00C02250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02250" w:rsidTr="000F6BC3">
        <w:tc>
          <w:tcPr>
            <w:tcW w:w="677" w:type="dxa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FBD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558" w:type="dxa"/>
          </w:tcPr>
          <w:p w:rsidR="00C02250" w:rsidRPr="00695FBD" w:rsidRDefault="00C02250" w:rsidP="000F6BC3">
            <w:r w:rsidRPr="00695FBD">
              <w:t>Как защититься от насекомых.</w:t>
            </w:r>
          </w:p>
          <w:p w:rsidR="00C02250" w:rsidRPr="00695FBD" w:rsidRDefault="00C02250" w:rsidP="000F6BC3"/>
        </w:tc>
        <w:tc>
          <w:tcPr>
            <w:tcW w:w="708" w:type="dxa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F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C02250" w:rsidRPr="00695FBD" w:rsidRDefault="00C02250" w:rsidP="000F6BC3">
            <w:pPr>
              <w:rPr>
                <w:i/>
              </w:rPr>
            </w:pPr>
            <w:r w:rsidRPr="00695FBD">
              <w:rPr>
                <w:i/>
              </w:rPr>
              <w:t>Укусы  насекомых.</w:t>
            </w:r>
          </w:p>
        </w:tc>
        <w:tc>
          <w:tcPr>
            <w:tcW w:w="2268" w:type="dxa"/>
            <w:vMerge/>
          </w:tcPr>
          <w:p w:rsidR="00C02250" w:rsidRPr="00707399" w:rsidRDefault="00C02250" w:rsidP="000F6BC3">
            <w:pPr>
              <w:pStyle w:val="ab"/>
              <w:spacing w:after="0" w:line="240" w:lineRule="auto"/>
              <w:ind w:left="0" w:right="-1"/>
              <w:rPr>
                <w:rFonts w:ascii="Times New Roman" w:hAnsi="Times New Roman"/>
              </w:rPr>
            </w:pPr>
          </w:p>
        </w:tc>
        <w:tc>
          <w:tcPr>
            <w:tcW w:w="3543" w:type="dxa"/>
          </w:tcPr>
          <w:p w:rsidR="00C02250" w:rsidRPr="00707399" w:rsidRDefault="00C02250" w:rsidP="000F6BC3">
            <w:pPr>
              <w:pStyle w:val="ab"/>
              <w:spacing w:after="0" w:line="240" w:lineRule="auto"/>
              <w:ind w:left="0" w:right="-1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07399">
              <w:rPr>
                <w:rFonts w:ascii="Times New Roman" w:hAnsi="Times New Roman"/>
              </w:rPr>
              <w:t xml:space="preserve">Беседа по теме. Анализ ситуации в стихотворении С. </w:t>
            </w:r>
            <w:proofErr w:type="gramStart"/>
            <w:r w:rsidRPr="00707399">
              <w:rPr>
                <w:rFonts w:ascii="Times New Roman" w:hAnsi="Times New Roman"/>
              </w:rPr>
              <w:t>Михалкова</w:t>
            </w:r>
            <w:proofErr w:type="gramEnd"/>
            <w:r w:rsidRPr="00707399">
              <w:rPr>
                <w:rFonts w:ascii="Times New Roman" w:hAnsi="Times New Roman"/>
              </w:rPr>
              <w:t xml:space="preserve"> «Вдруг  </w:t>
            </w:r>
            <w:proofErr w:type="gramStart"/>
            <w:r w:rsidRPr="00707399">
              <w:rPr>
                <w:rFonts w:ascii="Times New Roman" w:hAnsi="Times New Roman"/>
              </w:rPr>
              <w:t>какой</w:t>
            </w:r>
            <w:proofErr w:type="gramEnd"/>
            <w:r w:rsidRPr="00707399">
              <w:rPr>
                <w:rFonts w:ascii="Times New Roman" w:hAnsi="Times New Roman"/>
              </w:rPr>
              <w:t xml:space="preserve"> – то страшный зверь…» Признаки аллергии. Помоги себе сам. Оздоровительная минутка. Словарная работа. Заучивание слов</w:t>
            </w:r>
          </w:p>
        </w:tc>
      </w:tr>
      <w:tr w:rsidR="00C02250" w:rsidTr="000F6BC3">
        <w:tc>
          <w:tcPr>
            <w:tcW w:w="677" w:type="dxa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FB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558" w:type="dxa"/>
          </w:tcPr>
          <w:p w:rsidR="00C02250" w:rsidRPr="00695FBD" w:rsidRDefault="00C02250" w:rsidP="000F6BC3">
            <w:r w:rsidRPr="00695FBD">
              <w:t>Предосторожности при обращении с животными.</w:t>
            </w:r>
          </w:p>
          <w:p w:rsidR="00C02250" w:rsidRPr="00695FBD" w:rsidRDefault="00C02250" w:rsidP="000F6BC3"/>
        </w:tc>
        <w:tc>
          <w:tcPr>
            <w:tcW w:w="708" w:type="dxa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F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C02250" w:rsidRPr="00695FBD" w:rsidRDefault="00C02250" w:rsidP="000F6BC3">
            <w:pPr>
              <w:rPr>
                <w:i/>
              </w:rPr>
            </w:pPr>
            <w:r w:rsidRPr="00695FBD">
              <w:rPr>
                <w:i/>
              </w:rPr>
              <w:t>Про собак и кошек.</w:t>
            </w:r>
          </w:p>
        </w:tc>
        <w:tc>
          <w:tcPr>
            <w:tcW w:w="2268" w:type="dxa"/>
            <w:vMerge w:val="restart"/>
          </w:tcPr>
          <w:p w:rsidR="00C02250" w:rsidRPr="00D11DCD" w:rsidRDefault="00C02250" w:rsidP="000F6BC3">
            <w:pPr>
              <w:pStyle w:val="Default"/>
              <w:ind w:firstLine="412"/>
              <w:rPr>
                <w:sz w:val="22"/>
                <w:szCs w:val="22"/>
              </w:rPr>
            </w:pPr>
            <w:r w:rsidRPr="00D11DCD">
              <w:rPr>
                <w:sz w:val="22"/>
                <w:szCs w:val="22"/>
              </w:rPr>
              <w:t xml:space="preserve">Совместно договариваться о правилах общения и поведения в школе и следовать им. </w:t>
            </w:r>
          </w:p>
          <w:p w:rsidR="00C02250" w:rsidRPr="00D11DCD" w:rsidRDefault="00C02250" w:rsidP="000F6BC3">
            <w:pPr>
              <w:pStyle w:val="Default"/>
              <w:ind w:firstLine="412"/>
              <w:rPr>
                <w:rFonts w:ascii="Wingdings" w:hAnsi="Wingdings" w:cs="Wingdings"/>
                <w:sz w:val="22"/>
                <w:szCs w:val="22"/>
              </w:rPr>
            </w:pPr>
          </w:p>
          <w:p w:rsidR="00C02250" w:rsidRPr="00D11DCD" w:rsidRDefault="00C02250" w:rsidP="000F6BC3">
            <w:pPr>
              <w:pStyle w:val="Default"/>
              <w:ind w:firstLine="412"/>
              <w:rPr>
                <w:rFonts w:ascii="Wingdings" w:hAnsi="Wingdings" w:cs="Wingdings"/>
                <w:sz w:val="22"/>
                <w:szCs w:val="22"/>
              </w:rPr>
            </w:pPr>
          </w:p>
          <w:p w:rsidR="00C02250" w:rsidRPr="00D11DCD" w:rsidRDefault="00C02250" w:rsidP="000F6BC3">
            <w:pPr>
              <w:pStyle w:val="Default"/>
              <w:ind w:firstLine="412"/>
              <w:rPr>
                <w:rFonts w:ascii="Wingdings" w:hAnsi="Wingdings" w:cs="Wingdings"/>
                <w:sz w:val="22"/>
                <w:szCs w:val="22"/>
              </w:rPr>
            </w:pPr>
          </w:p>
          <w:p w:rsidR="00C02250" w:rsidRPr="00D11DCD" w:rsidRDefault="00C02250" w:rsidP="000F6BC3">
            <w:pPr>
              <w:pStyle w:val="Default"/>
              <w:ind w:firstLine="412"/>
              <w:rPr>
                <w:rFonts w:ascii="Wingdings" w:hAnsi="Wingdings" w:cs="Wingdings"/>
                <w:sz w:val="22"/>
                <w:szCs w:val="22"/>
              </w:rPr>
            </w:pPr>
          </w:p>
          <w:p w:rsidR="00C02250" w:rsidRPr="00D11DCD" w:rsidRDefault="00C02250" w:rsidP="000F6BC3">
            <w:pPr>
              <w:pStyle w:val="Default"/>
              <w:ind w:firstLine="412"/>
              <w:rPr>
                <w:sz w:val="22"/>
                <w:szCs w:val="22"/>
              </w:rPr>
            </w:pPr>
            <w:r w:rsidRPr="00D11DCD">
              <w:rPr>
                <w:sz w:val="22"/>
                <w:szCs w:val="22"/>
              </w:rPr>
              <w:t xml:space="preserve">Учиться выполнять различные роли в группе (лидера, исполнителя, критика). </w:t>
            </w:r>
          </w:p>
          <w:p w:rsidR="00C02250" w:rsidRPr="00D11DCD" w:rsidRDefault="00C02250" w:rsidP="000F6BC3">
            <w:pPr>
              <w:spacing w:line="60" w:lineRule="atLeast"/>
            </w:pPr>
          </w:p>
        </w:tc>
        <w:tc>
          <w:tcPr>
            <w:tcW w:w="3543" w:type="dxa"/>
          </w:tcPr>
          <w:p w:rsidR="00C02250" w:rsidRPr="00367E35" w:rsidRDefault="00C02250" w:rsidP="000F6BC3">
            <w:pPr>
              <w:spacing w:line="60" w:lineRule="atLeast"/>
            </w:pPr>
            <w:r w:rsidRPr="00367E35">
              <w:t xml:space="preserve">Беседа о домашних животных. Обсуждение стихотворения. Правила обращения с животными. Оздоровительная минутка. Составление правил. Это интересно! </w:t>
            </w:r>
          </w:p>
          <w:p w:rsidR="00C02250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02250" w:rsidTr="000F6BC3">
        <w:tc>
          <w:tcPr>
            <w:tcW w:w="677" w:type="dxa"/>
            <w:vMerge w:val="restart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FBD">
              <w:rPr>
                <w:rFonts w:ascii="Times New Roman" w:hAnsi="Times New Roman"/>
                <w:sz w:val="24"/>
                <w:szCs w:val="24"/>
              </w:rPr>
              <w:t>23-24</w:t>
            </w:r>
          </w:p>
        </w:tc>
        <w:tc>
          <w:tcPr>
            <w:tcW w:w="1558" w:type="dxa"/>
            <w:vMerge w:val="restart"/>
          </w:tcPr>
          <w:p w:rsidR="00C02250" w:rsidRPr="00695FBD" w:rsidRDefault="00C02250" w:rsidP="000F6BC3">
            <w:r w:rsidRPr="00695FBD">
              <w:t>Первая помощь при отравлении жидкостями,</w:t>
            </w:r>
          </w:p>
          <w:p w:rsidR="00C02250" w:rsidRPr="00695FBD" w:rsidRDefault="00C02250" w:rsidP="000F6BC3">
            <w:r w:rsidRPr="00695FBD">
              <w:t>пищей, парами, газом</w:t>
            </w:r>
          </w:p>
        </w:tc>
        <w:tc>
          <w:tcPr>
            <w:tcW w:w="708" w:type="dxa"/>
            <w:vMerge w:val="restart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F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C02250" w:rsidRPr="00695FBD" w:rsidRDefault="00C02250" w:rsidP="000F6BC3">
            <w:pPr>
              <w:rPr>
                <w:i/>
              </w:rPr>
            </w:pPr>
            <w:r w:rsidRPr="00695FBD">
              <w:rPr>
                <w:i/>
              </w:rPr>
              <w:t>Отравление ядовитыми веществами.</w:t>
            </w:r>
          </w:p>
          <w:p w:rsidR="00C02250" w:rsidRPr="00695FBD" w:rsidRDefault="00C02250" w:rsidP="000F6BC3">
            <w:pPr>
              <w:rPr>
                <w:i/>
              </w:rPr>
            </w:pPr>
          </w:p>
        </w:tc>
        <w:tc>
          <w:tcPr>
            <w:tcW w:w="2268" w:type="dxa"/>
            <w:vMerge/>
          </w:tcPr>
          <w:p w:rsidR="00C02250" w:rsidRPr="00367E35" w:rsidRDefault="00C02250" w:rsidP="000F6BC3">
            <w:pPr>
              <w:spacing w:line="60" w:lineRule="atLeast"/>
            </w:pPr>
          </w:p>
        </w:tc>
        <w:tc>
          <w:tcPr>
            <w:tcW w:w="3543" w:type="dxa"/>
          </w:tcPr>
          <w:p w:rsidR="00C02250" w:rsidRPr="00367E35" w:rsidRDefault="00C02250" w:rsidP="000F6BC3">
            <w:pPr>
              <w:spacing w:line="60" w:lineRule="atLeast"/>
            </w:pPr>
            <w:r w:rsidRPr="00367E35">
              <w:t xml:space="preserve">Виды отравлений. Игра – соревнование «Кто больше знает?» Рассказ учителя. Оздоровительная минутка. Игра «Светофор здоровья» Признаки отравления ядовитыми веществами. Словарная работа. Первая помощь при отравлениях. </w:t>
            </w:r>
          </w:p>
          <w:p w:rsidR="00C02250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02250" w:rsidTr="000F6BC3">
        <w:tc>
          <w:tcPr>
            <w:tcW w:w="677" w:type="dxa"/>
            <w:vMerge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:rsidR="00C02250" w:rsidRPr="00695FBD" w:rsidRDefault="00C02250" w:rsidP="000F6BC3"/>
        </w:tc>
        <w:tc>
          <w:tcPr>
            <w:tcW w:w="708" w:type="dxa"/>
            <w:vMerge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02250" w:rsidRPr="00695FBD" w:rsidRDefault="00C02250" w:rsidP="000F6BC3">
            <w:r w:rsidRPr="00695FBD">
              <w:rPr>
                <w:i/>
              </w:rPr>
              <w:t>Отравление угарным газом.</w:t>
            </w:r>
            <w:r w:rsidRPr="00695FBD">
              <w:t xml:space="preserve"> </w:t>
            </w:r>
          </w:p>
          <w:p w:rsidR="00C02250" w:rsidRPr="00695FBD" w:rsidRDefault="00C02250" w:rsidP="000F6BC3">
            <w:pPr>
              <w:rPr>
                <w:i/>
              </w:rPr>
            </w:pPr>
          </w:p>
        </w:tc>
        <w:tc>
          <w:tcPr>
            <w:tcW w:w="2268" w:type="dxa"/>
          </w:tcPr>
          <w:p w:rsidR="00C02250" w:rsidRPr="00D11DCD" w:rsidRDefault="00C02250" w:rsidP="000F6BC3">
            <w:pPr>
              <w:pStyle w:val="Default"/>
              <w:ind w:firstLine="412"/>
              <w:rPr>
                <w:sz w:val="22"/>
                <w:szCs w:val="22"/>
              </w:rPr>
            </w:pPr>
            <w:r w:rsidRPr="00D11DCD">
              <w:rPr>
                <w:sz w:val="22"/>
                <w:szCs w:val="22"/>
              </w:rPr>
              <w:t xml:space="preserve">Средством формирования этих действий служит организация работы в парах и малых группах (в приложении представлены варианты проведения занятий). </w:t>
            </w:r>
          </w:p>
          <w:p w:rsidR="00C02250" w:rsidRPr="00D11DCD" w:rsidRDefault="00C02250" w:rsidP="000F6BC3">
            <w:pPr>
              <w:spacing w:line="60" w:lineRule="atLeast"/>
            </w:pPr>
          </w:p>
        </w:tc>
        <w:tc>
          <w:tcPr>
            <w:tcW w:w="3543" w:type="dxa"/>
          </w:tcPr>
          <w:p w:rsidR="00C02250" w:rsidRPr="00367E35" w:rsidRDefault="00C02250" w:rsidP="000F6BC3">
            <w:pPr>
              <w:spacing w:line="60" w:lineRule="atLeast"/>
            </w:pPr>
            <w:r w:rsidRPr="00367E35">
              <w:t xml:space="preserve">Беседа по теме. Заучивание слов. Оздоровительная минутка. Признаки отравления угарным газом.  Помоги себе сам (составление правил). Игра «Вставь пропущенные слова». </w:t>
            </w:r>
          </w:p>
          <w:p w:rsidR="00C02250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02250" w:rsidTr="000F6BC3">
        <w:tc>
          <w:tcPr>
            <w:tcW w:w="677" w:type="dxa"/>
            <w:vMerge w:val="restart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FBD">
              <w:rPr>
                <w:rFonts w:ascii="Times New Roman" w:hAnsi="Times New Roman"/>
                <w:sz w:val="24"/>
                <w:szCs w:val="24"/>
              </w:rPr>
              <w:t>25-26</w:t>
            </w:r>
          </w:p>
        </w:tc>
        <w:tc>
          <w:tcPr>
            <w:tcW w:w="1558" w:type="dxa"/>
            <w:vMerge w:val="restart"/>
          </w:tcPr>
          <w:p w:rsidR="00C02250" w:rsidRPr="00695FBD" w:rsidRDefault="00C02250" w:rsidP="000F6BC3">
            <w:r w:rsidRPr="00695FBD">
              <w:t>Первая помощь при перегревании и тепловом</w:t>
            </w:r>
          </w:p>
          <w:p w:rsidR="00C02250" w:rsidRPr="00695FBD" w:rsidRDefault="00C02250" w:rsidP="000F6BC3">
            <w:proofErr w:type="gramStart"/>
            <w:r w:rsidRPr="00695FBD">
              <w:t>ударе</w:t>
            </w:r>
            <w:proofErr w:type="gramEnd"/>
            <w:r w:rsidRPr="00695FBD">
              <w:t>, при ожогах и обморожении.</w:t>
            </w:r>
          </w:p>
          <w:p w:rsidR="00C02250" w:rsidRPr="00695FBD" w:rsidRDefault="00C02250" w:rsidP="000F6BC3"/>
        </w:tc>
        <w:tc>
          <w:tcPr>
            <w:tcW w:w="708" w:type="dxa"/>
            <w:vMerge w:val="restart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F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C02250" w:rsidRPr="00695FBD" w:rsidRDefault="00C02250" w:rsidP="000F6BC3">
            <w:pPr>
              <w:rPr>
                <w:i/>
              </w:rPr>
            </w:pPr>
            <w:r w:rsidRPr="00695FBD">
              <w:rPr>
                <w:i/>
              </w:rPr>
              <w:t>Помочь себе при тепловом ударе.</w:t>
            </w:r>
          </w:p>
          <w:p w:rsidR="00C02250" w:rsidRPr="00695FBD" w:rsidRDefault="00C02250" w:rsidP="000F6BC3">
            <w:pPr>
              <w:rPr>
                <w:i/>
              </w:rPr>
            </w:pPr>
          </w:p>
        </w:tc>
        <w:tc>
          <w:tcPr>
            <w:tcW w:w="2268" w:type="dxa"/>
          </w:tcPr>
          <w:p w:rsidR="00C02250" w:rsidRPr="00707399" w:rsidRDefault="00C02250" w:rsidP="000F6BC3">
            <w:pPr>
              <w:pStyle w:val="ab"/>
              <w:spacing w:after="0" w:line="240" w:lineRule="auto"/>
              <w:ind w:left="0" w:right="-1"/>
              <w:rPr>
                <w:rFonts w:ascii="Times New Roman" w:hAnsi="Times New Roman"/>
              </w:rPr>
            </w:pPr>
          </w:p>
        </w:tc>
        <w:tc>
          <w:tcPr>
            <w:tcW w:w="3543" w:type="dxa"/>
          </w:tcPr>
          <w:p w:rsidR="00C02250" w:rsidRPr="00707399" w:rsidRDefault="00C02250" w:rsidP="000F6BC3">
            <w:pPr>
              <w:pStyle w:val="ab"/>
              <w:spacing w:after="0" w:line="240" w:lineRule="auto"/>
              <w:ind w:left="0" w:right="-1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07399">
              <w:rPr>
                <w:rFonts w:ascii="Times New Roman" w:hAnsi="Times New Roman"/>
              </w:rPr>
              <w:t>Признаки теплового удара. Оздоровительная минутка. Помоги себе сам! Игра «Светофор здоровья».</w:t>
            </w:r>
          </w:p>
        </w:tc>
      </w:tr>
      <w:tr w:rsidR="00C02250" w:rsidTr="000F6BC3">
        <w:tc>
          <w:tcPr>
            <w:tcW w:w="677" w:type="dxa"/>
            <w:vMerge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:rsidR="00C02250" w:rsidRPr="00695FBD" w:rsidRDefault="00C02250" w:rsidP="000F6BC3"/>
        </w:tc>
        <w:tc>
          <w:tcPr>
            <w:tcW w:w="708" w:type="dxa"/>
            <w:vMerge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02250" w:rsidRPr="00695FBD" w:rsidRDefault="00C02250" w:rsidP="000F6BC3">
            <w:pPr>
              <w:rPr>
                <w:i/>
              </w:rPr>
            </w:pPr>
            <w:r w:rsidRPr="00695FBD">
              <w:rPr>
                <w:i/>
              </w:rPr>
              <w:t>Как уберечься от мороза.</w:t>
            </w:r>
          </w:p>
        </w:tc>
        <w:tc>
          <w:tcPr>
            <w:tcW w:w="2268" w:type="dxa"/>
          </w:tcPr>
          <w:p w:rsidR="00C02250" w:rsidRPr="00367E35" w:rsidRDefault="00C02250" w:rsidP="000F6BC3">
            <w:pPr>
              <w:spacing w:line="60" w:lineRule="atLeast"/>
            </w:pPr>
          </w:p>
        </w:tc>
        <w:tc>
          <w:tcPr>
            <w:tcW w:w="3543" w:type="dxa"/>
          </w:tcPr>
          <w:p w:rsidR="00C02250" w:rsidRPr="00367E35" w:rsidRDefault="00C02250" w:rsidP="000F6BC3">
            <w:pPr>
              <w:spacing w:line="60" w:lineRule="atLeast"/>
            </w:pPr>
            <w:r w:rsidRPr="00367E35">
              <w:t xml:space="preserve">Работа с отрывком из сказки С. Михалкова «Мороз и морозец». Признаки обморожения. Оздоровительная минутка. Составление правил. Игра «Полезно – вредно». </w:t>
            </w:r>
          </w:p>
          <w:p w:rsidR="00C02250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02250" w:rsidTr="000F6BC3">
        <w:tc>
          <w:tcPr>
            <w:tcW w:w="677" w:type="dxa"/>
            <w:vMerge w:val="restart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FBD">
              <w:rPr>
                <w:rFonts w:ascii="Times New Roman" w:hAnsi="Times New Roman"/>
                <w:sz w:val="24"/>
                <w:szCs w:val="24"/>
              </w:rPr>
              <w:t>27-29</w:t>
            </w:r>
          </w:p>
        </w:tc>
        <w:tc>
          <w:tcPr>
            <w:tcW w:w="1558" w:type="dxa"/>
            <w:vMerge w:val="restart"/>
          </w:tcPr>
          <w:p w:rsidR="00C02250" w:rsidRPr="00695FBD" w:rsidRDefault="00C02250" w:rsidP="000F6BC3">
            <w:r w:rsidRPr="00695FBD">
              <w:t>Первая помощь при травмах.</w:t>
            </w:r>
          </w:p>
          <w:p w:rsidR="00C02250" w:rsidRPr="00695FBD" w:rsidRDefault="00C02250" w:rsidP="000F6BC3"/>
        </w:tc>
        <w:tc>
          <w:tcPr>
            <w:tcW w:w="708" w:type="dxa"/>
            <w:vMerge w:val="restart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FB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C02250" w:rsidRPr="00695FBD" w:rsidRDefault="00C02250" w:rsidP="000F6BC3">
            <w:pPr>
              <w:rPr>
                <w:i/>
              </w:rPr>
            </w:pPr>
            <w:r w:rsidRPr="00695FBD">
              <w:rPr>
                <w:i/>
              </w:rPr>
              <w:t>Растяжения и вывихи.</w:t>
            </w:r>
          </w:p>
        </w:tc>
        <w:tc>
          <w:tcPr>
            <w:tcW w:w="2268" w:type="dxa"/>
          </w:tcPr>
          <w:p w:rsidR="00C02250" w:rsidRPr="00367E35" w:rsidRDefault="00C02250" w:rsidP="000F6BC3">
            <w:pPr>
              <w:spacing w:line="60" w:lineRule="atLeast"/>
            </w:pPr>
          </w:p>
        </w:tc>
        <w:tc>
          <w:tcPr>
            <w:tcW w:w="3543" w:type="dxa"/>
          </w:tcPr>
          <w:p w:rsidR="00C02250" w:rsidRPr="00367E35" w:rsidRDefault="00C02250" w:rsidP="000F6BC3">
            <w:pPr>
              <w:spacing w:line="60" w:lineRule="atLeast"/>
            </w:pPr>
            <w:proofErr w:type="gramStart"/>
            <w:r w:rsidRPr="00367E35">
              <w:t>Повторение</w:t>
            </w:r>
            <w:proofErr w:type="gramEnd"/>
            <w:r w:rsidRPr="00367E35">
              <w:t xml:space="preserve"> «Какие бывают травмы». Рассказ учителя. Признаки растяжения связок и вывиха костей. Оздоровительная минутка. Практическая работа в </w:t>
            </w:r>
            <w:r w:rsidRPr="00367E35">
              <w:lastRenderedPageBreak/>
              <w:t xml:space="preserve">группах. </w:t>
            </w:r>
          </w:p>
          <w:p w:rsidR="00C02250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02250" w:rsidTr="000F6BC3">
        <w:tc>
          <w:tcPr>
            <w:tcW w:w="677" w:type="dxa"/>
            <w:vMerge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:rsidR="00C02250" w:rsidRPr="00695FBD" w:rsidRDefault="00C02250" w:rsidP="000F6BC3"/>
        </w:tc>
        <w:tc>
          <w:tcPr>
            <w:tcW w:w="708" w:type="dxa"/>
            <w:vMerge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02250" w:rsidRPr="00695FBD" w:rsidRDefault="00C02250" w:rsidP="000F6BC3">
            <w:pPr>
              <w:rPr>
                <w:i/>
              </w:rPr>
            </w:pPr>
            <w:r w:rsidRPr="00695FBD">
              <w:rPr>
                <w:i/>
              </w:rPr>
              <w:t>Переломы.</w:t>
            </w:r>
          </w:p>
          <w:p w:rsidR="00C02250" w:rsidRPr="00695FBD" w:rsidRDefault="00C02250" w:rsidP="000F6BC3">
            <w:pPr>
              <w:rPr>
                <w:i/>
              </w:rPr>
            </w:pPr>
          </w:p>
        </w:tc>
        <w:tc>
          <w:tcPr>
            <w:tcW w:w="2268" w:type="dxa"/>
          </w:tcPr>
          <w:p w:rsidR="00C02250" w:rsidRPr="00707399" w:rsidRDefault="00C02250" w:rsidP="000F6BC3">
            <w:pPr>
              <w:pStyle w:val="ab"/>
              <w:spacing w:after="0" w:line="240" w:lineRule="auto"/>
              <w:ind w:left="0" w:right="-1"/>
              <w:rPr>
                <w:rFonts w:ascii="Times New Roman" w:hAnsi="Times New Roman"/>
              </w:rPr>
            </w:pPr>
          </w:p>
        </w:tc>
        <w:tc>
          <w:tcPr>
            <w:tcW w:w="3543" w:type="dxa"/>
          </w:tcPr>
          <w:p w:rsidR="00C02250" w:rsidRPr="00707399" w:rsidRDefault="00C02250" w:rsidP="000F6BC3">
            <w:pPr>
              <w:pStyle w:val="ab"/>
              <w:spacing w:after="0" w:line="240" w:lineRule="auto"/>
              <w:ind w:left="0" w:right="-1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07399">
              <w:rPr>
                <w:rFonts w:ascii="Times New Roman" w:hAnsi="Times New Roman"/>
              </w:rPr>
              <w:t>Виды переломов. Знакомство с правилами. Оздоровительная минутка. Практическая работа в парах</w:t>
            </w:r>
          </w:p>
        </w:tc>
      </w:tr>
      <w:tr w:rsidR="00C02250" w:rsidTr="000F6BC3">
        <w:tc>
          <w:tcPr>
            <w:tcW w:w="677" w:type="dxa"/>
            <w:vMerge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:rsidR="00C02250" w:rsidRPr="00695FBD" w:rsidRDefault="00C02250" w:rsidP="000F6BC3"/>
        </w:tc>
        <w:tc>
          <w:tcPr>
            <w:tcW w:w="708" w:type="dxa"/>
            <w:vMerge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02250" w:rsidRPr="00695FBD" w:rsidRDefault="00C02250" w:rsidP="000F6BC3">
            <w:pPr>
              <w:rPr>
                <w:i/>
              </w:rPr>
            </w:pPr>
            <w:r w:rsidRPr="00695FBD">
              <w:rPr>
                <w:i/>
              </w:rPr>
              <w:t>Если ты ушибся или порезался.</w:t>
            </w:r>
          </w:p>
        </w:tc>
        <w:tc>
          <w:tcPr>
            <w:tcW w:w="2268" w:type="dxa"/>
          </w:tcPr>
          <w:p w:rsidR="00C02250" w:rsidRPr="00367E35" w:rsidRDefault="00C02250" w:rsidP="000F6BC3">
            <w:pPr>
              <w:spacing w:line="60" w:lineRule="atLeast"/>
            </w:pPr>
          </w:p>
        </w:tc>
        <w:tc>
          <w:tcPr>
            <w:tcW w:w="3543" w:type="dxa"/>
          </w:tcPr>
          <w:p w:rsidR="00C02250" w:rsidRPr="00367E35" w:rsidRDefault="00C02250" w:rsidP="000F6BC3">
            <w:pPr>
              <w:spacing w:line="60" w:lineRule="atLeast"/>
            </w:pPr>
            <w:r w:rsidRPr="00367E35">
              <w:t xml:space="preserve">Анализ ситуации в стихотворении С. Михалкова «Таня пальчик наколола…» Оздоровительная минутка. Помоги себе сам! Словарная работа. Практическая работа в парах. </w:t>
            </w:r>
          </w:p>
          <w:p w:rsidR="00C02250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02250" w:rsidTr="000F6BC3">
        <w:tc>
          <w:tcPr>
            <w:tcW w:w="677" w:type="dxa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FB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58" w:type="dxa"/>
          </w:tcPr>
          <w:p w:rsidR="00C02250" w:rsidRPr="00695FBD" w:rsidRDefault="00C02250" w:rsidP="000F6BC3">
            <w:r w:rsidRPr="00695FBD">
              <w:t>Первая помощь при попадании инородных тел</w:t>
            </w:r>
          </w:p>
          <w:p w:rsidR="00C02250" w:rsidRPr="00695FBD" w:rsidRDefault="00C02250" w:rsidP="000F6BC3">
            <w:r w:rsidRPr="00695FBD">
              <w:t>в глаз, ухо, нос.</w:t>
            </w:r>
          </w:p>
          <w:p w:rsidR="00C02250" w:rsidRPr="00695FBD" w:rsidRDefault="00C02250" w:rsidP="000F6BC3"/>
        </w:tc>
        <w:tc>
          <w:tcPr>
            <w:tcW w:w="708" w:type="dxa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F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C02250" w:rsidRPr="00695FBD" w:rsidRDefault="00C02250" w:rsidP="000F6BC3">
            <w:pPr>
              <w:rPr>
                <w:i/>
              </w:rPr>
            </w:pPr>
            <w:r w:rsidRPr="00695FBD">
              <w:rPr>
                <w:i/>
              </w:rPr>
              <w:t>Если в глаз, ухо, нос или горло попало</w:t>
            </w:r>
          </w:p>
          <w:p w:rsidR="00C02250" w:rsidRPr="00695FBD" w:rsidRDefault="00C02250" w:rsidP="000F6BC3">
            <w:r w:rsidRPr="00695FBD">
              <w:rPr>
                <w:i/>
              </w:rPr>
              <w:t>инородное тело.</w:t>
            </w:r>
            <w:r w:rsidRPr="00695FBD">
              <w:t xml:space="preserve">  </w:t>
            </w:r>
          </w:p>
          <w:p w:rsidR="00C02250" w:rsidRPr="00695FBD" w:rsidRDefault="00C02250" w:rsidP="000F6BC3">
            <w:pPr>
              <w:rPr>
                <w:i/>
              </w:rPr>
            </w:pPr>
          </w:p>
        </w:tc>
        <w:tc>
          <w:tcPr>
            <w:tcW w:w="2268" w:type="dxa"/>
            <w:vMerge w:val="restart"/>
          </w:tcPr>
          <w:p w:rsidR="00C02250" w:rsidRPr="00CF79FE" w:rsidRDefault="00C02250" w:rsidP="000F6BC3">
            <w:pPr>
              <w:pStyle w:val="Default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F79FE">
              <w:rPr>
                <w:b/>
                <w:bCs/>
                <w:i/>
                <w:iCs/>
                <w:sz w:val="22"/>
                <w:szCs w:val="22"/>
              </w:rPr>
              <w:t>Оздоровительные результаты программы внеурочной деятельности:</w:t>
            </w:r>
          </w:p>
          <w:p w:rsidR="00C02250" w:rsidRPr="00CF79FE" w:rsidRDefault="00C02250" w:rsidP="000F6BC3">
            <w:pPr>
              <w:pStyle w:val="Default"/>
              <w:ind w:left="176"/>
              <w:rPr>
                <w:sz w:val="22"/>
                <w:szCs w:val="22"/>
              </w:rPr>
            </w:pPr>
            <w:r w:rsidRPr="00CF79FE">
              <w:rPr>
                <w:sz w:val="22"/>
                <w:szCs w:val="22"/>
              </w:rPr>
              <w:t xml:space="preserve">осознание </w:t>
            </w:r>
            <w:proofErr w:type="gramStart"/>
            <w:r w:rsidRPr="00CF79FE">
              <w:rPr>
                <w:sz w:val="22"/>
                <w:szCs w:val="22"/>
              </w:rPr>
              <w:t>обучающимися</w:t>
            </w:r>
            <w:proofErr w:type="gramEnd"/>
            <w:r w:rsidRPr="00CF79FE">
              <w:rPr>
                <w:sz w:val="22"/>
                <w:szCs w:val="22"/>
              </w:rPr>
              <w:t xml:space="preserve"> необходимости заботы о своѐм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 обучающихся,  </w:t>
            </w:r>
          </w:p>
        </w:tc>
        <w:tc>
          <w:tcPr>
            <w:tcW w:w="3543" w:type="dxa"/>
          </w:tcPr>
          <w:p w:rsidR="00C02250" w:rsidRPr="00367E35" w:rsidRDefault="00C02250" w:rsidP="000F6BC3">
            <w:pPr>
              <w:spacing w:line="60" w:lineRule="atLeast"/>
            </w:pPr>
            <w:r w:rsidRPr="00367E35">
              <w:t>Беседа по теме. Если соринка попала в глаз. Оздоровительная минутка. Когда крошка попала в горло. Если что-то попало в ухо. Отгадывание кроссворда «Органы».</w:t>
            </w:r>
          </w:p>
          <w:p w:rsidR="00C02250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02250" w:rsidTr="000F6BC3">
        <w:tc>
          <w:tcPr>
            <w:tcW w:w="677" w:type="dxa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FBD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558" w:type="dxa"/>
          </w:tcPr>
          <w:p w:rsidR="00C02250" w:rsidRPr="00695FBD" w:rsidRDefault="00C02250" w:rsidP="000F6BC3">
            <w:r w:rsidRPr="00695FBD">
              <w:t>Первая помощь при укусах насекомых, змей.</w:t>
            </w:r>
          </w:p>
          <w:p w:rsidR="00C02250" w:rsidRPr="00695FBD" w:rsidRDefault="00C02250" w:rsidP="000F6BC3"/>
        </w:tc>
        <w:tc>
          <w:tcPr>
            <w:tcW w:w="708" w:type="dxa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F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C02250" w:rsidRPr="00695FBD" w:rsidRDefault="00C02250" w:rsidP="000F6BC3">
            <w:pPr>
              <w:rPr>
                <w:i/>
              </w:rPr>
            </w:pPr>
            <w:r w:rsidRPr="00695FBD">
              <w:rPr>
                <w:i/>
              </w:rPr>
              <w:t>Если укусила змея.</w:t>
            </w:r>
          </w:p>
        </w:tc>
        <w:tc>
          <w:tcPr>
            <w:tcW w:w="2268" w:type="dxa"/>
            <w:vMerge/>
          </w:tcPr>
          <w:p w:rsidR="00C02250" w:rsidRDefault="00C02250" w:rsidP="000F6BC3">
            <w:pPr>
              <w:pStyle w:val="ab"/>
              <w:spacing w:after="0" w:line="240" w:lineRule="auto"/>
              <w:ind w:left="0" w:right="-1"/>
              <w:rPr>
                <w:rFonts w:ascii="Times New Roman" w:hAnsi="Times New Roman"/>
              </w:rPr>
            </w:pPr>
          </w:p>
        </w:tc>
        <w:tc>
          <w:tcPr>
            <w:tcW w:w="3543" w:type="dxa"/>
          </w:tcPr>
          <w:p w:rsidR="00C02250" w:rsidRPr="00707399" w:rsidRDefault="00C02250" w:rsidP="000F6BC3">
            <w:pPr>
              <w:pStyle w:val="ab"/>
              <w:spacing w:after="0" w:line="240" w:lineRule="auto"/>
              <w:ind w:left="0" w:right="-1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Работа в онлайн энциклопедии: </w:t>
            </w:r>
            <w:r w:rsidRPr="00707399">
              <w:rPr>
                <w:rFonts w:ascii="Times New Roman" w:hAnsi="Times New Roman"/>
              </w:rPr>
              <w:t>Это интересно! Признаки укусы змеи. Оздоровительная минутка. Первая помощь при укусе змеи. Отгадывание кроссворда.</w:t>
            </w:r>
          </w:p>
        </w:tc>
      </w:tr>
      <w:tr w:rsidR="00C02250" w:rsidTr="000F6BC3">
        <w:tc>
          <w:tcPr>
            <w:tcW w:w="677" w:type="dxa"/>
            <w:vMerge w:val="restart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FBD">
              <w:rPr>
                <w:rFonts w:ascii="Times New Roman" w:hAnsi="Times New Roman"/>
                <w:sz w:val="24"/>
                <w:szCs w:val="24"/>
              </w:rPr>
              <w:t>32-34</w:t>
            </w:r>
          </w:p>
        </w:tc>
        <w:tc>
          <w:tcPr>
            <w:tcW w:w="1558" w:type="dxa"/>
            <w:vMerge w:val="restart"/>
          </w:tcPr>
          <w:p w:rsidR="00C02250" w:rsidRPr="00695FBD" w:rsidRDefault="00C02250" w:rsidP="000F6BC3">
            <w:r w:rsidRPr="00695FBD">
              <w:t>Сегодняшние заботы медицины.</w:t>
            </w:r>
          </w:p>
          <w:p w:rsidR="00C02250" w:rsidRPr="00695FBD" w:rsidRDefault="00C02250" w:rsidP="000F6BC3"/>
        </w:tc>
        <w:tc>
          <w:tcPr>
            <w:tcW w:w="708" w:type="dxa"/>
            <w:vMerge w:val="restart"/>
          </w:tcPr>
          <w:p w:rsidR="00C02250" w:rsidRPr="00695FBD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FB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C02250" w:rsidRPr="00695FBD" w:rsidRDefault="00C02250" w:rsidP="000F6BC3">
            <w:pPr>
              <w:rPr>
                <w:i/>
              </w:rPr>
            </w:pPr>
            <w:r w:rsidRPr="00695FBD">
              <w:rPr>
                <w:i/>
              </w:rPr>
              <w:t>Я здоровье берегу.</w:t>
            </w:r>
          </w:p>
          <w:p w:rsidR="00C02250" w:rsidRPr="00695FBD" w:rsidRDefault="00C02250" w:rsidP="000F6BC3">
            <w:pPr>
              <w:rPr>
                <w:i/>
              </w:rPr>
            </w:pPr>
          </w:p>
        </w:tc>
        <w:tc>
          <w:tcPr>
            <w:tcW w:w="2268" w:type="dxa"/>
            <w:vMerge/>
          </w:tcPr>
          <w:p w:rsidR="00C02250" w:rsidRDefault="00C02250" w:rsidP="000F6BC3">
            <w:pPr>
              <w:pStyle w:val="ab"/>
              <w:spacing w:after="0" w:line="240" w:lineRule="auto"/>
              <w:ind w:left="0" w:right="-1"/>
              <w:rPr>
                <w:rFonts w:ascii="Times New Roman" w:hAnsi="Times New Roman"/>
              </w:rPr>
            </w:pPr>
          </w:p>
        </w:tc>
        <w:tc>
          <w:tcPr>
            <w:tcW w:w="3543" w:type="dxa"/>
          </w:tcPr>
          <w:p w:rsidR="00C02250" w:rsidRPr="00707399" w:rsidRDefault="00C02250" w:rsidP="000F6BC3">
            <w:pPr>
              <w:pStyle w:val="ab"/>
              <w:spacing w:after="0" w:line="240" w:lineRule="auto"/>
              <w:ind w:left="0" w:right="-1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Беседа </w:t>
            </w:r>
            <w:r w:rsidRPr="00707399">
              <w:rPr>
                <w:rFonts w:ascii="Times New Roman" w:hAnsi="Times New Roman"/>
              </w:rPr>
              <w:t>о неизлечимых болезнях века. Оздоровительная минутка. Решение задач.</w:t>
            </w:r>
          </w:p>
        </w:tc>
      </w:tr>
      <w:tr w:rsidR="00C02250" w:rsidTr="000F6BC3">
        <w:tc>
          <w:tcPr>
            <w:tcW w:w="677" w:type="dxa"/>
            <w:vMerge/>
          </w:tcPr>
          <w:p w:rsidR="00C02250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:rsidR="00C02250" w:rsidRPr="001E2692" w:rsidRDefault="00C02250" w:rsidP="000F6BC3"/>
        </w:tc>
        <w:tc>
          <w:tcPr>
            <w:tcW w:w="708" w:type="dxa"/>
            <w:vMerge/>
          </w:tcPr>
          <w:p w:rsidR="00C02250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C02250" w:rsidRPr="001E2692" w:rsidRDefault="00C02250" w:rsidP="000F6BC3">
            <w:pPr>
              <w:rPr>
                <w:i/>
              </w:rPr>
            </w:pPr>
            <w:r w:rsidRPr="001E2692">
              <w:rPr>
                <w:i/>
              </w:rPr>
              <w:t>Здоровый образ жизни.</w:t>
            </w:r>
          </w:p>
          <w:p w:rsidR="00C02250" w:rsidRPr="001E2692" w:rsidRDefault="00C02250" w:rsidP="000F6BC3">
            <w:pPr>
              <w:rPr>
                <w:i/>
              </w:rPr>
            </w:pPr>
          </w:p>
        </w:tc>
        <w:tc>
          <w:tcPr>
            <w:tcW w:w="2268" w:type="dxa"/>
          </w:tcPr>
          <w:p w:rsidR="00C02250" w:rsidRPr="00CF79FE" w:rsidRDefault="00C02250" w:rsidP="000F6BC3">
            <w:pPr>
              <w:pStyle w:val="Default"/>
              <w:ind w:left="176"/>
              <w:rPr>
                <w:sz w:val="22"/>
                <w:szCs w:val="22"/>
              </w:rPr>
            </w:pPr>
            <w:proofErr w:type="gramStart"/>
            <w:r w:rsidRPr="00CF79FE">
              <w:rPr>
                <w:sz w:val="22"/>
                <w:szCs w:val="22"/>
              </w:rPr>
              <w:t>посещающих</w:t>
            </w:r>
            <w:proofErr w:type="gramEnd"/>
            <w:r w:rsidRPr="00CF79FE">
              <w:rPr>
                <w:sz w:val="22"/>
                <w:szCs w:val="22"/>
              </w:rPr>
              <w:t xml:space="preserve"> спортивные секции и спортивно-оздоровительные мероприятия; </w:t>
            </w:r>
          </w:p>
        </w:tc>
        <w:tc>
          <w:tcPr>
            <w:tcW w:w="3543" w:type="dxa"/>
          </w:tcPr>
          <w:p w:rsidR="00C02250" w:rsidRPr="00367E35" w:rsidRDefault="00C02250" w:rsidP="000F6BC3">
            <w:pPr>
              <w:spacing w:line="60" w:lineRule="atLeast"/>
            </w:pPr>
            <w:r w:rsidRPr="00367E35">
              <w:t>Беседа по теме. Тест «Оцени себя сам». Оздоровительная минутка.</w:t>
            </w:r>
          </w:p>
          <w:p w:rsidR="00C02250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02250" w:rsidTr="000F6BC3">
        <w:tc>
          <w:tcPr>
            <w:tcW w:w="677" w:type="dxa"/>
            <w:vMerge/>
          </w:tcPr>
          <w:p w:rsidR="00C02250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:rsidR="00C02250" w:rsidRPr="001E2692" w:rsidRDefault="00C02250" w:rsidP="000F6BC3"/>
        </w:tc>
        <w:tc>
          <w:tcPr>
            <w:tcW w:w="708" w:type="dxa"/>
            <w:vMerge/>
          </w:tcPr>
          <w:p w:rsidR="00C02250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C02250" w:rsidRPr="001E2692" w:rsidRDefault="00C02250" w:rsidP="000F6BC3">
            <w:pPr>
              <w:rPr>
                <w:i/>
              </w:rPr>
            </w:pPr>
            <w:r w:rsidRPr="001E2692">
              <w:rPr>
                <w:i/>
              </w:rPr>
              <w:t>Я  выбираю  движение.</w:t>
            </w:r>
          </w:p>
        </w:tc>
        <w:tc>
          <w:tcPr>
            <w:tcW w:w="2268" w:type="dxa"/>
          </w:tcPr>
          <w:p w:rsidR="00C02250" w:rsidRPr="00CF79FE" w:rsidRDefault="00C02250" w:rsidP="000F6BC3">
            <w:pPr>
              <w:spacing w:line="60" w:lineRule="atLeast"/>
            </w:pPr>
            <w:r w:rsidRPr="00CF79FE">
              <w:t>социальная адаптация детей, расширение сферы общения, приобретение опыта взаимодействия с окружающим миром</w:t>
            </w:r>
          </w:p>
        </w:tc>
        <w:tc>
          <w:tcPr>
            <w:tcW w:w="3543" w:type="dxa"/>
          </w:tcPr>
          <w:p w:rsidR="00C02250" w:rsidRPr="00367E35" w:rsidRDefault="00C02250" w:rsidP="000F6BC3">
            <w:pPr>
              <w:spacing w:line="60" w:lineRule="atLeast"/>
            </w:pPr>
            <w:r w:rsidRPr="00367E35">
              <w:t>Урок – праздник «В путь дорогу собирайтесь, за здоровьем отправляйтесь!»</w:t>
            </w:r>
          </w:p>
          <w:p w:rsidR="00C02250" w:rsidRDefault="00C02250" w:rsidP="000F6BC3">
            <w:pPr>
              <w:pStyle w:val="ab"/>
              <w:spacing w:after="0" w:line="240" w:lineRule="auto"/>
              <w:ind w:left="0" w:right="-1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DD1FA2" w:rsidRDefault="00DD1FA2" w:rsidP="008D6DEC">
      <w:pPr>
        <w:pStyle w:val="ab"/>
        <w:spacing w:after="0" w:line="240" w:lineRule="auto"/>
        <w:ind w:left="0" w:right="-1" w:firstLine="568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DD1FA2" w:rsidRDefault="00DD1FA2" w:rsidP="008D6DEC">
      <w:pPr>
        <w:pStyle w:val="ab"/>
        <w:spacing w:after="0" w:line="240" w:lineRule="auto"/>
        <w:ind w:left="0" w:right="-1" w:firstLine="568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C02250" w:rsidRDefault="001C369F" w:rsidP="00C02250">
      <w:pPr>
        <w:shd w:val="clear" w:color="auto" w:fill="FFFFFF"/>
        <w:tabs>
          <w:tab w:val="left" w:pos="274"/>
        </w:tabs>
        <w:ind w:right="-1" w:firstLine="568"/>
        <w:jc w:val="both"/>
        <w:rPr>
          <w:b/>
          <w:spacing w:val="-8"/>
          <w:sz w:val="28"/>
          <w:szCs w:val="28"/>
        </w:rPr>
      </w:pPr>
      <w:r>
        <w:rPr>
          <w:b/>
          <w:spacing w:val="-8"/>
          <w:sz w:val="28"/>
          <w:szCs w:val="28"/>
        </w:rPr>
        <w:t xml:space="preserve">                                           </w:t>
      </w:r>
      <w:r w:rsidR="00C02250" w:rsidRPr="000F6D6B">
        <w:rPr>
          <w:b/>
          <w:spacing w:val="-8"/>
          <w:sz w:val="28"/>
          <w:szCs w:val="28"/>
        </w:rPr>
        <w:t>Ожидаемые результаты.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2551"/>
        <w:gridCol w:w="2410"/>
        <w:gridCol w:w="2658"/>
      </w:tblGrid>
      <w:tr w:rsidR="000F6D6B" w:rsidTr="00327B82">
        <w:tc>
          <w:tcPr>
            <w:tcW w:w="2552" w:type="dxa"/>
          </w:tcPr>
          <w:p w:rsidR="000F6D6B" w:rsidRDefault="000F6D6B" w:rsidP="00327B82">
            <w:pPr>
              <w:spacing w:before="100" w:beforeAutospacing="1" w:after="100" w:afterAutospacing="1"/>
              <w:rPr>
                <w:b/>
                <w:bCs/>
                <w:sz w:val="28"/>
                <w:szCs w:val="28"/>
              </w:rPr>
            </w:pPr>
            <w:r w:rsidRPr="000B0C06">
              <w:rPr>
                <w:b/>
                <w:bCs/>
                <w:sz w:val="24"/>
                <w:szCs w:val="24"/>
              </w:rPr>
              <w:t>Личностные</w:t>
            </w:r>
          </w:p>
        </w:tc>
        <w:tc>
          <w:tcPr>
            <w:tcW w:w="2551" w:type="dxa"/>
          </w:tcPr>
          <w:p w:rsidR="000F6D6B" w:rsidRDefault="000F6D6B" w:rsidP="00327B82">
            <w:pPr>
              <w:spacing w:before="100" w:beforeAutospacing="1" w:after="100" w:afterAutospacing="1"/>
              <w:rPr>
                <w:b/>
                <w:bCs/>
                <w:sz w:val="28"/>
                <w:szCs w:val="28"/>
              </w:rPr>
            </w:pPr>
            <w:r w:rsidRPr="000B0C06">
              <w:rPr>
                <w:b/>
                <w:bCs/>
                <w:sz w:val="24"/>
                <w:szCs w:val="24"/>
              </w:rPr>
              <w:t>Регулятивные</w:t>
            </w:r>
          </w:p>
        </w:tc>
        <w:tc>
          <w:tcPr>
            <w:tcW w:w="2410" w:type="dxa"/>
          </w:tcPr>
          <w:p w:rsidR="000F6D6B" w:rsidRDefault="000F6D6B" w:rsidP="00327B82">
            <w:pPr>
              <w:spacing w:before="100" w:beforeAutospacing="1" w:after="100" w:afterAutospacing="1"/>
              <w:rPr>
                <w:b/>
                <w:bCs/>
                <w:sz w:val="28"/>
                <w:szCs w:val="28"/>
              </w:rPr>
            </w:pPr>
            <w:r w:rsidRPr="000B0C06">
              <w:rPr>
                <w:b/>
                <w:bCs/>
                <w:sz w:val="24"/>
                <w:szCs w:val="24"/>
              </w:rPr>
              <w:t>Познавательные</w:t>
            </w:r>
          </w:p>
        </w:tc>
        <w:tc>
          <w:tcPr>
            <w:tcW w:w="2658" w:type="dxa"/>
          </w:tcPr>
          <w:p w:rsidR="000F6D6B" w:rsidRDefault="000F6D6B" w:rsidP="00327B82">
            <w:pPr>
              <w:spacing w:before="100" w:beforeAutospacing="1" w:after="100" w:afterAutospacing="1"/>
              <w:rPr>
                <w:b/>
                <w:bCs/>
                <w:sz w:val="28"/>
                <w:szCs w:val="28"/>
              </w:rPr>
            </w:pPr>
            <w:r w:rsidRPr="000B0C06">
              <w:rPr>
                <w:b/>
                <w:bCs/>
                <w:sz w:val="24"/>
                <w:szCs w:val="24"/>
              </w:rPr>
              <w:t>Коммуникативные</w:t>
            </w:r>
          </w:p>
        </w:tc>
      </w:tr>
      <w:tr w:rsidR="000F6D6B" w:rsidTr="00327B82">
        <w:tc>
          <w:tcPr>
            <w:tcW w:w="2552" w:type="dxa"/>
          </w:tcPr>
          <w:p w:rsidR="000F6D6B" w:rsidRPr="000B0C06" w:rsidRDefault="000F6D6B" w:rsidP="001C36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0B0C06">
              <w:rPr>
                <w:sz w:val="24"/>
                <w:szCs w:val="24"/>
              </w:rPr>
              <w:t xml:space="preserve">Осознавать себя гражданином России и частью многоликого изменяющегося мира, </w:t>
            </w:r>
            <w:r w:rsidRPr="000B0C06">
              <w:rPr>
                <w:sz w:val="24"/>
                <w:szCs w:val="24"/>
              </w:rPr>
              <w:lastRenderedPageBreak/>
              <w:t>в том числе объяснять, что связывает тебя с твоими близкими, одноклассниками, друзьями.</w:t>
            </w:r>
          </w:p>
          <w:p w:rsidR="000F6D6B" w:rsidRPr="000B0C06" w:rsidRDefault="000F6D6B" w:rsidP="001C369F">
            <w:pPr>
              <w:rPr>
                <w:sz w:val="24"/>
                <w:szCs w:val="24"/>
              </w:rPr>
            </w:pPr>
            <w:r w:rsidRPr="000B0C06">
              <w:rPr>
                <w:sz w:val="24"/>
                <w:szCs w:val="24"/>
              </w:rPr>
              <w:t>Формулировать самому простые правила поведения в природе.</w:t>
            </w:r>
          </w:p>
          <w:p w:rsidR="000F6D6B" w:rsidRPr="001C369F" w:rsidRDefault="000F6D6B" w:rsidP="001C369F">
            <w:pPr>
              <w:rPr>
                <w:sz w:val="24"/>
                <w:szCs w:val="24"/>
              </w:rPr>
            </w:pPr>
            <w:r w:rsidRPr="000B0C06">
              <w:rPr>
                <w:sz w:val="24"/>
                <w:szCs w:val="24"/>
              </w:rPr>
              <w:t>Испытывать чувство гордости за красоту родной природы.</w:t>
            </w:r>
          </w:p>
        </w:tc>
        <w:tc>
          <w:tcPr>
            <w:tcW w:w="2551" w:type="dxa"/>
          </w:tcPr>
          <w:p w:rsidR="000F6D6B" w:rsidRPr="000B0C06" w:rsidRDefault="000F6D6B" w:rsidP="001C36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  <w:r w:rsidRPr="000B0C06">
              <w:rPr>
                <w:sz w:val="24"/>
                <w:szCs w:val="24"/>
              </w:rPr>
              <w:t xml:space="preserve">Определять цель учебной деятельности с помощью учителя и самостоятельно, </w:t>
            </w:r>
            <w:r w:rsidRPr="000B0C06">
              <w:rPr>
                <w:sz w:val="24"/>
                <w:szCs w:val="24"/>
              </w:rPr>
              <w:lastRenderedPageBreak/>
              <w:t>искать средства её осуществления.</w:t>
            </w:r>
          </w:p>
          <w:p w:rsidR="000F6D6B" w:rsidRPr="000B0C06" w:rsidRDefault="000F6D6B" w:rsidP="001C369F">
            <w:pPr>
              <w:rPr>
                <w:sz w:val="24"/>
                <w:szCs w:val="24"/>
              </w:rPr>
            </w:pPr>
          </w:p>
          <w:p w:rsidR="000F6D6B" w:rsidRDefault="000F6D6B" w:rsidP="001C369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</w:tcPr>
          <w:p w:rsidR="000F6D6B" w:rsidRPr="000B0C06" w:rsidRDefault="000F6D6B" w:rsidP="001C36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  <w:r w:rsidRPr="000B0C06">
              <w:rPr>
                <w:sz w:val="24"/>
                <w:szCs w:val="24"/>
              </w:rPr>
              <w:t>Предполагать, какая информация необходима.</w:t>
            </w:r>
          </w:p>
          <w:p w:rsidR="000F6D6B" w:rsidRPr="000B0C06" w:rsidRDefault="000F6D6B" w:rsidP="001C369F">
            <w:pPr>
              <w:rPr>
                <w:sz w:val="24"/>
                <w:szCs w:val="24"/>
              </w:rPr>
            </w:pPr>
            <w:r w:rsidRPr="000B0C06">
              <w:rPr>
                <w:sz w:val="24"/>
                <w:szCs w:val="24"/>
              </w:rPr>
              <w:t xml:space="preserve">Самостоятельно </w:t>
            </w:r>
            <w:r w:rsidRPr="000B0C06">
              <w:rPr>
                <w:sz w:val="24"/>
                <w:szCs w:val="24"/>
              </w:rPr>
              <w:lastRenderedPageBreak/>
              <w:t>отбирать для решения   учебных задач, необходимые словари, справочники, энциклопедии.</w:t>
            </w:r>
          </w:p>
          <w:p w:rsidR="000F6D6B" w:rsidRPr="000B0C06" w:rsidRDefault="000F6D6B" w:rsidP="001C369F">
            <w:pPr>
              <w:rPr>
                <w:sz w:val="24"/>
                <w:szCs w:val="24"/>
              </w:rPr>
            </w:pPr>
            <w:r w:rsidRPr="000B0C06">
              <w:rPr>
                <w:sz w:val="24"/>
                <w:szCs w:val="24"/>
              </w:rPr>
              <w:t>Сопоставлять и отбирать информацию, полученную из различных источников</w:t>
            </w:r>
            <w:r w:rsidR="001C369F">
              <w:rPr>
                <w:sz w:val="24"/>
                <w:szCs w:val="24"/>
              </w:rPr>
              <w:t>.</w:t>
            </w:r>
          </w:p>
          <w:p w:rsidR="000F6D6B" w:rsidRDefault="000F6D6B" w:rsidP="001C369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58" w:type="dxa"/>
          </w:tcPr>
          <w:p w:rsidR="000F6D6B" w:rsidRPr="000B0C06" w:rsidRDefault="000F6D6B" w:rsidP="001C36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  <w:r w:rsidRPr="000B0C06">
              <w:rPr>
                <w:sz w:val="24"/>
                <w:szCs w:val="24"/>
              </w:rPr>
              <w:t>При необходимости отстаивать свою точку зрения, аргументируя её.</w:t>
            </w:r>
          </w:p>
          <w:p w:rsidR="000F6D6B" w:rsidRPr="000B0C06" w:rsidRDefault="000F6D6B" w:rsidP="001C369F">
            <w:pPr>
              <w:rPr>
                <w:sz w:val="24"/>
                <w:szCs w:val="24"/>
              </w:rPr>
            </w:pPr>
            <w:r w:rsidRPr="000B0C06">
              <w:rPr>
                <w:sz w:val="24"/>
                <w:szCs w:val="24"/>
              </w:rPr>
              <w:lastRenderedPageBreak/>
              <w:t>Учиться подтверждать аргументы фактами.</w:t>
            </w:r>
          </w:p>
          <w:p w:rsidR="000F6D6B" w:rsidRPr="000B0C06" w:rsidRDefault="000F6D6B" w:rsidP="001C369F">
            <w:pPr>
              <w:rPr>
                <w:sz w:val="24"/>
                <w:szCs w:val="24"/>
              </w:rPr>
            </w:pPr>
            <w:r w:rsidRPr="000B0C06">
              <w:rPr>
                <w:sz w:val="24"/>
                <w:szCs w:val="24"/>
              </w:rPr>
              <w:t>Организовывать учебное взаимодействие в группе.</w:t>
            </w:r>
          </w:p>
          <w:p w:rsidR="000F6D6B" w:rsidRDefault="000F6D6B" w:rsidP="001C369F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0F6D6B" w:rsidRPr="000F6D6B" w:rsidRDefault="000F6D6B" w:rsidP="001C369F">
      <w:pPr>
        <w:shd w:val="clear" w:color="auto" w:fill="FFFFFF"/>
        <w:tabs>
          <w:tab w:val="left" w:pos="274"/>
        </w:tabs>
        <w:ind w:right="-1" w:firstLine="568"/>
        <w:jc w:val="both"/>
        <w:rPr>
          <w:b/>
          <w:spacing w:val="-8"/>
          <w:sz w:val="28"/>
          <w:szCs w:val="28"/>
        </w:rPr>
      </w:pPr>
    </w:p>
    <w:p w:rsidR="00C02250" w:rsidRDefault="00C02250" w:rsidP="00C02250">
      <w:pPr>
        <w:shd w:val="clear" w:color="auto" w:fill="FFFFFF"/>
        <w:tabs>
          <w:tab w:val="left" w:pos="274"/>
        </w:tabs>
        <w:ind w:right="-1" w:firstLine="568"/>
        <w:jc w:val="both"/>
        <w:rPr>
          <w:color w:val="FF0000"/>
        </w:rPr>
      </w:pPr>
      <w:r w:rsidRPr="00275926">
        <w:rPr>
          <w:b/>
          <w:spacing w:val="-8"/>
        </w:rPr>
        <w:t>К концу 2 класса</w:t>
      </w:r>
      <w:r>
        <w:rPr>
          <w:b/>
          <w:color w:val="FF0000"/>
          <w:spacing w:val="-8"/>
        </w:rPr>
        <w:t xml:space="preserve"> </w:t>
      </w:r>
      <w:r>
        <w:rPr>
          <w:rFonts w:ascii="TimesNewRomanPSMT" w:eastAsia="Calibri" w:hAnsi="TimesNewRomanPSMT" w:cs="TimesNewRomanPSMT"/>
          <w:lang w:eastAsia="en-US"/>
        </w:rPr>
        <w:t xml:space="preserve">учащиеся </w:t>
      </w:r>
      <w:r>
        <w:rPr>
          <w:rFonts w:ascii="TimesNewRomanPS-BoldItalicMT" w:eastAsia="Calibri" w:hAnsi="TimesNewRomanPS-BoldItalicMT" w:cs="TimesNewRomanPS-BoldItalicMT"/>
          <w:b/>
          <w:bCs/>
          <w:i/>
          <w:iCs/>
          <w:lang w:eastAsia="en-US"/>
        </w:rPr>
        <w:t>должны знать:</w:t>
      </w:r>
    </w:p>
    <w:p w:rsidR="00C02250" w:rsidRPr="00D602FE" w:rsidRDefault="00C02250" w:rsidP="00C02250">
      <w:pPr>
        <w:pStyle w:val="a9"/>
        <w:jc w:val="both"/>
        <w:rPr>
          <w:rFonts w:ascii="Times New Roman" w:hAnsi="Times New Roman"/>
          <w:b/>
          <w:i/>
          <w:sz w:val="24"/>
          <w:szCs w:val="24"/>
        </w:rPr>
      </w:pPr>
      <w:r w:rsidRPr="00D602FE">
        <w:rPr>
          <w:rFonts w:ascii="Times New Roman" w:hAnsi="Times New Roman"/>
          <w:b/>
          <w:i/>
          <w:sz w:val="24"/>
          <w:szCs w:val="24"/>
        </w:rPr>
        <w:t>В результате усвоения программы  учащиеся должны уметь:</w:t>
      </w:r>
    </w:p>
    <w:p w:rsidR="00C02250" w:rsidRPr="00157F40" w:rsidRDefault="00C02250" w:rsidP="00C02250">
      <w:pPr>
        <w:pStyle w:val="a9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157F40">
        <w:rPr>
          <w:rFonts w:ascii="Times New Roman" w:hAnsi="Times New Roman"/>
          <w:sz w:val="24"/>
          <w:szCs w:val="24"/>
        </w:rPr>
        <w:t>выполнять санитарно-гигиенические требования: соблюдать личную гигиену и осуществлять гигиенические процедуры в течение дня;</w:t>
      </w:r>
    </w:p>
    <w:p w:rsidR="00C02250" w:rsidRPr="00157F40" w:rsidRDefault="00C02250" w:rsidP="00C02250">
      <w:pPr>
        <w:pStyle w:val="a9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157F40">
        <w:rPr>
          <w:rFonts w:ascii="Times New Roman" w:hAnsi="Times New Roman"/>
          <w:sz w:val="24"/>
          <w:szCs w:val="24"/>
        </w:rPr>
        <w:t>осуществлять активную оздоровительную деятельность;</w:t>
      </w:r>
    </w:p>
    <w:p w:rsidR="00C02250" w:rsidRPr="00157F40" w:rsidRDefault="00C02250" w:rsidP="00C02250">
      <w:pPr>
        <w:pStyle w:val="a9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157F40">
        <w:rPr>
          <w:rFonts w:ascii="Times New Roman" w:hAnsi="Times New Roman"/>
          <w:sz w:val="24"/>
          <w:szCs w:val="24"/>
        </w:rPr>
        <w:t>формировать своё здоровье.</w:t>
      </w:r>
    </w:p>
    <w:p w:rsidR="00C02250" w:rsidRPr="00D602FE" w:rsidRDefault="00C02250" w:rsidP="00C02250">
      <w:pPr>
        <w:pStyle w:val="a9"/>
        <w:jc w:val="both"/>
        <w:rPr>
          <w:rFonts w:ascii="Times New Roman" w:hAnsi="Times New Roman"/>
          <w:b/>
          <w:i/>
          <w:sz w:val="24"/>
          <w:szCs w:val="24"/>
        </w:rPr>
      </w:pPr>
      <w:r w:rsidRPr="00D602FE">
        <w:rPr>
          <w:rFonts w:ascii="Times New Roman" w:hAnsi="Times New Roman"/>
          <w:b/>
          <w:i/>
          <w:sz w:val="24"/>
          <w:szCs w:val="24"/>
        </w:rPr>
        <w:t>Учащиеся должны знать:</w:t>
      </w:r>
    </w:p>
    <w:p w:rsidR="00C02250" w:rsidRPr="00157F40" w:rsidRDefault="00C02250" w:rsidP="00C02250">
      <w:pPr>
        <w:pStyle w:val="a9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157F40">
        <w:rPr>
          <w:rFonts w:ascii="Times New Roman" w:hAnsi="Times New Roman"/>
          <w:sz w:val="24"/>
          <w:szCs w:val="24"/>
        </w:rPr>
        <w:t>факторы, влияющие на здоровье человека;</w:t>
      </w:r>
    </w:p>
    <w:p w:rsidR="00C02250" w:rsidRPr="00157F40" w:rsidRDefault="00C02250" w:rsidP="00C02250">
      <w:pPr>
        <w:pStyle w:val="a9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157F40">
        <w:rPr>
          <w:rFonts w:ascii="Times New Roman" w:hAnsi="Times New Roman"/>
          <w:sz w:val="24"/>
          <w:szCs w:val="24"/>
        </w:rPr>
        <w:t>причины некоторых заболеваний;</w:t>
      </w:r>
    </w:p>
    <w:p w:rsidR="00C02250" w:rsidRPr="00157F40" w:rsidRDefault="00C02250" w:rsidP="00C02250">
      <w:pPr>
        <w:pStyle w:val="a9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157F40">
        <w:rPr>
          <w:rFonts w:ascii="Times New Roman" w:hAnsi="Times New Roman"/>
          <w:sz w:val="24"/>
          <w:szCs w:val="24"/>
        </w:rPr>
        <w:t>причины возникновения травм и правила оказания первой помощи;</w:t>
      </w:r>
    </w:p>
    <w:p w:rsidR="00C02250" w:rsidRPr="00157F40" w:rsidRDefault="00C02250" w:rsidP="00C02250">
      <w:pPr>
        <w:pStyle w:val="a9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157F40">
        <w:rPr>
          <w:rFonts w:ascii="Times New Roman" w:hAnsi="Times New Roman"/>
          <w:sz w:val="24"/>
          <w:szCs w:val="24"/>
        </w:rPr>
        <w:t>виды закаливания (пребывание на свежем воздухе, обливание, обтирание, солнечные ванны) и правила закаливания организма; влияние закаливания на физическое состояние и укрепление здоровья человека;</w:t>
      </w:r>
    </w:p>
    <w:p w:rsidR="00C02250" w:rsidRPr="00157F40" w:rsidRDefault="00C02250" w:rsidP="00C02250">
      <w:pPr>
        <w:pStyle w:val="a9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157F40">
        <w:rPr>
          <w:rFonts w:ascii="Times New Roman" w:hAnsi="Times New Roman"/>
          <w:sz w:val="24"/>
          <w:szCs w:val="24"/>
        </w:rPr>
        <w:t>о пользе физических упражнений для гармоничного развития человека;</w:t>
      </w:r>
    </w:p>
    <w:p w:rsidR="00C02250" w:rsidRDefault="00C02250" w:rsidP="00C02250">
      <w:pPr>
        <w:pStyle w:val="a9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157F40">
        <w:rPr>
          <w:rFonts w:ascii="Times New Roman" w:hAnsi="Times New Roman"/>
          <w:sz w:val="24"/>
          <w:szCs w:val="24"/>
        </w:rPr>
        <w:t>основные формы физических занятий и виды физических упражнений.</w:t>
      </w:r>
    </w:p>
    <w:p w:rsidR="00DD1FA2" w:rsidRDefault="00DD1FA2" w:rsidP="008D6DEC">
      <w:pPr>
        <w:pStyle w:val="ab"/>
        <w:spacing w:after="0" w:line="240" w:lineRule="auto"/>
        <w:ind w:left="0" w:right="-1" w:firstLine="568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DD1FA2" w:rsidRDefault="00DD1FA2" w:rsidP="008D6DEC">
      <w:pPr>
        <w:pStyle w:val="ab"/>
        <w:spacing w:after="0" w:line="240" w:lineRule="auto"/>
        <w:ind w:left="0" w:right="-1" w:firstLine="568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847ED" w:rsidRPr="00A41D21" w:rsidRDefault="004B3805" w:rsidP="008D6DEC">
      <w:pPr>
        <w:pStyle w:val="ab"/>
        <w:spacing w:after="0" w:line="240" w:lineRule="auto"/>
        <w:ind w:left="0" w:right="-1" w:firstLine="56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</w:t>
      </w:r>
      <w:r w:rsidR="00C02250" w:rsidRPr="00A41D21">
        <w:rPr>
          <w:rFonts w:ascii="Times New Roman" w:hAnsi="Times New Roman"/>
          <w:b/>
          <w:sz w:val="24"/>
          <w:szCs w:val="24"/>
        </w:rPr>
        <w:t>3 КЛАСС</w:t>
      </w:r>
    </w:p>
    <w:p w:rsidR="004B3805" w:rsidRDefault="004B3805" w:rsidP="004B3805">
      <w:pPr>
        <w:jc w:val="both"/>
        <w:rPr>
          <w:bCs/>
        </w:rPr>
      </w:pPr>
      <w:r>
        <w:rPr>
          <w:bCs/>
        </w:rPr>
        <w:t xml:space="preserve">    </w:t>
      </w:r>
      <w:r w:rsidRPr="00397A14">
        <w:rPr>
          <w:bCs/>
        </w:rPr>
        <w:t>В третьем классе учатся уважительному отношению к родителям, близким; учатся выбирать друзей; воспитывают в себе чувство сострадания к беспомощным и больным; усваивают правила  поведения в общественных местах.</w:t>
      </w:r>
    </w:p>
    <w:p w:rsidR="00C02250" w:rsidRDefault="00C02250" w:rsidP="00C02250">
      <w:pPr>
        <w:pStyle w:val="ab"/>
        <w:spacing w:after="0" w:line="240" w:lineRule="auto"/>
        <w:ind w:left="0" w:right="-1" w:firstLine="568"/>
        <w:jc w:val="both"/>
        <w:rPr>
          <w:rFonts w:ascii="Times New Roman" w:hAnsi="Times New Roman"/>
          <w:b/>
          <w:sz w:val="24"/>
          <w:szCs w:val="24"/>
        </w:rPr>
      </w:pPr>
    </w:p>
    <w:p w:rsidR="00C02250" w:rsidRPr="00276B2C" w:rsidRDefault="00C02250" w:rsidP="00C02250">
      <w:pPr>
        <w:pStyle w:val="ab"/>
        <w:spacing w:after="0" w:line="240" w:lineRule="auto"/>
        <w:ind w:left="0" w:right="-1" w:firstLine="56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СОДЕРЖАНИЕ </w:t>
      </w:r>
      <w:r w:rsidRPr="00276B2C">
        <w:rPr>
          <w:rFonts w:ascii="Times New Roman" w:hAnsi="Times New Roman"/>
          <w:b/>
          <w:sz w:val="24"/>
          <w:szCs w:val="24"/>
        </w:rPr>
        <w:t xml:space="preserve"> КУРСА "АЗБУКА ЗДОРОВЬЯ"</w:t>
      </w:r>
    </w:p>
    <w:p w:rsidR="00C02250" w:rsidRDefault="00C02250" w:rsidP="00C02250">
      <w:pPr>
        <w:rPr>
          <w:bCs/>
        </w:rPr>
      </w:pPr>
      <w:r>
        <w:rPr>
          <w:bCs/>
        </w:rPr>
        <w:t xml:space="preserve">                                                          </w:t>
      </w:r>
    </w:p>
    <w:p w:rsidR="004B3805" w:rsidRPr="00C02250" w:rsidRDefault="00C02250" w:rsidP="00C02250">
      <w:pPr>
        <w:rPr>
          <w:bCs/>
        </w:rPr>
      </w:pPr>
      <w:r>
        <w:rPr>
          <w:bCs/>
        </w:rPr>
        <w:t xml:space="preserve">                                                            </w:t>
      </w:r>
      <w:r>
        <w:rPr>
          <w:b/>
          <w:bCs/>
        </w:rPr>
        <w:t>3</w:t>
      </w:r>
      <w:r w:rsidRPr="005013C5">
        <w:rPr>
          <w:b/>
          <w:bCs/>
        </w:rPr>
        <w:t xml:space="preserve"> класс – 34 часа</w:t>
      </w:r>
      <w:r w:rsidR="004B3805">
        <w:rPr>
          <w:b/>
          <w:bCs/>
        </w:rPr>
        <w:t xml:space="preserve">                              </w:t>
      </w:r>
      <w:r>
        <w:rPr>
          <w:b/>
          <w:bCs/>
        </w:rPr>
        <w:t xml:space="preserve">                             </w:t>
      </w:r>
    </w:p>
    <w:p w:rsidR="004B3805" w:rsidRPr="00397A14" w:rsidRDefault="004B3805" w:rsidP="004B3805">
      <w:pPr>
        <w:jc w:val="both"/>
        <w:rPr>
          <w:b/>
        </w:rPr>
      </w:pPr>
      <w:r w:rsidRPr="00397A14">
        <w:rPr>
          <w:b/>
          <w:bCs/>
        </w:rPr>
        <w:t>Чего не надо бояться(1ч)</w:t>
      </w:r>
      <w:r w:rsidRPr="00397A14">
        <w:rPr>
          <w:b/>
        </w:rPr>
        <w:t xml:space="preserve">  </w:t>
      </w:r>
      <w:r w:rsidRPr="00397A14">
        <w:t>Как воспитывать уверенность и бесстрашие</w:t>
      </w:r>
    </w:p>
    <w:p w:rsidR="004B3805" w:rsidRPr="00397A14" w:rsidRDefault="004B3805" w:rsidP="004B3805">
      <w:pPr>
        <w:jc w:val="both"/>
      </w:pPr>
      <w:r w:rsidRPr="00397A14">
        <w:rPr>
          <w:b/>
          <w:bCs/>
        </w:rPr>
        <w:t>Добрым быть приятнее, чем злым, завистливым и жадным(2ч)</w:t>
      </w:r>
      <w:r w:rsidRPr="00397A14">
        <w:t xml:space="preserve">  Учимся думать. Спеши делать добро.</w:t>
      </w:r>
    </w:p>
    <w:p w:rsidR="004B3805" w:rsidRPr="00397A14" w:rsidRDefault="004B3805" w:rsidP="004B3805">
      <w:pPr>
        <w:jc w:val="both"/>
      </w:pPr>
      <w:r w:rsidRPr="00397A14">
        <w:rPr>
          <w:b/>
          <w:bCs/>
        </w:rPr>
        <w:t>Почему мы говорим неправду(2ч)</w:t>
      </w:r>
      <w:r w:rsidRPr="00397A14">
        <w:t xml:space="preserve">  Поможет ли нам обман. «Неправда – ложь» в пословицах и поговорках</w:t>
      </w:r>
    </w:p>
    <w:p w:rsidR="004B3805" w:rsidRPr="00397A14" w:rsidRDefault="004B3805" w:rsidP="004B3805">
      <w:pPr>
        <w:jc w:val="both"/>
      </w:pPr>
      <w:r w:rsidRPr="00397A14">
        <w:rPr>
          <w:b/>
          <w:bCs/>
        </w:rPr>
        <w:t>Почему мы не слушаемся родителей(2ч)</w:t>
      </w:r>
      <w:r w:rsidRPr="00397A14">
        <w:t xml:space="preserve">   Надо ли прислушиваться к советам родителей. Почему дети и родители не всегда понимают друг друга</w:t>
      </w:r>
    </w:p>
    <w:p w:rsidR="004B3805" w:rsidRPr="00397A14" w:rsidRDefault="004B3805" w:rsidP="004B3805">
      <w:pPr>
        <w:jc w:val="both"/>
      </w:pPr>
      <w:r w:rsidRPr="00397A14">
        <w:rPr>
          <w:b/>
          <w:bCs/>
        </w:rPr>
        <w:t>Надо ли уметь сдерживать себя(2ч)</w:t>
      </w:r>
      <w:r w:rsidRPr="00397A14">
        <w:t xml:space="preserve">   Все ли желания выполнимы. Как воспитать в себе сдержанность</w:t>
      </w:r>
    </w:p>
    <w:p w:rsidR="004B3805" w:rsidRPr="00397A14" w:rsidRDefault="004B3805" w:rsidP="004B3805">
      <w:pPr>
        <w:jc w:val="both"/>
      </w:pPr>
      <w:r w:rsidRPr="00397A14">
        <w:rPr>
          <w:b/>
          <w:bCs/>
        </w:rPr>
        <w:t>Не грызи ногти, не ковыряй в носу(2ч)</w:t>
      </w:r>
      <w:r w:rsidRPr="00397A14">
        <w:t xml:space="preserve">    Как отучить себя от вредных привычек. Как отучить себя от вредных привычек (продолжение)</w:t>
      </w:r>
    </w:p>
    <w:p w:rsidR="004B3805" w:rsidRPr="00397A14" w:rsidRDefault="004B3805" w:rsidP="004B3805">
      <w:pPr>
        <w:jc w:val="both"/>
      </w:pPr>
      <w:r w:rsidRPr="00397A14">
        <w:rPr>
          <w:b/>
          <w:bCs/>
        </w:rPr>
        <w:t>Как относиться к подаркам(2ч)</w:t>
      </w:r>
      <w:r w:rsidRPr="00397A14">
        <w:t xml:space="preserve">     Я принимаю подарок. Я дарю подарок</w:t>
      </w:r>
    </w:p>
    <w:p w:rsidR="004B3805" w:rsidRPr="00397A14" w:rsidRDefault="004B3805" w:rsidP="004B3805">
      <w:pPr>
        <w:jc w:val="both"/>
      </w:pPr>
      <w:r w:rsidRPr="00397A14">
        <w:rPr>
          <w:b/>
          <w:bCs/>
        </w:rPr>
        <w:t>Как следует относиться к наказаниям(1ч)</w:t>
      </w:r>
      <w:r w:rsidRPr="00397A14">
        <w:t xml:space="preserve">  Наказание</w:t>
      </w:r>
    </w:p>
    <w:p w:rsidR="004B3805" w:rsidRPr="00397A14" w:rsidRDefault="004B3805" w:rsidP="004B3805">
      <w:pPr>
        <w:jc w:val="both"/>
      </w:pPr>
      <w:r w:rsidRPr="00397A14">
        <w:rPr>
          <w:b/>
          <w:bCs/>
        </w:rPr>
        <w:lastRenderedPageBreak/>
        <w:t>Как нужно одеваться(1ч)</w:t>
      </w:r>
      <w:r w:rsidRPr="00397A14">
        <w:t xml:space="preserve">  Одежда</w:t>
      </w:r>
    </w:p>
    <w:p w:rsidR="004B3805" w:rsidRPr="00397A14" w:rsidRDefault="004B3805" w:rsidP="004B3805">
      <w:pPr>
        <w:jc w:val="both"/>
      </w:pPr>
      <w:r w:rsidRPr="00397A14">
        <w:rPr>
          <w:b/>
          <w:bCs/>
        </w:rPr>
        <w:t>Как вести себя с незнакомыми людьми(1ч)</w:t>
      </w:r>
      <w:r w:rsidRPr="00397A14">
        <w:t xml:space="preserve">  Ответственное поведение</w:t>
      </w:r>
    </w:p>
    <w:p w:rsidR="004B3805" w:rsidRPr="00397A14" w:rsidRDefault="004B3805" w:rsidP="004B3805">
      <w:pPr>
        <w:jc w:val="both"/>
      </w:pPr>
      <w:r w:rsidRPr="00397A14">
        <w:rPr>
          <w:b/>
          <w:bCs/>
        </w:rPr>
        <w:t>Как вести себя, когда что – то болит(1ч)</w:t>
      </w:r>
      <w:r w:rsidRPr="00397A14">
        <w:t xml:space="preserve">  Боль</w:t>
      </w:r>
    </w:p>
    <w:p w:rsidR="004B3805" w:rsidRPr="00397A14" w:rsidRDefault="004B3805" w:rsidP="004B3805">
      <w:pPr>
        <w:jc w:val="both"/>
      </w:pPr>
      <w:r w:rsidRPr="00397A14">
        <w:rPr>
          <w:b/>
          <w:bCs/>
        </w:rPr>
        <w:t>Как вести себя за столом(2ч)</w:t>
      </w:r>
      <w:r w:rsidRPr="00397A14">
        <w:t xml:space="preserve">  Сервировка стола. Правила поведения за столом</w:t>
      </w:r>
    </w:p>
    <w:p w:rsidR="004B3805" w:rsidRPr="00397A14" w:rsidRDefault="004B3805" w:rsidP="004B3805">
      <w:pPr>
        <w:jc w:val="both"/>
      </w:pPr>
      <w:r w:rsidRPr="00397A14">
        <w:rPr>
          <w:b/>
          <w:bCs/>
        </w:rPr>
        <w:t>Как вести себя в гостях(1ч)</w:t>
      </w:r>
      <w:r w:rsidRPr="00397A14">
        <w:t xml:space="preserve">  Ты идёшь в гости</w:t>
      </w:r>
    </w:p>
    <w:p w:rsidR="004B3805" w:rsidRPr="00397A14" w:rsidRDefault="004B3805" w:rsidP="004B3805">
      <w:pPr>
        <w:jc w:val="both"/>
      </w:pPr>
      <w:r w:rsidRPr="00397A14">
        <w:rPr>
          <w:b/>
          <w:bCs/>
        </w:rPr>
        <w:t>Как вести себя в общественных местах(2ч)</w:t>
      </w:r>
      <w:r w:rsidRPr="00397A14">
        <w:t xml:space="preserve">  Как вести себя в транспорте и на улице. Как вести себя в театре, в кино, школе</w:t>
      </w:r>
    </w:p>
    <w:p w:rsidR="004B3805" w:rsidRPr="00397A14" w:rsidRDefault="004B3805" w:rsidP="004B3805">
      <w:pPr>
        <w:jc w:val="both"/>
      </w:pPr>
      <w:r w:rsidRPr="00397A14">
        <w:rPr>
          <w:b/>
          <w:bCs/>
        </w:rPr>
        <w:t>«Нехорошие слова». Недобрые шутки(2ч)</w:t>
      </w:r>
      <w:r w:rsidRPr="00397A14">
        <w:t xml:space="preserve">  Умеем ли мы вежливо общаться. Умеем ли мы разговаривать по телефону</w:t>
      </w:r>
    </w:p>
    <w:p w:rsidR="004B3805" w:rsidRPr="00397A14" w:rsidRDefault="004B3805" w:rsidP="004B3805">
      <w:pPr>
        <w:jc w:val="both"/>
      </w:pPr>
      <w:r w:rsidRPr="00397A14">
        <w:rPr>
          <w:b/>
          <w:bCs/>
        </w:rPr>
        <w:t>Что делать. Если не хочется в школу(1ч)</w:t>
      </w:r>
      <w:r w:rsidRPr="00397A14">
        <w:t xml:space="preserve">  Помоги себе сам</w:t>
      </w:r>
    </w:p>
    <w:p w:rsidR="004B3805" w:rsidRPr="00397A14" w:rsidRDefault="004B3805" w:rsidP="004B3805">
      <w:pPr>
        <w:jc w:val="both"/>
      </w:pPr>
      <w:r w:rsidRPr="00397A14">
        <w:rPr>
          <w:b/>
          <w:bCs/>
        </w:rPr>
        <w:t>Чем заняться после школы(1ч)</w:t>
      </w:r>
      <w:r w:rsidRPr="00397A14">
        <w:t xml:space="preserve">  Умей организовать свой досуг</w:t>
      </w:r>
    </w:p>
    <w:p w:rsidR="004B3805" w:rsidRPr="00397A14" w:rsidRDefault="004B3805" w:rsidP="004B3805">
      <w:pPr>
        <w:jc w:val="both"/>
      </w:pPr>
      <w:r w:rsidRPr="00397A14">
        <w:rPr>
          <w:b/>
          <w:bCs/>
        </w:rPr>
        <w:t>Как выбрать друзей(2ч)</w:t>
      </w:r>
      <w:r w:rsidRPr="00397A14">
        <w:t xml:space="preserve">  Что такое дружба. Кто может считаться настоящим другом</w:t>
      </w:r>
    </w:p>
    <w:p w:rsidR="004B3805" w:rsidRPr="00397A14" w:rsidRDefault="004B3805" w:rsidP="004B3805">
      <w:pPr>
        <w:jc w:val="both"/>
      </w:pPr>
      <w:r w:rsidRPr="00397A14">
        <w:rPr>
          <w:b/>
          <w:bCs/>
        </w:rPr>
        <w:t>Как помочь родителям(1ч)</w:t>
      </w:r>
      <w:r w:rsidRPr="00397A14">
        <w:t xml:space="preserve">    Как доставить родителям радость</w:t>
      </w:r>
    </w:p>
    <w:p w:rsidR="004B3805" w:rsidRPr="00397A14" w:rsidRDefault="004B3805" w:rsidP="004B3805">
      <w:pPr>
        <w:jc w:val="both"/>
        <w:rPr>
          <w:b/>
          <w:bCs/>
        </w:rPr>
      </w:pPr>
      <w:r w:rsidRPr="00397A14">
        <w:rPr>
          <w:b/>
          <w:bCs/>
        </w:rPr>
        <w:t xml:space="preserve">Как помочь больным и беспомощным(2ч)    </w:t>
      </w:r>
      <w:r w:rsidRPr="00397A14">
        <w:t xml:space="preserve">Если </w:t>
      </w:r>
      <w:proofErr w:type="gramStart"/>
      <w:r w:rsidRPr="00397A14">
        <w:t xml:space="preserve">кому – </w:t>
      </w:r>
      <w:proofErr w:type="spellStart"/>
      <w:r w:rsidRPr="00397A14">
        <w:t>нибудь</w:t>
      </w:r>
      <w:proofErr w:type="spellEnd"/>
      <w:proofErr w:type="gramEnd"/>
      <w:r w:rsidRPr="00397A14">
        <w:t xml:space="preserve"> нужна твоя помощь. Спешите делать добро</w:t>
      </w:r>
    </w:p>
    <w:p w:rsidR="004B3805" w:rsidRPr="0031454F" w:rsidRDefault="004B3805" w:rsidP="0031454F">
      <w:pPr>
        <w:jc w:val="both"/>
      </w:pPr>
      <w:r w:rsidRPr="00397A14">
        <w:rPr>
          <w:b/>
          <w:bCs/>
        </w:rPr>
        <w:t>Повторение(3ч)</w:t>
      </w:r>
      <w:r w:rsidRPr="00397A14">
        <w:t xml:space="preserve">    Огонёк здоровья. Путешествие в страну здоровья. Культура здорового образа жизни</w:t>
      </w:r>
    </w:p>
    <w:p w:rsidR="004B3805" w:rsidRPr="004B3805" w:rsidRDefault="004B3805" w:rsidP="004B3805">
      <w:pPr>
        <w:rPr>
          <w:b/>
          <w:bCs/>
          <w:i/>
          <w:sz w:val="22"/>
          <w:szCs w:val="22"/>
        </w:rPr>
      </w:pPr>
      <w:r w:rsidRPr="004B3805">
        <w:rPr>
          <w:b/>
          <w:bCs/>
          <w:i/>
          <w:sz w:val="22"/>
          <w:szCs w:val="22"/>
          <w:u w:val="single"/>
        </w:rPr>
        <w:t>ФОРМЫ РАБОТЫ В ТРЕТЬЕМ КЛАССЕ</w:t>
      </w:r>
      <w:r w:rsidRPr="004B3805">
        <w:rPr>
          <w:b/>
          <w:bCs/>
          <w:i/>
          <w:sz w:val="22"/>
          <w:szCs w:val="22"/>
        </w:rPr>
        <w:t xml:space="preserve">: </w:t>
      </w:r>
    </w:p>
    <w:p w:rsidR="004B3805" w:rsidRPr="00397A14" w:rsidRDefault="004B3805" w:rsidP="004B3805">
      <w:pPr>
        <w:numPr>
          <w:ilvl w:val="0"/>
          <w:numId w:val="17"/>
        </w:numPr>
        <w:rPr>
          <w:bCs/>
        </w:rPr>
      </w:pPr>
      <w:r w:rsidRPr="00397A14">
        <w:rPr>
          <w:bCs/>
        </w:rPr>
        <w:t>Экскурсии</w:t>
      </w:r>
    </w:p>
    <w:p w:rsidR="004B3805" w:rsidRPr="00397A14" w:rsidRDefault="004B3805" w:rsidP="004B3805">
      <w:pPr>
        <w:numPr>
          <w:ilvl w:val="0"/>
          <w:numId w:val="17"/>
        </w:numPr>
        <w:rPr>
          <w:bCs/>
        </w:rPr>
      </w:pPr>
      <w:r w:rsidRPr="00397A14">
        <w:rPr>
          <w:bCs/>
        </w:rPr>
        <w:t>Игры</w:t>
      </w:r>
    </w:p>
    <w:p w:rsidR="004B3805" w:rsidRPr="00397A14" w:rsidRDefault="004B3805" w:rsidP="004B3805">
      <w:pPr>
        <w:numPr>
          <w:ilvl w:val="0"/>
          <w:numId w:val="17"/>
        </w:numPr>
        <w:rPr>
          <w:bCs/>
        </w:rPr>
      </w:pPr>
      <w:r w:rsidRPr="00397A14">
        <w:rPr>
          <w:bCs/>
        </w:rPr>
        <w:t>Практические занятия</w:t>
      </w:r>
    </w:p>
    <w:p w:rsidR="004B3805" w:rsidRPr="00397A14" w:rsidRDefault="004B3805" w:rsidP="004B3805">
      <w:pPr>
        <w:numPr>
          <w:ilvl w:val="0"/>
          <w:numId w:val="17"/>
        </w:numPr>
        <w:rPr>
          <w:bCs/>
        </w:rPr>
      </w:pPr>
      <w:r w:rsidRPr="00397A14">
        <w:rPr>
          <w:bCs/>
        </w:rPr>
        <w:t>Воспитательное мероприятие</w:t>
      </w:r>
    </w:p>
    <w:p w:rsidR="004B3805" w:rsidRPr="00397A14" w:rsidRDefault="004B3805" w:rsidP="004B3805">
      <w:pPr>
        <w:numPr>
          <w:ilvl w:val="0"/>
          <w:numId w:val="17"/>
        </w:numPr>
        <w:rPr>
          <w:bCs/>
        </w:rPr>
      </w:pPr>
      <w:r w:rsidRPr="00397A14">
        <w:rPr>
          <w:bCs/>
        </w:rPr>
        <w:t>Викторины</w:t>
      </w:r>
    </w:p>
    <w:p w:rsidR="004B3805" w:rsidRPr="00397A14" w:rsidRDefault="004B3805" w:rsidP="004B3805">
      <w:pPr>
        <w:numPr>
          <w:ilvl w:val="0"/>
          <w:numId w:val="17"/>
        </w:numPr>
        <w:rPr>
          <w:bCs/>
        </w:rPr>
      </w:pPr>
      <w:r w:rsidRPr="00397A14">
        <w:rPr>
          <w:bCs/>
        </w:rPr>
        <w:t>Дискуссии</w:t>
      </w:r>
    </w:p>
    <w:p w:rsidR="009847ED" w:rsidRDefault="009847ED" w:rsidP="008D6DEC">
      <w:pPr>
        <w:pStyle w:val="ab"/>
        <w:spacing w:after="0" w:line="240" w:lineRule="auto"/>
        <w:ind w:left="0" w:right="-1" w:firstLine="568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C02250" w:rsidRPr="00D77DB6" w:rsidRDefault="001F6790" w:rsidP="000F7952">
      <w:pPr>
        <w:rPr>
          <w:sz w:val="28"/>
          <w:szCs w:val="28"/>
        </w:rPr>
      </w:pPr>
      <w:r>
        <w:rPr>
          <w:b/>
        </w:rPr>
        <w:t xml:space="preserve">                                  </w:t>
      </w:r>
      <w:r w:rsidR="000F7952">
        <w:rPr>
          <w:b/>
        </w:rPr>
        <w:t xml:space="preserve">                </w:t>
      </w:r>
      <w:r w:rsidR="00C02250" w:rsidRPr="00D77DB6">
        <w:rPr>
          <w:b/>
          <w:bCs/>
          <w:sz w:val="28"/>
          <w:szCs w:val="28"/>
        </w:rPr>
        <w:t>Тематическое планирование</w:t>
      </w:r>
    </w:p>
    <w:p w:rsidR="00C02250" w:rsidRPr="00120F9F" w:rsidRDefault="00C02250" w:rsidP="00C02250">
      <w:pPr>
        <w:jc w:val="center"/>
      </w:pPr>
      <w:r w:rsidRPr="00120F9F">
        <w:rPr>
          <w:b/>
          <w:bCs/>
        </w:rPr>
        <w:t>курса «Азбука здоровья»</w:t>
      </w:r>
    </w:p>
    <w:p w:rsidR="00C02250" w:rsidRDefault="00C02250" w:rsidP="00C02250">
      <w:pPr>
        <w:jc w:val="center"/>
        <w:rPr>
          <w:b/>
          <w:bCs/>
        </w:rPr>
      </w:pPr>
      <w:r w:rsidRPr="00120F9F">
        <w:rPr>
          <w:b/>
          <w:bCs/>
        </w:rPr>
        <w:t>3 класс</w:t>
      </w:r>
      <w:r w:rsidRPr="00120F9F">
        <w:t xml:space="preserve"> </w:t>
      </w:r>
      <w:r w:rsidRPr="00120F9F">
        <w:rPr>
          <w:b/>
        </w:rPr>
        <w:t>(</w:t>
      </w:r>
      <w:r w:rsidRPr="00120F9F">
        <w:rPr>
          <w:b/>
          <w:bCs/>
        </w:rPr>
        <w:t>34 часа)</w:t>
      </w:r>
    </w:p>
    <w:p w:rsidR="00C02250" w:rsidRPr="00120F9F" w:rsidRDefault="00C02250" w:rsidP="00C02250">
      <w:pPr>
        <w:jc w:val="center"/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8"/>
        <w:gridCol w:w="6737"/>
        <w:gridCol w:w="1527"/>
        <w:gridCol w:w="1241"/>
      </w:tblGrid>
      <w:tr w:rsidR="00C02250" w:rsidRPr="00D77DB6" w:rsidTr="000F6BC3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both"/>
            </w:pPr>
            <w:r w:rsidRPr="00120F9F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120F9F">
              <w:rPr>
                <w:b/>
                <w:bCs/>
                <w:sz w:val="28"/>
                <w:szCs w:val="28"/>
              </w:rPr>
              <w:t>Тема занятия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both"/>
            </w:pPr>
            <w:r w:rsidRPr="00120F9F">
              <w:rPr>
                <w:b/>
                <w:bCs/>
                <w:sz w:val="22"/>
                <w:szCs w:val="22"/>
              </w:rPr>
              <w:t>Количество часов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0B0C06" w:rsidRDefault="00C02250" w:rsidP="000F6BC3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0B0C06">
              <w:rPr>
                <w:b/>
                <w:bCs/>
              </w:rPr>
              <w:t xml:space="preserve">Сроки </w:t>
            </w:r>
          </w:p>
        </w:tc>
      </w:tr>
      <w:tr w:rsidR="00C02250" w:rsidRPr="00D77DB6" w:rsidTr="000F6BC3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both"/>
            </w:pPr>
            <w:r w:rsidRPr="00120F9F">
              <w:t>1.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both"/>
            </w:pPr>
            <w:r w:rsidRPr="00120F9F">
              <w:t>Чего не  надо бояться.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center"/>
            </w:pPr>
            <w:r w:rsidRPr="00120F9F">
              <w:t>1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D77DB6" w:rsidRDefault="00C02250" w:rsidP="000F6BC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C02250" w:rsidRPr="00D77DB6" w:rsidTr="000F6BC3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both"/>
            </w:pPr>
            <w:r w:rsidRPr="00120F9F">
              <w:t>2.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both"/>
            </w:pPr>
            <w:r w:rsidRPr="00120F9F">
              <w:t>Добрым быть приятнее, чем злым, завистливым и жадным.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center"/>
            </w:pPr>
            <w:r w:rsidRPr="00120F9F">
              <w:t>2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D77DB6" w:rsidRDefault="00C02250" w:rsidP="000F6BC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C02250" w:rsidRPr="00D77DB6" w:rsidTr="000F6BC3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both"/>
            </w:pPr>
            <w:r w:rsidRPr="00120F9F">
              <w:t>3.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both"/>
            </w:pPr>
            <w:r w:rsidRPr="00120F9F">
              <w:t>Почему мы говорим неправду.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center"/>
            </w:pPr>
            <w:r w:rsidRPr="00120F9F">
              <w:t>2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D77DB6" w:rsidRDefault="00C02250" w:rsidP="000F6BC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C02250" w:rsidRPr="00D77DB6" w:rsidTr="000F6BC3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both"/>
            </w:pPr>
            <w:r w:rsidRPr="00120F9F">
              <w:t>4.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both"/>
            </w:pPr>
            <w:r w:rsidRPr="00120F9F">
              <w:t>Почему мы не слушаемся родителей.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center"/>
            </w:pPr>
            <w:r w:rsidRPr="00120F9F">
              <w:t>2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D77DB6" w:rsidRDefault="00C02250" w:rsidP="000F6BC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C02250" w:rsidRPr="00D77DB6" w:rsidTr="000F6BC3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both"/>
            </w:pPr>
            <w:r w:rsidRPr="00120F9F">
              <w:t>5.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both"/>
            </w:pPr>
            <w:r w:rsidRPr="00120F9F">
              <w:t>Надо уметь сдерживать себя.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center"/>
            </w:pPr>
            <w:r w:rsidRPr="00120F9F">
              <w:t>2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D77DB6" w:rsidRDefault="00C02250" w:rsidP="000F6BC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C02250" w:rsidRPr="00D77DB6" w:rsidTr="000F6BC3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both"/>
            </w:pPr>
            <w:r w:rsidRPr="00120F9F">
              <w:t>6.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both"/>
            </w:pPr>
            <w:r w:rsidRPr="00120F9F">
              <w:t>Не грызи ногти, не ковыряй в носу.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center"/>
            </w:pPr>
            <w:r w:rsidRPr="00120F9F">
              <w:t>2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D77DB6" w:rsidRDefault="00C02250" w:rsidP="000F6BC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C02250" w:rsidRPr="00D77DB6" w:rsidTr="000F6BC3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both"/>
            </w:pPr>
            <w:r w:rsidRPr="00120F9F">
              <w:t>7.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both"/>
            </w:pPr>
            <w:r w:rsidRPr="00120F9F">
              <w:t>Как относиться к подаркам.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center"/>
            </w:pPr>
            <w:r w:rsidRPr="00120F9F">
              <w:t>2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D77DB6" w:rsidRDefault="00C02250" w:rsidP="000F6BC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C02250" w:rsidRPr="00D77DB6" w:rsidTr="000F6BC3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both"/>
            </w:pPr>
            <w:r w:rsidRPr="00120F9F">
              <w:t>8.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both"/>
            </w:pPr>
            <w:r w:rsidRPr="00120F9F">
              <w:t>Как следует относиться к наказаниям.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center"/>
            </w:pPr>
            <w:r w:rsidRPr="00120F9F">
              <w:t>1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D77DB6" w:rsidRDefault="00C02250" w:rsidP="000F6BC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C02250" w:rsidRPr="00D77DB6" w:rsidTr="000F6BC3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both"/>
            </w:pPr>
            <w:r w:rsidRPr="00120F9F">
              <w:t>9.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both"/>
            </w:pPr>
            <w:r w:rsidRPr="00120F9F">
              <w:t>Как нужно одеваться.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center"/>
            </w:pPr>
            <w:r w:rsidRPr="00120F9F">
              <w:t>1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D77DB6" w:rsidRDefault="00C02250" w:rsidP="000F6BC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C02250" w:rsidRPr="00D77DB6" w:rsidTr="000F6BC3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both"/>
            </w:pPr>
            <w:r w:rsidRPr="00120F9F">
              <w:t>10.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both"/>
            </w:pPr>
            <w:r w:rsidRPr="00120F9F">
              <w:t>Как вести себя с незнакомыми людьми.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center"/>
            </w:pPr>
            <w:r w:rsidRPr="00120F9F">
              <w:t>1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D77DB6" w:rsidRDefault="00C02250" w:rsidP="000F6BC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C02250" w:rsidRPr="00D77DB6" w:rsidTr="000F6BC3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both"/>
            </w:pPr>
            <w:r w:rsidRPr="00120F9F">
              <w:t>11.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both"/>
            </w:pPr>
            <w:r w:rsidRPr="00120F9F">
              <w:t>Как вести себя, когда что-то болит.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center"/>
            </w:pPr>
            <w:r w:rsidRPr="00120F9F">
              <w:t>1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D77DB6" w:rsidRDefault="00C02250" w:rsidP="000F6BC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C02250" w:rsidRPr="00D77DB6" w:rsidTr="000F6BC3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both"/>
            </w:pPr>
            <w:r w:rsidRPr="00120F9F">
              <w:t>12.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both"/>
            </w:pPr>
            <w:r w:rsidRPr="00120F9F">
              <w:t>Как вести себя за столом.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center"/>
            </w:pPr>
            <w:r w:rsidRPr="00120F9F">
              <w:t>2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D77DB6" w:rsidRDefault="00C02250" w:rsidP="000F6BC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C02250" w:rsidRPr="00D77DB6" w:rsidTr="000F6BC3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both"/>
            </w:pPr>
            <w:r w:rsidRPr="00120F9F">
              <w:t>13.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both"/>
            </w:pPr>
            <w:r w:rsidRPr="00120F9F">
              <w:t>Как вести в гостях.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center"/>
            </w:pPr>
            <w:r w:rsidRPr="00120F9F">
              <w:t>1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D77DB6" w:rsidRDefault="00C02250" w:rsidP="000F6BC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C02250" w:rsidRPr="00D77DB6" w:rsidTr="000F6BC3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both"/>
            </w:pPr>
            <w:r w:rsidRPr="00120F9F">
              <w:t>14.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both"/>
            </w:pPr>
            <w:r w:rsidRPr="00120F9F">
              <w:t>Как вести себя в общественных местах.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center"/>
            </w:pPr>
            <w:r w:rsidRPr="00120F9F">
              <w:t>2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D77DB6" w:rsidRDefault="00C02250" w:rsidP="000F6BC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C02250" w:rsidRPr="00D77DB6" w:rsidTr="000F6BC3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both"/>
            </w:pPr>
            <w:r w:rsidRPr="00120F9F">
              <w:t>15.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both"/>
            </w:pPr>
            <w:r w:rsidRPr="00120F9F">
              <w:t>«Нехорошие слова».  Недобрые шутки.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center"/>
            </w:pPr>
            <w:r w:rsidRPr="00120F9F">
              <w:t>2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D77DB6" w:rsidRDefault="00C02250" w:rsidP="000F6BC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C02250" w:rsidRPr="00D77DB6" w:rsidTr="000F6BC3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both"/>
            </w:pPr>
            <w:r w:rsidRPr="00120F9F">
              <w:t>16.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both"/>
            </w:pPr>
            <w:r w:rsidRPr="00120F9F">
              <w:t>Что делать, если не хочется в школу.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center"/>
            </w:pPr>
            <w:r w:rsidRPr="00120F9F">
              <w:t>1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D77DB6" w:rsidRDefault="00C02250" w:rsidP="000F6BC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C02250" w:rsidRPr="00D77DB6" w:rsidTr="000F6BC3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both"/>
            </w:pPr>
            <w:r w:rsidRPr="00120F9F">
              <w:lastRenderedPageBreak/>
              <w:t>17.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both"/>
            </w:pPr>
            <w:r w:rsidRPr="00120F9F">
              <w:t>Чем заняться после школы.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center"/>
            </w:pPr>
            <w:r w:rsidRPr="00120F9F">
              <w:t>1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D77DB6" w:rsidRDefault="00C02250" w:rsidP="000F6BC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C02250" w:rsidRPr="00D77DB6" w:rsidTr="000F6BC3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both"/>
            </w:pPr>
            <w:r w:rsidRPr="00120F9F">
              <w:t>18.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both"/>
            </w:pPr>
            <w:r w:rsidRPr="00120F9F">
              <w:t>Как выбрать друзей.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center"/>
            </w:pPr>
            <w:r w:rsidRPr="00120F9F">
              <w:t>2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D77DB6" w:rsidRDefault="00C02250" w:rsidP="000F6BC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C02250" w:rsidRPr="00D77DB6" w:rsidTr="000F6BC3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both"/>
            </w:pPr>
            <w:r w:rsidRPr="00120F9F">
              <w:t>19.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both"/>
            </w:pPr>
            <w:r w:rsidRPr="00120F9F">
              <w:t>Как помочь родителям.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center"/>
            </w:pPr>
            <w:r w:rsidRPr="00120F9F">
              <w:t>1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D77DB6" w:rsidRDefault="00C02250" w:rsidP="000F6BC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C02250" w:rsidRPr="00D77DB6" w:rsidTr="000F6BC3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both"/>
            </w:pPr>
            <w:r w:rsidRPr="00120F9F">
              <w:t>20.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both"/>
            </w:pPr>
            <w:r w:rsidRPr="00120F9F">
              <w:t>Как помочь беспомощным и больным.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center"/>
            </w:pPr>
            <w:r w:rsidRPr="00120F9F">
              <w:t>2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D77DB6" w:rsidRDefault="00C02250" w:rsidP="000F6BC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  <w:tr w:rsidR="00C02250" w:rsidRPr="00D77DB6" w:rsidTr="000F6BC3">
        <w:trPr>
          <w:tblCellSpacing w:w="0" w:type="dxa"/>
          <w:jc w:val="center"/>
        </w:trPr>
        <w:tc>
          <w:tcPr>
            <w:tcW w:w="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both"/>
            </w:pPr>
            <w:r w:rsidRPr="00120F9F">
              <w:t>21.</w:t>
            </w:r>
          </w:p>
        </w:tc>
        <w:tc>
          <w:tcPr>
            <w:tcW w:w="6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both"/>
            </w:pPr>
            <w:r w:rsidRPr="00120F9F">
              <w:t>Повторение.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120F9F" w:rsidRDefault="00C02250" w:rsidP="000F6BC3">
            <w:pPr>
              <w:spacing w:before="100" w:beforeAutospacing="1" w:after="100" w:afterAutospacing="1"/>
              <w:jc w:val="center"/>
            </w:pPr>
            <w:r w:rsidRPr="00120F9F">
              <w:t>3</w:t>
            </w:r>
          </w:p>
        </w:tc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2250" w:rsidRPr="00D77DB6" w:rsidRDefault="00C02250" w:rsidP="000F6BC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</w:tbl>
    <w:p w:rsidR="00C02250" w:rsidRPr="00D77DB6" w:rsidRDefault="00C02250" w:rsidP="00C02250">
      <w:pPr>
        <w:spacing w:before="100" w:beforeAutospacing="1" w:after="100" w:afterAutospacing="1"/>
        <w:jc w:val="both"/>
        <w:rPr>
          <w:sz w:val="28"/>
          <w:szCs w:val="28"/>
        </w:rPr>
      </w:pPr>
      <w:r w:rsidRPr="00D77DB6">
        <w:rPr>
          <w:b/>
          <w:bCs/>
          <w:sz w:val="28"/>
          <w:szCs w:val="28"/>
        </w:rPr>
        <w:t>Всего-34 часа</w:t>
      </w:r>
    </w:p>
    <w:p w:rsidR="000F7952" w:rsidRPr="00AF0138" w:rsidRDefault="00AF0138" w:rsidP="00AF0138">
      <w:pPr>
        <w:spacing w:before="100" w:beforeAutospacing="1" w:after="100" w:afterAutospacing="1"/>
        <w:jc w:val="both"/>
        <w:rPr>
          <w:b/>
          <w:sz w:val="22"/>
          <w:szCs w:val="22"/>
        </w:rPr>
      </w:pPr>
      <w:r w:rsidRPr="00E67E99">
        <w:rPr>
          <w:b/>
          <w:sz w:val="22"/>
          <w:szCs w:val="22"/>
        </w:rPr>
        <w:t>ТЕМАТИЧЕСКИЙ ПЛАН С ОПРЕДЕЛЕНИЕМ ОСНОВНЫХ ВИДОВ ДЕЯТЕЛЬНОСТИ</w:t>
      </w:r>
    </w:p>
    <w:p w:rsidR="000F7952" w:rsidRPr="00120F9F" w:rsidRDefault="000F7952" w:rsidP="000F7952">
      <w:pPr>
        <w:tabs>
          <w:tab w:val="left" w:pos="1008"/>
        </w:tabs>
        <w:spacing w:line="40" w:lineRule="atLeast"/>
        <w:ind w:left="360"/>
        <w:jc w:val="both"/>
      </w:pPr>
      <w:r w:rsidRPr="00120F9F">
        <w:rPr>
          <w:b/>
        </w:rPr>
        <w:t>Тема 1.</w:t>
      </w:r>
      <w:r w:rsidRPr="00120F9F">
        <w:tab/>
      </w:r>
      <w:r w:rsidRPr="000F7952">
        <w:rPr>
          <w:b/>
          <w:i/>
        </w:rPr>
        <w:t>Как воспитывать уверенность и бесстрашие.(1час)</w:t>
      </w:r>
    </w:p>
    <w:p w:rsidR="000F7952" w:rsidRPr="00120F9F" w:rsidRDefault="000F7952" w:rsidP="000F7952">
      <w:pPr>
        <w:tabs>
          <w:tab w:val="left" w:pos="1008"/>
        </w:tabs>
        <w:spacing w:line="40" w:lineRule="atLeast"/>
        <w:ind w:left="360"/>
        <w:jc w:val="both"/>
      </w:pPr>
      <w:r w:rsidRPr="00120F9F">
        <w:t>Беседа по теме «Как воспитывать уверенность и бесстрашие.» Работа по стихотворению</w:t>
      </w:r>
      <w:proofErr w:type="gramStart"/>
      <w:r w:rsidRPr="00120F9F">
        <w:t xml:space="preserve"> Э</w:t>
      </w:r>
      <w:proofErr w:type="gramEnd"/>
      <w:r w:rsidRPr="00120F9F">
        <w:t xml:space="preserve"> Успенского «Академик Иванов». Анализ ситуации по стихотворению И. </w:t>
      </w:r>
      <w:proofErr w:type="spellStart"/>
      <w:r w:rsidRPr="00120F9F">
        <w:t>Токмаковой</w:t>
      </w:r>
      <w:proofErr w:type="spellEnd"/>
      <w:r w:rsidRPr="00120F9F">
        <w:t xml:space="preserve"> «Не буду бояться». Игра «Давайте разберемся», практическое занятие.</w:t>
      </w:r>
    </w:p>
    <w:p w:rsidR="000F7952" w:rsidRPr="000F7952" w:rsidRDefault="000F7952" w:rsidP="000F7952">
      <w:pPr>
        <w:tabs>
          <w:tab w:val="left" w:pos="1008"/>
        </w:tabs>
        <w:spacing w:line="40" w:lineRule="atLeast"/>
        <w:ind w:left="360"/>
        <w:jc w:val="both"/>
        <w:rPr>
          <w:b/>
        </w:rPr>
      </w:pPr>
      <w:r w:rsidRPr="00120F9F">
        <w:rPr>
          <w:b/>
        </w:rPr>
        <w:t>Тема  2.</w:t>
      </w:r>
      <w:r w:rsidRPr="00120F9F">
        <w:tab/>
      </w:r>
      <w:r w:rsidRPr="000F7952">
        <w:rPr>
          <w:b/>
          <w:i/>
        </w:rPr>
        <w:t>Учимся думать. (1час)</w:t>
      </w:r>
    </w:p>
    <w:p w:rsidR="000F7952" w:rsidRPr="00120F9F" w:rsidRDefault="000F7952" w:rsidP="000F7952">
      <w:pPr>
        <w:tabs>
          <w:tab w:val="left" w:pos="1008"/>
        </w:tabs>
        <w:spacing w:line="40" w:lineRule="atLeast"/>
        <w:ind w:left="360"/>
        <w:jc w:val="both"/>
      </w:pPr>
      <w:r w:rsidRPr="00120F9F">
        <w:t>Беседа по теме занятия. Заучивание слов. Игра «Почему это произошло?». Беседа «Свое мнение».</w:t>
      </w:r>
    </w:p>
    <w:p w:rsidR="000F7952" w:rsidRPr="000F7952" w:rsidRDefault="000F7952" w:rsidP="000F7952">
      <w:pPr>
        <w:tabs>
          <w:tab w:val="left" w:pos="1008"/>
        </w:tabs>
        <w:spacing w:line="40" w:lineRule="atLeast"/>
        <w:ind w:left="360"/>
        <w:jc w:val="both"/>
        <w:rPr>
          <w:b/>
          <w:i/>
        </w:rPr>
      </w:pPr>
      <w:r w:rsidRPr="00120F9F">
        <w:rPr>
          <w:b/>
        </w:rPr>
        <w:t>Тема 3.</w:t>
      </w:r>
      <w:r w:rsidRPr="00120F9F">
        <w:tab/>
      </w:r>
      <w:r w:rsidRPr="000F7952">
        <w:rPr>
          <w:b/>
          <w:i/>
        </w:rPr>
        <w:t>Спеши делать добро.(1час)</w:t>
      </w:r>
    </w:p>
    <w:p w:rsidR="000F7952" w:rsidRPr="00120F9F" w:rsidRDefault="000F7952" w:rsidP="000F7952">
      <w:pPr>
        <w:tabs>
          <w:tab w:val="left" w:pos="1008"/>
        </w:tabs>
        <w:spacing w:line="40" w:lineRule="atLeast"/>
        <w:ind w:left="360"/>
        <w:jc w:val="both"/>
      </w:pPr>
      <w:r w:rsidRPr="00120F9F">
        <w:t>Игра «Продолжи сказку». Беседа по теме. Заучивание пословицы. Игра в пословицы. Беседа «Доброта, отзывчивость, скромность».</w:t>
      </w:r>
    </w:p>
    <w:p w:rsidR="000F7952" w:rsidRPr="000F7952" w:rsidRDefault="000F7952" w:rsidP="000F7952">
      <w:pPr>
        <w:tabs>
          <w:tab w:val="left" w:pos="1008"/>
        </w:tabs>
        <w:spacing w:line="40" w:lineRule="atLeast"/>
        <w:ind w:left="360"/>
        <w:jc w:val="both"/>
        <w:rPr>
          <w:b/>
          <w:i/>
        </w:rPr>
      </w:pPr>
      <w:r w:rsidRPr="00120F9F">
        <w:rPr>
          <w:i/>
        </w:rPr>
        <w:t xml:space="preserve"> </w:t>
      </w:r>
      <w:r w:rsidRPr="00120F9F">
        <w:rPr>
          <w:b/>
        </w:rPr>
        <w:t>Тема 4.</w:t>
      </w:r>
      <w:r w:rsidRPr="00120F9F">
        <w:rPr>
          <w:i/>
        </w:rPr>
        <w:t xml:space="preserve">  </w:t>
      </w:r>
      <w:r w:rsidRPr="000F7952">
        <w:rPr>
          <w:b/>
          <w:i/>
        </w:rPr>
        <w:t>Поможет ли нам обман.(1час)</w:t>
      </w:r>
    </w:p>
    <w:p w:rsidR="000F7952" w:rsidRPr="00120F9F" w:rsidRDefault="000F7952" w:rsidP="000F7952">
      <w:pPr>
        <w:tabs>
          <w:tab w:val="left" w:pos="1008"/>
        </w:tabs>
        <w:spacing w:line="40" w:lineRule="atLeast"/>
        <w:ind w:left="360"/>
        <w:jc w:val="both"/>
      </w:pPr>
      <w:r w:rsidRPr="00120F9F">
        <w:t>Беседа «Что такое ложь?». Игра «Продолжите рассказы». Творческая работа.</w:t>
      </w:r>
    </w:p>
    <w:p w:rsidR="000F7952" w:rsidRPr="000F7952" w:rsidRDefault="000F7952" w:rsidP="000F7952">
      <w:pPr>
        <w:spacing w:line="40" w:lineRule="atLeast"/>
        <w:ind w:left="360"/>
        <w:jc w:val="both"/>
        <w:rPr>
          <w:b/>
          <w:i/>
        </w:rPr>
      </w:pPr>
      <w:r w:rsidRPr="00120F9F">
        <w:rPr>
          <w:b/>
        </w:rPr>
        <w:t xml:space="preserve">Тема 5. </w:t>
      </w:r>
      <w:r w:rsidRPr="000F7952">
        <w:rPr>
          <w:b/>
          <w:i/>
        </w:rPr>
        <w:t>«Неправда – ложь» в пословицах и поговорках.(1час)</w:t>
      </w:r>
    </w:p>
    <w:p w:rsidR="000F7952" w:rsidRPr="00120F9F" w:rsidRDefault="000F7952" w:rsidP="000F7952">
      <w:pPr>
        <w:spacing w:line="40" w:lineRule="atLeast"/>
        <w:ind w:left="360"/>
        <w:jc w:val="both"/>
      </w:pPr>
      <w:r w:rsidRPr="00120F9F">
        <w:t xml:space="preserve">Чтение рассказа Л. Н. Толстого «Косточка». Беседа по </w:t>
      </w:r>
      <w:proofErr w:type="gramStart"/>
      <w:r w:rsidRPr="00120F9F">
        <w:t>прочитанному</w:t>
      </w:r>
      <w:proofErr w:type="gramEnd"/>
      <w:r w:rsidRPr="00120F9F">
        <w:t>. Заучивание слов. Заучивание пословиц о правде и лжи.</w:t>
      </w:r>
    </w:p>
    <w:p w:rsidR="000F7952" w:rsidRPr="000F7952" w:rsidRDefault="000F7952" w:rsidP="000F7952">
      <w:pPr>
        <w:tabs>
          <w:tab w:val="left" w:pos="1008"/>
        </w:tabs>
        <w:spacing w:line="40" w:lineRule="atLeast"/>
        <w:ind w:left="360"/>
        <w:jc w:val="both"/>
        <w:rPr>
          <w:b/>
          <w:i/>
        </w:rPr>
      </w:pPr>
      <w:r w:rsidRPr="00120F9F">
        <w:rPr>
          <w:b/>
        </w:rPr>
        <w:t>Тема 6</w:t>
      </w:r>
      <w:r w:rsidRPr="00120F9F">
        <w:t>.</w:t>
      </w:r>
      <w:r w:rsidRPr="00120F9F">
        <w:tab/>
      </w:r>
      <w:r w:rsidRPr="000F7952">
        <w:rPr>
          <w:b/>
          <w:i/>
        </w:rPr>
        <w:t>Надо ли прислушиваться к советам родителей.(1час)</w:t>
      </w:r>
    </w:p>
    <w:p w:rsidR="000F7952" w:rsidRPr="00120F9F" w:rsidRDefault="000F7952" w:rsidP="000F7952">
      <w:pPr>
        <w:tabs>
          <w:tab w:val="left" w:pos="1008"/>
        </w:tabs>
        <w:spacing w:line="40" w:lineRule="atLeast"/>
        <w:ind w:left="360"/>
        <w:jc w:val="both"/>
      </w:pPr>
      <w:r w:rsidRPr="00120F9F">
        <w:t xml:space="preserve">Беседа по теме. Анализ ситуаций на примере стихотворения С. Михалкова «Я ненавижу слово «спать». Творческая работа «Портрет родителей». Пожелание себе. Чтение и обсуждение отрывка из рассказа Е. </w:t>
      </w:r>
      <w:proofErr w:type="spellStart"/>
      <w:r w:rsidRPr="00120F9F">
        <w:t>Чарушина</w:t>
      </w:r>
      <w:proofErr w:type="spellEnd"/>
      <w:r w:rsidRPr="00120F9F">
        <w:t xml:space="preserve"> «Курочка».</w:t>
      </w:r>
    </w:p>
    <w:p w:rsidR="000F7952" w:rsidRPr="000F7952" w:rsidRDefault="000F7952" w:rsidP="000F7952">
      <w:pPr>
        <w:tabs>
          <w:tab w:val="left" w:pos="1008"/>
        </w:tabs>
        <w:spacing w:line="40" w:lineRule="atLeast"/>
        <w:ind w:left="360"/>
        <w:jc w:val="both"/>
        <w:rPr>
          <w:b/>
          <w:i/>
        </w:rPr>
      </w:pPr>
      <w:r w:rsidRPr="00120F9F">
        <w:rPr>
          <w:b/>
        </w:rPr>
        <w:t>Тема 7.</w:t>
      </w:r>
      <w:r w:rsidRPr="00120F9F">
        <w:tab/>
      </w:r>
      <w:r w:rsidRPr="000F7952">
        <w:rPr>
          <w:b/>
          <w:i/>
        </w:rPr>
        <w:t>Почему дети и родители не всегда понимают друг друга.(1час)</w:t>
      </w:r>
    </w:p>
    <w:p w:rsidR="000F7952" w:rsidRPr="00120F9F" w:rsidRDefault="000F7952" w:rsidP="000F7952">
      <w:pPr>
        <w:tabs>
          <w:tab w:val="left" w:pos="1008"/>
        </w:tabs>
        <w:spacing w:line="40" w:lineRule="atLeast"/>
        <w:ind w:left="360"/>
        <w:jc w:val="both"/>
      </w:pPr>
      <w:r w:rsidRPr="00120F9F">
        <w:t xml:space="preserve">Беседа по теме. Анализ рассказа М. Горького «Воробышек». Оздоровительная минутка. Игра «Почему нам запрещают?».  </w:t>
      </w:r>
    </w:p>
    <w:p w:rsidR="000F7952" w:rsidRPr="000F7952" w:rsidRDefault="000F7952" w:rsidP="000F7952">
      <w:pPr>
        <w:tabs>
          <w:tab w:val="left" w:pos="1008"/>
        </w:tabs>
        <w:spacing w:line="40" w:lineRule="atLeast"/>
        <w:ind w:left="360"/>
        <w:jc w:val="both"/>
        <w:rPr>
          <w:b/>
          <w:i/>
        </w:rPr>
      </w:pPr>
      <w:r w:rsidRPr="00120F9F">
        <w:rPr>
          <w:b/>
        </w:rPr>
        <w:t>Тема 8</w:t>
      </w:r>
      <w:r w:rsidRPr="00120F9F">
        <w:t>.</w:t>
      </w:r>
      <w:r w:rsidRPr="00120F9F">
        <w:tab/>
      </w:r>
      <w:r w:rsidRPr="000F7952">
        <w:rPr>
          <w:b/>
          <w:i/>
        </w:rPr>
        <w:t>Все ли желания выполнимы.(1час)\</w:t>
      </w:r>
    </w:p>
    <w:p w:rsidR="000F7952" w:rsidRPr="00120F9F" w:rsidRDefault="000F7952" w:rsidP="000F7952">
      <w:pPr>
        <w:tabs>
          <w:tab w:val="left" w:pos="1008"/>
        </w:tabs>
        <w:spacing w:line="40" w:lineRule="atLeast"/>
        <w:ind w:left="360"/>
        <w:jc w:val="both"/>
      </w:pPr>
      <w:r w:rsidRPr="00120F9F">
        <w:t xml:space="preserve">Беседа по теме. Анализ ситуаций в  стихотворениях «Две сестрички дружно жили» и А. </w:t>
      </w:r>
      <w:proofErr w:type="spellStart"/>
      <w:r w:rsidRPr="00120F9F">
        <w:t>Барто</w:t>
      </w:r>
      <w:proofErr w:type="spellEnd"/>
      <w:r w:rsidRPr="00120F9F">
        <w:t xml:space="preserve"> «Девочка - </w:t>
      </w:r>
      <w:proofErr w:type="spellStart"/>
      <w:r w:rsidRPr="00120F9F">
        <w:t>рёвушка</w:t>
      </w:r>
      <w:proofErr w:type="spellEnd"/>
      <w:r w:rsidRPr="00120F9F">
        <w:t>. Толкование пословиц и крылатых выражений.</w:t>
      </w:r>
    </w:p>
    <w:p w:rsidR="000F7952" w:rsidRPr="000F7952" w:rsidRDefault="000F7952" w:rsidP="000F7952">
      <w:pPr>
        <w:tabs>
          <w:tab w:val="left" w:pos="1008"/>
        </w:tabs>
        <w:spacing w:line="40" w:lineRule="atLeast"/>
        <w:ind w:left="360"/>
        <w:jc w:val="both"/>
        <w:rPr>
          <w:b/>
          <w:i/>
        </w:rPr>
      </w:pPr>
      <w:r w:rsidRPr="00120F9F">
        <w:rPr>
          <w:b/>
        </w:rPr>
        <w:t>Тема  9.</w:t>
      </w:r>
      <w:r w:rsidRPr="00120F9F">
        <w:tab/>
      </w:r>
      <w:r w:rsidRPr="000F7952">
        <w:rPr>
          <w:b/>
        </w:rPr>
        <w:t xml:space="preserve"> </w:t>
      </w:r>
      <w:r w:rsidRPr="000F7952">
        <w:rPr>
          <w:b/>
          <w:i/>
        </w:rPr>
        <w:t>Как воспитать в себе сдержанность.(1час)</w:t>
      </w:r>
    </w:p>
    <w:p w:rsidR="000F7952" w:rsidRPr="00120F9F" w:rsidRDefault="000F7952" w:rsidP="000F7952">
      <w:pPr>
        <w:tabs>
          <w:tab w:val="left" w:pos="1008"/>
        </w:tabs>
        <w:spacing w:line="40" w:lineRule="atLeast"/>
        <w:ind w:left="360"/>
        <w:jc w:val="both"/>
      </w:pPr>
      <w:r w:rsidRPr="00120F9F">
        <w:t>Беседа «Что такое каприз?». Игра «Проверь себя». Оздоровительная минутка. Работа с толковым словарем. Толкование пословиц.</w:t>
      </w:r>
    </w:p>
    <w:p w:rsidR="000F7952" w:rsidRPr="000F7952" w:rsidRDefault="000F7952" w:rsidP="000F7952">
      <w:pPr>
        <w:tabs>
          <w:tab w:val="left" w:pos="1008"/>
        </w:tabs>
        <w:spacing w:line="40" w:lineRule="atLeast"/>
        <w:ind w:left="360"/>
        <w:jc w:val="both"/>
        <w:rPr>
          <w:b/>
          <w:i/>
        </w:rPr>
      </w:pPr>
      <w:r w:rsidRPr="00120F9F">
        <w:rPr>
          <w:b/>
        </w:rPr>
        <w:t>Тема10- 11</w:t>
      </w:r>
      <w:r w:rsidRPr="00120F9F">
        <w:t xml:space="preserve">. </w:t>
      </w:r>
      <w:r w:rsidRPr="000F7952">
        <w:rPr>
          <w:b/>
          <w:i/>
        </w:rPr>
        <w:t>Как отучить себя от вредных привычек.(2часа)</w:t>
      </w:r>
    </w:p>
    <w:p w:rsidR="000F7952" w:rsidRPr="00120F9F" w:rsidRDefault="000F7952" w:rsidP="000F7952">
      <w:pPr>
        <w:tabs>
          <w:tab w:val="left" w:pos="1008"/>
        </w:tabs>
        <w:spacing w:line="40" w:lineRule="atLeast"/>
        <w:ind w:left="360"/>
        <w:jc w:val="both"/>
      </w:pPr>
      <w:r w:rsidRPr="00120F9F">
        <w:t xml:space="preserve">Анализ ситуации в стихотворении С. Михалкова «Пятерня! Пятерня!». Беседа по теме «Вредные привычки». Составление памятки «Это полезно знать!». Повторение основного девиза. Работа со стихотворением Г. </w:t>
      </w:r>
      <w:proofErr w:type="spellStart"/>
      <w:r w:rsidRPr="00120F9F">
        <w:t>Остера</w:t>
      </w:r>
      <w:proofErr w:type="spellEnd"/>
      <w:r w:rsidRPr="00120F9F">
        <w:t xml:space="preserve"> «Нет приятнее занятья…». Заучивание слов. Игра «Давай поговорим». Чтение стихотворений на тему занятия.</w:t>
      </w:r>
    </w:p>
    <w:p w:rsidR="000F7952" w:rsidRPr="000F7952" w:rsidRDefault="000F7952" w:rsidP="000F7952">
      <w:pPr>
        <w:tabs>
          <w:tab w:val="left" w:pos="1008"/>
        </w:tabs>
        <w:spacing w:line="40" w:lineRule="atLeast"/>
        <w:ind w:left="360"/>
        <w:jc w:val="both"/>
        <w:rPr>
          <w:b/>
          <w:i/>
        </w:rPr>
      </w:pPr>
      <w:r w:rsidRPr="00120F9F">
        <w:rPr>
          <w:b/>
        </w:rPr>
        <w:t>Тема12.</w:t>
      </w:r>
      <w:r w:rsidRPr="00120F9F">
        <w:tab/>
        <w:t xml:space="preserve"> </w:t>
      </w:r>
      <w:r w:rsidRPr="000F7952">
        <w:rPr>
          <w:b/>
          <w:i/>
        </w:rPr>
        <w:t>Я принимаю подарок.(1час)</w:t>
      </w:r>
    </w:p>
    <w:p w:rsidR="000F7952" w:rsidRPr="00120F9F" w:rsidRDefault="000F7952" w:rsidP="000F7952">
      <w:pPr>
        <w:tabs>
          <w:tab w:val="left" w:pos="1008"/>
        </w:tabs>
        <w:spacing w:line="40" w:lineRule="atLeast"/>
        <w:ind w:left="360"/>
        <w:jc w:val="both"/>
      </w:pPr>
      <w:r w:rsidRPr="00120F9F">
        <w:t xml:space="preserve">Беседа по теме. Игра «Закончите предложение».  Анализ ситуации в стихотворении Г </w:t>
      </w:r>
      <w:proofErr w:type="spellStart"/>
      <w:r w:rsidRPr="00120F9F">
        <w:t>Остера</w:t>
      </w:r>
      <w:proofErr w:type="spellEnd"/>
      <w:r w:rsidRPr="00120F9F">
        <w:t xml:space="preserve"> «Если ты пришел на елку…» и Н. Носова «Письмо Незнайки». Составление памятки «Это полезно помнить!». Игра «Подбери слова благодарности».</w:t>
      </w:r>
    </w:p>
    <w:p w:rsidR="000F7952" w:rsidRPr="000F7952" w:rsidRDefault="000F7952" w:rsidP="000F7952">
      <w:pPr>
        <w:tabs>
          <w:tab w:val="left" w:pos="1008"/>
        </w:tabs>
        <w:spacing w:line="40" w:lineRule="atLeast"/>
        <w:ind w:left="360"/>
        <w:jc w:val="both"/>
        <w:rPr>
          <w:b/>
          <w:i/>
        </w:rPr>
      </w:pPr>
      <w:r w:rsidRPr="00120F9F">
        <w:rPr>
          <w:b/>
        </w:rPr>
        <w:t>Тема13.</w:t>
      </w:r>
      <w:r w:rsidRPr="00120F9F">
        <w:tab/>
      </w:r>
      <w:r w:rsidRPr="000F7952">
        <w:rPr>
          <w:b/>
        </w:rPr>
        <w:t xml:space="preserve"> </w:t>
      </w:r>
      <w:r w:rsidRPr="000F7952">
        <w:rPr>
          <w:b/>
          <w:i/>
        </w:rPr>
        <w:t>Я дарю подарки.(1час)</w:t>
      </w:r>
    </w:p>
    <w:p w:rsidR="000F7952" w:rsidRPr="00120F9F" w:rsidRDefault="000F7952" w:rsidP="000F7952">
      <w:pPr>
        <w:tabs>
          <w:tab w:val="left" w:pos="1008"/>
        </w:tabs>
        <w:spacing w:line="40" w:lineRule="atLeast"/>
        <w:ind w:left="360"/>
        <w:jc w:val="both"/>
      </w:pPr>
      <w:r w:rsidRPr="00120F9F">
        <w:t>Беседа по теме. Анализ ситуации из песни</w:t>
      </w:r>
      <w:proofErr w:type="gramStart"/>
      <w:r w:rsidRPr="00120F9F">
        <w:t xml:space="preserve"> Э</w:t>
      </w:r>
      <w:proofErr w:type="gramEnd"/>
      <w:r w:rsidRPr="00120F9F">
        <w:t xml:space="preserve"> Успенского «У нашей мамы праздник» и  стихотворении Г </w:t>
      </w:r>
      <w:proofErr w:type="spellStart"/>
      <w:r w:rsidRPr="00120F9F">
        <w:t>Остера</w:t>
      </w:r>
      <w:proofErr w:type="spellEnd"/>
      <w:r w:rsidRPr="00120F9F">
        <w:t xml:space="preserve"> «Если друг на день рожденья…». Ввод понятия «эмоция» и его происхождение. Игра «Выбери ответ».  Составление памятки «Это полезно знать!».</w:t>
      </w:r>
    </w:p>
    <w:p w:rsidR="000F7952" w:rsidRPr="00120F9F" w:rsidRDefault="000F7952" w:rsidP="000F7952">
      <w:pPr>
        <w:tabs>
          <w:tab w:val="left" w:pos="1008"/>
        </w:tabs>
        <w:spacing w:line="40" w:lineRule="atLeast"/>
        <w:ind w:left="360"/>
        <w:jc w:val="both"/>
        <w:rPr>
          <w:i/>
        </w:rPr>
      </w:pPr>
      <w:r w:rsidRPr="00120F9F">
        <w:rPr>
          <w:b/>
        </w:rPr>
        <w:lastRenderedPageBreak/>
        <w:t>Тема 14.</w:t>
      </w:r>
      <w:r w:rsidRPr="00120F9F">
        <w:t xml:space="preserve"> </w:t>
      </w:r>
      <w:r w:rsidRPr="000F7952">
        <w:rPr>
          <w:b/>
          <w:i/>
        </w:rPr>
        <w:t>Наказание. (1час)</w:t>
      </w:r>
    </w:p>
    <w:p w:rsidR="000F7952" w:rsidRPr="00120F9F" w:rsidRDefault="000F7952" w:rsidP="000F7952">
      <w:pPr>
        <w:tabs>
          <w:tab w:val="left" w:pos="1008"/>
        </w:tabs>
        <w:spacing w:line="40" w:lineRule="atLeast"/>
        <w:ind w:left="360"/>
        <w:jc w:val="both"/>
      </w:pPr>
      <w:r w:rsidRPr="00120F9F">
        <w:t>Беседа по теме. Анализ ситуаций в стихотворении «Мальчик нарядный в гости идет» и стихотворении</w:t>
      </w:r>
      <w:proofErr w:type="gramStart"/>
      <w:r w:rsidRPr="00120F9F">
        <w:t xml:space="preserve"> Э</w:t>
      </w:r>
      <w:proofErr w:type="gramEnd"/>
      <w:r w:rsidRPr="00120F9F">
        <w:t xml:space="preserve"> </w:t>
      </w:r>
      <w:proofErr w:type="spellStart"/>
      <w:r w:rsidRPr="00120F9F">
        <w:t>Мошковской</w:t>
      </w:r>
      <w:proofErr w:type="spellEnd"/>
      <w:r w:rsidRPr="00120F9F">
        <w:t xml:space="preserve"> «Я ушел в свою обиду». Творческая работа.</w:t>
      </w:r>
    </w:p>
    <w:p w:rsidR="000F7952" w:rsidRPr="000F7952" w:rsidRDefault="000F7952" w:rsidP="000F7952">
      <w:pPr>
        <w:tabs>
          <w:tab w:val="left" w:pos="1008"/>
        </w:tabs>
        <w:spacing w:line="40" w:lineRule="atLeast"/>
        <w:ind w:left="360"/>
        <w:jc w:val="both"/>
        <w:rPr>
          <w:b/>
          <w:i/>
        </w:rPr>
      </w:pPr>
      <w:r w:rsidRPr="00120F9F">
        <w:rPr>
          <w:b/>
        </w:rPr>
        <w:t>Тема 15.</w:t>
      </w:r>
      <w:r w:rsidRPr="00120F9F">
        <w:t xml:space="preserve"> </w:t>
      </w:r>
      <w:r w:rsidRPr="000F7952">
        <w:rPr>
          <w:b/>
          <w:i/>
        </w:rPr>
        <w:t>Одежда. (1час)</w:t>
      </w:r>
    </w:p>
    <w:p w:rsidR="000F7952" w:rsidRPr="00120F9F" w:rsidRDefault="000F7952" w:rsidP="000F7952">
      <w:pPr>
        <w:tabs>
          <w:tab w:val="left" w:pos="1008"/>
        </w:tabs>
        <w:spacing w:line="40" w:lineRule="atLeast"/>
        <w:ind w:left="360"/>
        <w:jc w:val="both"/>
      </w:pPr>
      <w:r w:rsidRPr="00120F9F">
        <w:t>Беседа по теме. Игра «Кто больше знает?». Игра «Закончи фразу». Толкование пословицы. Игра «Найди правильный ответ». Анализ ситуации в стихотворении</w:t>
      </w:r>
      <w:proofErr w:type="gramStart"/>
      <w:r w:rsidRPr="00120F9F">
        <w:t xml:space="preserve"> Э</w:t>
      </w:r>
      <w:proofErr w:type="gramEnd"/>
      <w:r w:rsidRPr="00120F9F">
        <w:t xml:space="preserve"> </w:t>
      </w:r>
      <w:proofErr w:type="spellStart"/>
      <w:r w:rsidRPr="00120F9F">
        <w:t>Мошковской</w:t>
      </w:r>
      <w:proofErr w:type="spellEnd"/>
      <w:r w:rsidRPr="00120F9F">
        <w:t xml:space="preserve"> «Смотрите, в каком я платьице!». Обсуждение  высказывания  А. П. Чехова.</w:t>
      </w:r>
    </w:p>
    <w:p w:rsidR="000F7952" w:rsidRPr="000F7952" w:rsidRDefault="000F7952" w:rsidP="000F7952">
      <w:pPr>
        <w:tabs>
          <w:tab w:val="left" w:pos="1008"/>
        </w:tabs>
        <w:spacing w:line="40" w:lineRule="atLeast"/>
        <w:ind w:left="360"/>
        <w:jc w:val="both"/>
        <w:rPr>
          <w:b/>
          <w:i/>
        </w:rPr>
      </w:pPr>
      <w:r w:rsidRPr="00120F9F">
        <w:rPr>
          <w:b/>
        </w:rPr>
        <w:t>Тема 16.</w:t>
      </w:r>
      <w:r w:rsidRPr="00120F9F">
        <w:t xml:space="preserve"> </w:t>
      </w:r>
      <w:r w:rsidRPr="000F7952">
        <w:rPr>
          <w:b/>
          <w:i/>
        </w:rPr>
        <w:t>Ответственное поведение. (1час)</w:t>
      </w:r>
    </w:p>
    <w:p w:rsidR="000F7952" w:rsidRPr="00120F9F" w:rsidRDefault="000F7952" w:rsidP="000F7952">
      <w:pPr>
        <w:tabs>
          <w:tab w:val="left" w:pos="1008"/>
        </w:tabs>
        <w:spacing w:line="40" w:lineRule="atLeast"/>
        <w:ind w:left="360"/>
        <w:jc w:val="both"/>
      </w:pPr>
      <w:r w:rsidRPr="00120F9F">
        <w:t>Беседа по теме.  Игра «Закончите высказывание». Составление памятки «Правила поведения с незнакомыми людьми». Чтение стихов «Азбука безопасности». Анализ ситуации по отрывку из рассказа А. Раскина «Как папа опаздывал».</w:t>
      </w:r>
    </w:p>
    <w:p w:rsidR="000F7952" w:rsidRPr="000F7952" w:rsidRDefault="000F7952" w:rsidP="000F7952">
      <w:pPr>
        <w:tabs>
          <w:tab w:val="left" w:pos="1008"/>
        </w:tabs>
        <w:spacing w:line="40" w:lineRule="atLeast"/>
        <w:ind w:left="360"/>
        <w:jc w:val="both"/>
        <w:rPr>
          <w:b/>
        </w:rPr>
      </w:pPr>
      <w:r w:rsidRPr="00120F9F">
        <w:rPr>
          <w:b/>
        </w:rPr>
        <w:t xml:space="preserve">Тема 17. </w:t>
      </w:r>
      <w:r w:rsidRPr="000F7952">
        <w:rPr>
          <w:b/>
          <w:i/>
        </w:rPr>
        <w:t>Боль. (1час)</w:t>
      </w:r>
    </w:p>
    <w:p w:rsidR="000F7952" w:rsidRPr="00120F9F" w:rsidRDefault="000F7952" w:rsidP="000F7952">
      <w:pPr>
        <w:tabs>
          <w:tab w:val="left" w:pos="1008"/>
        </w:tabs>
        <w:spacing w:line="40" w:lineRule="atLeast"/>
        <w:ind w:left="360"/>
        <w:jc w:val="both"/>
      </w:pPr>
      <w:r w:rsidRPr="00120F9F">
        <w:t xml:space="preserve">Разгадывание кроссворда. Беседа по теме. Анализ ситуаций в стихотворении О. </w:t>
      </w:r>
      <w:proofErr w:type="spellStart"/>
      <w:r w:rsidRPr="00120F9F">
        <w:t>Дриза</w:t>
      </w:r>
      <w:proofErr w:type="spellEnd"/>
      <w:r w:rsidRPr="00120F9F">
        <w:t xml:space="preserve"> «Шип в мою ладонь впился…». Игра «Закончите фразу».</w:t>
      </w:r>
    </w:p>
    <w:p w:rsidR="000F7952" w:rsidRPr="000F7952" w:rsidRDefault="000F7952" w:rsidP="000F7952">
      <w:pPr>
        <w:tabs>
          <w:tab w:val="left" w:pos="1008"/>
        </w:tabs>
        <w:spacing w:line="40" w:lineRule="atLeast"/>
        <w:ind w:left="360"/>
        <w:jc w:val="both"/>
        <w:rPr>
          <w:b/>
          <w:i/>
        </w:rPr>
      </w:pPr>
      <w:r w:rsidRPr="00120F9F">
        <w:rPr>
          <w:b/>
        </w:rPr>
        <w:t>Тема 18.</w:t>
      </w:r>
      <w:r w:rsidRPr="00120F9F">
        <w:t xml:space="preserve"> </w:t>
      </w:r>
      <w:r w:rsidRPr="000F7952">
        <w:rPr>
          <w:b/>
          <w:i/>
        </w:rPr>
        <w:t>Сервировка стола. (1час)</w:t>
      </w:r>
    </w:p>
    <w:p w:rsidR="000F7952" w:rsidRPr="00120F9F" w:rsidRDefault="000F7952" w:rsidP="000F7952">
      <w:pPr>
        <w:tabs>
          <w:tab w:val="left" w:pos="1008"/>
        </w:tabs>
        <w:spacing w:line="40" w:lineRule="atLeast"/>
        <w:ind w:left="360"/>
        <w:jc w:val="both"/>
      </w:pPr>
      <w:r w:rsidRPr="00120F9F">
        <w:t>Беседа по теме. Разгадывание кроссворда. Работа над правильным правописанием и произношением слова «аппетит». Беседа «Как правильно накрыть стол». Практическая работа по этой теме. Беседа «Мы идем в кафе».</w:t>
      </w:r>
    </w:p>
    <w:p w:rsidR="000F7952" w:rsidRPr="000F7952" w:rsidRDefault="000F7952" w:rsidP="000F7952">
      <w:pPr>
        <w:tabs>
          <w:tab w:val="left" w:pos="1008"/>
        </w:tabs>
        <w:spacing w:line="40" w:lineRule="atLeast"/>
        <w:ind w:left="360"/>
        <w:jc w:val="both"/>
        <w:rPr>
          <w:b/>
          <w:i/>
        </w:rPr>
      </w:pPr>
      <w:r w:rsidRPr="00120F9F">
        <w:rPr>
          <w:b/>
        </w:rPr>
        <w:t>Тема 19.</w:t>
      </w:r>
      <w:r w:rsidRPr="00120F9F">
        <w:t xml:space="preserve"> </w:t>
      </w:r>
      <w:r w:rsidRPr="000F7952">
        <w:rPr>
          <w:b/>
          <w:i/>
        </w:rPr>
        <w:t>Правила поведения за столом. (1час)</w:t>
      </w:r>
    </w:p>
    <w:p w:rsidR="000F7952" w:rsidRPr="00120F9F" w:rsidRDefault="000F7952" w:rsidP="000F7952">
      <w:pPr>
        <w:tabs>
          <w:tab w:val="left" w:pos="1008"/>
        </w:tabs>
        <w:spacing w:line="40" w:lineRule="atLeast"/>
        <w:ind w:left="360"/>
        <w:jc w:val="both"/>
      </w:pPr>
      <w:r w:rsidRPr="00120F9F">
        <w:t xml:space="preserve">Беседа по теме. Анализ ситуации в стихотворении З. Александровой «Ложкою мешая, сердится Танюшка…» Работа над правилами поведения за столом. Анализ ситуации в стихотворении  Г. </w:t>
      </w:r>
      <w:proofErr w:type="spellStart"/>
      <w:r w:rsidRPr="00120F9F">
        <w:t>Остера</w:t>
      </w:r>
      <w:proofErr w:type="spellEnd"/>
      <w:r w:rsidRPr="00120F9F">
        <w:t xml:space="preserve"> «От знакомых уходя…»</w:t>
      </w:r>
    </w:p>
    <w:p w:rsidR="000F7952" w:rsidRPr="000F7952" w:rsidRDefault="000F7952" w:rsidP="000F7952">
      <w:pPr>
        <w:tabs>
          <w:tab w:val="left" w:pos="1008"/>
        </w:tabs>
        <w:spacing w:line="40" w:lineRule="atLeast"/>
        <w:ind w:left="360"/>
        <w:jc w:val="both"/>
        <w:rPr>
          <w:b/>
          <w:i/>
        </w:rPr>
      </w:pPr>
      <w:r w:rsidRPr="00120F9F">
        <w:rPr>
          <w:b/>
        </w:rPr>
        <w:t>Тема 20.</w:t>
      </w:r>
      <w:r w:rsidRPr="00120F9F">
        <w:t xml:space="preserve"> </w:t>
      </w:r>
      <w:r w:rsidRPr="000F7952">
        <w:rPr>
          <w:b/>
          <w:i/>
        </w:rPr>
        <w:t>Ты идешь в гости . (1час)</w:t>
      </w:r>
    </w:p>
    <w:p w:rsidR="000F7952" w:rsidRPr="00120F9F" w:rsidRDefault="000F7952" w:rsidP="000F7952">
      <w:pPr>
        <w:tabs>
          <w:tab w:val="left" w:pos="1008"/>
        </w:tabs>
        <w:spacing w:line="40" w:lineRule="atLeast"/>
        <w:ind w:left="360"/>
        <w:jc w:val="both"/>
      </w:pPr>
      <w:r w:rsidRPr="00120F9F">
        <w:t>Анализ ситуаций. Беседа по теме. Составление приглашений. Составление памятки «В гости надо приходить…»</w:t>
      </w:r>
    </w:p>
    <w:p w:rsidR="000F7952" w:rsidRPr="000F7952" w:rsidRDefault="000F7952" w:rsidP="000F7952">
      <w:pPr>
        <w:tabs>
          <w:tab w:val="left" w:pos="1008"/>
        </w:tabs>
        <w:spacing w:line="40" w:lineRule="atLeast"/>
        <w:ind w:left="360"/>
        <w:jc w:val="both"/>
        <w:rPr>
          <w:b/>
          <w:i/>
        </w:rPr>
      </w:pPr>
      <w:r w:rsidRPr="00120F9F">
        <w:rPr>
          <w:b/>
        </w:rPr>
        <w:t xml:space="preserve">Тема 21. </w:t>
      </w:r>
      <w:r w:rsidRPr="000F7952">
        <w:rPr>
          <w:b/>
          <w:i/>
        </w:rPr>
        <w:t>Как вести себя в транспорте и на улице. (1час)</w:t>
      </w:r>
    </w:p>
    <w:p w:rsidR="000F7952" w:rsidRPr="00120F9F" w:rsidRDefault="000F7952" w:rsidP="000F7952">
      <w:pPr>
        <w:tabs>
          <w:tab w:val="left" w:pos="1008"/>
        </w:tabs>
        <w:spacing w:line="40" w:lineRule="atLeast"/>
        <w:ind w:left="360"/>
        <w:jc w:val="both"/>
      </w:pPr>
      <w:r w:rsidRPr="00120F9F">
        <w:t xml:space="preserve">Беседа по теме. Составление памятки «О правилах поведения в транспорте, на улице». Чтение стихотворений «Азбука поведения». Игра «Выбери правильный  ответ». </w:t>
      </w:r>
    </w:p>
    <w:p w:rsidR="000F7952" w:rsidRPr="000F7952" w:rsidRDefault="000F7952" w:rsidP="000F7952">
      <w:pPr>
        <w:tabs>
          <w:tab w:val="left" w:pos="1008"/>
        </w:tabs>
        <w:spacing w:line="40" w:lineRule="atLeast"/>
        <w:ind w:left="360"/>
        <w:jc w:val="both"/>
        <w:rPr>
          <w:b/>
          <w:i/>
        </w:rPr>
      </w:pPr>
      <w:r w:rsidRPr="00120F9F">
        <w:rPr>
          <w:b/>
        </w:rPr>
        <w:t xml:space="preserve">Тема 22. </w:t>
      </w:r>
      <w:r w:rsidRPr="000F7952">
        <w:rPr>
          <w:b/>
          <w:i/>
        </w:rPr>
        <w:t xml:space="preserve">Как вести себя в театре, кино, школе. (1час) </w:t>
      </w:r>
    </w:p>
    <w:p w:rsidR="000F7952" w:rsidRPr="00120F9F" w:rsidRDefault="000F7952" w:rsidP="000F7952">
      <w:pPr>
        <w:tabs>
          <w:tab w:val="left" w:pos="1008"/>
        </w:tabs>
        <w:spacing w:line="40" w:lineRule="atLeast"/>
        <w:ind w:left="360"/>
        <w:jc w:val="both"/>
      </w:pPr>
      <w:r w:rsidRPr="00120F9F">
        <w:t xml:space="preserve">Беседа по теме. Анализ ситуации в стихотворении А. </w:t>
      </w:r>
      <w:proofErr w:type="spellStart"/>
      <w:r w:rsidRPr="00120F9F">
        <w:t>Барто</w:t>
      </w:r>
      <w:proofErr w:type="spellEnd"/>
      <w:r w:rsidRPr="00120F9F">
        <w:t xml:space="preserve"> «В театре». Игра «Найди правильный ответ». Беседа «Правила поведения в общественных местах, школе, в детском саду, на игровой площадке».</w:t>
      </w:r>
    </w:p>
    <w:p w:rsidR="000F7952" w:rsidRPr="000F7952" w:rsidRDefault="000F7952" w:rsidP="000F7952">
      <w:pPr>
        <w:tabs>
          <w:tab w:val="left" w:pos="1008"/>
        </w:tabs>
        <w:spacing w:line="40" w:lineRule="atLeast"/>
        <w:ind w:left="360"/>
        <w:jc w:val="both"/>
        <w:rPr>
          <w:b/>
          <w:i/>
        </w:rPr>
      </w:pPr>
      <w:r w:rsidRPr="00120F9F">
        <w:rPr>
          <w:b/>
        </w:rPr>
        <w:t xml:space="preserve">Тема 23. </w:t>
      </w:r>
      <w:r w:rsidRPr="000F7952">
        <w:rPr>
          <w:b/>
          <w:i/>
        </w:rPr>
        <w:t>Умеем ли мы вежливо обращаться. (1час)</w:t>
      </w:r>
    </w:p>
    <w:p w:rsidR="000F7952" w:rsidRPr="00120F9F" w:rsidRDefault="000F7952" w:rsidP="000F7952">
      <w:pPr>
        <w:tabs>
          <w:tab w:val="left" w:pos="1008"/>
        </w:tabs>
        <w:spacing w:line="40" w:lineRule="atLeast"/>
        <w:ind w:left="360"/>
        <w:jc w:val="both"/>
      </w:pPr>
      <w:r w:rsidRPr="00120F9F">
        <w:t xml:space="preserve">Беседа по теме. Игра «Комплимент». Анализ ситуации. Беседа «Умей правильно отказаться от предложения». Чтение стихотворений о «волшебных» словах. </w:t>
      </w:r>
    </w:p>
    <w:p w:rsidR="000F7952" w:rsidRPr="000F7952" w:rsidRDefault="000F7952" w:rsidP="000F7952">
      <w:pPr>
        <w:tabs>
          <w:tab w:val="left" w:pos="1008"/>
        </w:tabs>
        <w:spacing w:line="40" w:lineRule="atLeast"/>
        <w:ind w:left="360"/>
        <w:jc w:val="both"/>
        <w:rPr>
          <w:b/>
          <w:i/>
        </w:rPr>
      </w:pPr>
      <w:r w:rsidRPr="00120F9F">
        <w:rPr>
          <w:b/>
        </w:rPr>
        <w:t xml:space="preserve">Тема 24. </w:t>
      </w:r>
      <w:r w:rsidRPr="000F7952">
        <w:rPr>
          <w:b/>
          <w:i/>
        </w:rPr>
        <w:t>Умеем ли мы разговаривать по телефону. (1час)</w:t>
      </w:r>
    </w:p>
    <w:p w:rsidR="000F7952" w:rsidRPr="00120F9F" w:rsidRDefault="000F7952" w:rsidP="000F7952">
      <w:pPr>
        <w:tabs>
          <w:tab w:val="left" w:pos="1008"/>
        </w:tabs>
        <w:spacing w:line="40" w:lineRule="atLeast"/>
        <w:ind w:left="360"/>
        <w:jc w:val="both"/>
      </w:pPr>
      <w:r w:rsidRPr="00120F9F">
        <w:t xml:space="preserve">Беседа по теме. Игра «Телефон».  Составление  памятки «Правила ведения телефонного разговора». Игра «Комплимент». </w:t>
      </w:r>
    </w:p>
    <w:p w:rsidR="000F7952" w:rsidRPr="000F7952" w:rsidRDefault="000F7952" w:rsidP="000F7952">
      <w:pPr>
        <w:tabs>
          <w:tab w:val="left" w:pos="1008"/>
        </w:tabs>
        <w:spacing w:line="40" w:lineRule="atLeast"/>
        <w:ind w:left="360"/>
        <w:jc w:val="both"/>
        <w:rPr>
          <w:b/>
          <w:i/>
        </w:rPr>
      </w:pPr>
      <w:r w:rsidRPr="00120F9F">
        <w:rPr>
          <w:b/>
        </w:rPr>
        <w:t>Тема 25.</w:t>
      </w:r>
      <w:r w:rsidRPr="00120F9F">
        <w:rPr>
          <w:i/>
        </w:rPr>
        <w:t xml:space="preserve"> </w:t>
      </w:r>
      <w:r w:rsidRPr="000F7952">
        <w:rPr>
          <w:b/>
          <w:i/>
        </w:rPr>
        <w:t>Помоги себе сам. (1час)</w:t>
      </w:r>
    </w:p>
    <w:p w:rsidR="000F7952" w:rsidRPr="00120F9F" w:rsidRDefault="000F7952" w:rsidP="000F7952">
      <w:pPr>
        <w:tabs>
          <w:tab w:val="left" w:pos="1008"/>
        </w:tabs>
        <w:spacing w:line="40" w:lineRule="atLeast"/>
        <w:ind w:left="360"/>
        <w:jc w:val="both"/>
      </w:pPr>
      <w:r w:rsidRPr="00120F9F">
        <w:t xml:space="preserve">Анализ ситуации в стихотворении И. </w:t>
      </w:r>
      <w:proofErr w:type="spellStart"/>
      <w:r w:rsidRPr="00120F9F">
        <w:t>Токмаковой</w:t>
      </w:r>
      <w:proofErr w:type="spellEnd"/>
      <w:r w:rsidRPr="00120F9F">
        <w:t xml:space="preserve"> «Скоро в школу». Работа с мудрыми мыслями. Беседа по теме. Чтение  и анализ стихотворения С. Маршака «Кот и </w:t>
      </w:r>
      <w:proofErr w:type="gramStart"/>
      <w:r w:rsidRPr="00120F9F">
        <w:t>лодыри</w:t>
      </w:r>
      <w:proofErr w:type="gramEnd"/>
      <w:r w:rsidRPr="00120F9F">
        <w:t xml:space="preserve">». Анализ ситуации в стихотворении  Г. </w:t>
      </w:r>
      <w:proofErr w:type="spellStart"/>
      <w:r w:rsidRPr="00120F9F">
        <w:t>Остера</w:t>
      </w:r>
      <w:proofErr w:type="spellEnd"/>
      <w:r w:rsidRPr="00120F9F">
        <w:t xml:space="preserve"> «Если друг твой самый лучший…» Игра «Закончи предложения».</w:t>
      </w:r>
    </w:p>
    <w:p w:rsidR="000F7952" w:rsidRPr="000F7952" w:rsidRDefault="000F7952" w:rsidP="000F7952">
      <w:pPr>
        <w:tabs>
          <w:tab w:val="left" w:pos="1008"/>
        </w:tabs>
        <w:spacing w:line="40" w:lineRule="atLeast"/>
        <w:ind w:left="360"/>
        <w:jc w:val="both"/>
        <w:rPr>
          <w:b/>
          <w:i/>
        </w:rPr>
      </w:pPr>
      <w:r w:rsidRPr="00120F9F">
        <w:rPr>
          <w:b/>
        </w:rPr>
        <w:t xml:space="preserve">Тема 26. </w:t>
      </w:r>
      <w:r w:rsidRPr="000F7952">
        <w:rPr>
          <w:b/>
          <w:i/>
        </w:rPr>
        <w:t>Умей организовать свой досуг. (1час)</w:t>
      </w:r>
    </w:p>
    <w:p w:rsidR="000F7952" w:rsidRPr="00120F9F" w:rsidRDefault="000F7952" w:rsidP="000F7952">
      <w:pPr>
        <w:tabs>
          <w:tab w:val="left" w:pos="1008"/>
        </w:tabs>
        <w:spacing w:line="40" w:lineRule="atLeast"/>
        <w:ind w:left="360"/>
        <w:jc w:val="both"/>
      </w:pPr>
      <w:r w:rsidRPr="00120F9F">
        <w:t>Беседа по теме. Стихотворный монтаж. Игра «Давай поговорим». Анализ ситуации  в потешных сказках (по мотивам русского фольклора).</w:t>
      </w:r>
    </w:p>
    <w:p w:rsidR="000F7952" w:rsidRPr="000F7952" w:rsidRDefault="000F7952" w:rsidP="000F7952">
      <w:pPr>
        <w:tabs>
          <w:tab w:val="left" w:pos="1008"/>
        </w:tabs>
        <w:spacing w:line="40" w:lineRule="atLeast"/>
        <w:ind w:left="360"/>
        <w:jc w:val="both"/>
        <w:rPr>
          <w:b/>
          <w:i/>
        </w:rPr>
      </w:pPr>
      <w:r w:rsidRPr="00120F9F">
        <w:rPr>
          <w:b/>
        </w:rPr>
        <w:t xml:space="preserve">Тема 27. </w:t>
      </w:r>
      <w:r w:rsidRPr="000F7952">
        <w:rPr>
          <w:b/>
          <w:i/>
        </w:rPr>
        <w:t>Что такое дружба. (1час)</w:t>
      </w:r>
    </w:p>
    <w:p w:rsidR="000F7952" w:rsidRPr="00120F9F" w:rsidRDefault="000F7952" w:rsidP="000F7952">
      <w:pPr>
        <w:tabs>
          <w:tab w:val="left" w:pos="1008"/>
        </w:tabs>
        <w:spacing w:line="40" w:lineRule="atLeast"/>
        <w:ind w:left="360"/>
        <w:jc w:val="both"/>
      </w:pPr>
      <w:r w:rsidRPr="00120F9F">
        <w:t xml:space="preserve">Беседа по теме. Работа с пословицами. Игра «Закончи рассказ». Игра «Хочу быть». Чтение стихотворения П. Синявского «Ветерок с березкой шепчется». Анализ ситуации в рассказе Л. Н. Толстого «Отец и сыновья». </w:t>
      </w:r>
    </w:p>
    <w:p w:rsidR="000F7952" w:rsidRPr="000F7952" w:rsidRDefault="000F7952" w:rsidP="000F7952">
      <w:pPr>
        <w:tabs>
          <w:tab w:val="left" w:pos="1008"/>
        </w:tabs>
        <w:spacing w:line="40" w:lineRule="atLeast"/>
        <w:ind w:left="360"/>
        <w:jc w:val="both"/>
        <w:rPr>
          <w:b/>
          <w:i/>
        </w:rPr>
      </w:pPr>
      <w:r w:rsidRPr="00120F9F">
        <w:rPr>
          <w:b/>
        </w:rPr>
        <w:t xml:space="preserve">Тема 28. </w:t>
      </w:r>
      <w:r w:rsidRPr="000F7952">
        <w:rPr>
          <w:b/>
          <w:i/>
        </w:rPr>
        <w:t>Кто может считаться настоящим другом. (1час)</w:t>
      </w:r>
    </w:p>
    <w:p w:rsidR="000F7952" w:rsidRPr="00120F9F" w:rsidRDefault="000F7952" w:rsidP="000F7952">
      <w:pPr>
        <w:tabs>
          <w:tab w:val="left" w:pos="1008"/>
        </w:tabs>
        <w:spacing w:line="40" w:lineRule="atLeast"/>
        <w:ind w:left="360"/>
        <w:jc w:val="both"/>
      </w:pPr>
      <w:r w:rsidRPr="00120F9F">
        <w:lastRenderedPageBreak/>
        <w:t>Беседа по теме. Чтение и анализ  отрывка из рассказа В. Осеевой «Долг». Игра «Продолжи предложение». Анализ ситуации в стихотворении А. Шалыгина «Настроение упало». Игра «Любит - не любит». Анализ выражения А. Экзюпери  «Ты всегда в ответе за тех, кого приручил…»</w:t>
      </w:r>
    </w:p>
    <w:p w:rsidR="000F7952" w:rsidRPr="000F7952" w:rsidRDefault="000F7952" w:rsidP="000F7952">
      <w:pPr>
        <w:tabs>
          <w:tab w:val="left" w:pos="1008"/>
        </w:tabs>
        <w:spacing w:line="40" w:lineRule="atLeast"/>
        <w:ind w:left="360"/>
        <w:jc w:val="both"/>
        <w:rPr>
          <w:b/>
          <w:i/>
        </w:rPr>
      </w:pPr>
      <w:r w:rsidRPr="00120F9F">
        <w:rPr>
          <w:b/>
        </w:rPr>
        <w:t xml:space="preserve">Тема 29. </w:t>
      </w:r>
      <w:r w:rsidRPr="000F7952">
        <w:rPr>
          <w:b/>
          <w:i/>
        </w:rPr>
        <w:t>Как доставить родителям радость. (1час)</w:t>
      </w:r>
    </w:p>
    <w:p w:rsidR="000F7952" w:rsidRPr="00120F9F" w:rsidRDefault="000F7952" w:rsidP="000F7952">
      <w:pPr>
        <w:tabs>
          <w:tab w:val="left" w:pos="1008"/>
        </w:tabs>
        <w:spacing w:line="40" w:lineRule="atLeast"/>
        <w:ind w:left="360"/>
        <w:jc w:val="both"/>
      </w:pPr>
      <w:r w:rsidRPr="00120F9F">
        <w:t xml:space="preserve">Чтение отрывков из стихотворений детских писателей. Беседа по теме. Игра «Давай поговорим». Анализ ситуации в стихотворении Г. </w:t>
      </w:r>
      <w:proofErr w:type="spellStart"/>
      <w:r w:rsidRPr="00120F9F">
        <w:t>Ширковца</w:t>
      </w:r>
      <w:proofErr w:type="spellEnd"/>
      <w:r w:rsidRPr="00120F9F">
        <w:t xml:space="preserve"> «Не пойму я взрослых этих…» Игра  «Комплимент». </w:t>
      </w:r>
    </w:p>
    <w:p w:rsidR="000F7952" w:rsidRPr="000F7952" w:rsidRDefault="000F7952" w:rsidP="000F7952">
      <w:pPr>
        <w:tabs>
          <w:tab w:val="left" w:pos="1008"/>
        </w:tabs>
        <w:spacing w:line="40" w:lineRule="atLeast"/>
        <w:ind w:left="360"/>
        <w:jc w:val="both"/>
        <w:rPr>
          <w:b/>
        </w:rPr>
      </w:pPr>
      <w:r w:rsidRPr="00120F9F">
        <w:rPr>
          <w:b/>
        </w:rPr>
        <w:t xml:space="preserve">Тема 30. </w:t>
      </w:r>
      <w:r w:rsidRPr="000F7952">
        <w:rPr>
          <w:b/>
          <w:i/>
        </w:rPr>
        <w:t xml:space="preserve">Если </w:t>
      </w:r>
      <w:proofErr w:type="gramStart"/>
      <w:r w:rsidRPr="000F7952">
        <w:rPr>
          <w:b/>
          <w:i/>
        </w:rPr>
        <w:t xml:space="preserve">кому - </w:t>
      </w:r>
      <w:proofErr w:type="spellStart"/>
      <w:r w:rsidRPr="000F7952">
        <w:rPr>
          <w:b/>
          <w:i/>
        </w:rPr>
        <w:t>нибудь</w:t>
      </w:r>
      <w:proofErr w:type="spellEnd"/>
      <w:proofErr w:type="gramEnd"/>
      <w:r w:rsidRPr="000F7952">
        <w:rPr>
          <w:b/>
          <w:i/>
        </w:rPr>
        <w:t xml:space="preserve"> нужна твоя помощь. (1час)</w:t>
      </w:r>
    </w:p>
    <w:p w:rsidR="000F7952" w:rsidRPr="00120F9F" w:rsidRDefault="000F7952" w:rsidP="000F7952">
      <w:pPr>
        <w:tabs>
          <w:tab w:val="left" w:pos="1008"/>
        </w:tabs>
        <w:spacing w:line="40" w:lineRule="atLeast"/>
        <w:ind w:left="360"/>
        <w:jc w:val="both"/>
      </w:pPr>
      <w:r w:rsidRPr="00120F9F">
        <w:t>Беседа по теме. Игра «Выбери правильный ответ». Анализ ситуации в стихотворении Е. Благининой «Наш дедушка». Игра «Давай поговорим». Анализ ситуации в рассказе Л. Н. Толстого «Старый дед и внучек».</w:t>
      </w:r>
    </w:p>
    <w:p w:rsidR="000F7952" w:rsidRPr="000F7952" w:rsidRDefault="000F7952" w:rsidP="000F7952">
      <w:pPr>
        <w:tabs>
          <w:tab w:val="left" w:pos="1008"/>
        </w:tabs>
        <w:spacing w:line="40" w:lineRule="atLeast"/>
        <w:ind w:left="360"/>
        <w:jc w:val="both"/>
        <w:rPr>
          <w:b/>
          <w:i/>
        </w:rPr>
      </w:pPr>
      <w:r w:rsidRPr="00120F9F">
        <w:rPr>
          <w:b/>
        </w:rPr>
        <w:t xml:space="preserve">Тема 31. </w:t>
      </w:r>
      <w:r w:rsidRPr="000F7952">
        <w:rPr>
          <w:b/>
          <w:i/>
        </w:rPr>
        <w:t>Спешите делать добро. (1час)</w:t>
      </w:r>
    </w:p>
    <w:p w:rsidR="000F7952" w:rsidRPr="00120F9F" w:rsidRDefault="000F7952" w:rsidP="000F7952">
      <w:pPr>
        <w:tabs>
          <w:tab w:val="left" w:pos="1008"/>
        </w:tabs>
        <w:spacing w:line="40" w:lineRule="atLeast"/>
        <w:ind w:left="360"/>
        <w:jc w:val="both"/>
      </w:pPr>
      <w:r w:rsidRPr="00120F9F">
        <w:t>Беседа по теме. Толкование пословиц. Игра «Кто больше знает?» Высказывания великих людей  о доброте. Инсценировка отрывка из произведения Н. Носова «Приключения Незнайки и его друзей». Чтение стихотворений о доброте.</w:t>
      </w:r>
    </w:p>
    <w:p w:rsidR="000F7952" w:rsidRPr="000F7952" w:rsidRDefault="000F7952" w:rsidP="000F7952">
      <w:pPr>
        <w:tabs>
          <w:tab w:val="left" w:pos="1008"/>
        </w:tabs>
        <w:spacing w:line="40" w:lineRule="atLeast"/>
        <w:ind w:left="360"/>
        <w:jc w:val="both"/>
        <w:rPr>
          <w:b/>
          <w:i/>
        </w:rPr>
      </w:pPr>
      <w:r w:rsidRPr="00120F9F">
        <w:rPr>
          <w:b/>
        </w:rPr>
        <w:t xml:space="preserve">Тема 32. </w:t>
      </w:r>
      <w:r w:rsidRPr="000F7952">
        <w:rPr>
          <w:b/>
          <w:i/>
        </w:rPr>
        <w:t>Огонек здоровья. (1час)</w:t>
      </w:r>
    </w:p>
    <w:p w:rsidR="000F7952" w:rsidRPr="00120F9F" w:rsidRDefault="000F7952" w:rsidP="000F7952">
      <w:pPr>
        <w:tabs>
          <w:tab w:val="left" w:pos="1008"/>
        </w:tabs>
        <w:spacing w:line="40" w:lineRule="atLeast"/>
        <w:ind w:left="360"/>
        <w:jc w:val="both"/>
      </w:pPr>
      <w:r w:rsidRPr="00120F9F">
        <w:t xml:space="preserve">Беседа по теме Театральная постановка «Доктор Айболит». Викторина «Будь здоров!» Работа над пословицами о здоровье.  </w:t>
      </w:r>
    </w:p>
    <w:p w:rsidR="000F7952" w:rsidRPr="000F7952" w:rsidRDefault="000F7952" w:rsidP="000F7952">
      <w:pPr>
        <w:tabs>
          <w:tab w:val="left" w:pos="1008"/>
        </w:tabs>
        <w:spacing w:line="40" w:lineRule="atLeast"/>
        <w:ind w:left="360"/>
        <w:jc w:val="both"/>
        <w:rPr>
          <w:b/>
          <w:i/>
        </w:rPr>
      </w:pPr>
      <w:r w:rsidRPr="00120F9F">
        <w:rPr>
          <w:b/>
        </w:rPr>
        <w:t xml:space="preserve">Тема 33. </w:t>
      </w:r>
      <w:r w:rsidRPr="000F7952">
        <w:rPr>
          <w:b/>
          <w:i/>
        </w:rPr>
        <w:t>Путешествие в страну здоровья. (1час)</w:t>
      </w:r>
    </w:p>
    <w:p w:rsidR="000F7952" w:rsidRPr="00120F9F" w:rsidRDefault="000F7952" w:rsidP="000F7952">
      <w:pPr>
        <w:tabs>
          <w:tab w:val="left" w:pos="1008"/>
        </w:tabs>
        <w:spacing w:line="40" w:lineRule="atLeast"/>
        <w:ind w:left="360"/>
        <w:jc w:val="both"/>
      </w:pPr>
      <w:r w:rsidRPr="00120F9F">
        <w:t>Игр</w:t>
      </w:r>
      <w:proofErr w:type="gramStart"/>
      <w:r w:rsidRPr="00120F9F">
        <w:t>а-</w:t>
      </w:r>
      <w:proofErr w:type="gramEnd"/>
      <w:r w:rsidRPr="00120F9F">
        <w:t xml:space="preserve"> путешествие «В страну здоровья». Станция «</w:t>
      </w:r>
      <w:proofErr w:type="spellStart"/>
      <w:r w:rsidRPr="00120F9F">
        <w:t>Мойдодыр</w:t>
      </w:r>
      <w:proofErr w:type="spellEnd"/>
      <w:r w:rsidRPr="00120F9F">
        <w:t>» (о личной гигиене). Станция «Неосторожность» (оказание первой помощи при несчастных случаев). Станция «Не болей» (профилактика инфекционных заболеваний). Станция «Опрятность» (уход за одеждой). Станция «Долой грязь» (гигиена жилища) и т. д.</w:t>
      </w:r>
    </w:p>
    <w:p w:rsidR="000F7952" w:rsidRPr="000F7952" w:rsidRDefault="000F7952" w:rsidP="000F7952">
      <w:pPr>
        <w:tabs>
          <w:tab w:val="left" w:pos="1008"/>
        </w:tabs>
        <w:spacing w:line="40" w:lineRule="atLeast"/>
        <w:ind w:left="360"/>
        <w:jc w:val="both"/>
        <w:rPr>
          <w:b/>
          <w:i/>
        </w:rPr>
      </w:pPr>
      <w:r w:rsidRPr="00120F9F">
        <w:rPr>
          <w:b/>
        </w:rPr>
        <w:t xml:space="preserve">Тема 34. </w:t>
      </w:r>
      <w:r w:rsidRPr="000F7952">
        <w:rPr>
          <w:b/>
          <w:i/>
        </w:rPr>
        <w:t>Культура здорового образа жизни. (1час)</w:t>
      </w:r>
    </w:p>
    <w:p w:rsidR="000F7952" w:rsidRPr="00120F9F" w:rsidRDefault="000F7952" w:rsidP="000F7952">
      <w:pPr>
        <w:tabs>
          <w:tab w:val="left" w:pos="1008"/>
        </w:tabs>
        <w:spacing w:line="40" w:lineRule="atLeast"/>
        <w:ind w:left="360"/>
        <w:jc w:val="both"/>
      </w:pPr>
      <w:r w:rsidRPr="00120F9F">
        <w:t>Урок - соревнование. Культура поведения. Человек и окружающий мир. Культура общения. Человек и его здоровье. Писатели детям.</w:t>
      </w:r>
    </w:p>
    <w:p w:rsidR="000F7952" w:rsidRDefault="001F6790" w:rsidP="000F7952">
      <w:pPr>
        <w:spacing w:before="100" w:beforeAutospacing="1" w:after="100" w:afterAutospacing="1"/>
        <w:ind w:left="720"/>
        <w:rPr>
          <w:b/>
          <w:bCs/>
          <w:sz w:val="28"/>
          <w:szCs w:val="28"/>
        </w:rPr>
      </w:pPr>
      <w:r>
        <w:rPr>
          <w:b/>
        </w:rPr>
        <w:t xml:space="preserve">                  </w:t>
      </w:r>
      <w:r w:rsidR="000F7952">
        <w:rPr>
          <w:b/>
        </w:rPr>
        <w:t xml:space="preserve">                       </w:t>
      </w:r>
      <w:r>
        <w:rPr>
          <w:b/>
        </w:rPr>
        <w:t xml:space="preserve"> </w:t>
      </w:r>
      <w:r w:rsidR="000F7952" w:rsidRPr="00223118">
        <w:rPr>
          <w:b/>
          <w:bCs/>
          <w:sz w:val="28"/>
          <w:szCs w:val="28"/>
        </w:rPr>
        <w:t xml:space="preserve">Ожидаемые результаты 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2551"/>
        <w:gridCol w:w="2410"/>
        <w:gridCol w:w="2658"/>
      </w:tblGrid>
      <w:tr w:rsidR="000F7952" w:rsidTr="000F6BC3">
        <w:tc>
          <w:tcPr>
            <w:tcW w:w="2552" w:type="dxa"/>
          </w:tcPr>
          <w:p w:rsidR="000F7952" w:rsidRDefault="000F7952" w:rsidP="000F6BC3">
            <w:pPr>
              <w:spacing w:before="100" w:beforeAutospacing="1" w:after="100" w:afterAutospacing="1"/>
              <w:rPr>
                <w:b/>
                <w:bCs/>
                <w:sz w:val="28"/>
                <w:szCs w:val="28"/>
              </w:rPr>
            </w:pPr>
            <w:r w:rsidRPr="000B0C06">
              <w:rPr>
                <w:b/>
                <w:bCs/>
                <w:sz w:val="24"/>
                <w:szCs w:val="24"/>
              </w:rPr>
              <w:t>Личностные</w:t>
            </w:r>
          </w:p>
        </w:tc>
        <w:tc>
          <w:tcPr>
            <w:tcW w:w="2551" w:type="dxa"/>
          </w:tcPr>
          <w:p w:rsidR="000F7952" w:rsidRDefault="000F7952" w:rsidP="000F6BC3">
            <w:pPr>
              <w:spacing w:before="100" w:beforeAutospacing="1" w:after="100" w:afterAutospacing="1"/>
              <w:rPr>
                <w:b/>
                <w:bCs/>
                <w:sz w:val="28"/>
                <w:szCs w:val="28"/>
              </w:rPr>
            </w:pPr>
            <w:r w:rsidRPr="000B0C06">
              <w:rPr>
                <w:b/>
                <w:bCs/>
                <w:sz w:val="24"/>
                <w:szCs w:val="24"/>
              </w:rPr>
              <w:t>Регулятивные</w:t>
            </w:r>
          </w:p>
        </w:tc>
        <w:tc>
          <w:tcPr>
            <w:tcW w:w="2410" w:type="dxa"/>
          </w:tcPr>
          <w:p w:rsidR="000F7952" w:rsidRDefault="000F7952" w:rsidP="000F6BC3">
            <w:pPr>
              <w:spacing w:before="100" w:beforeAutospacing="1" w:after="100" w:afterAutospacing="1"/>
              <w:rPr>
                <w:b/>
                <w:bCs/>
                <w:sz w:val="28"/>
                <w:szCs w:val="28"/>
              </w:rPr>
            </w:pPr>
            <w:r w:rsidRPr="000B0C06">
              <w:rPr>
                <w:b/>
                <w:bCs/>
                <w:sz w:val="24"/>
                <w:szCs w:val="24"/>
              </w:rPr>
              <w:t>Познавательные</w:t>
            </w:r>
          </w:p>
        </w:tc>
        <w:tc>
          <w:tcPr>
            <w:tcW w:w="2658" w:type="dxa"/>
          </w:tcPr>
          <w:p w:rsidR="000F7952" w:rsidRDefault="000F7952" w:rsidP="000F6BC3">
            <w:pPr>
              <w:spacing w:before="100" w:beforeAutospacing="1" w:after="100" w:afterAutospacing="1"/>
              <w:rPr>
                <w:b/>
                <w:bCs/>
                <w:sz w:val="28"/>
                <w:szCs w:val="28"/>
              </w:rPr>
            </w:pPr>
            <w:r w:rsidRPr="000B0C06">
              <w:rPr>
                <w:b/>
                <w:bCs/>
                <w:sz w:val="24"/>
                <w:szCs w:val="24"/>
              </w:rPr>
              <w:t>Коммуникативные</w:t>
            </w:r>
          </w:p>
        </w:tc>
      </w:tr>
      <w:tr w:rsidR="000F7952" w:rsidTr="000F6BC3">
        <w:tc>
          <w:tcPr>
            <w:tcW w:w="2552" w:type="dxa"/>
          </w:tcPr>
          <w:p w:rsidR="000F7952" w:rsidRPr="00120F9F" w:rsidRDefault="000F7952" w:rsidP="001C36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120F9F">
              <w:rPr>
                <w:sz w:val="24"/>
                <w:szCs w:val="24"/>
              </w:rPr>
              <w:t>Осознавать себя гражданином России и частью многоликого изменяющегося мира, в том числе объяснять, что связывает тебя с твоими близкими, одноклассниками, друзьями.</w:t>
            </w:r>
          </w:p>
          <w:p w:rsidR="000F7952" w:rsidRPr="00120F9F" w:rsidRDefault="000F7952" w:rsidP="001C369F">
            <w:pPr>
              <w:rPr>
                <w:sz w:val="24"/>
                <w:szCs w:val="24"/>
              </w:rPr>
            </w:pPr>
            <w:r w:rsidRPr="00120F9F">
              <w:rPr>
                <w:sz w:val="24"/>
                <w:szCs w:val="24"/>
              </w:rPr>
              <w:t>Объяснять положительные и отрицательные оценки, в том числе неоднозначных поступков, с позиции общечеловеческих и гражданских ценностей.</w:t>
            </w:r>
          </w:p>
          <w:p w:rsidR="000F7952" w:rsidRPr="00120F9F" w:rsidRDefault="000F7952" w:rsidP="001C369F">
            <w:pPr>
              <w:rPr>
                <w:sz w:val="24"/>
                <w:szCs w:val="24"/>
              </w:rPr>
            </w:pPr>
            <w:r w:rsidRPr="00120F9F">
              <w:rPr>
                <w:sz w:val="24"/>
                <w:szCs w:val="24"/>
              </w:rPr>
              <w:t xml:space="preserve">Формулировать самому простые </w:t>
            </w:r>
            <w:r w:rsidRPr="00120F9F">
              <w:rPr>
                <w:sz w:val="24"/>
                <w:szCs w:val="24"/>
              </w:rPr>
              <w:lastRenderedPageBreak/>
              <w:t>правила поведения в природе.</w:t>
            </w:r>
          </w:p>
          <w:p w:rsidR="000F7952" w:rsidRPr="00120F9F" w:rsidRDefault="000F7952" w:rsidP="001C369F">
            <w:pPr>
              <w:rPr>
                <w:sz w:val="24"/>
                <w:szCs w:val="24"/>
              </w:rPr>
            </w:pPr>
            <w:r w:rsidRPr="00120F9F">
              <w:rPr>
                <w:sz w:val="24"/>
                <w:szCs w:val="24"/>
              </w:rPr>
              <w:t>Испытывать чувство гордости за красоту родной природы.</w:t>
            </w:r>
          </w:p>
          <w:p w:rsidR="000F7952" w:rsidRDefault="000F7952" w:rsidP="001C369F">
            <w:pPr>
              <w:rPr>
                <w:sz w:val="24"/>
                <w:szCs w:val="24"/>
              </w:rPr>
            </w:pPr>
            <w:r w:rsidRPr="00120F9F">
              <w:rPr>
                <w:sz w:val="24"/>
                <w:szCs w:val="24"/>
              </w:rPr>
              <w:t>Вырабатывать в  противоречивых жизненных ситуациях  правила поведения.</w:t>
            </w:r>
          </w:p>
          <w:p w:rsidR="000F7952" w:rsidRDefault="000F7952" w:rsidP="001C369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:rsidR="000F7952" w:rsidRPr="000B0C06" w:rsidRDefault="000F7952" w:rsidP="001C36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  <w:r w:rsidRPr="000B0C06">
              <w:rPr>
                <w:sz w:val="24"/>
                <w:szCs w:val="24"/>
              </w:rPr>
              <w:t>Определять цель учебной деятельности с помощью учителя и самостоятельно, искать средства её осуществления.</w:t>
            </w:r>
          </w:p>
          <w:p w:rsidR="000F7952" w:rsidRPr="000B0C06" w:rsidRDefault="000F7952" w:rsidP="001C369F">
            <w:pPr>
              <w:rPr>
                <w:sz w:val="24"/>
                <w:szCs w:val="24"/>
              </w:rPr>
            </w:pPr>
            <w:r w:rsidRPr="000B0C06">
              <w:rPr>
                <w:sz w:val="24"/>
                <w:szCs w:val="24"/>
              </w:rPr>
              <w:t>Составлять план выполнения задач.</w:t>
            </w:r>
          </w:p>
          <w:p w:rsidR="000F7952" w:rsidRPr="000B0C06" w:rsidRDefault="000F7952" w:rsidP="001C369F">
            <w:pPr>
              <w:rPr>
                <w:sz w:val="24"/>
                <w:szCs w:val="24"/>
              </w:rPr>
            </w:pPr>
            <w:r w:rsidRPr="000B0C06">
              <w:rPr>
                <w:sz w:val="24"/>
                <w:szCs w:val="24"/>
              </w:rPr>
              <w:t>Работая по плану, сверять свои действия с целью и, при необходимости, исправлять ошибки с помощью учителя.</w:t>
            </w:r>
          </w:p>
          <w:p w:rsidR="000F7952" w:rsidRPr="000B0C06" w:rsidRDefault="000F7952" w:rsidP="001C369F">
            <w:pPr>
              <w:rPr>
                <w:sz w:val="24"/>
                <w:szCs w:val="24"/>
              </w:rPr>
            </w:pPr>
            <w:r w:rsidRPr="000B0C06">
              <w:rPr>
                <w:sz w:val="24"/>
                <w:szCs w:val="24"/>
              </w:rPr>
              <w:t>С</w:t>
            </w:r>
            <w:r w:rsidR="0096003D">
              <w:rPr>
                <w:sz w:val="24"/>
                <w:szCs w:val="24"/>
              </w:rPr>
              <w:t>оставлять и отбирать информацию, п</w:t>
            </w:r>
            <w:r w:rsidRPr="000B0C06">
              <w:rPr>
                <w:sz w:val="24"/>
                <w:szCs w:val="24"/>
              </w:rPr>
              <w:t>олученную из различных источников</w:t>
            </w:r>
          </w:p>
          <w:p w:rsidR="000F7952" w:rsidRDefault="000F7952" w:rsidP="001C369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</w:tcPr>
          <w:p w:rsidR="000F7952" w:rsidRPr="000B0C06" w:rsidRDefault="000F7952" w:rsidP="001C36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0B0C06">
              <w:rPr>
                <w:sz w:val="24"/>
                <w:szCs w:val="24"/>
              </w:rPr>
              <w:t>Предполагать, какая информация необходима.</w:t>
            </w:r>
          </w:p>
          <w:p w:rsidR="000F7952" w:rsidRPr="000B0C06" w:rsidRDefault="000F7952" w:rsidP="001C369F">
            <w:pPr>
              <w:rPr>
                <w:sz w:val="24"/>
                <w:szCs w:val="24"/>
              </w:rPr>
            </w:pPr>
            <w:r w:rsidRPr="000B0C06">
              <w:rPr>
                <w:sz w:val="24"/>
                <w:szCs w:val="24"/>
              </w:rPr>
              <w:t>Самостоятельно отбирать для решения   учебных задач, необходимые словари, справочники, энциклопедии.</w:t>
            </w:r>
          </w:p>
          <w:p w:rsidR="000F7952" w:rsidRPr="000B0C06" w:rsidRDefault="000F7952" w:rsidP="001C369F">
            <w:pPr>
              <w:rPr>
                <w:sz w:val="24"/>
                <w:szCs w:val="24"/>
              </w:rPr>
            </w:pPr>
            <w:r w:rsidRPr="000B0C06">
              <w:rPr>
                <w:sz w:val="24"/>
                <w:szCs w:val="24"/>
              </w:rPr>
              <w:t>Сопоставлять и отбирать информацию, полученную из различных источников</w:t>
            </w:r>
          </w:p>
          <w:p w:rsidR="000F7952" w:rsidRDefault="000F7952" w:rsidP="001C369F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58" w:type="dxa"/>
          </w:tcPr>
          <w:p w:rsidR="000F7952" w:rsidRPr="000B0C06" w:rsidRDefault="000F7952" w:rsidP="001C36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0B0C06">
              <w:rPr>
                <w:sz w:val="24"/>
                <w:szCs w:val="24"/>
              </w:rPr>
              <w:t>Оформлять свои мысли в устной и письменной речи с учётом своих учебных и жизненных ситуаций.</w:t>
            </w:r>
          </w:p>
          <w:p w:rsidR="000F7952" w:rsidRPr="000B0C06" w:rsidRDefault="000F7952" w:rsidP="001C369F">
            <w:pPr>
              <w:rPr>
                <w:sz w:val="24"/>
                <w:szCs w:val="24"/>
              </w:rPr>
            </w:pPr>
            <w:r w:rsidRPr="000B0C06">
              <w:rPr>
                <w:sz w:val="24"/>
                <w:szCs w:val="24"/>
              </w:rPr>
              <w:t>При необходимости отстаивать свою точку зрения, аргументируя её.</w:t>
            </w:r>
          </w:p>
          <w:p w:rsidR="000F7952" w:rsidRPr="000B0C06" w:rsidRDefault="000F7952" w:rsidP="001C369F">
            <w:pPr>
              <w:rPr>
                <w:sz w:val="24"/>
                <w:szCs w:val="24"/>
              </w:rPr>
            </w:pPr>
            <w:r w:rsidRPr="000B0C06">
              <w:rPr>
                <w:sz w:val="24"/>
                <w:szCs w:val="24"/>
              </w:rPr>
              <w:t>Учиться подтверждать аргументы фактами.</w:t>
            </w:r>
          </w:p>
          <w:p w:rsidR="000F7952" w:rsidRPr="000B0C06" w:rsidRDefault="000F7952" w:rsidP="001C369F">
            <w:pPr>
              <w:rPr>
                <w:sz w:val="24"/>
                <w:szCs w:val="24"/>
              </w:rPr>
            </w:pPr>
            <w:r w:rsidRPr="000B0C06">
              <w:rPr>
                <w:sz w:val="24"/>
                <w:szCs w:val="24"/>
              </w:rPr>
              <w:t>Организовывать учебное взаимодействие в группе.</w:t>
            </w:r>
          </w:p>
          <w:p w:rsidR="000F7952" w:rsidRDefault="000F7952" w:rsidP="001C369F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C02250" w:rsidRDefault="001F6790" w:rsidP="008D6DEC">
      <w:pPr>
        <w:pStyle w:val="ab"/>
        <w:spacing w:after="0" w:line="240" w:lineRule="auto"/>
        <w:ind w:left="0" w:right="-1" w:firstLine="56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</w:t>
      </w:r>
    </w:p>
    <w:p w:rsidR="00C02250" w:rsidRDefault="00C02250" w:rsidP="008D6DEC">
      <w:pPr>
        <w:pStyle w:val="ab"/>
        <w:spacing w:after="0" w:line="240" w:lineRule="auto"/>
        <w:ind w:left="0" w:right="-1" w:firstLine="568"/>
        <w:jc w:val="both"/>
        <w:rPr>
          <w:rFonts w:ascii="Times New Roman" w:hAnsi="Times New Roman"/>
          <w:b/>
          <w:sz w:val="24"/>
          <w:szCs w:val="24"/>
        </w:rPr>
      </w:pPr>
    </w:p>
    <w:p w:rsidR="009847ED" w:rsidRPr="004B3805" w:rsidRDefault="000F7952" w:rsidP="008D6DEC">
      <w:pPr>
        <w:pStyle w:val="ab"/>
        <w:spacing w:after="0" w:line="240" w:lineRule="auto"/>
        <w:ind w:left="0" w:right="-1" w:firstLine="56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</w:t>
      </w:r>
      <w:r w:rsidRPr="004B3805">
        <w:rPr>
          <w:rFonts w:ascii="Times New Roman" w:hAnsi="Times New Roman"/>
          <w:b/>
          <w:sz w:val="24"/>
          <w:szCs w:val="24"/>
        </w:rPr>
        <w:t>4 КЛАСС</w:t>
      </w:r>
    </w:p>
    <w:p w:rsidR="001F6790" w:rsidRPr="00397A14" w:rsidRDefault="001F6790" w:rsidP="001F6790">
      <w:pPr>
        <w:jc w:val="both"/>
        <w:rPr>
          <w:bCs/>
        </w:rPr>
      </w:pPr>
      <w:r w:rsidRPr="00397A14">
        <w:rPr>
          <w:bCs/>
        </w:rPr>
        <w:t xml:space="preserve">    Учащиеся воспитывают в себе нравственные и этические качества; уверенность и бесстрашие; сдержанность;  умение преодолевать вредные привычки. Учатся заботиться о себе и своей семье.</w:t>
      </w:r>
    </w:p>
    <w:p w:rsidR="000F6BC3" w:rsidRPr="001C369F" w:rsidRDefault="000F6BC3" w:rsidP="000F6BC3">
      <w:pPr>
        <w:pStyle w:val="ab"/>
        <w:spacing w:after="0" w:line="240" w:lineRule="auto"/>
        <w:ind w:left="0" w:right="-1" w:firstLine="568"/>
        <w:jc w:val="both"/>
        <w:rPr>
          <w:rFonts w:ascii="Times New Roman" w:hAnsi="Times New Roman"/>
          <w:b/>
          <w:sz w:val="24"/>
          <w:szCs w:val="24"/>
        </w:rPr>
      </w:pPr>
    </w:p>
    <w:p w:rsidR="000F6BC3" w:rsidRPr="001C369F" w:rsidRDefault="000F6BC3" w:rsidP="000F6BC3">
      <w:pPr>
        <w:pStyle w:val="ab"/>
        <w:spacing w:after="0" w:line="240" w:lineRule="auto"/>
        <w:ind w:left="0" w:right="-1" w:firstLine="568"/>
        <w:jc w:val="both"/>
        <w:rPr>
          <w:rFonts w:ascii="Times New Roman" w:hAnsi="Times New Roman"/>
          <w:b/>
          <w:sz w:val="24"/>
          <w:szCs w:val="24"/>
        </w:rPr>
      </w:pPr>
      <w:r w:rsidRPr="001C369F">
        <w:rPr>
          <w:rFonts w:ascii="Times New Roman" w:hAnsi="Times New Roman"/>
          <w:b/>
          <w:sz w:val="24"/>
          <w:szCs w:val="24"/>
        </w:rPr>
        <w:t xml:space="preserve">                              СОДЕРЖАНИЕ  КУРСА "АЗБУКА ЗДОРОВЬЯ"</w:t>
      </w:r>
    </w:p>
    <w:p w:rsidR="000F6BC3" w:rsidRPr="001C369F" w:rsidRDefault="000F6BC3" w:rsidP="000F6BC3">
      <w:pPr>
        <w:rPr>
          <w:b/>
          <w:bCs/>
        </w:rPr>
      </w:pPr>
      <w:r w:rsidRPr="001C369F">
        <w:rPr>
          <w:b/>
          <w:bCs/>
        </w:rPr>
        <w:t xml:space="preserve">                          </w:t>
      </w:r>
      <w:r w:rsidR="001C369F">
        <w:rPr>
          <w:b/>
          <w:bCs/>
        </w:rPr>
        <w:t xml:space="preserve">                              </w:t>
      </w:r>
    </w:p>
    <w:p w:rsidR="000F6BC3" w:rsidRPr="001C369F" w:rsidRDefault="000F6BC3" w:rsidP="000F6BC3">
      <w:pPr>
        <w:rPr>
          <w:b/>
          <w:bCs/>
        </w:rPr>
      </w:pPr>
      <w:r w:rsidRPr="001C369F">
        <w:rPr>
          <w:b/>
          <w:bCs/>
        </w:rPr>
        <w:t xml:space="preserve">                            </w:t>
      </w:r>
      <w:r w:rsidR="001C369F" w:rsidRPr="001C369F">
        <w:rPr>
          <w:b/>
          <w:bCs/>
        </w:rPr>
        <w:t xml:space="preserve">                               4 КЛАСС </w:t>
      </w:r>
      <w:r w:rsidRPr="001C369F">
        <w:rPr>
          <w:b/>
          <w:bCs/>
        </w:rPr>
        <w:t xml:space="preserve">– 34 часа                                                           </w:t>
      </w:r>
    </w:p>
    <w:p w:rsidR="001C369F" w:rsidRDefault="001F6790" w:rsidP="001F6790">
      <w:pPr>
        <w:jc w:val="both"/>
        <w:rPr>
          <w:b/>
        </w:rPr>
      </w:pPr>
      <w:r w:rsidRPr="001C369F">
        <w:rPr>
          <w:b/>
          <w:bCs/>
        </w:rPr>
        <w:t xml:space="preserve">                               </w:t>
      </w:r>
      <w:r w:rsidR="001C369F">
        <w:rPr>
          <w:b/>
          <w:bCs/>
        </w:rPr>
        <w:t xml:space="preserve">                            </w:t>
      </w:r>
    </w:p>
    <w:p w:rsidR="001F6790" w:rsidRPr="001C369F" w:rsidRDefault="001F6790" w:rsidP="001F6790">
      <w:pPr>
        <w:jc w:val="both"/>
        <w:rPr>
          <w:b/>
        </w:rPr>
      </w:pPr>
      <w:r w:rsidRPr="00397A14">
        <w:rPr>
          <w:b/>
          <w:bCs/>
        </w:rPr>
        <w:t>Наше здоровье(4ч)</w:t>
      </w:r>
      <w:r w:rsidRPr="00397A14">
        <w:t xml:space="preserve">  Что такое здоровье. Что такое эмоции. Чувства и поступки. Стресс</w:t>
      </w:r>
    </w:p>
    <w:p w:rsidR="001F6790" w:rsidRPr="00397A14" w:rsidRDefault="001F6790" w:rsidP="001F6790">
      <w:pPr>
        <w:jc w:val="both"/>
      </w:pPr>
      <w:r w:rsidRPr="00397A14">
        <w:rPr>
          <w:b/>
          <w:bCs/>
        </w:rPr>
        <w:t>Как помочь сохранить себе здоровье(3ч)</w:t>
      </w:r>
      <w:r w:rsidRPr="00397A14">
        <w:t xml:space="preserve">  Учимся думать и действовать. Учимся находить причину и последствия событий. Умей выбирать.</w:t>
      </w:r>
    </w:p>
    <w:p w:rsidR="001F6790" w:rsidRPr="00397A14" w:rsidRDefault="001F6790" w:rsidP="001F6790">
      <w:pPr>
        <w:jc w:val="both"/>
      </w:pPr>
      <w:r w:rsidRPr="00397A14">
        <w:rPr>
          <w:b/>
          <w:bCs/>
        </w:rPr>
        <w:t>Что зависит от моего решения(2ч)</w:t>
      </w:r>
      <w:r w:rsidRPr="00397A14">
        <w:t xml:space="preserve">  Принимаю решение. Я отвечаю за своё решение.</w:t>
      </w:r>
    </w:p>
    <w:p w:rsidR="001F6790" w:rsidRPr="00397A14" w:rsidRDefault="001F6790" w:rsidP="001F6790">
      <w:pPr>
        <w:jc w:val="both"/>
      </w:pPr>
      <w:r w:rsidRPr="00397A14">
        <w:rPr>
          <w:b/>
          <w:bCs/>
        </w:rPr>
        <w:t>Злой волшебник – табак(1ч)</w:t>
      </w:r>
      <w:r w:rsidRPr="00397A14">
        <w:t xml:space="preserve">  Что мы знаем о курении</w:t>
      </w:r>
    </w:p>
    <w:p w:rsidR="001F6790" w:rsidRPr="00397A14" w:rsidRDefault="001F6790" w:rsidP="001F6790">
      <w:pPr>
        <w:jc w:val="both"/>
      </w:pPr>
      <w:r w:rsidRPr="00397A14">
        <w:rPr>
          <w:b/>
          <w:bCs/>
        </w:rPr>
        <w:t>Почему некоторые привычки называются вредными(5ч)</w:t>
      </w:r>
      <w:r w:rsidRPr="00397A14">
        <w:t xml:space="preserve">  Зависимость. Умей сказать НЕТ. Как сказать НЕТ. Почему вредной привычке ты </w:t>
      </w:r>
      <w:proofErr w:type="gramStart"/>
      <w:r w:rsidRPr="00397A14">
        <w:t>скажешь</w:t>
      </w:r>
      <w:proofErr w:type="gramEnd"/>
      <w:r w:rsidRPr="00397A14">
        <w:t xml:space="preserve"> НЕТ. Я умею выбирать – тренинг безопасного поведения.</w:t>
      </w:r>
    </w:p>
    <w:p w:rsidR="001F6790" w:rsidRPr="00397A14" w:rsidRDefault="001F6790" w:rsidP="001F6790">
      <w:pPr>
        <w:jc w:val="both"/>
      </w:pPr>
      <w:r w:rsidRPr="00397A14">
        <w:rPr>
          <w:b/>
          <w:bCs/>
        </w:rPr>
        <w:t>Помоги себе сам(1ч)</w:t>
      </w:r>
      <w:r w:rsidRPr="00397A14">
        <w:t xml:space="preserve">  Волевое поведение</w:t>
      </w:r>
      <w:r w:rsidR="001C369F">
        <w:t>.</w:t>
      </w:r>
    </w:p>
    <w:p w:rsidR="001F6790" w:rsidRPr="00397A14" w:rsidRDefault="001F6790" w:rsidP="001F6790">
      <w:r w:rsidRPr="00397A14">
        <w:rPr>
          <w:b/>
          <w:bCs/>
        </w:rPr>
        <w:t>Злой волшебник – алкоголь(3ч)</w:t>
      </w:r>
      <w:r w:rsidRPr="00397A14">
        <w:t xml:space="preserve">  Алкоголь. Алкоголь – ошибка. Алкоголь – сделай выбор                                                                                                                                         </w:t>
      </w:r>
      <w:r w:rsidRPr="00397A14">
        <w:rPr>
          <w:b/>
          <w:bCs/>
        </w:rPr>
        <w:t>Злой волшебник – наркотик(2ч)</w:t>
      </w:r>
      <w:r w:rsidRPr="00397A14">
        <w:t xml:space="preserve">  Наркотик. Наркотик – тренинг безопасного поведения.</w:t>
      </w:r>
    </w:p>
    <w:p w:rsidR="001F6790" w:rsidRPr="00397A14" w:rsidRDefault="001F6790" w:rsidP="001F6790">
      <w:pPr>
        <w:jc w:val="both"/>
      </w:pPr>
      <w:r w:rsidRPr="00397A14">
        <w:rPr>
          <w:b/>
          <w:bCs/>
        </w:rPr>
        <w:t>Мы – одна семья(2ч)</w:t>
      </w:r>
      <w:r w:rsidRPr="00397A14">
        <w:t xml:space="preserve">  Мальчишки и девчонки. Моя семья.</w:t>
      </w:r>
    </w:p>
    <w:p w:rsidR="001F6790" w:rsidRPr="00397A14" w:rsidRDefault="001F6790" w:rsidP="001F6790">
      <w:pPr>
        <w:jc w:val="both"/>
      </w:pPr>
      <w:r w:rsidRPr="00397A14">
        <w:rPr>
          <w:b/>
          <w:bCs/>
        </w:rPr>
        <w:t>Повторение(11ч</w:t>
      </w:r>
      <w:proofErr w:type="gramStart"/>
      <w:r w:rsidRPr="00397A14">
        <w:rPr>
          <w:b/>
          <w:bCs/>
        </w:rPr>
        <w:t>)</w:t>
      </w:r>
      <w:r w:rsidRPr="00397A14">
        <w:t>Д</w:t>
      </w:r>
      <w:proofErr w:type="gramEnd"/>
      <w:r w:rsidRPr="00397A14">
        <w:t xml:space="preserve">ружба. День здоровья. Умеем ли мы правильно питаться. Я выбираю кашу. Чистота и здоровье. Откуда берутся </w:t>
      </w:r>
      <w:proofErr w:type="gramStart"/>
      <w:r w:rsidRPr="00397A14">
        <w:t>грязнули</w:t>
      </w:r>
      <w:proofErr w:type="gramEnd"/>
      <w:r w:rsidRPr="00397A14">
        <w:t>. Чистота и порядок. Будем делать хорошо и не будем плохо. КВН «Наше здоровье». Я здоровье берегу – сам себе я помогу. Будьте здоровы.</w:t>
      </w:r>
    </w:p>
    <w:p w:rsidR="001F6790" w:rsidRDefault="001F6790" w:rsidP="001F6790">
      <w:pPr>
        <w:rPr>
          <w:bCs/>
          <w:u w:val="single"/>
        </w:rPr>
      </w:pPr>
    </w:p>
    <w:p w:rsidR="001F6790" w:rsidRPr="001F6790" w:rsidRDefault="001F6790" w:rsidP="001F6790">
      <w:pPr>
        <w:rPr>
          <w:b/>
          <w:bCs/>
          <w:i/>
          <w:sz w:val="22"/>
          <w:szCs w:val="22"/>
        </w:rPr>
      </w:pPr>
      <w:r w:rsidRPr="001F6790">
        <w:rPr>
          <w:b/>
          <w:bCs/>
          <w:i/>
          <w:sz w:val="22"/>
          <w:szCs w:val="22"/>
          <w:u w:val="single"/>
        </w:rPr>
        <w:t>ФОРМЫ РАБОТЫ В ЧЕТВЁРТОМ КЛАССЕ</w:t>
      </w:r>
      <w:r w:rsidRPr="001F6790">
        <w:rPr>
          <w:b/>
          <w:bCs/>
          <w:i/>
          <w:sz w:val="22"/>
          <w:szCs w:val="22"/>
        </w:rPr>
        <w:t xml:space="preserve">: </w:t>
      </w:r>
    </w:p>
    <w:p w:rsidR="001F6790" w:rsidRPr="00397A14" w:rsidRDefault="001F6790" w:rsidP="001F6790">
      <w:pPr>
        <w:numPr>
          <w:ilvl w:val="0"/>
          <w:numId w:val="18"/>
        </w:numPr>
        <w:rPr>
          <w:bCs/>
        </w:rPr>
      </w:pPr>
      <w:r w:rsidRPr="00397A14">
        <w:rPr>
          <w:bCs/>
        </w:rPr>
        <w:t>Экскурсии</w:t>
      </w:r>
    </w:p>
    <w:p w:rsidR="001F6790" w:rsidRPr="00397A14" w:rsidRDefault="001F6790" w:rsidP="001F6790">
      <w:pPr>
        <w:numPr>
          <w:ilvl w:val="0"/>
          <w:numId w:val="18"/>
        </w:numPr>
        <w:rPr>
          <w:bCs/>
        </w:rPr>
      </w:pPr>
      <w:r w:rsidRPr="00397A14">
        <w:rPr>
          <w:bCs/>
        </w:rPr>
        <w:t>Игры</w:t>
      </w:r>
    </w:p>
    <w:p w:rsidR="001F6790" w:rsidRPr="00397A14" w:rsidRDefault="001F6790" w:rsidP="001F6790">
      <w:pPr>
        <w:numPr>
          <w:ilvl w:val="0"/>
          <w:numId w:val="18"/>
        </w:numPr>
        <w:rPr>
          <w:bCs/>
        </w:rPr>
      </w:pPr>
      <w:r w:rsidRPr="00397A14">
        <w:rPr>
          <w:bCs/>
        </w:rPr>
        <w:t>Практические занятия</w:t>
      </w:r>
    </w:p>
    <w:p w:rsidR="001F6790" w:rsidRPr="00397A14" w:rsidRDefault="001F6790" w:rsidP="001F6790">
      <w:pPr>
        <w:numPr>
          <w:ilvl w:val="0"/>
          <w:numId w:val="18"/>
        </w:numPr>
        <w:rPr>
          <w:bCs/>
        </w:rPr>
      </w:pPr>
      <w:r w:rsidRPr="00397A14">
        <w:rPr>
          <w:bCs/>
        </w:rPr>
        <w:t>Воспитательное мероприятие</w:t>
      </w:r>
    </w:p>
    <w:p w:rsidR="001F6790" w:rsidRPr="00397A14" w:rsidRDefault="001F6790" w:rsidP="001F6790">
      <w:pPr>
        <w:numPr>
          <w:ilvl w:val="0"/>
          <w:numId w:val="18"/>
        </w:numPr>
        <w:rPr>
          <w:bCs/>
        </w:rPr>
      </w:pPr>
      <w:r w:rsidRPr="00397A14">
        <w:rPr>
          <w:bCs/>
        </w:rPr>
        <w:t>Викторины</w:t>
      </w:r>
    </w:p>
    <w:p w:rsidR="001F6790" w:rsidRPr="00397A14" w:rsidRDefault="001F6790" w:rsidP="001F6790">
      <w:pPr>
        <w:numPr>
          <w:ilvl w:val="0"/>
          <w:numId w:val="18"/>
        </w:numPr>
        <w:rPr>
          <w:bCs/>
        </w:rPr>
      </w:pPr>
      <w:r w:rsidRPr="00397A14">
        <w:rPr>
          <w:bCs/>
        </w:rPr>
        <w:t>Дискуссии</w:t>
      </w:r>
    </w:p>
    <w:p w:rsidR="009847ED" w:rsidRPr="001C369F" w:rsidRDefault="001F6790" w:rsidP="001C369F">
      <w:pPr>
        <w:numPr>
          <w:ilvl w:val="0"/>
          <w:numId w:val="18"/>
        </w:numPr>
        <w:rPr>
          <w:bCs/>
        </w:rPr>
      </w:pPr>
      <w:r w:rsidRPr="00397A14">
        <w:rPr>
          <w:bCs/>
        </w:rPr>
        <w:t>КВН</w:t>
      </w:r>
    </w:p>
    <w:p w:rsidR="000F6BC3" w:rsidRPr="00D77DB6" w:rsidRDefault="00C5506F" w:rsidP="000F6BC3">
      <w:pPr>
        <w:rPr>
          <w:b/>
          <w:bCs/>
          <w:sz w:val="28"/>
          <w:szCs w:val="28"/>
        </w:rPr>
      </w:pPr>
      <w:r>
        <w:rPr>
          <w:b/>
        </w:rPr>
        <w:t xml:space="preserve">                         </w:t>
      </w:r>
      <w:r w:rsidR="000F6BC3">
        <w:rPr>
          <w:b/>
        </w:rPr>
        <w:t xml:space="preserve">                       </w:t>
      </w:r>
      <w:r w:rsidR="000F6BC3" w:rsidRPr="00D77DB6">
        <w:rPr>
          <w:b/>
          <w:bCs/>
          <w:sz w:val="28"/>
          <w:szCs w:val="28"/>
        </w:rPr>
        <w:t>Тематическое планирование</w:t>
      </w:r>
    </w:p>
    <w:p w:rsidR="000F6BC3" w:rsidRPr="00897128" w:rsidRDefault="000F6BC3" w:rsidP="000F6BC3">
      <w:pPr>
        <w:jc w:val="center"/>
      </w:pPr>
      <w:r w:rsidRPr="00897128">
        <w:rPr>
          <w:b/>
          <w:bCs/>
        </w:rPr>
        <w:t>курса «Азбука здоровья»</w:t>
      </w:r>
    </w:p>
    <w:p w:rsidR="000F6BC3" w:rsidRPr="000F6BC3" w:rsidRDefault="000F6BC3" w:rsidP="000F6BC3">
      <w:pPr>
        <w:jc w:val="center"/>
        <w:rPr>
          <w:b/>
          <w:bCs/>
          <w:sz w:val="28"/>
          <w:szCs w:val="28"/>
        </w:rPr>
      </w:pPr>
      <w:r w:rsidRPr="00D77DB6">
        <w:rPr>
          <w:b/>
          <w:bCs/>
          <w:sz w:val="28"/>
          <w:szCs w:val="28"/>
        </w:rPr>
        <w:t>4 класс</w:t>
      </w:r>
      <w:r w:rsidRPr="00D77DB6">
        <w:rPr>
          <w:sz w:val="28"/>
          <w:szCs w:val="28"/>
        </w:rPr>
        <w:t xml:space="preserve"> (</w:t>
      </w:r>
      <w:r w:rsidRPr="00D77DB6">
        <w:rPr>
          <w:b/>
          <w:bCs/>
          <w:sz w:val="28"/>
          <w:szCs w:val="28"/>
        </w:rPr>
        <w:t>34 часа)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6361"/>
        <w:gridCol w:w="1733"/>
        <w:gridCol w:w="1419"/>
      </w:tblGrid>
      <w:tr w:rsidR="000F6BC3" w:rsidRPr="00D77DB6" w:rsidTr="000F6BC3">
        <w:trPr>
          <w:tblCellSpacing w:w="0" w:type="dxa"/>
          <w:jc w:val="center"/>
        </w:trPr>
        <w:tc>
          <w:tcPr>
            <w:tcW w:w="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897128" w:rsidRDefault="000F6BC3" w:rsidP="000F6BC3">
            <w:pPr>
              <w:spacing w:before="100" w:beforeAutospacing="1" w:after="100" w:afterAutospacing="1"/>
              <w:jc w:val="both"/>
            </w:pPr>
            <w:r w:rsidRPr="00897128">
              <w:rPr>
                <w:b/>
                <w:bCs/>
              </w:rPr>
              <w:t>№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897128" w:rsidRDefault="000F6BC3" w:rsidP="000F6BC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897128">
              <w:rPr>
                <w:b/>
                <w:bCs/>
                <w:sz w:val="28"/>
                <w:szCs w:val="28"/>
              </w:rPr>
              <w:t>Тема занятия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897128" w:rsidRDefault="000F6BC3" w:rsidP="000F6BC3">
            <w:pPr>
              <w:spacing w:before="100" w:beforeAutospacing="1" w:after="100" w:afterAutospacing="1"/>
              <w:jc w:val="center"/>
            </w:pPr>
            <w:r w:rsidRPr="00897128">
              <w:rPr>
                <w:b/>
                <w:bCs/>
              </w:rPr>
              <w:t>Количество часов</w:t>
            </w: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897128" w:rsidRDefault="000F6BC3" w:rsidP="000F6BC3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897128">
              <w:rPr>
                <w:b/>
                <w:bCs/>
              </w:rPr>
              <w:t xml:space="preserve">Сроки </w:t>
            </w:r>
          </w:p>
        </w:tc>
      </w:tr>
      <w:tr w:rsidR="000F6BC3" w:rsidRPr="00D77DB6" w:rsidTr="000F6BC3">
        <w:trPr>
          <w:tblCellSpacing w:w="0" w:type="dxa"/>
          <w:jc w:val="center"/>
        </w:trPr>
        <w:tc>
          <w:tcPr>
            <w:tcW w:w="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897128" w:rsidRDefault="000F6BC3" w:rsidP="000F6BC3">
            <w:pPr>
              <w:spacing w:before="100" w:beforeAutospacing="1" w:after="100" w:afterAutospacing="1"/>
              <w:jc w:val="both"/>
              <w:rPr>
                <w:b/>
                <w:i/>
              </w:rPr>
            </w:pPr>
            <w:r w:rsidRPr="00897128">
              <w:rPr>
                <w:b/>
                <w:i/>
              </w:rPr>
              <w:t>1.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897128" w:rsidRDefault="000F6BC3" w:rsidP="000F6BC3">
            <w:pPr>
              <w:spacing w:before="100" w:beforeAutospacing="1" w:after="100" w:afterAutospacing="1"/>
              <w:jc w:val="both"/>
              <w:rPr>
                <w:b/>
                <w:i/>
              </w:rPr>
            </w:pPr>
            <w:r w:rsidRPr="00897128">
              <w:rPr>
                <w:b/>
                <w:i/>
              </w:rPr>
              <w:t>Наше здоровье.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897128" w:rsidRDefault="000F6BC3" w:rsidP="000F6BC3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  <w:r w:rsidRPr="00897128">
              <w:rPr>
                <w:b/>
                <w:i/>
              </w:rPr>
              <w:t>4</w:t>
            </w: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897128" w:rsidRDefault="000F6BC3" w:rsidP="000F6BC3">
            <w:pPr>
              <w:spacing w:before="100" w:beforeAutospacing="1" w:after="100" w:afterAutospacing="1"/>
              <w:jc w:val="center"/>
              <w:rPr>
                <w:b/>
                <w:i/>
              </w:rPr>
            </w:pPr>
          </w:p>
        </w:tc>
      </w:tr>
      <w:tr w:rsidR="000F6BC3" w:rsidRPr="00D77DB6" w:rsidTr="000F6BC3">
        <w:trPr>
          <w:tblCellSpacing w:w="0" w:type="dxa"/>
          <w:jc w:val="center"/>
        </w:trPr>
        <w:tc>
          <w:tcPr>
            <w:tcW w:w="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897128" w:rsidRDefault="000F6BC3" w:rsidP="000F6BC3">
            <w:pPr>
              <w:spacing w:before="100" w:beforeAutospacing="1" w:after="100" w:afterAutospacing="1"/>
              <w:jc w:val="both"/>
            </w:pPr>
            <w:r w:rsidRPr="00897128">
              <w:t>2.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897128" w:rsidRDefault="000F6BC3" w:rsidP="000F6BC3">
            <w:pPr>
              <w:spacing w:before="100" w:beforeAutospacing="1" w:after="100" w:afterAutospacing="1"/>
              <w:jc w:val="both"/>
            </w:pPr>
            <w:r w:rsidRPr="00897128">
              <w:t>Как помочь сохранить здоровье.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897128" w:rsidRDefault="000F6BC3" w:rsidP="000F6BC3">
            <w:pPr>
              <w:spacing w:before="100" w:beforeAutospacing="1" w:after="100" w:afterAutospacing="1"/>
              <w:jc w:val="center"/>
            </w:pPr>
            <w:r w:rsidRPr="00897128">
              <w:t>3</w:t>
            </w: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897128" w:rsidRDefault="000F6BC3" w:rsidP="000F6BC3">
            <w:pPr>
              <w:spacing w:before="100" w:beforeAutospacing="1" w:after="100" w:afterAutospacing="1"/>
              <w:jc w:val="center"/>
            </w:pPr>
          </w:p>
        </w:tc>
      </w:tr>
      <w:tr w:rsidR="000F6BC3" w:rsidRPr="00D77DB6" w:rsidTr="000F6BC3">
        <w:trPr>
          <w:tblCellSpacing w:w="0" w:type="dxa"/>
          <w:jc w:val="center"/>
        </w:trPr>
        <w:tc>
          <w:tcPr>
            <w:tcW w:w="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897128" w:rsidRDefault="000F6BC3" w:rsidP="000F6BC3">
            <w:pPr>
              <w:spacing w:before="100" w:beforeAutospacing="1" w:after="100" w:afterAutospacing="1"/>
              <w:jc w:val="both"/>
            </w:pPr>
            <w:r w:rsidRPr="00897128">
              <w:lastRenderedPageBreak/>
              <w:t>3.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897128" w:rsidRDefault="000F6BC3" w:rsidP="000F6BC3">
            <w:pPr>
              <w:spacing w:before="100" w:beforeAutospacing="1" w:after="100" w:afterAutospacing="1"/>
              <w:jc w:val="both"/>
            </w:pPr>
            <w:r w:rsidRPr="00897128">
              <w:t>Что зависит от моего решения.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897128" w:rsidRDefault="000F6BC3" w:rsidP="000F6BC3">
            <w:pPr>
              <w:spacing w:before="100" w:beforeAutospacing="1" w:after="100" w:afterAutospacing="1"/>
              <w:jc w:val="center"/>
            </w:pPr>
            <w:r w:rsidRPr="00897128">
              <w:t>2</w:t>
            </w: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897128" w:rsidRDefault="000F6BC3" w:rsidP="000F6BC3">
            <w:pPr>
              <w:spacing w:before="100" w:beforeAutospacing="1" w:after="100" w:afterAutospacing="1"/>
              <w:jc w:val="center"/>
            </w:pPr>
          </w:p>
        </w:tc>
      </w:tr>
      <w:tr w:rsidR="000F6BC3" w:rsidRPr="00D77DB6" w:rsidTr="000F6BC3">
        <w:trPr>
          <w:tblCellSpacing w:w="0" w:type="dxa"/>
          <w:jc w:val="center"/>
        </w:trPr>
        <w:tc>
          <w:tcPr>
            <w:tcW w:w="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897128" w:rsidRDefault="000F6BC3" w:rsidP="000F6BC3">
            <w:pPr>
              <w:spacing w:before="100" w:beforeAutospacing="1" w:after="100" w:afterAutospacing="1"/>
              <w:jc w:val="both"/>
            </w:pPr>
            <w:r w:rsidRPr="00897128">
              <w:t>4.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897128" w:rsidRDefault="000F6BC3" w:rsidP="000F6BC3">
            <w:pPr>
              <w:spacing w:before="100" w:beforeAutospacing="1" w:after="100" w:afterAutospacing="1"/>
              <w:jc w:val="both"/>
            </w:pPr>
            <w:r w:rsidRPr="00897128">
              <w:t>Злой волшебник – табак.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897128" w:rsidRDefault="000F6BC3" w:rsidP="000F6BC3">
            <w:pPr>
              <w:spacing w:before="100" w:beforeAutospacing="1" w:after="100" w:afterAutospacing="1"/>
              <w:jc w:val="center"/>
            </w:pPr>
            <w:r w:rsidRPr="00897128">
              <w:t>1</w:t>
            </w: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897128" w:rsidRDefault="000F6BC3" w:rsidP="000F6BC3">
            <w:pPr>
              <w:spacing w:before="100" w:beforeAutospacing="1" w:after="100" w:afterAutospacing="1"/>
              <w:jc w:val="center"/>
            </w:pPr>
          </w:p>
        </w:tc>
      </w:tr>
      <w:tr w:rsidR="000F6BC3" w:rsidRPr="00D77DB6" w:rsidTr="000F6BC3">
        <w:trPr>
          <w:tblCellSpacing w:w="0" w:type="dxa"/>
          <w:jc w:val="center"/>
        </w:trPr>
        <w:tc>
          <w:tcPr>
            <w:tcW w:w="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897128" w:rsidRDefault="000F6BC3" w:rsidP="000F6BC3">
            <w:pPr>
              <w:spacing w:before="100" w:beforeAutospacing="1" w:after="100" w:afterAutospacing="1"/>
              <w:jc w:val="both"/>
            </w:pPr>
            <w:r w:rsidRPr="00897128">
              <w:t>5.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897128" w:rsidRDefault="000F6BC3" w:rsidP="000F6BC3">
            <w:pPr>
              <w:spacing w:before="100" w:beforeAutospacing="1" w:after="100" w:afterAutospacing="1"/>
              <w:jc w:val="both"/>
            </w:pPr>
            <w:r w:rsidRPr="00897128">
              <w:t>Почему некоторые привычки называются вредными.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897128" w:rsidRDefault="000F6BC3" w:rsidP="000F6BC3">
            <w:pPr>
              <w:spacing w:before="100" w:beforeAutospacing="1" w:after="100" w:afterAutospacing="1"/>
              <w:jc w:val="center"/>
            </w:pPr>
            <w:r w:rsidRPr="00897128">
              <w:t>5</w:t>
            </w: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897128" w:rsidRDefault="000F6BC3" w:rsidP="000F6BC3">
            <w:pPr>
              <w:spacing w:before="100" w:beforeAutospacing="1" w:after="100" w:afterAutospacing="1"/>
              <w:jc w:val="center"/>
            </w:pPr>
          </w:p>
        </w:tc>
      </w:tr>
      <w:tr w:rsidR="000F6BC3" w:rsidRPr="00D77DB6" w:rsidTr="000F6BC3">
        <w:trPr>
          <w:tblCellSpacing w:w="0" w:type="dxa"/>
          <w:jc w:val="center"/>
        </w:trPr>
        <w:tc>
          <w:tcPr>
            <w:tcW w:w="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897128" w:rsidRDefault="000F6BC3" w:rsidP="000F6BC3">
            <w:pPr>
              <w:spacing w:before="100" w:beforeAutospacing="1" w:after="100" w:afterAutospacing="1"/>
              <w:jc w:val="both"/>
            </w:pPr>
            <w:r w:rsidRPr="00897128">
              <w:t>6.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897128" w:rsidRDefault="000F6BC3" w:rsidP="000F6BC3">
            <w:pPr>
              <w:spacing w:before="100" w:beforeAutospacing="1" w:after="100" w:afterAutospacing="1"/>
              <w:jc w:val="both"/>
            </w:pPr>
            <w:r w:rsidRPr="00897128">
              <w:t>Помоги себе сам.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897128" w:rsidRDefault="000F6BC3" w:rsidP="000F6BC3">
            <w:pPr>
              <w:spacing w:before="100" w:beforeAutospacing="1" w:after="100" w:afterAutospacing="1"/>
              <w:jc w:val="center"/>
            </w:pPr>
            <w:r w:rsidRPr="00897128">
              <w:t>1</w:t>
            </w: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897128" w:rsidRDefault="000F6BC3" w:rsidP="000F6BC3">
            <w:pPr>
              <w:spacing w:before="100" w:beforeAutospacing="1" w:after="100" w:afterAutospacing="1"/>
              <w:jc w:val="center"/>
            </w:pPr>
          </w:p>
        </w:tc>
      </w:tr>
      <w:tr w:rsidR="000F6BC3" w:rsidRPr="00D77DB6" w:rsidTr="000F6BC3">
        <w:trPr>
          <w:tblCellSpacing w:w="0" w:type="dxa"/>
          <w:jc w:val="center"/>
        </w:trPr>
        <w:tc>
          <w:tcPr>
            <w:tcW w:w="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897128" w:rsidRDefault="000F6BC3" w:rsidP="000F6BC3">
            <w:pPr>
              <w:spacing w:before="100" w:beforeAutospacing="1" w:after="100" w:afterAutospacing="1"/>
              <w:jc w:val="both"/>
            </w:pPr>
            <w:r w:rsidRPr="00897128">
              <w:t>7.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897128" w:rsidRDefault="000F6BC3" w:rsidP="000F6BC3">
            <w:pPr>
              <w:spacing w:before="100" w:beforeAutospacing="1" w:after="100" w:afterAutospacing="1"/>
              <w:jc w:val="both"/>
            </w:pPr>
            <w:r w:rsidRPr="00897128">
              <w:t>Злой волшебник – алкоголь.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897128" w:rsidRDefault="000F6BC3" w:rsidP="000F6BC3">
            <w:pPr>
              <w:spacing w:before="100" w:beforeAutospacing="1" w:after="100" w:afterAutospacing="1"/>
              <w:jc w:val="center"/>
            </w:pPr>
            <w:r w:rsidRPr="00897128">
              <w:t>3</w:t>
            </w: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897128" w:rsidRDefault="000F6BC3" w:rsidP="000F6BC3">
            <w:pPr>
              <w:spacing w:before="100" w:beforeAutospacing="1" w:after="100" w:afterAutospacing="1"/>
              <w:jc w:val="center"/>
            </w:pPr>
          </w:p>
        </w:tc>
      </w:tr>
      <w:tr w:rsidR="000F6BC3" w:rsidRPr="00D77DB6" w:rsidTr="000F6BC3">
        <w:trPr>
          <w:tblCellSpacing w:w="0" w:type="dxa"/>
          <w:jc w:val="center"/>
        </w:trPr>
        <w:tc>
          <w:tcPr>
            <w:tcW w:w="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897128" w:rsidRDefault="000F6BC3" w:rsidP="000F6BC3">
            <w:pPr>
              <w:spacing w:before="100" w:beforeAutospacing="1" w:after="100" w:afterAutospacing="1"/>
              <w:jc w:val="both"/>
            </w:pPr>
            <w:r w:rsidRPr="00897128">
              <w:t>8.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897128" w:rsidRDefault="000F6BC3" w:rsidP="000F6BC3">
            <w:pPr>
              <w:spacing w:before="100" w:beforeAutospacing="1" w:after="100" w:afterAutospacing="1"/>
              <w:jc w:val="both"/>
            </w:pPr>
            <w:r w:rsidRPr="00897128">
              <w:t>Злой волшебник – наркотик.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897128" w:rsidRDefault="000F6BC3" w:rsidP="000F6BC3">
            <w:pPr>
              <w:spacing w:before="100" w:beforeAutospacing="1" w:after="100" w:afterAutospacing="1"/>
              <w:jc w:val="center"/>
            </w:pPr>
            <w:r w:rsidRPr="00897128">
              <w:t>2</w:t>
            </w: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897128" w:rsidRDefault="000F6BC3" w:rsidP="000F6BC3">
            <w:pPr>
              <w:spacing w:before="100" w:beforeAutospacing="1" w:after="100" w:afterAutospacing="1"/>
              <w:jc w:val="center"/>
            </w:pPr>
          </w:p>
        </w:tc>
      </w:tr>
      <w:tr w:rsidR="000F6BC3" w:rsidRPr="00D77DB6" w:rsidTr="000F6BC3">
        <w:trPr>
          <w:tblCellSpacing w:w="0" w:type="dxa"/>
          <w:jc w:val="center"/>
        </w:trPr>
        <w:tc>
          <w:tcPr>
            <w:tcW w:w="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897128" w:rsidRDefault="000F6BC3" w:rsidP="000F6BC3">
            <w:pPr>
              <w:spacing w:before="100" w:beforeAutospacing="1" w:after="100" w:afterAutospacing="1"/>
              <w:jc w:val="both"/>
            </w:pPr>
            <w:r w:rsidRPr="00897128">
              <w:t>9.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897128" w:rsidRDefault="000F6BC3" w:rsidP="000F6BC3">
            <w:pPr>
              <w:spacing w:before="100" w:beforeAutospacing="1" w:after="100" w:afterAutospacing="1"/>
              <w:jc w:val="both"/>
            </w:pPr>
            <w:r w:rsidRPr="00897128">
              <w:t>Мы – одна семья.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897128" w:rsidRDefault="000F6BC3" w:rsidP="000F6BC3">
            <w:pPr>
              <w:spacing w:before="100" w:beforeAutospacing="1" w:after="100" w:afterAutospacing="1"/>
              <w:jc w:val="center"/>
            </w:pPr>
            <w:r w:rsidRPr="00897128">
              <w:t>2</w:t>
            </w: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897128" w:rsidRDefault="000F6BC3" w:rsidP="000F6BC3">
            <w:pPr>
              <w:spacing w:before="100" w:beforeAutospacing="1" w:after="100" w:afterAutospacing="1"/>
              <w:jc w:val="center"/>
            </w:pPr>
          </w:p>
        </w:tc>
      </w:tr>
      <w:tr w:rsidR="000F6BC3" w:rsidRPr="00D77DB6" w:rsidTr="000F6BC3">
        <w:trPr>
          <w:tblCellSpacing w:w="0" w:type="dxa"/>
          <w:jc w:val="center"/>
        </w:trPr>
        <w:tc>
          <w:tcPr>
            <w:tcW w:w="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897128" w:rsidRDefault="000F6BC3" w:rsidP="000F6BC3">
            <w:pPr>
              <w:spacing w:before="100" w:beforeAutospacing="1" w:after="100" w:afterAutospacing="1"/>
              <w:jc w:val="both"/>
            </w:pPr>
            <w:r w:rsidRPr="00897128">
              <w:t>10.</w:t>
            </w:r>
          </w:p>
        </w:tc>
        <w:tc>
          <w:tcPr>
            <w:tcW w:w="63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897128" w:rsidRDefault="000F6BC3" w:rsidP="000F6BC3">
            <w:pPr>
              <w:spacing w:before="100" w:beforeAutospacing="1" w:after="100" w:afterAutospacing="1"/>
              <w:jc w:val="both"/>
            </w:pPr>
            <w:r w:rsidRPr="00897128">
              <w:t>Повторение.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897128" w:rsidRDefault="000F6BC3" w:rsidP="000F6BC3">
            <w:pPr>
              <w:spacing w:before="100" w:beforeAutospacing="1" w:after="100" w:afterAutospacing="1"/>
              <w:jc w:val="center"/>
            </w:pPr>
            <w:r w:rsidRPr="00897128">
              <w:t>11</w:t>
            </w:r>
          </w:p>
        </w:tc>
        <w:tc>
          <w:tcPr>
            <w:tcW w:w="1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6BC3" w:rsidRPr="00897128" w:rsidRDefault="000F6BC3" w:rsidP="000F6BC3">
            <w:pPr>
              <w:spacing w:before="100" w:beforeAutospacing="1" w:after="100" w:afterAutospacing="1"/>
              <w:jc w:val="center"/>
            </w:pPr>
          </w:p>
        </w:tc>
      </w:tr>
    </w:tbl>
    <w:p w:rsidR="00C5506F" w:rsidRDefault="000F6BC3" w:rsidP="000F6BC3">
      <w:pPr>
        <w:spacing w:before="100" w:beforeAutospacing="1" w:after="100" w:afterAutospacing="1"/>
        <w:jc w:val="both"/>
        <w:rPr>
          <w:b/>
          <w:bCs/>
          <w:sz w:val="28"/>
          <w:szCs w:val="28"/>
        </w:rPr>
      </w:pPr>
      <w:r w:rsidRPr="00D77DB6">
        <w:rPr>
          <w:b/>
          <w:bCs/>
          <w:sz w:val="28"/>
          <w:szCs w:val="28"/>
        </w:rPr>
        <w:t>Всего-34 часа</w:t>
      </w:r>
    </w:p>
    <w:p w:rsidR="009847ED" w:rsidRPr="00AF0138" w:rsidRDefault="00AF0138" w:rsidP="00AF0138">
      <w:pPr>
        <w:spacing w:before="100" w:beforeAutospacing="1" w:after="100" w:afterAutospacing="1"/>
        <w:jc w:val="both"/>
        <w:rPr>
          <w:b/>
          <w:sz w:val="22"/>
          <w:szCs w:val="22"/>
        </w:rPr>
      </w:pPr>
      <w:r w:rsidRPr="00E67E99">
        <w:rPr>
          <w:b/>
          <w:sz w:val="22"/>
          <w:szCs w:val="22"/>
        </w:rPr>
        <w:t>ТЕМАТИЧЕСКИЙ ПЛАН С ОПРЕДЕЛЕНИЕМ ОСНОВНЫХ ВИДОВ ДЕЯТЕЛЬНОСТИ</w:t>
      </w:r>
      <w:r w:rsidR="00C5506F">
        <w:rPr>
          <w:b/>
        </w:rPr>
        <w:t xml:space="preserve">                                                  </w:t>
      </w:r>
    </w:p>
    <w:p w:rsidR="000F6BC3" w:rsidRPr="000F6BC3" w:rsidRDefault="000F6BC3" w:rsidP="000F6BC3">
      <w:pPr>
        <w:tabs>
          <w:tab w:val="center" w:pos="4677"/>
        </w:tabs>
        <w:ind w:left="360"/>
        <w:jc w:val="both"/>
        <w:rPr>
          <w:b/>
          <w:bCs/>
          <w:i/>
        </w:rPr>
      </w:pPr>
      <w:r w:rsidRPr="00897128">
        <w:rPr>
          <w:b/>
          <w:bCs/>
        </w:rPr>
        <w:t xml:space="preserve">Тема 1. </w:t>
      </w:r>
      <w:r w:rsidRPr="000F6BC3">
        <w:rPr>
          <w:b/>
          <w:bCs/>
          <w:i/>
        </w:rPr>
        <w:t>Что такое здоровье? (1час)</w:t>
      </w:r>
    </w:p>
    <w:p w:rsidR="000F6BC3" w:rsidRPr="00897128" w:rsidRDefault="000F6BC3" w:rsidP="000F6BC3">
      <w:pPr>
        <w:tabs>
          <w:tab w:val="center" w:pos="4677"/>
        </w:tabs>
        <w:ind w:left="360"/>
        <w:jc w:val="both"/>
        <w:rPr>
          <w:bCs/>
        </w:rPr>
      </w:pPr>
      <w:r w:rsidRPr="00897128">
        <w:rPr>
          <w:bCs/>
        </w:rPr>
        <w:t>Слово учителя. Практическая работа. Встреча с медсестрой. Оздоровительная минутка. Игра «Давай поговорим». Творческое задание «Здоровье – это…»</w:t>
      </w:r>
    </w:p>
    <w:p w:rsidR="000F6BC3" w:rsidRPr="000F6BC3" w:rsidRDefault="000F6BC3" w:rsidP="000F6BC3">
      <w:pPr>
        <w:tabs>
          <w:tab w:val="center" w:pos="4677"/>
        </w:tabs>
        <w:ind w:left="360"/>
        <w:jc w:val="both"/>
        <w:rPr>
          <w:b/>
          <w:bCs/>
          <w:i/>
        </w:rPr>
      </w:pPr>
      <w:r w:rsidRPr="00897128">
        <w:rPr>
          <w:b/>
          <w:bCs/>
        </w:rPr>
        <w:t>Тема 2.</w:t>
      </w:r>
      <w:r w:rsidRPr="00897128">
        <w:rPr>
          <w:bCs/>
          <w:i/>
        </w:rPr>
        <w:t xml:space="preserve"> </w:t>
      </w:r>
      <w:r w:rsidRPr="000F6BC3">
        <w:rPr>
          <w:b/>
          <w:bCs/>
          <w:i/>
        </w:rPr>
        <w:t>Что такое эмоции? (1час)</w:t>
      </w:r>
    </w:p>
    <w:p w:rsidR="000F6BC3" w:rsidRPr="00897128" w:rsidRDefault="000F6BC3" w:rsidP="000F6BC3">
      <w:pPr>
        <w:tabs>
          <w:tab w:val="center" w:pos="4677"/>
        </w:tabs>
        <w:ind w:left="360"/>
        <w:jc w:val="both"/>
        <w:rPr>
          <w:bCs/>
        </w:rPr>
      </w:pPr>
      <w:r w:rsidRPr="00897128">
        <w:rPr>
          <w:bCs/>
        </w:rPr>
        <w:t xml:space="preserve">Практическая работа. Работа со словарём. Игры «Кто больше знает?», «Продолжи предложение». Оздоровительная минутка. Игра «Твоё имя». </w:t>
      </w:r>
    </w:p>
    <w:p w:rsidR="000F6BC3" w:rsidRPr="000F6BC3" w:rsidRDefault="000F6BC3" w:rsidP="000F6BC3">
      <w:pPr>
        <w:tabs>
          <w:tab w:val="center" w:pos="4677"/>
        </w:tabs>
        <w:ind w:left="360"/>
        <w:jc w:val="both"/>
        <w:rPr>
          <w:b/>
          <w:bCs/>
          <w:i/>
        </w:rPr>
      </w:pPr>
      <w:r w:rsidRPr="00897128">
        <w:rPr>
          <w:b/>
          <w:bCs/>
        </w:rPr>
        <w:t>Тема 3.</w:t>
      </w:r>
      <w:r w:rsidRPr="00897128">
        <w:rPr>
          <w:bCs/>
          <w:i/>
        </w:rPr>
        <w:t xml:space="preserve"> </w:t>
      </w:r>
      <w:r w:rsidRPr="000F6BC3">
        <w:rPr>
          <w:b/>
          <w:bCs/>
          <w:i/>
        </w:rPr>
        <w:t>Чувства и поступки. (1час)</w:t>
      </w:r>
    </w:p>
    <w:p w:rsidR="000F6BC3" w:rsidRPr="00897128" w:rsidRDefault="000F6BC3" w:rsidP="000F6BC3">
      <w:pPr>
        <w:tabs>
          <w:tab w:val="center" w:pos="4677"/>
        </w:tabs>
        <w:ind w:left="360"/>
        <w:jc w:val="both"/>
        <w:rPr>
          <w:bCs/>
        </w:rPr>
      </w:pPr>
      <w:r w:rsidRPr="00897128">
        <w:rPr>
          <w:bCs/>
        </w:rPr>
        <w:t xml:space="preserve">Работа со стихотворением Дж. </w:t>
      </w:r>
      <w:proofErr w:type="spellStart"/>
      <w:r w:rsidRPr="00897128">
        <w:rPr>
          <w:bCs/>
        </w:rPr>
        <w:t>Родари</w:t>
      </w:r>
      <w:proofErr w:type="spellEnd"/>
      <w:r w:rsidRPr="00897128">
        <w:rPr>
          <w:bCs/>
        </w:rPr>
        <w:t>. Беседа по теме. Оздоровительная минутка. Игра «Кто больше знает?»  Творческая работа в тетради.</w:t>
      </w:r>
    </w:p>
    <w:p w:rsidR="000F6BC3" w:rsidRPr="00897128" w:rsidRDefault="000F6BC3" w:rsidP="000F6BC3">
      <w:pPr>
        <w:tabs>
          <w:tab w:val="center" w:pos="4677"/>
        </w:tabs>
        <w:ind w:left="360"/>
        <w:jc w:val="both"/>
        <w:rPr>
          <w:bCs/>
          <w:i/>
        </w:rPr>
      </w:pPr>
      <w:r w:rsidRPr="00897128">
        <w:rPr>
          <w:b/>
          <w:bCs/>
        </w:rPr>
        <w:t>Тема 4.</w:t>
      </w:r>
      <w:r w:rsidRPr="00897128">
        <w:rPr>
          <w:bCs/>
        </w:rPr>
        <w:t xml:space="preserve"> </w:t>
      </w:r>
      <w:r w:rsidRPr="000F6BC3">
        <w:rPr>
          <w:b/>
          <w:bCs/>
          <w:i/>
        </w:rPr>
        <w:t>Стресс. (1час)</w:t>
      </w:r>
    </w:p>
    <w:p w:rsidR="000F6BC3" w:rsidRPr="00897128" w:rsidRDefault="000F6BC3" w:rsidP="000F6BC3">
      <w:pPr>
        <w:tabs>
          <w:tab w:val="center" w:pos="4677"/>
        </w:tabs>
        <w:ind w:left="360"/>
        <w:jc w:val="both"/>
        <w:rPr>
          <w:bCs/>
        </w:rPr>
      </w:pPr>
      <w:r w:rsidRPr="00897128">
        <w:rPr>
          <w:bCs/>
        </w:rPr>
        <w:t>Рассказ учителя. Словарная работа. Практическая работа. Оздоровительная минутка. Игра «Кто больше знает?» Заучивание слов.</w:t>
      </w:r>
    </w:p>
    <w:p w:rsidR="000F6BC3" w:rsidRPr="000F6BC3" w:rsidRDefault="000F6BC3" w:rsidP="000F6BC3">
      <w:pPr>
        <w:tabs>
          <w:tab w:val="center" w:pos="4677"/>
        </w:tabs>
        <w:ind w:left="360"/>
        <w:jc w:val="both"/>
        <w:rPr>
          <w:b/>
          <w:bCs/>
          <w:i/>
        </w:rPr>
      </w:pPr>
      <w:r w:rsidRPr="00897128">
        <w:rPr>
          <w:b/>
          <w:bCs/>
        </w:rPr>
        <w:t>Тема 5.</w:t>
      </w:r>
      <w:r w:rsidRPr="00897128">
        <w:rPr>
          <w:bCs/>
          <w:i/>
        </w:rPr>
        <w:t xml:space="preserve"> </w:t>
      </w:r>
      <w:r w:rsidRPr="000F6BC3">
        <w:rPr>
          <w:b/>
          <w:bCs/>
          <w:i/>
        </w:rPr>
        <w:t>Учимся думать и действовать. (1час)</w:t>
      </w:r>
    </w:p>
    <w:p w:rsidR="000F6BC3" w:rsidRPr="00897128" w:rsidRDefault="000F6BC3" w:rsidP="000F6BC3">
      <w:pPr>
        <w:tabs>
          <w:tab w:val="center" w:pos="4677"/>
        </w:tabs>
        <w:ind w:left="360"/>
        <w:jc w:val="both"/>
        <w:rPr>
          <w:bCs/>
        </w:rPr>
      </w:pPr>
      <w:r w:rsidRPr="00897128">
        <w:rPr>
          <w:bCs/>
        </w:rPr>
        <w:t>Повторение. Чтение  и анализ стихотворений. Оздоровительная минутка. Беседа по теме. Игра «Что? Зачем? Как?»</w:t>
      </w:r>
    </w:p>
    <w:p w:rsidR="000F6BC3" w:rsidRPr="000F6BC3" w:rsidRDefault="000F6BC3" w:rsidP="000F6BC3">
      <w:pPr>
        <w:tabs>
          <w:tab w:val="center" w:pos="4677"/>
        </w:tabs>
        <w:ind w:left="360"/>
        <w:jc w:val="both"/>
        <w:rPr>
          <w:b/>
          <w:bCs/>
          <w:i/>
        </w:rPr>
      </w:pPr>
      <w:r w:rsidRPr="00897128">
        <w:rPr>
          <w:b/>
          <w:bCs/>
        </w:rPr>
        <w:t xml:space="preserve">Тема 6. </w:t>
      </w:r>
      <w:r w:rsidRPr="000F6BC3">
        <w:rPr>
          <w:b/>
          <w:bCs/>
          <w:i/>
        </w:rPr>
        <w:t>Учимся находить причину и последствия событий. (1час)</w:t>
      </w:r>
    </w:p>
    <w:p w:rsidR="000F6BC3" w:rsidRPr="00897128" w:rsidRDefault="000F6BC3" w:rsidP="000F6BC3">
      <w:pPr>
        <w:tabs>
          <w:tab w:val="center" w:pos="4677"/>
        </w:tabs>
        <w:ind w:left="360"/>
        <w:jc w:val="both"/>
        <w:rPr>
          <w:bCs/>
        </w:rPr>
      </w:pPr>
      <w:r w:rsidRPr="00897128">
        <w:rPr>
          <w:bCs/>
        </w:rPr>
        <w:t>Игра «Почему это произошло?» Работа с пословицами. Оздоровительная минутка. Игры «Назови возможные последствия», «Что? Зачем? Как?»</w:t>
      </w:r>
    </w:p>
    <w:p w:rsidR="000F6BC3" w:rsidRPr="00897128" w:rsidRDefault="000F6BC3" w:rsidP="000F6BC3">
      <w:pPr>
        <w:tabs>
          <w:tab w:val="center" w:pos="4677"/>
        </w:tabs>
        <w:ind w:left="360"/>
        <w:jc w:val="both"/>
        <w:rPr>
          <w:bCs/>
          <w:i/>
        </w:rPr>
      </w:pPr>
      <w:r w:rsidRPr="00897128">
        <w:rPr>
          <w:b/>
          <w:bCs/>
        </w:rPr>
        <w:t xml:space="preserve">Тема 7. </w:t>
      </w:r>
      <w:r w:rsidRPr="000F6BC3">
        <w:rPr>
          <w:b/>
          <w:bCs/>
          <w:i/>
        </w:rPr>
        <w:t>Умей выбирать. (1час)</w:t>
      </w:r>
    </w:p>
    <w:p w:rsidR="000F6BC3" w:rsidRPr="00897128" w:rsidRDefault="000F6BC3" w:rsidP="000F6BC3">
      <w:pPr>
        <w:tabs>
          <w:tab w:val="center" w:pos="4677"/>
        </w:tabs>
        <w:ind w:left="360"/>
        <w:jc w:val="both"/>
        <w:rPr>
          <w:bCs/>
        </w:rPr>
      </w:pPr>
      <w:r w:rsidRPr="00897128">
        <w:rPr>
          <w:bCs/>
        </w:rPr>
        <w:t>Анализ сказки. Оздоровительная минутка. Беседа по теме. Игра «Комплимент».</w:t>
      </w:r>
    </w:p>
    <w:p w:rsidR="000F6BC3" w:rsidRPr="000F6BC3" w:rsidRDefault="000F6BC3" w:rsidP="000F6BC3">
      <w:pPr>
        <w:tabs>
          <w:tab w:val="center" w:pos="4677"/>
        </w:tabs>
        <w:ind w:left="360"/>
        <w:jc w:val="both"/>
        <w:rPr>
          <w:b/>
          <w:bCs/>
          <w:i/>
        </w:rPr>
      </w:pPr>
      <w:r w:rsidRPr="00897128">
        <w:rPr>
          <w:b/>
          <w:bCs/>
        </w:rPr>
        <w:t xml:space="preserve">Тема 8. </w:t>
      </w:r>
      <w:r w:rsidRPr="000F6BC3">
        <w:rPr>
          <w:b/>
          <w:bCs/>
          <w:i/>
        </w:rPr>
        <w:t>Принимаю решение.(1час)</w:t>
      </w:r>
    </w:p>
    <w:p w:rsidR="000F6BC3" w:rsidRPr="00897128" w:rsidRDefault="000F6BC3" w:rsidP="000F6BC3">
      <w:pPr>
        <w:tabs>
          <w:tab w:val="center" w:pos="4677"/>
        </w:tabs>
        <w:ind w:left="360"/>
        <w:jc w:val="both"/>
        <w:rPr>
          <w:bCs/>
        </w:rPr>
      </w:pPr>
      <w:r w:rsidRPr="00897128">
        <w:rPr>
          <w:bCs/>
        </w:rPr>
        <w:t xml:space="preserve"> Практическая работа по составлению правил. Игра «Давай поговорим». Оздоровительная минутка. Психологический тренинг. Работа со стихотворением Б. </w:t>
      </w:r>
      <w:proofErr w:type="spellStart"/>
      <w:r w:rsidRPr="00897128">
        <w:rPr>
          <w:bCs/>
        </w:rPr>
        <w:t>Заходера</w:t>
      </w:r>
      <w:proofErr w:type="spellEnd"/>
      <w:r w:rsidRPr="00897128">
        <w:rPr>
          <w:bCs/>
        </w:rPr>
        <w:t xml:space="preserve"> «Что красивей всего?»</w:t>
      </w:r>
    </w:p>
    <w:p w:rsidR="000F6BC3" w:rsidRPr="000F6BC3" w:rsidRDefault="000F6BC3" w:rsidP="000F6BC3">
      <w:pPr>
        <w:tabs>
          <w:tab w:val="center" w:pos="4677"/>
        </w:tabs>
        <w:ind w:left="360"/>
        <w:jc w:val="both"/>
        <w:rPr>
          <w:b/>
          <w:bCs/>
          <w:i/>
        </w:rPr>
      </w:pPr>
      <w:r w:rsidRPr="00897128">
        <w:rPr>
          <w:b/>
          <w:bCs/>
        </w:rPr>
        <w:t>Тема 9.</w:t>
      </w:r>
      <w:r w:rsidRPr="00897128">
        <w:rPr>
          <w:bCs/>
          <w:i/>
        </w:rPr>
        <w:t xml:space="preserve"> </w:t>
      </w:r>
      <w:r w:rsidRPr="000F6BC3">
        <w:rPr>
          <w:b/>
          <w:bCs/>
          <w:i/>
        </w:rPr>
        <w:t>Я отвечаю за своё решение.(1час)</w:t>
      </w:r>
    </w:p>
    <w:p w:rsidR="000F6BC3" w:rsidRPr="00897128" w:rsidRDefault="000F6BC3" w:rsidP="000F6BC3">
      <w:pPr>
        <w:tabs>
          <w:tab w:val="center" w:pos="4677"/>
        </w:tabs>
        <w:ind w:left="360"/>
        <w:jc w:val="both"/>
        <w:rPr>
          <w:bCs/>
        </w:rPr>
      </w:pPr>
      <w:r w:rsidRPr="00897128">
        <w:rPr>
          <w:bCs/>
        </w:rPr>
        <w:t xml:space="preserve">Практическая работа. Анализ ситуации. Оздоровительная минутка. Игры «Что я знаю о себе», «Продолжите предложение». </w:t>
      </w:r>
    </w:p>
    <w:p w:rsidR="000F6BC3" w:rsidRPr="000F6BC3" w:rsidRDefault="000F6BC3" w:rsidP="000F6BC3">
      <w:pPr>
        <w:tabs>
          <w:tab w:val="center" w:pos="4677"/>
        </w:tabs>
        <w:ind w:left="360"/>
        <w:jc w:val="both"/>
        <w:rPr>
          <w:b/>
          <w:bCs/>
          <w:i/>
        </w:rPr>
      </w:pPr>
      <w:r w:rsidRPr="00897128">
        <w:rPr>
          <w:b/>
          <w:bCs/>
        </w:rPr>
        <w:t>Тема 10.</w:t>
      </w:r>
      <w:r w:rsidRPr="00897128">
        <w:rPr>
          <w:bCs/>
          <w:i/>
        </w:rPr>
        <w:t xml:space="preserve"> </w:t>
      </w:r>
      <w:r w:rsidRPr="000F6BC3">
        <w:rPr>
          <w:b/>
          <w:bCs/>
          <w:i/>
        </w:rPr>
        <w:t>Что мы знаем о курении. (1час)</w:t>
      </w:r>
    </w:p>
    <w:p w:rsidR="000F6BC3" w:rsidRPr="00897128" w:rsidRDefault="000F6BC3" w:rsidP="000F6BC3">
      <w:pPr>
        <w:tabs>
          <w:tab w:val="center" w:pos="4677"/>
        </w:tabs>
        <w:ind w:left="360"/>
        <w:jc w:val="both"/>
        <w:rPr>
          <w:bCs/>
        </w:rPr>
      </w:pPr>
      <w:r w:rsidRPr="00897128">
        <w:rPr>
          <w:bCs/>
        </w:rPr>
        <w:t>Игра «Волшебный стул». Встреча с медработником. Работа над пословицами. Беседа по сказке. Оздоровительная минутка. Это интересно! Творческая работа.</w:t>
      </w:r>
    </w:p>
    <w:p w:rsidR="000F6BC3" w:rsidRPr="000F6BC3" w:rsidRDefault="000F6BC3" w:rsidP="000F6BC3">
      <w:pPr>
        <w:tabs>
          <w:tab w:val="center" w:pos="4677"/>
        </w:tabs>
        <w:ind w:left="360"/>
        <w:jc w:val="both"/>
        <w:rPr>
          <w:b/>
          <w:bCs/>
          <w:i/>
        </w:rPr>
      </w:pPr>
      <w:r w:rsidRPr="00897128">
        <w:rPr>
          <w:b/>
          <w:bCs/>
        </w:rPr>
        <w:t>Тема 11.</w:t>
      </w:r>
      <w:r w:rsidRPr="00897128">
        <w:rPr>
          <w:bCs/>
          <w:i/>
        </w:rPr>
        <w:t xml:space="preserve"> </w:t>
      </w:r>
      <w:r w:rsidRPr="000F6BC3">
        <w:rPr>
          <w:b/>
          <w:bCs/>
          <w:i/>
        </w:rPr>
        <w:t>Зависимость. (1час)</w:t>
      </w:r>
    </w:p>
    <w:p w:rsidR="000F6BC3" w:rsidRPr="00897128" w:rsidRDefault="000F6BC3" w:rsidP="000F6BC3">
      <w:pPr>
        <w:tabs>
          <w:tab w:val="center" w:pos="4677"/>
        </w:tabs>
        <w:ind w:left="360"/>
        <w:jc w:val="both"/>
        <w:rPr>
          <w:bCs/>
        </w:rPr>
      </w:pPr>
      <w:r w:rsidRPr="00897128">
        <w:rPr>
          <w:bCs/>
        </w:rPr>
        <w:t xml:space="preserve">Анализ ситуации в стихотворении Э. </w:t>
      </w:r>
      <w:proofErr w:type="spellStart"/>
      <w:r w:rsidRPr="00897128">
        <w:rPr>
          <w:bCs/>
        </w:rPr>
        <w:t>Мошковской</w:t>
      </w:r>
      <w:proofErr w:type="spellEnd"/>
      <w:r w:rsidRPr="00897128">
        <w:rPr>
          <w:bCs/>
        </w:rPr>
        <w:t xml:space="preserve"> «Странные вещи». Словарная работа. Оздоровительная минутка. Это полезно знать! Игра «Давай поговорим». </w:t>
      </w:r>
    </w:p>
    <w:p w:rsidR="000F6BC3" w:rsidRPr="000F6BC3" w:rsidRDefault="000F6BC3" w:rsidP="000F6BC3">
      <w:pPr>
        <w:tabs>
          <w:tab w:val="center" w:pos="4677"/>
        </w:tabs>
        <w:ind w:left="360"/>
        <w:jc w:val="both"/>
        <w:rPr>
          <w:b/>
          <w:bCs/>
          <w:i/>
        </w:rPr>
      </w:pPr>
      <w:r w:rsidRPr="00897128">
        <w:rPr>
          <w:b/>
          <w:bCs/>
        </w:rPr>
        <w:t>Тема 12.</w:t>
      </w:r>
      <w:r w:rsidRPr="00897128">
        <w:rPr>
          <w:bCs/>
          <w:i/>
        </w:rPr>
        <w:t xml:space="preserve"> </w:t>
      </w:r>
      <w:r w:rsidRPr="000F6BC3">
        <w:rPr>
          <w:b/>
          <w:bCs/>
          <w:i/>
        </w:rPr>
        <w:t>Умей сказать НЕТ. (1час)</w:t>
      </w:r>
    </w:p>
    <w:p w:rsidR="000F6BC3" w:rsidRPr="00897128" w:rsidRDefault="000F6BC3" w:rsidP="000F6BC3">
      <w:pPr>
        <w:tabs>
          <w:tab w:val="center" w:pos="4677"/>
        </w:tabs>
        <w:ind w:left="360"/>
        <w:jc w:val="both"/>
        <w:rPr>
          <w:bCs/>
        </w:rPr>
      </w:pPr>
      <w:r w:rsidRPr="00897128">
        <w:rPr>
          <w:bCs/>
        </w:rPr>
        <w:t xml:space="preserve">Анализ ситуации. Беседа по теме. Оздоровительная минутка. Игры «Давай поговорим», «Что? Зачем? Как?». </w:t>
      </w:r>
    </w:p>
    <w:p w:rsidR="000F6BC3" w:rsidRPr="000F6BC3" w:rsidRDefault="000F6BC3" w:rsidP="000F6BC3">
      <w:pPr>
        <w:tabs>
          <w:tab w:val="center" w:pos="4677"/>
        </w:tabs>
        <w:ind w:left="360"/>
        <w:jc w:val="both"/>
        <w:rPr>
          <w:b/>
          <w:bCs/>
          <w:i/>
        </w:rPr>
      </w:pPr>
      <w:r w:rsidRPr="00897128">
        <w:rPr>
          <w:b/>
          <w:bCs/>
        </w:rPr>
        <w:t>Тема 13.</w:t>
      </w:r>
      <w:r w:rsidRPr="00897128">
        <w:rPr>
          <w:bCs/>
          <w:i/>
        </w:rPr>
        <w:t xml:space="preserve"> </w:t>
      </w:r>
      <w:r w:rsidRPr="000F6BC3">
        <w:rPr>
          <w:b/>
          <w:bCs/>
          <w:i/>
        </w:rPr>
        <w:t>Как сказать НЕТ. (1час)</w:t>
      </w:r>
    </w:p>
    <w:p w:rsidR="000F6BC3" w:rsidRPr="00897128" w:rsidRDefault="000F6BC3" w:rsidP="000F6BC3">
      <w:pPr>
        <w:tabs>
          <w:tab w:val="center" w:pos="4677"/>
        </w:tabs>
        <w:ind w:left="360"/>
        <w:jc w:val="both"/>
        <w:rPr>
          <w:bCs/>
        </w:rPr>
      </w:pPr>
      <w:r w:rsidRPr="00897128">
        <w:rPr>
          <w:bCs/>
        </w:rPr>
        <w:lastRenderedPageBreak/>
        <w:t>Игра «Зеркало и обезьяна». Рассказ учителя. Оздоровительная минутка. Игра «Продолжите предложение». Толкование пословиц. Психологический тренинг.</w:t>
      </w:r>
    </w:p>
    <w:p w:rsidR="000F6BC3" w:rsidRPr="000F6BC3" w:rsidRDefault="000F6BC3" w:rsidP="000F6BC3">
      <w:pPr>
        <w:tabs>
          <w:tab w:val="center" w:pos="4677"/>
        </w:tabs>
        <w:ind w:left="360"/>
        <w:jc w:val="both"/>
        <w:rPr>
          <w:b/>
          <w:bCs/>
          <w:i/>
        </w:rPr>
      </w:pPr>
      <w:r w:rsidRPr="00897128">
        <w:rPr>
          <w:b/>
          <w:bCs/>
        </w:rPr>
        <w:t>Тема 14.</w:t>
      </w:r>
      <w:r w:rsidRPr="00897128">
        <w:rPr>
          <w:bCs/>
          <w:i/>
        </w:rPr>
        <w:t xml:space="preserve"> </w:t>
      </w:r>
      <w:r w:rsidRPr="000F6BC3">
        <w:rPr>
          <w:b/>
          <w:bCs/>
          <w:i/>
        </w:rPr>
        <w:t xml:space="preserve">Почему вредной привычке ты </w:t>
      </w:r>
      <w:proofErr w:type="gramStart"/>
      <w:r w:rsidRPr="000F6BC3">
        <w:rPr>
          <w:b/>
          <w:bCs/>
          <w:i/>
        </w:rPr>
        <w:t>скажешь</w:t>
      </w:r>
      <w:proofErr w:type="gramEnd"/>
      <w:r w:rsidRPr="000F6BC3">
        <w:rPr>
          <w:b/>
          <w:bCs/>
          <w:i/>
        </w:rPr>
        <w:t xml:space="preserve"> НЕТ? (1час)</w:t>
      </w:r>
    </w:p>
    <w:p w:rsidR="000F6BC3" w:rsidRPr="00897128" w:rsidRDefault="000F6BC3" w:rsidP="000F6BC3">
      <w:pPr>
        <w:tabs>
          <w:tab w:val="center" w:pos="4677"/>
        </w:tabs>
        <w:ind w:left="360"/>
        <w:jc w:val="both"/>
        <w:rPr>
          <w:bCs/>
        </w:rPr>
      </w:pPr>
      <w:r w:rsidRPr="00897128">
        <w:rPr>
          <w:bCs/>
        </w:rPr>
        <w:t xml:space="preserve">Робота со стихотворением А. </w:t>
      </w:r>
      <w:proofErr w:type="spellStart"/>
      <w:r w:rsidRPr="00897128">
        <w:rPr>
          <w:bCs/>
        </w:rPr>
        <w:t>Костецкого</w:t>
      </w:r>
      <w:proofErr w:type="spellEnd"/>
      <w:r w:rsidRPr="00897128">
        <w:rPr>
          <w:bCs/>
        </w:rPr>
        <w:t xml:space="preserve"> «Я всё люблю, что есть на свете…» Игра «Комплимент». Оздоровительная минутка. Рассказ учителя. Работа с плакатом «Дерево решений». Практическая работа.</w:t>
      </w:r>
    </w:p>
    <w:p w:rsidR="000F6BC3" w:rsidRPr="000F6BC3" w:rsidRDefault="000F6BC3" w:rsidP="000F6BC3">
      <w:pPr>
        <w:tabs>
          <w:tab w:val="center" w:pos="4677"/>
        </w:tabs>
        <w:ind w:left="360"/>
        <w:jc w:val="both"/>
        <w:rPr>
          <w:b/>
          <w:bCs/>
          <w:i/>
        </w:rPr>
      </w:pPr>
      <w:r w:rsidRPr="00897128">
        <w:rPr>
          <w:b/>
          <w:bCs/>
        </w:rPr>
        <w:t>Тема 15.</w:t>
      </w:r>
      <w:r w:rsidRPr="00897128">
        <w:rPr>
          <w:bCs/>
          <w:i/>
        </w:rPr>
        <w:t xml:space="preserve"> </w:t>
      </w:r>
      <w:r w:rsidRPr="000F6BC3">
        <w:rPr>
          <w:b/>
          <w:bCs/>
          <w:i/>
        </w:rPr>
        <w:t>Я умею выбирать – тренинг безопасного поведения. (1час)</w:t>
      </w:r>
    </w:p>
    <w:p w:rsidR="000F6BC3" w:rsidRPr="00897128" w:rsidRDefault="000F6BC3" w:rsidP="000F6BC3">
      <w:pPr>
        <w:tabs>
          <w:tab w:val="center" w:pos="4677"/>
        </w:tabs>
        <w:ind w:left="360"/>
        <w:jc w:val="both"/>
        <w:rPr>
          <w:bCs/>
        </w:rPr>
      </w:pPr>
      <w:r w:rsidRPr="00897128">
        <w:rPr>
          <w:bCs/>
        </w:rPr>
        <w:t>Анализ ситуации. Игра «Выбери правильный ответ». Оздоровительная минутка. Работа с деревом решений. Творческая работа.</w:t>
      </w:r>
    </w:p>
    <w:p w:rsidR="000F6BC3" w:rsidRPr="000F6BC3" w:rsidRDefault="000F6BC3" w:rsidP="000F6BC3">
      <w:pPr>
        <w:tabs>
          <w:tab w:val="center" w:pos="4677"/>
        </w:tabs>
        <w:ind w:left="360"/>
        <w:jc w:val="both"/>
        <w:rPr>
          <w:b/>
          <w:bCs/>
          <w:i/>
        </w:rPr>
      </w:pPr>
      <w:r w:rsidRPr="00897128">
        <w:rPr>
          <w:b/>
          <w:bCs/>
        </w:rPr>
        <w:t xml:space="preserve">Тема 16. </w:t>
      </w:r>
      <w:r w:rsidRPr="000F6BC3">
        <w:rPr>
          <w:b/>
          <w:bCs/>
          <w:i/>
        </w:rPr>
        <w:t>Волевое поведение. (1час)</w:t>
      </w:r>
    </w:p>
    <w:p w:rsidR="000F6BC3" w:rsidRPr="00897128" w:rsidRDefault="000F6BC3" w:rsidP="000F6BC3">
      <w:pPr>
        <w:tabs>
          <w:tab w:val="center" w:pos="4677"/>
        </w:tabs>
        <w:ind w:left="360"/>
        <w:jc w:val="both"/>
        <w:rPr>
          <w:bCs/>
        </w:rPr>
      </w:pPr>
      <w:r w:rsidRPr="00897128">
        <w:rPr>
          <w:bCs/>
        </w:rPr>
        <w:t>Рассказ учителя. Игра «Давай поговорим». Оздоровительная минутка. Игра «Сокровища сердца». Психологический тренинг.</w:t>
      </w:r>
    </w:p>
    <w:p w:rsidR="000F6BC3" w:rsidRPr="000F6BC3" w:rsidRDefault="000F6BC3" w:rsidP="000F6BC3">
      <w:pPr>
        <w:tabs>
          <w:tab w:val="center" w:pos="4677"/>
        </w:tabs>
        <w:ind w:left="360"/>
        <w:jc w:val="both"/>
        <w:rPr>
          <w:b/>
          <w:bCs/>
          <w:i/>
        </w:rPr>
      </w:pPr>
      <w:r w:rsidRPr="00897128">
        <w:rPr>
          <w:b/>
          <w:bCs/>
        </w:rPr>
        <w:t xml:space="preserve">Тема 17.  </w:t>
      </w:r>
      <w:r w:rsidRPr="000F6BC3">
        <w:rPr>
          <w:b/>
          <w:bCs/>
          <w:i/>
        </w:rPr>
        <w:t>Алкоголь. (1час)</w:t>
      </w:r>
    </w:p>
    <w:p w:rsidR="000F6BC3" w:rsidRPr="00897128" w:rsidRDefault="000F6BC3" w:rsidP="000F6BC3">
      <w:pPr>
        <w:tabs>
          <w:tab w:val="center" w:pos="4677"/>
        </w:tabs>
        <w:ind w:left="360"/>
        <w:jc w:val="both"/>
        <w:rPr>
          <w:bCs/>
        </w:rPr>
      </w:pPr>
      <w:r w:rsidRPr="00897128">
        <w:rPr>
          <w:bCs/>
        </w:rPr>
        <w:t>Встреча с медработником. Коллективное рисование. Это интересно! Оздоровительная минутка. Игра «Беседа по кругу». Это полезно помнить!</w:t>
      </w:r>
    </w:p>
    <w:p w:rsidR="000F6BC3" w:rsidRPr="000F6BC3" w:rsidRDefault="000F6BC3" w:rsidP="000F6BC3">
      <w:pPr>
        <w:tabs>
          <w:tab w:val="center" w:pos="4677"/>
        </w:tabs>
        <w:ind w:left="360"/>
        <w:jc w:val="both"/>
        <w:rPr>
          <w:b/>
          <w:bCs/>
          <w:i/>
        </w:rPr>
      </w:pPr>
      <w:r w:rsidRPr="00897128">
        <w:rPr>
          <w:b/>
          <w:bCs/>
        </w:rPr>
        <w:t xml:space="preserve">Тема 18. </w:t>
      </w:r>
      <w:r w:rsidRPr="000F6BC3">
        <w:rPr>
          <w:b/>
          <w:bCs/>
          <w:i/>
        </w:rPr>
        <w:t>Алкоголь – ошибка. (1час)</w:t>
      </w:r>
    </w:p>
    <w:p w:rsidR="000F6BC3" w:rsidRPr="00897128" w:rsidRDefault="000F6BC3" w:rsidP="000F6BC3">
      <w:pPr>
        <w:tabs>
          <w:tab w:val="center" w:pos="4677"/>
        </w:tabs>
        <w:ind w:left="360"/>
        <w:jc w:val="both"/>
        <w:rPr>
          <w:bCs/>
        </w:rPr>
      </w:pPr>
      <w:r w:rsidRPr="00897128">
        <w:rPr>
          <w:bCs/>
        </w:rPr>
        <w:t>Работа над стихотворением. Анализ ситуации в басне С.Михалкова «Непьющий воробей». Игра «Выбери ответ». Оздоровительная минутка. Это полезно помнить! Психологический тренинг.</w:t>
      </w:r>
    </w:p>
    <w:p w:rsidR="000F6BC3" w:rsidRPr="000F6BC3" w:rsidRDefault="000F6BC3" w:rsidP="000F6BC3">
      <w:pPr>
        <w:tabs>
          <w:tab w:val="center" w:pos="4677"/>
        </w:tabs>
        <w:ind w:left="360"/>
        <w:jc w:val="both"/>
        <w:rPr>
          <w:b/>
          <w:bCs/>
          <w:i/>
        </w:rPr>
      </w:pPr>
      <w:r w:rsidRPr="00897128">
        <w:rPr>
          <w:b/>
          <w:bCs/>
        </w:rPr>
        <w:t xml:space="preserve">Тема 19. </w:t>
      </w:r>
      <w:r w:rsidRPr="000F6BC3">
        <w:rPr>
          <w:b/>
          <w:bCs/>
          <w:i/>
        </w:rPr>
        <w:t xml:space="preserve">Алкоголь – сделай выбор. </w:t>
      </w:r>
      <w:proofErr w:type="gramStart"/>
      <w:r w:rsidRPr="000F6BC3">
        <w:rPr>
          <w:b/>
          <w:bCs/>
          <w:i/>
        </w:rPr>
        <w:t xml:space="preserve">( </w:t>
      </w:r>
      <w:proofErr w:type="gramEnd"/>
      <w:r w:rsidRPr="000F6BC3">
        <w:rPr>
          <w:b/>
          <w:bCs/>
          <w:i/>
        </w:rPr>
        <w:t>1час)</w:t>
      </w:r>
    </w:p>
    <w:p w:rsidR="000F6BC3" w:rsidRPr="00897128" w:rsidRDefault="000F6BC3" w:rsidP="000F6BC3">
      <w:pPr>
        <w:tabs>
          <w:tab w:val="center" w:pos="4677"/>
        </w:tabs>
        <w:ind w:left="360"/>
        <w:jc w:val="both"/>
        <w:rPr>
          <w:bCs/>
        </w:rPr>
      </w:pPr>
      <w:r w:rsidRPr="00897128">
        <w:rPr>
          <w:bCs/>
        </w:rPr>
        <w:t>Беседа по теме. Игра «Список проблем». Оздоровительная минутка.  Творческая работа с деревом решений. Психологический тренинг.</w:t>
      </w:r>
    </w:p>
    <w:p w:rsidR="000F6BC3" w:rsidRPr="000F6BC3" w:rsidRDefault="000F6BC3" w:rsidP="000F6BC3">
      <w:pPr>
        <w:tabs>
          <w:tab w:val="center" w:pos="4677"/>
        </w:tabs>
        <w:ind w:left="360"/>
        <w:jc w:val="both"/>
        <w:rPr>
          <w:b/>
          <w:bCs/>
          <w:i/>
        </w:rPr>
      </w:pPr>
      <w:r w:rsidRPr="00897128">
        <w:rPr>
          <w:b/>
          <w:bCs/>
        </w:rPr>
        <w:t>Тема 20.</w:t>
      </w:r>
      <w:r w:rsidRPr="00897128">
        <w:rPr>
          <w:bCs/>
          <w:i/>
        </w:rPr>
        <w:t xml:space="preserve"> </w:t>
      </w:r>
      <w:r w:rsidRPr="000F6BC3">
        <w:rPr>
          <w:b/>
          <w:bCs/>
          <w:i/>
        </w:rPr>
        <w:t>Наркотик. (1час)</w:t>
      </w:r>
    </w:p>
    <w:p w:rsidR="000F6BC3" w:rsidRPr="00897128" w:rsidRDefault="000F6BC3" w:rsidP="000F6BC3">
      <w:pPr>
        <w:tabs>
          <w:tab w:val="center" w:pos="4677"/>
        </w:tabs>
        <w:ind w:left="360"/>
        <w:jc w:val="both"/>
        <w:rPr>
          <w:bCs/>
        </w:rPr>
      </w:pPr>
      <w:r w:rsidRPr="00897128">
        <w:rPr>
          <w:bCs/>
        </w:rPr>
        <w:t xml:space="preserve">Анализ ситуации. Рассказ учителя. Встреча с медработником. Оздоровительная минутка. Правила безопасности. Творческая работа. Игра «Давай поговорим». </w:t>
      </w:r>
    </w:p>
    <w:p w:rsidR="000F6BC3" w:rsidRPr="000F6BC3" w:rsidRDefault="000F6BC3" w:rsidP="000F6BC3">
      <w:pPr>
        <w:tabs>
          <w:tab w:val="center" w:pos="4677"/>
        </w:tabs>
        <w:ind w:left="360"/>
        <w:jc w:val="both"/>
        <w:rPr>
          <w:b/>
          <w:bCs/>
          <w:i/>
        </w:rPr>
      </w:pPr>
      <w:r w:rsidRPr="00897128">
        <w:rPr>
          <w:b/>
          <w:bCs/>
        </w:rPr>
        <w:t xml:space="preserve">Тема 21. </w:t>
      </w:r>
      <w:r w:rsidRPr="000F6BC3">
        <w:rPr>
          <w:b/>
          <w:bCs/>
          <w:i/>
        </w:rPr>
        <w:t>Наркотик – тренинг безопасного поведения. (1час)</w:t>
      </w:r>
    </w:p>
    <w:p w:rsidR="000F6BC3" w:rsidRPr="00897128" w:rsidRDefault="000F6BC3" w:rsidP="000F6BC3">
      <w:pPr>
        <w:tabs>
          <w:tab w:val="center" w:pos="4677"/>
        </w:tabs>
        <w:ind w:left="360"/>
        <w:jc w:val="both"/>
        <w:rPr>
          <w:bCs/>
        </w:rPr>
      </w:pPr>
      <w:r w:rsidRPr="00897128">
        <w:rPr>
          <w:bCs/>
        </w:rPr>
        <w:t xml:space="preserve">Игра «Пирамида». Повторение правил. Оздоровительная минутка. Практическая работа. Игра «Давай поговорим». Психологический тренинг. </w:t>
      </w:r>
    </w:p>
    <w:p w:rsidR="000F6BC3" w:rsidRPr="000F6BC3" w:rsidRDefault="000F6BC3" w:rsidP="000F6BC3">
      <w:pPr>
        <w:tabs>
          <w:tab w:val="center" w:pos="4677"/>
        </w:tabs>
        <w:ind w:left="360"/>
        <w:jc w:val="both"/>
        <w:rPr>
          <w:b/>
          <w:bCs/>
          <w:i/>
        </w:rPr>
      </w:pPr>
      <w:r w:rsidRPr="00897128">
        <w:rPr>
          <w:b/>
          <w:bCs/>
        </w:rPr>
        <w:t>Тема 22.</w:t>
      </w:r>
      <w:r w:rsidRPr="00897128">
        <w:rPr>
          <w:bCs/>
          <w:i/>
        </w:rPr>
        <w:t xml:space="preserve"> </w:t>
      </w:r>
      <w:r w:rsidRPr="000F6BC3">
        <w:rPr>
          <w:b/>
          <w:bCs/>
          <w:i/>
        </w:rPr>
        <w:t>Мальчишки и девчонки. (1час)</w:t>
      </w:r>
    </w:p>
    <w:p w:rsidR="000F6BC3" w:rsidRPr="00897128" w:rsidRDefault="000F6BC3" w:rsidP="000F6BC3">
      <w:pPr>
        <w:tabs>
          <w:tab w:val="center" w:pos="4677"/>
        </w:tabs>
        <w:ind w:left="360"/>
        <w:jc w:val="both"/>
        <w:rPr>
          <w:bCs/>
        </w:rPr>
      </w:pPr>
      <w:r w:rsidRPr="00897128">
        <w:rPr>
          <w:bCs/>
        </w:rPr>
        <w:t>Беседа по теме. Игра «Противоположности». Оздоровительная минутка. Игра «Давай поговорим». Анализ ситуации в стихотворении Э. Успенского «Если был бы я девчонкой…» Творческая работа.</w:t>
      </w:r>
    </w:p>
    <w:p w:rsidR="000F6BC3" w:rsidRPr="000F6BC3" w:rsidRDefault="000F6BC3" w:rsidP="000F6BC3">
      <w:pPr>
        <w:tabs>
          <w:tab w:val="center" w:pos="4677"/>
        </w:tabs>
        <w:ind w:left="360"/>
        <w:jc w:val="both"/>
        <w:rPr>
          <w:b/>
          <w:bCs/>
          <w:i/>
        </w:rPr>
      </w:pPr>
      <w:r w:rsidRPr="00897128">
        <w:rPr>
          <w:b/>
          <w:bCs/>
        </w:rPr>
        <w:t>Тема 23.</w:t>
      </w:r>
      <w:r w:rsidRPr="00897128">
        <w:rPr>
          <w:bCs/>
          <w:i/>
        </w:rPr>
        <w:t xml:space="preserve"> </w:t>
      </w:r>
      <w:r w:rsidRPr="000F6BC3">
        <w:rPr>
          <w:b/>
          <w:bCs/>
          <w:i/>
        </w:rPr>
        <w:t>Моя семья. (1час)</w:t>
      </w:r>
    </w:p>
    <w:p w:rsidR="000F6BC3" w:rsidRPr="00897128" w:rsidRDefault="000F6BC3" w:rsidP="000F6BC3">
      <w:pPr>
        <w:tabs>
          <w:tab w:val="center" w:pos="4677"/>
        </w:tabs>
        <w:ind w:left="360"/>
        <w:jc w:val="both"/>
        <w:rPr>
          <w:bCs/>
        </w:rPr>
      </w:pPr>
      <w:r w:rsidRPr="00897128">
        <w:rPr>
          <w:bCs/>
        </w:rPr>
        <w:t>Защита рисунков. Анализ ситуации в рассказе К.Д.Ушинского «Сила не право». Оздоровительная минутка. Чтение и анализ стихотворения. Игра «Продолжи предложение».</w:t>
      </w:r>
    </w:p>
    <w:p w:rsidR="000F6BC3" w:rsidRPr="000F6BC3" w:rsidRDefault="000F6BC3" w:rsidP="000F6BC3">
      <w:pPr>
        <w:tabs>
          <w:tab w:val="center" w:pos="4677"/>
        </w:tabs>
        <w:ind w:left="360"/>
        <w:jc w:val="both"/>
        <w:rPr>
          <w:b/>
          <w:bCs/>
          <w:i/>
        </w:rPr>
      </w:pPr>
      <w:r w:rsidRPr="00897128">
        <w:rPr>
          <w:b/>
          <w:bCs/>
        </w:rPr>
        <w:t>Тема 24.</w:t>
      </w:r>
      <w:r w:rsidRPr="00897128">
        <w:rPr>
          <w:bCs/>
          <w:i/>
        </w:rPr>
        <w:t xml:space="preserve"> </w:t>
      </w:r>
      <w:r w:rsidRPr="000F6BC3">
        <w:rPr>
          <w:b/>
          <w:bCs/>
          <w:i/>
        </w:rPr>
        <w:t>Дружба. (1час)</w:t>
      </w:r>
    </w:p>
    <w:p w:rsidR="000F6BC3" w:rsidRPr="00897128" w:rsidRDefault="000F6BC3" w:rsidP="000F6BC3">
      <w:pPr>
        <w:tabs>
          <w:tab w:val="center" w:pos="4677"/>
        </w:tabs>
        <w:ind w:left="360"/>
        <w:jc w:val="both"/>
        <w:rPr>
          <w:bCs/>
        </w:rPr>
      </w:pPr>
      <w:r w:rsidRPr="00897128">
        <w:rPr>
          <w:bCs/>
        </w:rPr>
        <w:t xml:space="preserve">Игровое занятие с любимыми героями. Разыгрывание ситуаций. </w:t>
      </w:r>
    </w:p>
    <w:p w:rsidR="000F6BC3" w:rsidRPr="000F6BC3" w:rsidRDefault="000F6BC3" w:rsidP="000F6BC3">
      <w:pPr>
        <w:tabs>
          <w:tab w:val="center" w:pos="4677"/>
        </w:tabs>
        <w:ind w:left="360"/>
        <w:jc w:val="both"/>
        <w:rPr>
          <w:b/>
          <w:bCs/>
          <w:i/>
        </w:rPr>
      </w:pPr>
      <w:r w:rsidRPr="00897128">
        <w:rPr>
          <w:b/>
          <w:bCs/>
        </w:rPr>
        <w:t xml:space="preserve">Тема 25. </w:t>
      </w:r>
      <w:r w:rsidRPr="000F6BC3">
        <w:rPr>
          <w:b/>
          <w:bCs/>
          <w:i/>
        </w:rPr>
        <w:t>День здоровья. (1час)</w:t>
      </w:r>
    </w:p>
    <w:p w:rsidR="000F6BC3" w:rsidRPr="00897128" w:rsidRDefault="000F6BC3" w:rsidP="000F6BC3">
      <w:pPr>
        <w:tabs>
          <w:tab w:val="center" w:pos="4677"/>
        </w:tabs>
        <w:ind w:left="360"/>
        <w:jc w:val="both"/>
        <w:rPr>
          <w:bCs/>
        </w:rPr>
      </w:pPr>
      <w:r w:rsidRPr="00897128">
        <w:rPr>
          <w:bCs/>
        </w:rPr>
        <w:t xml:space="preserve"> Открытие праздника. Игры и соревнования. </w:t>
      </w:r>
    </w:p>
    <w:p w:rsidR="000F6BC3" w:rsidRPr="000F6BC3" w:rsidRDefault="000F6BC3" w:rsidP="000F6BC3">
      <w:pPr>
        <w:tabs>
          <w:tab w:val="center" w:pos="4677"/>
        </w:tabs>
        <w:ind w:left="360"/>
        <w:jc w:val="both"/>
        <w:rPr>
          <w:b/>
          <w:bCs/>
          <w:i/>
        </w:rPr>
      </w:pPr>
      <w:r w:rsidRPr="00897128">
        <w:rPr>
          <w:b/>
          <w:bCs/>
        </w:rPr>
        <w:t>Тема 26.</w:t>
      </w:r>
      <w:r w:rsidRPr="00897128">
        <w:rPr>
          <w:bCs/>
          <w:i/>
        </w:rPr>
        <w:t xml:space="preserve"> </w:t>
      </w:r>
      <w:r w:rsidRPr="000F6BC3">
        <w:rPr>
          <w:b/>
          <w:bCs/>
          <w:i/>
        </w:rPr>
        <w:t>Умеем ли мы правильно питаться?(1час)</w:t>
      </w:r>
    </w:p>
    <w:p w:rsidR="000F6BC3" w:rsidRPr="00897128" w:rsidRDefault="000F6BC3" w:rsidP="000F6BC3">
      <w:pPr>
        <w:tabs>
          <w:tab w:val="center" w:pos="4677"/>
        </w:tabs>
        <w:ind w:left="360"/>
        <w:jc w:val="both"/>
        <w:rPr>
          <w:bCs/>
          <w:i/>
        </w:rPr>
      </w:pPr>
      <w:r w:rsidRPr="00897128">
        <w:rPr>
          <w:bCs/>
        </w:rPr>
        <w:t xml:space="preserve">Сюжетно - ролевая игра «Мы идём в магазин». Это интересно! Отгадывание загадок. Оздоровительная минутка «Вершки и корешки». Инсценировка «Спор овощей». </w:t>
      </w:r>
      <w:proofErr w:type="gramStart"/>
      <w:r w:rsidRPr="00897128">
        <w:rPr>
          <w:bCs/>
        </w:rPr>
        <w:t>Игра</w:t>
      </w:r>
      <w:proofErr w:type="gramEnd"/>
      <w:r w:rsidRPr="00897128">
        <w:rPr>
          <w:bCs/>
        </w:rPr>
        <w:t xml:space="preserve"> «Какие овощи выросли в огороде?» Встреча с Доктором Айболитом.</w:t>
      </w:r>
    </w:p>
    <w:p w:rsidR="000F6BC3" w:rsidRPr="000F6BC3" w:rsidRDefault="000F6BC3" w:rsidP="000F6BC3">
      <w:pPr>
        <w:tabs>
          <w:tab w:val="center" w:pos="4677"/>
        </w:tabs>
        <w:ind w:left="360"/>
        <w:jc w:val="both"/>
        <w:rPr>
          <w:b/>
          <w:bCs/>
          <w:i/>
        </w:rPr>
      </w:pPr>
      <w:r w:rsidRPr="00897128">
        <w:rPr>
          <w:b/>
          <w:bCs/>
        </w:rPr>
        <w:t>Тема 27.</w:t>
      </w:r>
      <w:r w:rsidRPr="00897128">
        <w:rPr>
          <w:bCs/>
          <w:i/>
        </w:rPr>
        <w:t xml:space="preserve"> </w:t>
      </w:r>
      <w:r w:rsidRPr="000F6BC3">
        <w:rPr>
          <w:b/>
          <w:bCs/>
          <w:i/>
        </w:rPr>
        <w:t>Я выбираю кашу. (1час)</w:t>
      </w:r>
    </w:p>
    <w:p w:rsidR="000F6BC3" w:rsidRPr="00897128" w:rsidRDefault="000F6BC3" w:rsidP="000F6BC3">
      <w:pPr>
        <w:tabs>
          <w:tab w:val="center" w:pos="4677"/>
        </w:tabs>
        <w:ind w:left="360"/>
        <w:jc w:val="both"/>
        <w:rPr>
          <w:bCs/>
        </w:rPr>
      </w:pPr>
      <w:r w:rsidRPr="00897128">
        <w:rPr>
          <w:bCs/>
        </w:rPr>
        <w:t>Игра «Пословицы запутались». Это интересно! Игры «Отгадай - ка», «Затейники». Оздоровительная минутка «Зёрнышко». Конкурс «Самая вкусная и полезная каша» Игра «Угадай сказку».</w:t>
      </w:r>
    </w:p>
    <w:p w:rsidR="000F6BC3" w:rsidRPr="000F6BC3" w:rsidRDefault="000F6BC3" w:rsidP="000F6BC3">
      <w:pPr>
        <w:tabs>
          <w:tab w:val="center" w:pos="4677"/>
        </w:tabs>
        <w:ind w:left="360"/>
        <w:jc w:val="both"/>
        <w:rPr>
          <w:b/>
          <w:bCs/>
          <w:i/>
        </w:rPr>
      </w:pPr>
      <w:r w:rsidRPr="00897128">
        <w:rPr>
          <w:b/>
          <w:bCs/>
        </w:rPr>
        <w:t>Тема 28.</w:t>
      </w:r>
      <w:r w:rsidRPr="00897128">
        <w:rPr>
          <w:bCs/>
          <w:i/>
        </w:rPr>
        <w:t xml:space="preserve"> </w:t>
      </w:r>
      <w:r w:rsidRPr="000F6BC3">
        <w:rPr>
          <w:b/>
          <w:bCs/>
          <w:i/>
        </w:rPr>
        <w:t>Чистота и здоровье. (1час)</w:t>
      </w:r>
    </w:p>
    <w:p w:rsidR="000F6BC3" w:rsidRPr="00897128" w:rsidRDefault="000F6BC3" w:rsidP="000F6BC3">
      <w:pPr>
        <w:tabs>
          <w:tab w:val="center" w:pos="4677"/>
        </w:tabs>
        <w:ind w:left="360"/>
        <w:jc w:val="both"/>
        <w:rPr>
          <w:bCs/>
        </w:rPr>
      </w:pPr>
      <w:r w:rsidRPr="00897128">
        <w:rPr>
          <w:bCs/>
        </w:rPr>
        <w:t xml:space="preserve">Праздник чистоты с </w:t>
      </w:r>
      <w:proofErr w:type="spellStart"/>
      <w:r w:rsidRPr="00897128">
        <w:rPr>
          <w:bCs/>
        </w:rPr>
        <w:t>Мойдодыром</w:t>
      </w:r>
      <w:proofErr w:type="spellEnd"/>
      <w:r w:rsidRPr="00897128">
        <w:rPr>
          <w:bCs/>
        </w:rPr>
        <w:t>. Инсценировка. Игра «Три движения».</w:t>
      </w:r>
    </w:p>
    <w:p w:rsidR="000F6BC3" w:rsidRPr="000F6BC3" w:rsidRDefault="000F6BC3" w:rsidP="000F6BC3">
      <w:pPr>
        <w:tabs>
          <w:tab w:val="center" w:pos="4677"/>
        </w:tabs>
        <w:ind w:left="360"/>
        <w:jc w:val="both"/>
        <w:rPr>
          <w:b/>
          <w:bCs/>
          <w:i/>
        </w:rPr>
      </w:pPr>
      <w:r w:rsidRPr="00897128">
        <w:rPr>
          <w:b/>
          <w:bCs/>
        </w:rPr>
        <w:t>Тема 29.</w:t>
      </w:r>
      <w:r w:rsidRPr="00897128">
        <w:rPr>
          <w:bCs/>
        </w:rPr>
        <w:t xml:space="preserve"> </w:t>
      </w:r>
      <w:r w:rsidRPr="000F6BC3">
        <w:rPr>
          <w:b/>
          <w:bCs/>
          <w:i/>
        </w:rPr>
        <w:t xml:space="preserve">Откуда берутся </w:t>
      </w:r>
      <w:proofErr w:type="gramStart"/>
      <w:r w:rsidRPr="000F6BC3">
        <w:rPr>
          <w:b/>
          <w:bCs/>
          <w:i/>
        </w:rPr>
        <w:t>грязнули</w:t>
      </w:r>
      <w:proofErr w:type="gramEnd"/>
      <w:r w:rsidRPr="000F6BC3">
        <w:rPr>
          <w:b/>
          <w:bCs/>
          <w:i/>
        </w:rPr>
        <w:t>? (игра – путешествие) (1час)</w:t>
      </w:r>
    </w:p>
    <w:p w:rsidR="000F6BC3" w:rsidRPr="00897128" w:rsidRDefault="000F6BC3" w:rsidP="000F6BC3">
      <w:pPr>
        <w:tabs>
          <w:tab w:val="center" w:pos="4677"/>
        </w:tabs>
        <w:ind w:left="360"/>
        <w:jc w:val="both"/>
        <w:rPr>
          <w:bCs/>
        </w:rPr>
      </w:pPr>
      <w:r w:rsidRPr="00897128">
        <w:rPr>
          <w:bCs/>
        </w:rPr>
        <w:lastRenderedPageBreak/>
        <w:t>Остановка на станции «</w:t>
      </w:r>
      <w:proofErr w:type="spellStart"/>
      <w:r w:rsidRPr="00897128">
        <w:rPr>
          <w:bCs/>
        </w:rPr>
        <w:t>Грязнулька</w:t>
      </w:r>
      <w:proofErr w:type="spellEnd"/>
      <w:r w:rsidRPr="00897128">
        <w:rPr>
          <w:bCs/>
        </w:rPr>
        <w:t>». Анализ ситуаций в стихотворении Л.Яхнина «Жил на свете мальчик странный…», Э.Успенского «Очень страшная история». Это полезно помнить! Работа со стихотворением.</w:t>
      </w:r>
    </w:p>
    <w:p w:rsidR="000F6BC3" w:rsidRPr="000F6BC3" w:rsidRDefault="000F6BC3" w:rsidP="000F6BC3">
      <w:pPr>
        <w:tabs>
          <w:tab w:val="center" w:pos="4677"/>
        </w:tabs>
        <w:ind w:left="360"/>
        <w:jc w:val="both"/>
        <w:rPr>
          <w:b/>
          <w:bCs/>
          <w:i/>
        </w:rPr>
      </w:pPr>
      <w:r w:rsidRPr="00897128">
        <w:rPr>
          <w:b/>
          <w:bCs/>
        </w:rPr>
        <w:t>Тема 30.</w:t>
      </w:r>
      <w:r w:rsidRPr="00897128">
        <w:rPr>
          <w:bCs/>
          <w:i/>
        </w:rPr>
        <w:t xml:space="preserve"> </w:t>
      </w:r>
      <w:r w:rsidRPr="000F6BC3">
        <w:rPr>
          <w:b/>
          <w:bCs/>
          <w:i/>
        </w:rPr>
        <w:t>Чистота и порядок (продолжение путешествия). (1час)</w:t>
      </w:r>
    </w:p>
    <w:p w:rsidR="000F6BC3" w:rsidRPr="00897128" w:rsidRDefault="000F6BC3" w:rsidP="000F6BC3">
      <w:pPr>
        <w:tabs>
          <w:tab w:val="center" w:pos="4677"/>
        </w:tabs>
        <w:ind w:left="360"/>
        <w:jc w:val="both"/>
        <w:rPr>
          <w:bCs/>
        </w:rPr>
      </w:pPr>
      <w:r w:rsidRPr="00897128">
        <w:rPr>
          <w:bCs/>
        </w:rPr>
        <w:t>Работа с пословицами и поговорками. Игра «Угадай». Оздоровительная минутка. Работа со стихотворениями.</w:t>
      </w:r>
    </w:p>
    <w:p w:rsidR="000F6BC3" w:rsidRPr="00747898" w:rsidRDefault="000F6BC3" w:rsidP="000F6BC3">
      <w:pPr>
        <w:tabs>
          <w:tab w:val="center" w:pos="4677"/>
        </w:tabs>
        <w:ind w:left="360"/>
        <w:jc w:val="both"/>
        <w:rPr>
          <w:b/>
          <w:bCs/>
          <w:i/>
        </w:rPr>
      </w:pPr>
      <w:r w:rsidRPr="00897128">
        <w:rPr>
          <w:b/>
          <w:bCs/>
        </w:rPr>
        <w:t xml:space="preserve">Тема 31. </w:t>
      </w:r>
      <w:r w:rsidRPr="00747898">
        <w:rPr>
          <w:b/>
          <w:bCs/>
          <w:i/>
        </w:rPr>
        <w:t>Будем делать хорошо и не будем плохо.(1час)</w:t>
      </w:r>
    </w:p>
    <w:p w:rsidR="000F6BC3" w:rsidRPr="00897128" w:rsidRDefault="000F6BC3" w:rsidP="000F6BC3">
      <w:pPr>
        <w:tabs>
          <w:tab w:val="center" w:pos="4677"/>
        </w:tabs>
        <w:ind w:left="360"/>
        <w:jc w:val="both"/>
        <w:rPr>
          <w:bCs/>
        </w:rPr>
      </w:pPr>
      <w:r w:rsidRPr="00897128">
        <w:rPr>
          <w:bCs/>
        </w:rPr>
        <w:t xml:space="preserve">Беседа по теме. Работа с пословицами. Высказывания о доброте. Оздоровительная минутка. Игра «Кто больше знает?» Это интересно! </w:t>
      </w:r>
      <w:proofErr w:type="gramStart"/>
      <w:r w:rsidRPr="00897128">
        <w:rPr>
          <w:bCs/>
        </w:rPr>
        <w:t>Чтении</w:t>
      </w:r>
      <w:proofErr w:type="gramEnd"/>
      <w:r w:rsidRPr="00897128">
        <w:rPr>
          <w:bCs/>
        </w:rPr>
        <w:t xml:space="preserve"> и анализ стихотворений.</w:t>
      </w:r>
    </w:p>
    <w:p w:rsidR="000F6BC3" w:rsidRPr="000F6D6B" w:rsidRDefault="000F6BC3" w:rsidP="000F6BC3">
      <w:pPr>
        <w:tabs>
          <w:tab w:val="center" w:pos="4677"/>
        </w:tabs>
        <w:ind w:left="360"/>
        <w:jc w:val="both"/>
        <w:rPr>
          <w:b/>
          <w:bCs/>
          <w:i/>
        </w:rPr>
      </w:pPr>
      <w:r w:rsidRPr="00897128">
        <w:rPr>
          <w:b/>
          <w:bCs/>
        </w:rPr>
        <w:t>Тема 32.</w:t>
      </w:r>
      <w:r w:rsidRPr="00897128">
        <w:rPr>
          <w:bCs/>
          <w:i/>
        </w:rPr>
        <w:t xml:space="preserve"> </w:t>
      </w:r>
      <w:r w:rsidRPr="000F6D6B">
        <w:rPr>
          <w:b/>
          <w:bCs/>
          <w:i/>
        </w:rPr>
        <w:t>КВН «Наше здоровье» (1час)</w:t>
      </w:r>
    </w:p>
    <w:p w:rsidR="000F6BC3" w:rsidRPr="000F6D6B" w:rsidRDefault="000F6BC3" w:rsidP="000F6BC3">
      <w:pPr>
        <w:tabs>
          <w:tab w:val="center" w:pos="4677"/>
        </w:tabs>
        <w:ind w:left="360"/>
        <w:jc w:val="both"/>
        <w:rPr>
          <w:b/>
          <w:bCs/>
          <w:i/>
        </w:rPr>
      </w:pPr>
      <w:r w:rsidRPr="00897128">
        <w:rPr>
          <w:b/>
          <w:bCs/>
        </w:rPr>
        <w:t>Тема 33.</w:t>
      </w:r>
      <w:r w:rsidRPr="00897128">
        <w:rPr>
          <w:bCs/>
          <w:i/>
        </w:rPr>
        <w:t xml:space="preserve"> </w:t>
      </w:r>
      <w:r w:rsidRPr="000F6D6B">
        <w:rPr>
          <w:b/>
          <w:bCs/>
          <w:i/>
        </w:rPr>
        <w:t>Я здоровье берегу – сам себе я помогу (урок-праздник) (1час)</w:t>
      </w:r>
    </w:p>
    <w:p w:rsidR="000F6BC3" w:rsidRPr="000F6D6B" w:rsidRDefault="000F6BC3" w:rsidP="000F6BC3">
      <w:pPr>
        <w:tabs>
          <w:tab w:val="center" w:pos="4677"/>
        </w:tabs>
        <w:ind w:left="360"/>
        <w:jc w:val="both"/>
        <w:rPr>
          <w:b/>
          <w:bCs/>
          <w:i/>
        </w:rPr>
      </w:pPr>
      <w:r w:rsidRPr="00897128">
        <w:rPr>
          <w:b/>
          <w:bCs/>
        </w:rPr>
        <w:t xml:space="preserve">Тема 34. </w:t>
      </w:r>
      <w:r w:rsidRPr="000F6D6B">
        <w:rPr>
          <w:b/>
          <w:bCs/>
          <w:i/>
        </w:rPr>
        <w:t>Будем здоровы. (1час)</w:t>
      </w:r>
    </w:p>
    <w:p w:rsidR="000F6BC3" w:rsidRPr="00897128" w:rsidRDefault="000F6BC3" w:rsidP="000F6BC3">
      <w:pPr>
        <w:tabs>
          <w:tab w:val="center" w:pos="4677"/>
        </w:tabs>
        <w:ind w:left="360"/>
        <w:jc w:val="both"/>
        <w:rPr>
          <w:bCs/>
        </w:rPr>
      </w:pPr>
      <w:r w:rsidRPr="00897128">
        <w:rPr>
          <w:bCs/>
        </w:rPr>
        <w:t xml:space="preserve">Посещение медицинского кабинета. Игра «Письма». Практическая работа «Выпуск стенной газеты». </w:t>
      </w:r>
    </w:p>
    <w:p w:rsidR="000F6BC3" w:rsidRPr="008D6DEC" w:rsidRDefault="000F6BC3" w:rsidP="008D6DEC">
      <w:pPr>
        <w:pStyle w:val="ab"/>
        <w:spacing w:after="0" w:line="240" w:lineRule="auto"/>
        <w:ind w:left="0" w:right="-1" w:firstLine="568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8D6DEC" w:rsidRDefault="00B07722" w:rsidP="008D6DEC">
      <w:pPr>
        <w:shd w:val="clear" w:color="auto" w:fill="FFFFFF"/>
        <w:tabs>
          <w:tab w:val="left" w:pos="274"/>
        </w:tabs>
        <w:ind w:right="-1" w:firstLine="568"/>
        <w:jc w:val="both"/>
        <w:rPr>
          <w:b/>
          <w:spacing w:val="-8"/>
          <w:sz w:val="28"/>
          <w:szCs w:val="28"/>
        </w:rPr>
      </w:pPr>
      <w:r w:rsidRPr="000F6D6B">
        <w:rPr>
          <w:b/>
          <w:color w:val="FF0000"/>
          <w:spacing w:val="-8"/>
          <w:sz w:val="28"/>
          <w:szCs w:val="28"/>
        </w:rPr>
        <w:t xml:space="preserve"> </w:t>
      </w:r>
      <w:r w:rsidR="000F6D6B">
        <w:rPr>
          <w:b/>
          <w:color w:val="FF0000"/>
          <w:spacing w:val="-8"/>
          <w:sz w:val="28"/>
          <w:szCs w:val="28"/>
        </w:rPr>
        <w:t xml:space="preserve">                                            </w:t>
      </w:r>
      <w:r w:rsidR="00275926" w:rsidRPr="000F6D6B">
        <w:rPr>
          <w:b/>
          <w:spacing w:val="-8"/>
          <w:sz w:val="28"/>
          <w:szCs w:val="28"/>
        </w:rPr>
        <w:t>Ожидаемые результаты.</w:t>
      </w:r>
    </w:p>
    <w:p w:rsidR="000F6D6B" w:rsidRPr="000F6D6B" w:rsidRDefault="000F6D6B" w:rsidP="008D6DEC">
      <w:pPr>
        <w:shd w:val="clear" w:color="auto" w:fill="FFFFFF"/>
        <w:tabs>
          <w:tab w:val="left" w:pos="274"/>
        </w:tabs>
        <w:ind w:right="-1" w:firstLine="568"/>
        <w:jc w:val="both"/>
        <w:rPr>
          <w:b/>
          <w:spacing w:val="-8"/>
          <w:sz w:val="28"/>
          <w:szCs w:val="28"/>
        </w:rPr>
      </w:pP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2551"/>
        <w:gridCol w:w="2410"/>
        <w:gridCol w:w="2658"/>
      </w:tblGrid>
      <w:tr w:rsidR="000F6D6B" w:rsidTr="00327B82">
        <w:tc>
          <w:tcPr>
            <w:tcW w:w="2552" w:type="dxa"/>
          </w:tcPr>
          <w:p w:rsidR="000F6D6B" w:rsidRDefault="000F6D6B" w:rsidP="00327B82">
            <w:pPr>
              <w:spacing w:before="100" w:beforeAutospacing="1" w:after="100" w:afterAutospacing="1"/>
              <w:rPr>
                <w:b/>
                <w:bCs/>
                <w:sz w:val="28"/>
                <w:szCs w:val="28"/>
              </w:rPr>
            </w:pPr>
            <w:r w:rsidRPr="000B0C06">
              <w:rPr>
                <w:b/>
                <w:bCs/>
                <w:sz w:val="24"/>
                <w:szCs w:val="24"/>
              </w:rPr>
              <w:t>Личностные</w:t>
            </w:r>
          </w:p>
        </w:tc>
        <w:tc>
          <w:tcPr>
            <w:tcW w:w="2551" w:type="dxa"/>
          </w:tcPr>
          <w:p w:rsidR="000F6D6B" w:rsidRDefault="000F6D6B" w:rsidP="00327B82">
            <w:pPr>
              <w:spacing w:before="100" w:beforeAutospacing="1" w:after="100" w:afterAutospacing="1"/>
              <w:rPr>
                <w:b/>
                <w:bCs/>
                <w:sz w:val="28"/>
                <w:szCs w:val="28"/>
              </w:rPr>
            </w:pPr>
            <w:r w:rsidRPr="000B0C06">
              <w:rPr>
                <w:b/>
                <w:bCs/>
                <w:sz w:val="24"/>
                <w:szCs w:val="24"/>
              </w:rPr>
              <w:t>Регулятивные</w:t>
            </w:r>
          </w:p>
        </w:tc>
        <w:tc>
          <w:tcPr>
            <w:tcW w:w="2410" w:type="dxa"/>
          </w:tcPr>
          <w:p w:rsidR="000F6D6B" w:rsidRDefault="000F6D6B" w:rsidP="00327B82">
            <w:pPr>
              <w:spacing w:before="100" w:beforeAutospacing="1" w:after="100" w:afterAutospacing="1"/>
              <w:rPr>
                <w:b/>
                <w:bCs/>
                <w:sz w:val="28"/>
                <w:szCs w:val="28"/>
              </w:rPr>
            </w:pPr>
            <w:r w:rsidRPr="000B0C06">
              <w:rPr>
                <w:b/>
                <w:bCs/>
                <w:sz w:val="24"/>
                <w:szCs w:val="24"/>
              </w:rPr>
              <w:t>Познавательные</w:t>
            </w:r>
          </w:p>
        </w:tc>
        <w:tc>
          <w:tcPr>
            <w:tcW w:w="2658" w:type="dxa"/>
          </w:tcPr>
          <w:p w:rsidR="000F6D6B" w:rsidRDefault="000F6D6B" w:rsidP="00327B82">
            <w:pPr>
              <w:spacing w:before="100" w:beforeAutospacing="1" w:after="100" w:afterAutospacing="1"/>
              <w:rPr>
                <w:b/>
                <w:bCs/>
                <w:sz w:val="28"/>
                <w:szCs w:val="28"/>
              </w:rPr>
            </w:pPr>
            <w:r w:rsidRPr="000B0C06">
              <w:rPr>
                <w:b/>
                <w:bCs/>
                <w:sz w:val="24"/>
                <w:szCs w:val="24"/>
              </w:rPr>
              <w:t>Коммуникативные</w:t>
            </w:r>
          </w:p>
        </w:tc>
      </w:tr>
      <w:tr w:rsidR="000F6D6B" w:rsidTr="00327B82">
        <w:tc>
          <w:tcPr>
            <w:tcW w:w="2552" w:type="dxa"/>
          </w:tcPr>
          <w:p w:rsidR="000F6D6B" w:rsidRPr="000B0C06" w:rsidRDefault="000F6D6B" w:rsidP="001C36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0B0C06">
              <w:rPr>
                <w:sz w:val="24"/>
                <w:szCs w:val="24"/>
              </w:rPr>
              <w:t>Осознавать себя гражданином России и частью многоликого изменяющегося мира, в том числе объяснять, что связывает тебя с твоими близкими, одноклассниками, друзьями.</w:t>
            </w:r>
          </w:p>
          <w:p w:rsidR="000F6D6B" w:rsidRPr="000B0C06" w:rsidRDefault="000F6D6B" w:rsidP="001C369F">
            <w:pPr>
              <w:rPr>
                <w:sz w:val="24"/>
                <w:szCs w:val="24"/>
              </w:rPr>
            </w:pPr>
            <w:r w:rsidRPr="000B0C06">
              <w:rPr>
                <w:sz w:val="24"/>
                <w:szCs w:val="24"/>
              </w:rPr>
              <w:t>Объяснять положительные и отрицательные оценки, в том числе неоднозначных поступков, с позиции общечеловеческих и гражданских ценностей.</w:t>
            </w:r>
          </w:p>
          <w:p w:rsidR="000F6D6B" w:rsidRPr="000B0C06" w:rsidRDefault="000F6D6B" w:rsidP="001C369F">
            <w:pPr>
              <w:rPr>
                <w:sz w:val="24"/>
                <w:szCs w:val="24"/>
              </w:rPr>
            </w:pPr>
            <w:r w:rsidRPr="000B0C06">
              <w:rPr>
                <w:sz w:val="24"/>
                <w:szCs w:val="24"/>
              </w:rPr>
              <w:t>Формулировать самому простые правила поведения в природе.</w:t>
            </w:r>
          </w:p>
          <w:p w:rsidR="000F6D6B" w:rsidRPr="000B0C06" w:rsidRDefault="000F6D6B" w:rsidP="001C369F">
            <w:pPr>
              <w:rPr>
                <w:sz w:val="24"/>
                <w:szCs w:val="24"/>
              </w:rPr>
            </w:pPr>
            <w:r w:rsidRPr="000B0C06">
              <w:rPr>
                <w:sz w:val="24"/>
                <w:szCs w:val="24"/>
              </w:rPr>
              <w:t>Испытывать чувство гордости за красоту родной природы.</w:t>
            </w:r>
          </w:p>
          <w:p w:rsidR="000F6D6B" w:rsidRDefault="000F6D6B" w:rsidP="001C369F">
            <w:pPr>
              <w:rPr>
                <w:sz w:val="24"/>
                <w:szCs w:val="24"/>
              </w:rPr>
            </w:pPr>
            <w:r w:rsidRPr="000B0C06">
              <w:rPr>
                <w:sz w:val="24"/>
                <w:szCs w:val="24"/>
              </w:rPr>
              <w:t>Вырабатывать в  противоречивых жизненных ситуациях  правила поведения.</w:t>
            </w:r>
          </w:p>
          <w:p w:rsidR="000F6D6B" w:rsidRDefault="000F6D6B" w:rsidP="00327B82">
            <w:pPr>
              <w:spacing w:before="100" w:beforeAutospacing="1" w:after="100" w:afterAutospacing="1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:rsidR="000F6D6B" w:rsidRPr="000B0C06" w:rsidRDefault="000F6D6B" w:rsidP="000F6D6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0B0C06">
              <w:rPr>
                <w:sz w:val="24"/>
                <w:szCs w:val="24"/>
              </w:rPr>
              <w:t>Определять цель учебной деятельности с помощью учителя и самостоятельно, искать средства её осуществления.</w:t>
            </w:r>
          </w:p>
          <w:p w:rsidR="000F6D6B" w:rsidRPr="000B0C06" w:rsidRDefault="000F6D6B" w:rsidP="000F6D6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B0C06">
              <w:rPr>
                <w:sz w:val="24"/>
                <w:szCs w:val="24"/>
              </w:rPr>
              <w:t>Составлять план выполнения задач.</w:t>
            </w:r>
          </w:p>
          <w:p w:rsidR="000F6D6B" w:rsidRPr="000B0C06" w:rsidRDefault="000F6D6B" w:rsidP="000F6D6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B0C06">
              <w:rPr>
                <w:sz w:val="24"/>
                <w:szCs w:val="24"/>
              </w:rPr>
              <w:t>Работая по плану, сверять свои действия с целью и, при необходимости, исправлять ошибки с помощью учителя.</w:t>
            </w:r>
          </w:p>
          <w:p w:rsidR="000F6D6B" w:rsidRPr="000B0C06" w:rsidRDefault="000F6D6B" w:rsidP="000F6D6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B0C06">
              <w:rPr>
                <w:sz w:val="24"/>
                <w:szCs w:val="24"/>
              </w:rPr>
              <w:t>Со</w:t>
            </w:r>
            <w:r w:rsidR="00CC4558">
              <w:rPr>
                <w:sz w:val="24"/>
                <w:szCs w:val="24"/>
              </w:rPr>
              <w:t>ставлять и отбирать информацию, п</w:t>
            </w:r>
            <w:r w:rsidRPr="000B0C06">
              <w:rPr>
                <w:sz w:val="24"/>
                <w:szCs w:val="24"/>
              </w:rPr>
              <w:t>олученную из различных источников</w:t>
            </w:r>
          </w:p>
          <w:p w:rsidR="000F6D6B" w:rsidRDefault="000F6D6B" w:rsidP="00327B82">
            <w:pPr>
              <w:spacing w:before="100" w:beforeAutospacing="1" w:after="100" w:afterAutospacing="1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</w:tcPr>
          <w:p w:rsidR="000F6D6B" w:rsidRPr="000B0C06" w:rsidRDefault="000F6D6B" w:rsidP="000F6D6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0B0C06">
              <w:rPr>
                <w:sz w:val="24"/>
                <w:szCs w:val="24"/>
              </w:rPr>
              <w:t>Предполагать, какая информация необходима.</w:t>
            </w:r>
          </w:p>
          <w:p w:rsidR="000F6D6B" w:rsidRPr="000B0C06" w:rsidRDefault="000F6D6B" w:rsidP="000F6D6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B0C06">
              <w:rPr>
                <w:sz w:val="24"/>
                <w:szCs w:val="24"/>
              </w:rPr>
              <w:t>Самостоятельно отбирать для решения   учебных задач, необходимые словари, справочники, энциклопедии.</w:t>
            </w:r>
          </w:p>
          <w:p w:rsidR="000F6D6B" w:rsidRPr="000B0C06" w:rsidRDefault="000F6D6B" w:rsidP="000F6D6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B0C06">
              <w:rPr>
                <w:sz w:val="24"/>
                <w:szCs w:val="24"/>
              </w:rPr>
              <w:t>Сопоставлять и отбирать информацию, полученную из различных источников</w:t>
            </w:r>
          </w:p>
          <w:p w:rsidR="000F6D6B" w:rsidRDefault="000F6D6B" w:rsidP="00327B82">
            <w:pPr>
              <w:spacing w:before="100" w:beforeAutospacing="1" w:after="100" w:afterAutospacing="1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58" w:type="dxa"/>
          </w:tcPr>
          <w:p w:rsidR="000F6D6B" w:rsidRPr="000B0C06" w:rsidRDefault="000F6D6B" w:rsidP="000F6D6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0B0C06">
              <w:rPr>
                <w:sz w:val="24"/>
                <w:szCs w:val="24"/>
              </w:rPr>
              <w:t>Оформлять свои мысли в устной и письменной речи с учётом своих учебных и жизненных ситуаций.</w:t>
            </w:r>
          </w:p>
          <w:p w:rsidR="000F6D6B" w:rsidRPr="000B0C06" w:rsidRDefault="000F6D6B" w:rsidP="000F6D6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B0C06">
              <w:rPr>
                <w:sz w:val="24"/>
                <w:szCs w:val="24"/>
              </w:rPr>
              <w:t>При необходимости отстаивать свою точку зрения, аргументируя её.</w:t>
            </w:r>
          </w:p>
          <w:p w:rsidR="000F6D6B" w:rsidRPr="000B0C06" w:rsidRDefault="000F6D6B" w:rsidP="000F6D6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B0C06">
              <w:rPr>
                <w:sz w:val="24"/>
                <w:szCs w:val="24"/>
              </w:rPr>
              <w:t>Учиться подтверждать аргументы фактами.</w:t>
            </w:r>
          </w:p>
          <w:p w:rsidR="000F6D6B" w:rsidRPr="000B0C06" w:rsidRDefault="000F6D6B" w:rsidP="000F6D6B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0B0C06">
              <w:rPr>
                <w:sz w:val="24"/>
                <w:szCs w:val="24"/>
              </w:rPr>
              <w:t>Организовывать учебное взаимодействие в группе.</w:t>
            </w:r>
          </w:p>
          <w:p w:rsidR="000F6D6B" w:rsidRDefault="000F6D6B" w:rsidP="00327B82">
            <w:pPr>
              <w:spacing w:before="100" w:beforeAutospacing="1" w:after="100" w:afterAutospacing="1"/>
              <w:rPr>
                <w:b/>
                <w:bCs/>
                <w:sz w:val="28"/>
                <w:szCs w:val="28"/>
              </w:rPr>
            </w:pPr>
          </w:p>
        </w:tc>
      </w:tr>
    </w:tbl>
    <w:p w:rsidR="00275926" w:rsidRDefault="00275926" w:rsidP="000F6D6B">
      <w:pPr>
        <w:pStyle w:val="a9"/>
        <w:ind w:left="720"/>
        <w:jc w:val="both"/>
        <w:rPr>
          <w:rFonts w:ascii="Times New Roman" w:hAnsi="Times New Roman"/>
          <w:sz w:val="24"/>
          <w:szCs w:val="24"/>
        </w:rPr>
      </w:pPr>
    </w:p>
    <w:p w:rsidR="00D41B0A" w:rsidRPr="00B07722" w:rsidRDefault="00D41B0A" w:rsidP="00B07722">
      <w:pPr>
        <w:ind w:left="925" w:right="-1"/>
        <w:jc w:val="both"/>
        <w:rPr>
          <w:color w:val="FF0000"/>
        </w:rPr>
      </w:pPr>
    </w:p>
    <w:p w:rsidR="002E7A9C" w:rsidRDefault="00B07722" w:rsidP="002E7A9C">
      <w:pPr>
        <w:jc w:val="both"/>
        <w:rPr>
          <w:rFonts w:ascii="Times New Roman CYR" w:hAnsi="Times New Roman CYR" w:cs="Times New Roman CYR"/>
          <w:b/>
          <w:sz w:val="26"/>
          <w:szCs w:val="26"/>
          <w:u w:val="single"/>
        </w:rPr>
      </w:pPr>
      <w:r>
        <w:lastRenderedPageBreak/>
        <w:t xml:space="preserve"> </w:t>
      </w:r>
      <w:r w:rsidR="002E7A9C" w:rsidRPr="00CF79FE">
        <w:rPr>
          <w:rFonts w:ascii="Times New Roman CYR" w:hAnsi="Times New Roman CYR" w:cs="Times New Roman CYR"/>
          <w:b/>
          <w:sz w:val="26"/>
          <w:szCs w:val="26"/>
          <w:u w:val="single"/>
        </w:rPr>
        <w:t>Литература, использованная при подготовке программы</w:t>
      </w:r>
    </w:p>
    <w:p w:rsidR="00CF79FE" w:rsidRPr="00CF79FE" w:rsidRDefault="00CF79FE" w:rsidP="002E7A9C">
      <w:pPr>
        <w:jc w:val="both"/>
        <w:rPr>
          <w:rFonts w:ascii="Times New Roman CYR" w:hAnsi="Times New Roman CYR" w:cs="Times New Roman CYR"/>
          <w:b/>
          <w:sz w:val="26"/>
          <w:szCs w:val="26"/>
          <w:u w:val="single"/>
        </w:rPr>
      </w:pPr>
    </w:p>
    <w:p w:rsidR="002E7A9C" w:rsidRPr="002E7A9C" w:rsidRDefault="002E7A9C" w:rsidP="002E7A9C">
      <w:pPr>
        <w:pStyle w:val="ab"/>
        <w:numPr>
          <w:ilvl w:val="0"/>
          <w:numId w:val="24"/>
        </w:numPr>
        <w:rPr>
          <w:rFonts w:ascii="Times New Roman" w:hAnsi="Times New Roman"/>
        </w:rPr>
      </w:pPr>
      <w:r w:rsidRPr="002E7A9C">
        <w:rPr>
          <w:rFonts w:ascii="Times New Roman" w:hAnsi="Times New Roman"/>
        </w:rPr>
        <w:t xml:space="preserve">Евдокимова Т.А., </w:t>
      </w:r>
      <w:proofErr w:type="spellStart"/>
      <w:r w:rsidRPr="002E7A9C">
        <w:rPr>
          <w:rFonts w:ascii="Times New Roman" w:hAnsi="Times New Roman"/>
        </w:rPr>
        <w:t>Клубкова</w:t>
      </w:r>
      <w:proofErr w:type="spellEnd"/>
      <w:r w:rsidRPr="002E7A9C">
        <w:rPr>
          <w:rFonts w:ascii="Times New Roman" w:hAnsi="Times New Roman"/>
        </w:rPr>
        <w:t xml:space="preserve"> Е.Ю., </w:t>
      </w:r>
      <w:proofErr w:type="spellStart"/>
      <w:r w:rsidRPr="002E7A9C">
        <w:rPr>
          <w:rFonts w:ascii="Times New Roman" w:hAnsi="Times New Roman"/>
        </w:rPr>
        <w:t>Дидур</w:t>
      </w:r>
      <w:proofErr w:type="spellEnd"/>
      <w:r w:rsidRPr="002E7A9C">
        <w:rPr>
          <w:rFonts w:ascii="Times New Roman" w:hAnsi="Times New Roman"/>
        </w:rPr>
        <w:t xml:space="preserve"> М.Д. </w:t>
      </w:r>
      <w:proofErr w:type="spellStart"/>
      <w:r w:rsidRPr="002E7A9C">
        <w:rPr>
          <w:rFonts w:ascii="Times New Roman" w:hAnsi="Times New Roman"/>
        </w:rPr>
        <w:t>Фитбол</w:t>
      </w:r>
      <w:proofErr w:type="spellEnd"/>
      <w:r w:rsidRPr="002E7A9C">
        <w:rPr>
          <w:rFonts w:ascii="Times New Roman" w:hAnsi="Times New Roman"/>
        </w:rPr>
        <w:t xml:space="preserve">-гимнастика в оздоровлении организма. Методическое руководство для специалистов ЛФК и </w:t>
      </w:r>
      <w:proofErr w:type="gramStart"/>
      <w:r w:rsidRPr="002E7A9C">
        <w:rPr>
          <w:rFonts w:ascii="Times New Roman" w:hAnsi="Times New Roman"/>
        </w:rPr>
        <w:t>фитнес-центров</w:t>
      </w:r>
      <w:proofErr w:type="gramEnd"/>
      <w:r w:rsidRPr="002E7A9C">
        <w:rPr>
          <w:rFonts w:ascii="Times New Roman" w:hAnsi="Times New Roman"/>
        </w:rPr>
        <w:t>. СПб, 2000.</w:t>
      </w:r>
    </w:p>
    <w:p w:rsidR="002E7A9C" w:rsidRPr="002E7A9C" w:rsidRDefault="002E7A9C" w:rsidP="002E7A9C">
      <w:pPr>
        <w:pStyle w:val="ab"/>
        <w:numPr>
          <w:ilvl w:val="0"/>
          <w:numId w:val="24"/>
        </w:numPr>
        <w:rPr>
          <w:rFonts w:ascii="Times New Roman" w:hAnsi="Times New Roman"/>
        </w:rPr>
      </w:pPr>
      <w:r w:rsidRPr="002E7A9C">
        <w:rPr>
          <w:rFonts w:ascii="Times New Roman" w:hAnsi="Times New Roman"/>
        </w:rPr>
        <w:t>Ермакова И.А. Психологические игры и упражнения. СПб: КОРОНА-</w:t>
      </w:r>
      <w:proofErr w:type="spellStart"/>
      <w:r w:rsidRPr="002E7A9C">
        <w:rPr>
          <w:rFonts w:ascii="Times New Roman" w:hAnsi="Times New Roman"/>
        </w:rPr>
        <w:t>принт</w:t>
      </w:r>
      <w:proofErr w:type="spellEnd"/>
      <w:r w:rsidRPr="002E7A9C">
        <w:rPr>
          <w:rFonts w:ascii="Times New Roman" w:hAnsi="Times New Roman"/>
        </w:rPr>
        <w:t>, 2006.</w:t>
      </w:r>
    </w:p>
    <w:p w:rsidR="002E7A9C" w:rsidRPr="002E7A9C" w:rsidRDefault="002E7A9C" w:rsidP="002E7A9C">
      <w:pPr>
        <w:pStyle w:val="ab"/>
        <w:numPr>
          <w:ilvl w:val="0"/>
          <w:numId w:val="24"/>
        </w:numPr>
        <w:rPr>
          <w:rFonts w:ascii="Times New Roman" w:hAnsi="Times New Roman"/>
        </w:rPr>
      </w:pPr>
      <w:r w:rsidRPr="002E7A9C">
        <w:rPr>
          <w:rFonts w:ascii="Times New Roman" w:hAnsi="Times New Roman"/>
        </w:rPr>
        <w:t>Ермакова И.А. Развивающие игры и упражнения. СПб: КОРОНА-</w:t>
      </w:r>
      <w:proofErr w:type="spellStart"/>
      <w:r w:rsidRPr="002E7A9C">
        <w:rPr>
          <w:rFonts w:ascii="Times New Roman" w:hAnsi="Times New Roman"/>
        </w:rPr>
        <w:t>принт</w:t>
      </w:r>
      <w:proofErr w:type="spellEnd"/>
      <w:r w:rsidRPr="002E7A9C">
        <w:rPr>
          <w:rFonts w:ascii="Times New Roman" w:hAnsi="Times New Roman"/>
        </w:rPr>
        <w:t>, 2006.</w:t>
      </w:r>
    </w:p>
    <w:p w:rsidR="002E7A9C" w:rsidRPr="002E7A9C" w:rsidRDefault="002E7A9C" w:rsidP="002E7A9C">
      <w:pPr>
        <w:pStyle w:val="ab"/>
        <w:numPr>
          <w:ilvl w:val="0"/>
          <w:numId w:val="24"/>
        </w:numPr>
        <w:rPr>
          <w:rFonts w:ascii="Times New Roman" w:hAnsi="Times New Roman"/>
        </w:rPr>
      </w:pPr>
      <w:r w:rsidRPr="002E7A9C">
        <w:rPr>
          <w:rFonts w:ascii="Times New Roman" w:hAnsi="Times New Roman"/>
        </w:rPr>
        <w:t>Зайцев Г.К., Зайцев А.Г. Твое здоровье. Укрепление организма. СПб: Детство-пресс, 2000.</w:t>
      </w:r>
    </w:p>
    <w:p w:rsidR="002E7A9C" w:rsidRPr="002E7A9C" w:rsidRDefault="002E7A9C" w:rsidP="002E7A9C">
      <w:pPr>
        <w:pStyle w:val="ab"/>
        <w:numPr>
          <w:ilvl w:val="0"/>
          <w:numId w:val="24"/>
        </w:numPr>
        <w:rPr>
          <w:rFonts w:ascii="Times New Roman" w:hAnsi="Times New Roman"/>
        </w:rPr>
      </w:pPr>
      <w:r w:rsidRPr="002E7A9C">
        <w:rPr>
          <w:rFonts w:ascii="Times New Roman" w:hAnsi="Times New Roman"/>
        </w:rPr>
        <w:t>Иванов М.С. Лечебная физкультура при заболеваниях в детском возрасте. М., 1975.</w:t>
      </w:r>
    </w:p>
    <w:p w:rsidR="002E7A9C" w:rsidRPr="002E7A9C" w:rsidRDefault="002E7A9C" w:rsidP="002E7A9C">
      <w:pPr>
        <w:pStyle w:val="ab"/>
        <w:numPr>
          <w:ilvl w:val="0"/>
          <w:numId w:val="24"/>
        </w:numPr>
        <w:rPr>
          <w:rFonts w:ascii="Times New Roman" w:hAnsi="Times New Roman"/>
        </w:rPr>
      </w:pPr>
      <w:r w:rsidRPr="002E7A9C">
        <w:rPr>
          <w:rFonts w:ascii="Times New Roman" w:hAnsi="Times New Roman"/>
        </w:rPr>
        <w:t xml:space="preserve">Красикова И.С. Плоскостопие у детей. Профилактика и лечение. Корона </w:t>
      </w:r>
      <w:proofErr w:type="spellStart"/>
      <w:r w:rsidRPr="002E7A9C">
        <w:rPr>
          <w:rFonts w:ascii="Times New Roman" w:hAnsi="Times New Roman"/>
        </w:rPr>
        <w:t>принт</w:t>
      </w:r>
      <w:proofErr w:type="spellEnd"/>
      <w:r w:rsidRPr="002E7A9C">
        <w:rPr>
          <w:rFonts w:ascii="Times New Roman" w:hAnsi="Times New Roman"/>
        </w:rPr>
        <w:t>, СПб, 2003.</w:t>
      </w:r>
    </w:p>
    <w:p w:rsidR="002E7A9C" w:rsidRPr="002E7A9C" w:rsidRDefault="002E7A9C" w:rsidP="002E7A9C">
      <w:pPr>
        <w:pStyle w:val="ab"/>
        <w:numPr>
          <w:ilvl w:val="0"/>
          <w:numId w:val="24"/>
        </w:numPr>
        <w:rPr>
          <w:rFonts w:ascii="Times New Roman" w:hAnsi="Times New Roman"/>
        </w:rPr>
      </w:pPr>
      <w:r w:rsidRPr="002E7A9C">
        <w:rPr>
          <w:rFonts w:ascii="Times New Roman" w:hAnsi="Times New Roman"/>
        </w:rPr>
        <w:t>Лаптев А.К. Тайна пирамиды здоровья. СПб: РЕТРОС, 1998.</w:t>
      </w:r>
    </w:p>
    <w:p w:rsidR="002E7A9C" w:rsidRPr="002E7A9C" w:rsidRDefault="002E7A9C" w:rsidP="002E7A9C">
      <w:pPr>
        <w:pStyle w:val="ab"/>
        <w:numPr>
          <w:ilvl w:val="0"/>
          <w:numId w:val="24"/>
        </w:numPr>
        <w:rPr>
          <w:rFonts w:ascii="Times New Roman" w:hAnsi="Times New Roman"/>
        </w:rPr>
      </w:pPr>
      <w:r w:rsidRPr="002E7A9C">
        <w:rPr>
          <w:rFonts w:ascii="Times New Roman" w:hAnsi="Times New Roman"/>
        </w:rPr>
        <w:t xml:space="preserve">Никитин С.Е., Тришин Т.В. Здоровье и красота вашей осанки. М.: </w:t>
      </w:r>
      <w:proofErr w:type="spellStart"/>
      <w:r w:rsidRPr="002E7A9C">
        <w:rPr>
          <w:rFonts w:ascii="Times New Roman" w:hAnsi="Times New Roman"/>
        </w:rPr>
        <w:t>Сов</w:t>
      </w:r>
      <w:proofErr w:type="gramStart"/>
      <w:r w:rsidRPr="002E7A9C">
        <w:rPr>
          <w:rFonts w:ascii="Times New Roman" w:hAnsi="Times New Roman"/>
        </w:rPr>
        <w:t>.С</w:t>
      </w:r>
      <w:proofErr w:type="gramEnd"/>
      <w:r w:rsidRPr="002E7A9C">
        <w:rPr>
          <w:rFonts w:ascii="Times New Roman" w:hAnsi="Times New Roman"/>
        </w:rPr>
        <w:t>порт</w:t>
      </w:r>
      <w:proofErr w:type="spellEnd"/>
      <w:r w:rsidRPr="002E7A9C">
        <w:rPr>
          <w:rFonts w:ascii="Times New Roman" w:hAnsi="Times New Roman"/>
        </w:rPr>
        <w:t>, 2002.</w:t>
      </w:r>
    </w:p>
    <w:p w:rsidR="002E7A9C" w:rsidRPr="002E7A9C" w:rsidRDefault="002E7A9C" w:rsidP="002E7A9C">
      <w:pPr>
        <w:pStyle w:val="ab"/>
        <w:numPr>
          <w:ilvl w:val="0"/>
          <w:numId w:val="24"/>
        </w:numPr>
        <w:rPr>
          <w:rFonts w:ascii="Times New Roman" w:hAnsi="Times New Roman"/>
        </w:rPr>
      </w:pPr>
      <w:r w:rsidRPr="002E7A9C">
        <w:rPr>
          <w:rFonts w:ascii="Times New Roman" w:hAnsi="Times New Roman"/>
        </w:rPr>
        <w:t xml:space="preserve">Обухова Л.А, </w:t>
      </w:r>
      <w:proofErr w:type="spellStart"/>
      <w:r w:rsidRPr="002E7A9C">
        <w:rPr>
          <w:rFonts w:ascii="Times New Roman" w:hAnsi="Times New Roman"/>
        </w:rPr>
        <w:t>Лемяскина</w:t>
      </w:r>
      <w:proofErr w:type="spellEnd"/>
      <w:r w:rsidRPr="002E7A9C">
        <w:rPr>
          <w:rFonts w:ascii="Times New Roman" w:hAnsi="Times New Roman"/>
        </w:rPr>
        <w:t xml:space="preserve"> Н.А. Тридцать уроков здоровья для первоклассников. Методическое пособие. М.: ТЦ Сфера, 1999.</w:t>
      </w:r>
    </w:p>
    <w:p w:rsidR="002E7A9C" w:rsidRPr="002E7A9C" w:rsidRDefault="002E7A9C" w:rsidP="002E7A9C">
      <w:pPr>
        <w:pStyle w:val="ab"/>
        <w:numPr>
          <w:ilvl w:val="0"/>
          <w:numId w:val="24"/>
        </w:numPr>
        <w:rPr>
          <w:rFonts w:ascii="Times New Roman" w:hAnsi="Times New Roman"/>
        </w:rPr>
      </w:pPr>
      <w:r w:rsidRPr="002E7A9C">
        <w:rPr>
          <w:rFonts w:ascii="Times New Roman" w:hAnsi="Times New Roman"/>
        </w:rPr>
        <w:t>Онучин Н.А. Дыхательная гимнастика для детей. М., СПб: АСТ, Сова, 2005.</w:t>
      </w:r>
    </w:p>
    <w:p w:rsidR="002E7A9C" w:rsidRPr="002E7A9C" w:rsidRDefault="002E7A9C" w:rsidP="002E7A9C">
      <w:pPr>
        <w:pStyle w:val="ab"/>
        <w:numPr>
          <w:ilvl w:val="0"/>
          <w:numId w:val="24"/>
        </w:numPr>
        <w:rPr>
          <w:rFonts w:ascii="Times New Roman" w:hAnsi="Times New Roman"/>
        </w:rPr>
      </w:pPr>
      <w:proofErr w:type="spellStart"/>
      <w:r w:rsidRPr="002E7A9C">
        <w:rPr>
          <w:rFonts w:ascii="Times New Roman" w:hAnsi="Times New Roman"/>
        </w:rPr>
        <w:t>Останко</w:t>
      </w:r>
      <w:proofErr w:type="spellEnd"/>
      <w:r w:rsidRPr="002E7A9C">
        <w:rPr>
          <w:rFonts w:ascii="Times New Roman" w:hAnsi="Times New Roman"/>
        </w:rPr>
        <w:t xml:space="preserve"> Л.В. Сто веселых упражнений для детей. СПб: Корона </w:t>
      </w:r>
      <w:proofErr w:type="spellStart"/>
      <w:r w:rsidRPr="002E7A9C">
        <w:rPr>
          <w:rFonts w:ascii="Times New Roman" w:hAnsi="Times New Roman"/>
        </w:rPr>
        <w:t>принт</w:t>
      </w:r>
      <w:proofErr w:type="spellEnd"/>
      <w:r w:rsidRPr="002E7A9C">
        <w:rPr>
          <w:rFonts w:ascii="Times New Roman" w:hAnsi="Times New Roman"/>
        </w:rPr>
        <w:t>, 2005.</w:t>
      </w:r>
    </w:p>
    <w:p w:rsidR="002E7A9C" w:rsidRPr="002E7A9C" w:rsidRDefault="002E7A9C" w:rsidP="002E7A9C">
      <w:pPr>
        <w:pStyle w:val="ab"/>
        <w:numPr>
          <w:ilvl w:val="0"/>
          <w:numId w:val="24"/>
        </w:numPr>
        <w:rPr>
          <w:rFonts w:ascii="Times New Roman" w:hAnsi="Times New Roman"/>
        </w:rPr>
      </w:pPr>
      <w:proofErr w:type="spellStart"/>
      <w:r w:rsidRPr="002E7A9C">
        <w:rPr>
          <w:rFonts w:ascii="Times New Roman" w:hAnsi="Times New Roman"/>
        </w:rPr>
        <w:t>Потанчук</w:t>
      </w:r>
      <w:proofErr w:type="spellEnd"/>
      <w:r w:rsidRPr="002E7A9C">
        <w:rPr>
          <w:rFonts w:ascii="Times New Roman" w:hAnsi="Times New Roman"/>
        </w:rPr>
        <w:t xml:space="preserve"> А.А., Спирина И.Ю. Осанка детей. СПб: Комета, 1994.</w:t>
      </w:r>
    </w:p>
    <w:p w:rsidR="002E7A9C" w:rsidRPr="002E7A9C" w:rsidRDefault="002E7A9C" w:rsidP="002E7A9C">
      <w:pPr>
        <w:pStyle w:val="ab"/>
        <w:numPr>
          <w:ilvl w:val="0"/>
          <w:numId w:val="24"/>
        </w:numPr>
        <w:rPr>
          <w:rFonts w:ascii="Times New Roman" w:hAnsi="Times New Roman"/>
        </w:rPr>
      </w:pPr>
      <w:r w:rsidRPr="002E7A9C">
        <w:rPr>
          <w:rFonts w:ascii="Times New Roman" w:hAnsi="Times New Roman"/>
        </w:rPr>
        <w:t>Соколов П.П. Физкультура против недуга. Гипотонию можно одолеть. М.: Сов. Спорт, 1989.</w:t>
      </w:r>
    </w:p>
    <w:p w:rsidR="002E7A9C" w:rsidRPr="002E7A9C" w:rsidRDefault="002E7A9C" w:rsidP="002E7A9C">
      <w:pPr>
        <w:pStyle w:val="ab"/>
        <w:numPr>
          <w:ilvl w:val="0"/>
          <w:numId w:val="24"/>
        </w:numPr>
        <w:rPr>
          <w:rFonts w:ascii="Times New Roman" w:hAnsi="Times New Roman"/>
        </w:rPr>
      </w:pPr>
      <w:r w:rsidRPr="002E7A9C">
        <w:rPr>
          <w:rFonts w:ascii="Times New Roman" w:hAnsi="Times New Roman"/>
        </w:rPr>
        <w:t xml:space="preserve">Смирнов И. Восстановление и профилактика зрения у детей и взрослых. М.: </w:t>
      </w:r>
      <w:proofErr w:type="spellStart"/>
      <w:r w:rsidRPr="002E7A9C">
        <w:rPr>
          <w:rFonts w:ascii="Times New Roman" w:hAnsi="Times New Roman"/>
        </w:rPr>
        <w:t>Центрполиграф</w:t>
      </w:r>
      <w:proofErr w:type="spellEnd"/>
      <w:r w:rsidRPr="002E7A9C">
        <w:rPr>
          <w:rFonts w:ascii="Times New Roman" w:hAnsi="Times New Roman"/>
        </w:rPr>
        <w:t>, 2004.</w:t>
      </w:r>
    </w:p>
    <w:p w:rsidR="002E7A9C" w:rsidRPr="002E7A9C" w:rsidRDefault="002E7A9C" w:rsidP="002E7A9C">
      <w:pPr>
        <w:pStyle w:val="ab"/>
        <w:numPr>
          <w:ilvl w:val="0"/>
          <w:numId w:val="24"/>
        </w:numPr>
        <w:rPr>
          <w:rFonts w:ascii="Times New Roman" w:hAnsi="Times New Roman"/>
        </w:rPr>
      </w:pPr>
      <w:r w:rsidRPr="002E7A9C">
        <w:rPr>
          <w:rFonts w:ascii="Times New Roman" w:hAnsi="Times New Roman"/>
        </w:rPr>
        <w:t xml:space="preserve">Смирнов Н.К. </w:t>
      </w:r>
      <w:proofErr w:type="spellStart"/>
      <w:r w:rsidRPr="002E7A9C">
        <w:rPr>
          <w:rFonts w:ascii="Times New Roman" w:hAnsi="Times New Roman"/>
        </w:rPr>
        <w:t>Здоровьесберегающие</w:t>
      </w:r>
      <w:proofErr w:type="spellEnd"/>
      <w:r w:rsidRPr="002E7A9C">
        <w:rPr>
          <w:rFonts w:ascii="Times New Roman" w:hAnsi="Times New Roman"/>
        </w:rPr>
        <w:t xml:space="preserve"> образовательные технологии в работе учителя и школы. М.: </w:t>
      </w:r>
      <w:proofErr w:type="spellStart"/>
      <w:r w:rsidRPr="002E7A9C">
        <w:rPr>
          <w:rFonts w:ascii="Times New Roman" w:hAnsi="Times New Roman"/>
        </w:rPr>
        <w:t>Аркти</w:t>
      </w:r>
      <w:proofErr w:type="spellEnd"/>
      <w:r w:rsidRPr="002E7A9C">
        <w:rPr>
          <w:rFonts w:ascii="Times New Roman" w:hAnsi="Times New Roman"/>
        </w:rPr>
        <w:t>, 2003.</w:t>
      </w:r>
    </w:p>
    <w:p w:rsidR="002E7A9C" w:rsidRPr="002E7A9C" w:rsidRDefault="002E7A9C" w:rsidP="002E7A9C">
      <w:pPr>
        <w:pStyle w:val="ab"/>
        <w:numPr>
          <w:ilvl w:val="0"/>
          <w:numId w:val="24"/>
        </w:numPr>
        <w:rPr>
          <w:rFonts w:ascii="Times New Roman" w:hAnsi="Times New Roman"/>
        </w:rPr>
      </w:pPr>
      <w:r w:rsidRPr="002E7A9C">
        <w:rPr>
          <w:rFonts w:ascii="Times New Roman" w:hAnsi="Times New Roman"/>
        </w:rPr>
        <w:t>Тихомирова Л.Ф. Упражнения на каждый день: уроки здоровья для детей 5-8 лет. Ярославль: Академия Развития, 2003.</w:t>
      </w:r>
    </w:p>
    <w:p w:rsidR="002E7A9C" w:rsidRPr="002E7A9C" w:rsidRDefault="002E7A9C" w:rsidP="002E7A9C">
      <w:pPr>
        <w:pStyle w:val="ab"/>
        <w:numPr>
          <w:ilvl w:val="0"/>
          <w:numId w:val="24"/>
        </w:numPr>
        <w:rPr>
          <w:rFonts w:ascii="Times New Roman" w:hAnsi="Times New Roman"/>
        </w:rPr>
      </w:pPr>
      <w:proofErr w:type="spellStart"/>
      <w:r w:rsidRPr="002E7A9C">
        <w:rPr>
          <w:rFonts w:ascii="Times New Roman" w:hAnsi="Times New Roman"/>
        </w:rPr>
        <w:t>Трищак</w:t>
      </w:r>
      <w:proofErr w:type="spellEnd"/>
      <w:r w:rsidRPr="002E7A9C">
        <w:rPr>
          <w:rFonts w:ascii="Times New Roman" w:hAnsi="Times New Roman"/>
        </w:rPr>
        <w:t xml:space="preserve"> Е. Энциклопедия массажа от А до Я. М.: </w:t>
      </w:r>
      <w:proofErr w:type="spellStart"/>
      <w:r w:rsidRPr="002E7A9C">
        <w:rPr>
          <w:rFonts w:ascii="Times New Roman" w:hAnsi="Times New Roman"/>
        </w:rPr>
        <w:t>Ринол</w:t>
      </w:r>
      <w:proofErr w:type="spellEnd"/>
      <w:r w:rsidRPr="002E7A9C">
        <w:rPr>
          <w:rFonts w:ascii="Times New Roman" w:hAnsi="Times New Roman"/>
        </w:rPr>
        <w:t>, 2003.</w:t>
      </w:r>
    </w:p>
    <w:p w:rsidR="002E7A9C" w:rsidRPr="002E7A9C" w:rsidRDefault="002E7A9C" w:rsidP="002E7A9C">
      <w:pPr>
        <w:pStyle w:val="ab"/>
        <w:numPr>
          <w:ilvl w:val="0"/>
          <w:numId w:val="24"/>
        </w:numPr>
        <w:rPr>
          <w:rFonts w:ascii="Times New Roman" w:hAnsi="Times New Roman"/>
        </w:rPr>
      </w:pPr>
      <w:proofErr w:type="spellStart"/>
      <w:r w:rsidRPr="002E7A9C">
        <w:rPr>
          <w:rFonts w:ascii="Times New Roman" w:hAnsi="Times New Roman"/>
        </w:rPr>
        <w:t>Хухлаева</w:t>
      </w:r>
      <w:proofErr w:type="spellEnd"/>
      <w:r w:rsidRPr="002E7A9C">
        <w:rPr>
          <w:rFonts w:ascii="Times New Roman" w:hAnsi="Times New Roman"/>
        </w:rPr>
        <w:t xml:space="preserve"> О.В. Лесенка радости. Коррекция негативных личностных отклонений в дошкольном и младшем школьном возрасте. Методическое пособие для психологов детского сада и начальной школы. М., 1998.</w:t>
      </w:r>
    </w:p>
    <w:p w:rsidR="00B4454C" w:rsidRPr="00AF0138" w:rsidRDefault="002E7A9C" w:rsidP="00B4454C">
      <w:pPr>
        <w:pStyle w:val="ab"/>
        <w:numPr>
          <w:ilvl w:val="0"/>
          <w:numId w:val="24"/>
        </w:numPr>
        <w:rPr>
          <w:rFonts w:ascii="Times New Roman" w:hAnsi="Times New Roman"/>
        </w:rPr>
      </w:pPr>
      <w:r w:rsidRPr="002E7A9C">
        <w:rPr>
          <w:rFonts w:ascii="Times New Roman" w:hAnsi="Times New Roman"/>
        </w:rPr>
        <w:t>Энциклопедический справочник. Здоровье детей. М.: Русское энциклопедическое товарищество, 2004.</w:t>
      </w:r>
    </w:p>
    <w:p w:rsidR="004E0C5F" w:rsidRDefault="004E0C5F" w:rsidP="0031454F">
      <w:pPr>
        <w:pStyle w:val="a9"/>
        <w:suppressAutoHyphens/>
        <w:ind w:left="709" w:right="-1"/>
        <w:jc w:val="both"/>
        <w:rPr>
          <w:rFonts w:ascii="Times New Roman" w:hAnsi="Times New Roman"/>
          <w:b/>
          <w:sz w:val="26"/>
          <w:szCs w:val="26"/>
        </w:rPr>
      </w:pPr>
      <w:r w:rsidRPr="004E0C5F">
        <w:rPr>
          <w:rFonts w:ascii="Times New Roman" w:hAnsi="Times New Roman"/>
          <w:b/>
          <w:sz w:val="26"/>
          <w:szCs w:val="26"/>
        </w:rPr>
        <w:t>Источники, используемые для подготовки и проведения занятий</w:t>
      </w:r>
    </w:p>
    <w:p w:rsidR="0031454F" w:rsidRPr="0031454F" w:rsidRDefault="0031454F" w:rsidP="0031454F">
      <w:pPr>
        <w:pStyle w:val="a9"/>
        <w:suppressAutoHyphens/>
        <w:ind w:left="709" w:right="-1"/>
        <w:jc w:val="both"/>
        <w:rPr>
          <w:rFonts w:ascii="Times New Roman" w:hAnsi="Times New Roman"/>
          <w:b/>
          <w:color w:val="FF0000"/>
          <w:sz w:val="26"/>
          <w:szCs w:val="26"/>
        </w:rPr>
      </w:pPr>
    </w:p>
    <w:p w:rsidR="00BF52F5" w:rsidRPr="00B66329" w:rsidRDefault="00BF52F5" w:rsidP="00BF52F5">
      <w:pPr>
        <w:pStyle w:val="af2"/>
        <w:tabs>
          <w:tab w:val="left" w:pos="540"/>
        </w:tabs>
        <w:jc w:val="both"/>
        <w:rPr>
          <w:rFonts w:cs="Tahoma"/>
        </w:rPr>
      </w:pPr>
      <w:r>
        <w:rPr>
          <w:rFonts w:cs="Tahoma"/>
          <w:lang w:val="be-BY"/>
        </w:rPr>
        <w:t>1.</w:t>
      </w:r>
      <w:r w:rsidRPr="00B66329">
        <w:rPr>
          <w:rFonts w:cs="Tahoma"/>
          <w:lang w:val="be-BY"/>
        </w:rPr>
        <w:t>Аранская О.С. Игра как средство формирования здорового образа жизни</w:t>
      </w:r>
      <w:r w:rsidRPr="00B66329">
        <w:rPr>
          <w:rFonts w:cs="Tahoma"/>
        </w:rPr>
        <w:t xml:space="preserve">.-2002.-№5.-с.54. </w:t>
      </w:r>
    </w:p>
    <w:p w:rsidR="00BF52F5" w:rsidRDefault="00BF52F5" w:rsidP="00BF52F5">
      <w:pPr>
        <w:pStyle w:val="af2"/>
        <w:tabs>
          <w:tab w:val="left" w:pos="540"/>
        </w:tabs>
        <w:jc w:val="both"/>
        <w:rPr>
          <w:rFonts w:cs="Tahoma"/>
        </w:rPr>
      </w:pPr>
      <w:proofErr w:type="spellStart"/>
      <w:r w:rsidRPr="00B66329">
        <w:rPr>
          <w:rFonts w:cs="Tahoma"/>
        </w:rPr>
        <w:t>Асвинова</w:t>
      </w:r>
      <w:proofErr w:type="spellEnd"/>
      <w:r w:rsidRPr="00B66329">
        <w:rPr>
          <w:rFonts w:cs="Tahoma"/>
        </w:rPr>
        <w:t xml:space="preserve"> Т.Ф., Литвиненко Е.И. Программа школьной </w:t>
      </w:r>
      <w:proofErr w:type="spellStart"/>
      <w:r w:rsidRPr="00B66329">
        <w:rPr>
          <w:rFonts w:cs="Tahoma"/>
        </w:rPr>
        <w:t>валеологии</w:t>
      </w:r>
      <w:proofErr w:type="spellEnd"/>
      <w:r w:rsidRPr="00B66329">
        <w:rPr>
          <w:rFonts w:cs="Tahoma"/>
        </w:rPr>
        <w:t xml:space="preserve"> - реальный путь первичной профилактики.-2003.</w:t>
      </w:r>
    </w:p>
    <w:p w:rsidR="007E3240" w:rsidRDefault="00BF52F5" w:rsidP="007E3240">
      <w:pPr>
        <w:pStyle w:val="af2"/>
        <w:tabs>
          <w:tab w:val="left" w:pos="540"/>
        </w:tabs>
        <w:jc w:val="both"/>
        <w:rPr>
          <w:color w:val="000000"/>
        </w:rPr>
      </w:pPr>
      <w:r>
        <w:rPr>
          <w:rFonts w:cs="Tahoma"/>
        </w:rPr>
        <w:t>2.</w:t>
      </w:r>
      <w:r w:rsidRPr="00B03517">
        <w:rPr>
          <w:color w:val="000000"/>
        </w:rPr>
        <w:t>Антропова, М.В., Кузнецова, Л.М.  Режим дня школьника. М.: изд. Центр «</w:t>
      </w:r>
      <w:proofErr w:type="spellStart"/>
      <w:r w:rsidRPr="00B03517">
        <w:rPr>
          <w:color w:val="000000"/>
        </w:rPr>
        <w:t>Вентана</w:t>
      </w:r>
      <w:proofErr w:type="spellEnd"/>
      <w:r w:rsidRPr="00B03517">
        <w:rPr>
          <w:color w:val="000000"/>
        </w:rPr>
        <w:t>-граф». 2002.- 205 с.</w:t>
      </w:r>
    </w:p>
    <w:p w:rsidR="00BF52F5" w:rsidRPr="007E3240" w:rsidRDefault="007E3240" w:rsidP="00BF52F5">
      <w:pPr>
        <w:pStyle w:val="af2"/>
        <w:tabs>
          <w:tab w:val="left" w:pos="540"/>
        </w:tabs>
        <w:jc w:val="both"/>
        <w:rPr>
          <w:rFonts w:cs="Tahoma"/>
        </w:rPr>
      </w:pPr>
      <w:r>
        <w:rPr>
          <w:color w:val="000000"/>
        </w:rPr>
        <w:t xml:space="preserve">3. </w:t>
      </w:r>
      <w:proofErr w:type="spellStart"/>
      <w:r w:rsidRPr="00B03517">
        <w:rPr>
          <w:color w:val="000000"/>
        </w:rPr>
        <w:t>Дереклеева</w:t>
      </w:r>
      <w:proofErr w:type="spellEnd"/>
      <w:r w:rsidRPr="00B03517">
        <w:rPr>
          <w:color w:val="000000"/>
        </w:rPr>
        <w:t xml:space="preserve">, Н.И. Двигательные игры, тренинги и уроки здоровья: 1-5 классы. – М.: ВАКО, </w:t>
      </w:r>
      <w:smartTag w:uri="urn:schemas-microsoft-com:office:smarttags" w:element="metricconverter">
        <w:smartTagPr>
          <w:attr w:name="ProductID" w:val="2007 г"/>
        </w:smartTagPr>
        <w:r w:rsidRPr="00B03517">
          <w:rPr>
            <w:color w:val="000000"/>
          </w:rPr>
          <w:t>2007 г</w:t>
        </w:r>
      </w:smartTag>
      <w:r w:rsidRPr="00B03517">
        <w:rPr>
          <w:color w:val="000000"/>
        </w:rPr>
        <w:t>. - / Мастерская учителя.</w:t>
      </w:r>
    </w:p>
    <w:p w:rsidR="00BF52F5" w:rsidRPr="00B66329" w:rsidRDefault="00BF52F5" w:rsidP="00BF52F5">
      <w:pPr>
        <w:pStyle w:val="af2"/>
        <w:tabs>
          <w:tab w:val="left" w:pos="540"/>
        </w:tabs>
        <w:jc w:val="both"/>
        <w:rPr>
          <w:rFonts w:cs="Tahoma"/>
        </w:rPr>
      </w:pPr>
      <w:r>
        <w:rPr>
          <w:rFonts w:cs="Tahoma"/>
        </w:rPr>
        <w:t>4.</w:t>
      </w:r>
      <w:r w:rsidRPr="00B66329">
        <w:rPr>
          <w:rFonts w:cs="Tahoma"/>
        </w:rPr>
        <w:t>Герасименко Н. П. Помоги сам себе.-2001.</w:t>
      </w:r>
    </w:p>
    <w:p w:rsidR="00BF52F5" w:rsidRPr="00B66329" w:rsidRDefault="00BF52F5" w:rsidP="00BF52F5">
      <w:pPr>
        <w:pStyle w:val="af2"/>
        <w:tabs>
          <w:tab w:val="left" w:pos="540"/>
        </w:tabs>
        <w:jc w:val="both"/>
        <w:rPr>
          <w:rFonts w:cs="Tahoma"/>
        </w:rPr>
      </w:pPr>
      <w:r>
        <w:rPr>
          <w:rFonts w:cs="Tahoma"/>
        </w:rPr>
        <w:t>5.</w:t>
      </w:r>
      <w:r w:rsidRPr="00B66329">
        <w:rPr>
          <w:rFonts w:cs="Tahoma"/>
        </w:rPr>
        <w:t>Маюров А.Н. Уроки культуры здоровья. В здоровом теле – здоровый дух. Уч. пособие для ученика и учителя. М.: Педагогическое общество России, 2004.</w:t>
      </w:r>
    </w:p>
    <w:p w:rsidR="007E3240" w:rsidRDefault="00BF52F5" w:rsidP="007E3240">
      <w:pPr>
        <w:tabs>
          <w:tab w:val="center" w:pos="4677"/>
        </w:tabs>
        <w:jc w:val="both"/>
        <w:rPr>
          <w:rFonts w:cs="Tahoma"/>
        </w:rPr>
      </w:pPr>
      <w:r>
        <w:rPr>
          <w:rFonts w:cs="Tahoma"/>
        </w:rPr>
        <w:t>6.</w:t>
      </w:r>
      <w:r w:rsidRPr="00B66329">
        <w:rPr>
          <w:rFonts w:cs="Tahoma"/>
        </w:rPr>
        <w:t xml:space="preserve">Организация и оценка </w:t>
      </w:r>
      <w:proofErr w:type="spellStart"/>
      <w:r w:rsidRPr="00B66329">
        <w:rPr>
          <w:rFonts w:cs="Tahoma"/>
        </w:rPr>
        <w:t>здоровьесберегающей</w:t>
      </w:r>
      <w:proofErr w:type="spellEnd"/>
      <w:r w:rsidRPr="00B66329">
        <w:rPr>
          <w:rFonts w:cs="Tahoma"/>
        </w:rPr>
        <w:t xml:space="preserve"> деятельности образовательных учреждений. Руководство для работников системы общего образования. - М.: 2004.</w:t>
      </w:r>
    </w:p>
    <w:p w:rsidR="007E3240" w:rsidRDefault="007E3240" w:rsidP="007E3240">
      <w:pPr>
        <w:tabs>
          <w:tab w:val="center" w:pos="4677"/>
        </w:tabs>
        <w:jc w:val="both"/>
        <w:rPr>
          <w:rFonts w:cs="Tahoma"/>
        </w:rPr>
      </w:pPr>
      <w:r>
        <w:rPr>
          <w:rFonts w:cs="Tahoma"/>
        </w:rPr>
        <w:t xml:space="preserve">7 </w:t>
      </w:r>
      <w:r w:rsidRPr="00B03517">
        <w:rPr>
          <w:color w:val="000000"/>
        </w:rPr>
        <w:t xml:space="preserve">Ковалько, В.И. Школа физкультминуток (1-11 классы): Практические разработки физкультминуток, гимнастических комплексов, подвижных игр для младших школьников. – М.: ВАКО, </w:t>
      </w:r>
      <w:smartTag w:uri="urn:schemas-microsoft-com:office:smarttags" w:element="metricconverter">
        <w:smartTagPr>
          <w:attr w:name="ProductID" w:val="2007 г"/>
        </w:smartTagPr>
        <w:r w:rsidRPr="00B03517">
          <w:rPr>
            <w:color w:val="000000"/>
          </w:rPr>
          <w:t>2007 г</w:t>
        </w:r>
      </w:smartTag>
      <w:r w:rsidRPr="00B03517">
        <w:rPr>
          <w:color w:val="000000"/>
        </w:rPr>
        <w:t>. – / Мастерская учителя.</w:t>
      </w:r>
    </w:p>
    <w:p w:rsidR="00BF52F5" w:rsidRPr="00B66329" w:rsidRDefault="007E3240" w:rsidP="00BF52F5">
      <w:pPr>
        <w:tabs>
          <w:tab w:val="center" w:pos="4677"/>
        </w:tabs>
        <w:jc w:val="both"/>
        <w:rPr>
          <w:rFonts w:cs="Tahoma"/>
        </w:rPr>
      </w:pPr>
      <w:r>
        <w:rPr>
          <w:rFonts w:cs="Tahoma"/>
        </w:rPr>
        <w:t>8.</w:t>
      </w:r>
      <w:r w:rsidR="00BF52F5" w:rsidRPr="00B66329">
        <w:rPr>
          <w:rFonts w:cs="Tahoma"/>
        </w:rPr>
        <w:t xml:space="preserve"> </w:t>
      </w:r>
      <w:proofErr w:type="spellStart"/>
      <w:r w:rsidR="00BF52F5" w:rsidRPr="00B66329">
        <w:rPr>
          <w:rFonts w:cs="Tahoma"/>
        </w:rPr>
        <w:t>Гостюшин</w:t>
      </w:r>
      <w:proofErr w:type="spellEnd"/>
      <w:r w:rsidR="00BF52F5" w:rsidRPr="00B66329">
        <w:rPr>
          <w:rFonts w:cs="Tahoma"/>
        </w:rPr>
        <w:t xml:space="preserve"> А.В.</w:t>
      </w:r>
      <w:r>
        <w:rPr>
          <w:rFonts w:cs="Tahoma"/>
        </w:rPr>
        <w:t xml:space="preserve"> </w:t>
      </w:r>
      <w:r w:rsidRPr="00B03517">
        <w:rPr>
          <w:color w:val="000000"/>
        </w:rPr>
        <w:t xml:space="preserve">Патрикеев, А.Ю.  Подвижные игры.1-4 класса. М.: </w:t>
      </w:r>
      <w:proofErr w:type="spellStart"/>
      <w:r w:rsidRPr="00B03517">
        <w:rPr>
          <w:color w:val="000000"/>
        </w:rPr>
        <w:t>Вако</w:t>
      </w:r>
      <w:proofErr w:type="spellEnd"/>
      <w:r w:rsidRPr="00B03517">
        <w:rPr>
          <w:color w:val="000000"/>
        </w:rPr>
        <w:t>, 2007. - 176с. - / Мозаика детского отдыха.</w:t>
      </w:r>
    </w:p>
    <w:p w:rsidR="00BF52F5" w:rsidRPr="00B66329" w:rsidRDefault="00BF52F5" w:rsidP="00BF52F5">
      <w:pPr>
        <w:tabs>
          <w:tab w:val="center" w:pos="4677"/>
        </w:tabs>
        <w:jc w:val="both"/>
        <w:rPr>
          <w:rFonts w:cs="Tahoma"/>
        </w:rPr>
      </w:pPr>
      <w:r w:rsidRPr="00B66329">
        <w:rPr>
          <w:rFonts w:cs="Tahoma"/>
        </w:rPr>
        <w:t xml:space="preserve">9. Зайцев Г.К. Уроки Айболита.- СПб.,-1997., Уроки </w:t>
      </w:r>
      <w:proofErr w:type="spellStart"/>
      <w:r w:rsidRPr="00B66329">
        <w:rPr>
          <w:rFonts w:cs="Tahoma"/>
        </w:rPr>
        <w:t>Мойдодыра</w:t>
      </w:r>
      <w:proofErr w:type="spellEnd"/>
      <w:r w:rsidRPr="00B66329">
        <w:rPr>
          <w:rFonts w:cs="Tahoma"/>
        </w:rPr>
        <w:t>.- СПб.,-1996., Твои первые уроки здоровья – СПб</w:t>
      </w:r>
      <w:proofErr w:type="gramStart"/>
      <w:r w:rsidRPr="00B66329">
        <w:rPr>
          <w:rFonts w:cs="Tahoma"/>
        </w:rPr>
        <w:t xml:space="preserve">., </w:t>
      </w:r>
      <w:proofErr w:type="gramEnd"/>
      <w:r w:rsidRPr="00B66329">
        <w:rPr>
          <w:rFonts w:cs="Tahoma"/>
        </w:rPr>
        <w:t>1995.</w:t>
      </w:r>
    </w:p>
    <w:p w:rsidR="00BF52F5" w:rsidRPr="00B66329" w:rsidRDefault="00BF52F5" w:rsidP="00BF52F5">
      <w:pPr>
        <w:tabs>
          <w:tab w:val="center" w:pos="4677"/>
        </w:tabs>
        <w:jc w:val="both"/>
        <w:rPr>
          <w:rFonts w:cs="Tahoma"/>
        </w:rPr>
      </w:pPr>
      <w:r w:rsidRPr="00B66329">
        <w:rPr>
          <w:rFonts w:cs="Tahoma"/>
        </w:rPr>
        <w:lastRenderedPageBreak/>
        <w:t>10. Зайцев Г.К., Зайцев А.Г. Твоё здоровье: укрепление организма. СПб</w:t>
      </w:r>
      <w:proofErr w:type="gramStart"/>
      <w:r w:rsidRPr="00B66329">
        <w:rPr>
          <w:rFonts w:cs="Tahoma"/>
        </w:rPr>
        <w:t xml:space="preserve">., </w:t>
      </w:r>
      <w:proofErr w:type="gramEnd"/>
      <w:r w:rsidRPr="00B66329">
        <w:rPr>
          <w:rFonts w:cs="Tahoma"/>
        </w:rPr>
        <w:t>1998.</w:t>
      </w:r>
    </w:p>
    <w:p w:rsidR="00BF52F5" w:rsidRPr="00B66329" w:rsidRDefault="00BF52F5" w:rsidP="00BF52F5">
      <w:pPr>
        <w:tabs>
          <w:tab w:val="center" w:pos="4677"/>
        </w:tabs>
        <w:jc w:val="both"/>
        <w:rPr>
          <w:rFonts w:cs="Tahoma"/>
        </w:rPr>
      </w:pPr>
      <w:r w:rsidRPr="00B66329">
        <w:rPr>
          <w:rFonts w:cs="Tahoma"/>
        </w:rPr>
        <w:t>11. Гринченко И.С. Игра в теории, обучении, воспитании и коррекционной работе.- М., 2002.</w:t>
      </w:r>
    </w:p>
    <w:p w:rsidR="00BF52F5" w:rsidRPr="00B66329" w:rsidRDefault="00BF52F5" w:rsidP="00BF52F5">
      <w:pPr>
        <w:tabs>
          <w:tab w:val="center" w:pos="4677"/>
        </w:tabs>
        <w:jc w:val="both"/>
        <w:rPr>
          <w:rFonts w:cs="Tahoma"/>
        </w:rPr>
      </w:pPr>
      <w:r w:rsidRPr="00B66329">
        <w:rPr>
          <w:rFonts w:cs="Tahoma"/>
        </w:rPr>
        <w:t>12. Лаптев А.К. Тайны пирамиды здоровья.- СПб</w:t>
      </w:r>
      <w:proofErr w:type="gramStart"/>
      <w:r w:rsidRPr="00B66329">
        <w:rPr>
          <w:rFonts w:cs="Tahoma"/>
        </w:rPr>
        <w:t xml:space="preserve">., </w:t>
      </w:r>
      <w:proofErr w:type="gramEnd"/>
      <w:r w:rsidRPr="00B66329">
        <w:rPr>
          <w:rFonts w:cs="Tahoma"/>
        </w:rPr>
        <w:t>1995.</w:t>
      </w:r>
    </w:p>
    <w:p w:rsidR="00BF52F5" w:rsidRPr="00B66329" w:rsidRDefault="00BF52F5" w:rsidP="00BF52F5">
      <w:pPr>
        <w:tabs>
          <w:tab w:val="center" w:pos="4677"/>
        </w:tabs>
        <w:jc w:val="both"/>
        <w:rPr>
          <w:rFonts w:cs="Tahoma"/>
        </w:rPr>
      </w:pPr>
      <w:r w:rsidRPr="00B66329">
        <w:rPr>
          <w:rFonts w:cs="Tahoma"/>
        </w:rPr>
        <w:t xml:space="preserve">13. </w:t>
      </w:r>
      <w:proofErr w:type="spellStart"/>
      <w:r w:rsidRPr="00B66329">
        <w:rPr>
          <w:rFonts w:cs="Tahoma"/>
        </w:rPr>
        <w:t>Латохина</w:t>
      </w:r>
      <w:proofErr w:type="spellEnd"/>
      <w:r w:rsidRPr="00B66329">
        <w:rPr>
          <w:rFonts w:cs="Tahoma"/>
        </w:rPr>
        <w:t xml:space="preserve"> Л.И. Творим здоровье души и тела. – СПб</w:t>
      </w:r>
      <w:proofErr w:type="gramStart"/>
      <w:r w:rsidRPr="00B66329">
        <w:rPr>
          <w:rFonts w:cs="Tahoma"/>
        </w:rPr>
        <w:t xml:space="preserve">., </w:t>
      </w:r>
      <w:proofErr w:type="gramEnd"/>
      <w:r w:rsidRPr="00B66329">
        <w:rPr>
          <w:rFonts w:cs="Tahoma"/>
        </w:rPr>
        <w:t>1997</w:t>
      </w:r>
    </w:p>
    <w:p w:rsidR="007E3240" w:rsidRDefault="00BF52F5" w:rsidP="007E3240">
      <w:pPr>
        <w:tabs>
          <w:tab w:val="center" w:pos="4677"/>
        </w:tabs>
        <w:jc w:val="both"/>
        <w:rPr>
          <w:rFonts w:cs="Tahoma"/>
        </w:rPr>
      </w:pPr>
      <w:r w:rsidRPr="00B66329">
        <w:rPr>
          <w:rFonts w:cs="Tahoma"/>
        </w:rPr>
        <w:t>14. Макеева А.Г., Лысенко И.В. Организация педагогической профилактики наркотизма среди младших школьников/ Под ред. М.М.Безруких - СПб</w:t>
      </w:r>
      <w:proofErr w:type="gramStart"/>
      <w:r w:rsidRPr="00B66329">
        <w:rPr>
          <w:rFonts w:cs="Tahoma"/>
        </w:rPr>
        <w:t xml:space="preserve">., </w:t>
      </w:r>
      <w:proofErr w:type="gramEnd"/>
      <w:r w:rsidRPr="00B66329">
        <w:rPr>
          <w:rFonts w:cs="Tahoma"/>
        </w:rPr>
        <w:t>1999.</w:t>
      </w:r>
    </w:p>
    <w:p w:rsidR="00BF52F5" w:rsidRPr="00B66329" w:rsidRDefault="007E3240" w:rsidP="00BF52F5">
      <w:pPr>
        <w:tabs>
          <w:tab w:val="center" w:pos="4677"/>
        </w:tabs>
        <w:jc w:val="both"/>
        <w:rPr>
          <w:rFonts w:cs="Tahoma"/>
        </w:rPr>
      </w:pPr>
      <w:r>
        <w:rPr>
          <w:rFonts w:cs="Tahoma"/>
        </w:rPr>
        <w:t xml:space="preserve">15. </w:t>
      </w:r>
      <w:r w:rsidRPr="00B03517">
        <w:rPr>
          <w:color w:val="000000"/>
        </w:rPr>
        <w:t xml:space="preserve">Смирнов, Н.К. </w:t>
      </w:r>
      <w:proofErr w:type="spellStart"/>
      <w:r w:rsidRPr="00B03517">
        <w:rPr>
          <w:color w:val="000000"/>
        </w:rPr>
        <w:t>Здоровьесберегающие</w:t>
      </w:r>
      <w:proofErr w:type="spellEnd"/>
      <w:r w:rsidRPr="00B03517">
        <w:rPr>
          <w:color w:val="000000"/>
        </w:rPr>
        <w:t xml:space="preserve"> образовательные технологии в работе учителя и Школы. М.: АРКТИ, 2003. – 268 с.</w:t>
      </w:r>
    </w:p>
    <w:p w:rsidR="00BF52F5" w:rsidRPr="00B66329" w:rsidRDefault="00BF52F5" w:rsidP="00BF52F5">
      <w:pPr>
        <w:tabs>
          <w:tab w:val="center" w:pos="4677"/>
        </w:tabs>
        <w:jc w:val="both"/>
        <w:rPr>
          <w:rFonts w:cs="Tahoma"/>
        </w:rPr>
      </w:pPr>
      <w:r w:rsidRPr="00B66329">
        <w:rPr>
          <w:rFonts w:cs="Tahoma"/>
        </w:rPr>
        <w:t xml:space="preserve">16. </w:t>
      </w:r>
      <w:proofErr w:type="spellStart"/>
      <w:r w:rsidRPr="00B66329">
        <w:rPr>
          <w:rFonts w:cs="Tahoma"/>
        </w:rPr>
        <w:t>Сизанова</w:t>
      </w:r>
      <w:proofErr w:type="spellEnd"/>
      <w:r w:rsidRPr="00B66329">
        <w:rPr>
          <w:rFonts w:cs="Tahoma"/>
        </w:rPr>
        <w:t xml:space="preserve"> А.И. и др. Безопасное и ответственное поведение: Цикл бесед, практических и </w:t>
      </w:r>
      <w:proofErr w:type="spellStart"/>
      <w:r w:rsidRPr="00B66329">
        <w:rPr>
          <w:rFonts w:cs="Tahoma"/>
        </w:rPr>
        <w:t>тренинговых</w:t>
      </w:r>
      <w:proofErr w:type="spellEnd"/>
      <w:r w:rsidRPr="00B66329">
        <w:rPr>
          <w:rFonts w:cs="Tahoma"/>
        </w:rPr>
        <w:t xml:space="preserve"> занятий с учащимися</w:t>
      </w:r>
      <w:proofErr w:type="gramStart"/>
      <w:r w:rsidRPr="00B66329">
        <w:rPr>
          <w:rFonts w:cs="Tahoma"/>
        </w:rPr>
        <w:t xml:space="preserve"> .</w:t>
      </w:r>
      <w:proofErr w:type="gramEnd"/>
      <w:r w:rsidRPr="00B66329">
        <w:rPr>
          <w:rFonts w:cs="Tahoma"/>
        </w:rPr>
        <w:t xml:space="preserve"> Мн.: «Тесей», 1998.</w:t>
      </w:r>
    </w:p>
    <w:p w:rsidR="00BF52F5" w:rsidRPr="00B66329" w:rsidRDefault="00BF52F5" w:rsidP="00BF52F5">
      <w:pPr>
        <w:tabs>
          <w:tab w:val="center" w:pos="4677"/>
        </w:tabs>
        <w:jc w:val="both"/>
        <w:rPr>
          <w:rFonts w:cs="Tahoma"/>
        </w:rPr>
      </w:pPr>
      <w:r w:rsidRPr="00B66329">
        <w:rPr>
          <w:rFonts w:cs="Tahoma"/>
        </w:rPr>
        <w:t xml:space="preserve">17. </w:t>
      </w:r>
      <w:proofErr w:type="spellStart"/>
      <w:r w:rsidRPr="00B66329">
        <w:rPr>
          <w:rFonts w:cs="Tahoma"/>
        </w:rPr>
        <w:t>Соковня-Семёнова</w:t>
      </w:r>
      <w:proofErr w:type="spellEnd"/>
      <w:r w:rsidRPr="00B66329">
        <w:rPr>
          <w:rFonts w:cs="Tahoma"/>
        </w:rPr>
        <w:t xml:space="preserve"> Н.Н. Основы здорового образа жизни и первая медицинская помощ</w:t>
      </w:r>
      <w:proofErr w:type="gramStart"/>
      <w:r w:rsidRPr="00B66329">
        <w:rPr>
          <w:rFonts w:cs="Tahoma"/>
        </w:rPr>
        <w:t>ь-</w:t>
      </w:r>
      <w:proofErr w:type="gramEnd"/>
      <w:r w:rsidRPr="00B66329">
        <w:rPr>
          <w:rFonts w:cs="Tahoma"/>
        </w:rPr>
        <w:t xml:space="preserve"> М.,1997</w:t>
      </w:r>
    </w:p>
    <w:p w:rsidR="00BF52F5" w:rsidRPr="00B66329" w:rsidRDefault="00BF52F5" w:rsidP="00BF52F5">
      <w:pPr>
        <w:tabs>
          <w:tab w:val="center" w:pos="4677"/>
        </w:tabs>
        <w:jc w:val="both"/>
        <w:rPr>
          <w:rFonts w:cs="Tahoma"/>
        </w:rPr>
      </w:pPr>
      <w:r w:rsidRPr="00B66329">
        <w:rPr>
          <w:rFonts w:cs="Tahoma"/>
        </w:rPr>
        <w:t xml:space="preserve">18. Татарникова Л.Г. , </w:t>
      </w:r>
      <w:proofErr w:type="spellStart"/>
      <w:r w:rsidRPr="00B66329">
        <w:rPr>
          <w:rFonts w:cs="Tahoma"/>
        </w:rPr>
        <w:t>ЗахаревичН.Б</w:t>
      </w:r>
      <w:proofErr w:type="spellEnd"/>
      <w:r w:rsidRPr="00B66329">
        <w:rPr>
          <w:rFonts w:cs="Tahoma"/>
        </w:rPr>
        <w:t xml:space="preserve">., Калинина Т.Н. </w:t>
      </w:r>
      <w:proofErr w:type="spellStart"/>
      <w:r w:rsidRPr="00B66329">
        <w:rPr>
          <w:rFonts w:cs="Tahoma"/>
        </w:rPr>
        <w:t>Валеология</w:t>
      </w:r>
      <w:proofErr w:type="spellEnd"/>
      <w:r w:rsidRPr="00B66329">
        <w:rPr>
          <w:rFonts w:cs="Tahoma"/>
        </w:rPr>
        <w:t>. Основы безопасности ребёнка – СПб</w:t>
      </w:r>
      <w:proofErr w:type="gramStart"/>
      <w:r w:rsidRPr="00B66329">
        <w:rPr>
          <w:rFonts w:cs="Tahoma"/>
        </w:rPr>
        <w:t xml:space="preserve">., </w:t>
      </w:r>
      <w:proofErr w:type="gramEnd"/>
      <w:r w:rsidRPr="00B66329">
        <w:rPr>
          <w:rFonts w:cs="Tahoma"/>
        </w:rPr>
        <w:t>1997</w:t>
      </w:r>
    </w:p>
    <w:p w:rsidR="00BF52F5" w:rsidRPr="00B66329" w:rsidRDefault="00BF52F5" w:rsidP="00BF52F5">
      <w:pPr>
        <w:tabs>
          <w:tab w:val="center" w:pos="4677"/>
        </w:tabs>
        <w:jc w:val="both"/>
        <w:rPr>
          <w:rFonts w:cs="Tahoma"/>
        </w:rPr>
      </w:pPr>
      <w:r w:rsidRPr="00B66329">
        <w:rPr>
          <w:rFonts w:cs="Tahoma"/>
        </w:rPr>
        <w:t xml:space="preserve">19. </w:t>
      </w:r>
      <w:proofErr w:type="spellStart"/>
      <w:r w:rsidRPr="00B66329">
        <w:rPr>
          <w:rFonts w:cs="Tahoma"/>
        </w:rPr>
        <w:t>Урунтаева</w:t>
      </w:r>
      <w:proofErr w:type="spellEnd"/>
      <w:r w:rsidRPr="00B66329">
        <w:rPr>
          <w:rFonts w:cs="Tahoma"/>
        </w:rPr>
        <w:t xml:space="preserve"> Г.А., </w:t>
      </w:r>
      <w:proofErr w:type="spellStart"/>
      <w:r w:rsidRPr="00B66329">
        <w:rPr>
          <w:rFonts w:cs="Tahoma"/>
        </w:rPr>
        <w:t>Афонькина</w:t>
      </w:r>
      <w:proofErr w:type="spellEnd"/>
      <w:r w:rsidRPr="00B66329">
        <w:rPr>
          <w:rFonts w:cs="Tahoma"/>
        </w:rPr>
        <w:t xml:space="preserve"> Ю.А. Как я расту: советы психолога родителям. - М., 1996.</w:t>
      </w:r>
    </w:p>
    <w:p w:rsidR="00BF52F5" w:rsidRPr="00B66329" w:rsidRDefault="00BF52F5" w:rsidP="00BF52F5">
      <w:pPr>
        <w:tabs>
          <w:tab w:val="center" w:pos="4677"/>
        </w:tabs>
        <w:jc w:val="both"/>
        <w:rPr>
          <w:rFonts w:cs="Tahoma"/>
        </w:rPr>
      </w:pPr>
      <w:r w:rsidRPr="00B66329">
        <w:rPr>
          <w:rFonts w:cs="Tahoma"/>
        </w:rPr>
        <w:t>20. Энциклопедический словарь юного биолога</w:t>
      </w:r>
      <w:proofErr w:type="gramStart"/>
      <w:r w:rsidRPr="00B66329">
        <w:rPr>
          <w:rFonts w:cs="Tahoma"/>
        </w:rPr>
        <w:t xml:space="preserve"> /С</w:t>
      </w:r>
      <w:proofErr w:type="gramEnd"/>
      <w:r w:rsidRPr="00B66329">
        <w:rPr>
          <w:rFonts w:cs="Tahoma"/>
        </w:rPr>
        <w:t xml:space="preserve">ост. </w:t>
      </w:r>
      <w:proofErr w:type="spellStart"/>
      <w:r w:rsidRPr="00B66329">
        <w:rPr>
          <w:rFonts w:cs="Tahoma"/>
        </w:rPr>
        <w:t>М.Е.Аспиз</w:t>
      </w:r>
      <w:proofErr w:type="spellEnd"/>
      <w:r w:rsidRPr="00B66329">
        <w:rPr>
          <w:rFonts w:cs="Tahoma"/>
        </w:rPr>
        <w:t>. – М., 1986.</w:t>
      </w:r>
    </w:p>
    <w:p w:rsidR="00BF52F5" w:rsidRDefault="00BF52F5" w:rsidP="00BF52F5">
      <w:pPr>
        <w:tabs>
          <w:tab w:val="center" w:pos="4677"/>
        </w:tabs>
        <w:jc w:val="both"/>
        <w:rPr>
          <w:rFonts w:cs="Tahoma"/>
        </w:rPr>
      </w:pPr>
      <w:r w:rsidRPr="00B66329">
        <w:rPr>
          <w:rFonts w:cs="Tahoma"/>
        </w:rPr>
        <w:t>21. Энциклопедический словарь юного спортсмена /Сост. И.</w:t>
      </w:r>
      <w:proofErr w:type="gramStart"/>
      <w:r w:rsidRPr="00B66329">
        <w:rPr>
          <w:rFonts w:cs="Tahoma"/>
        </w:rPr>
        <w:t>Ю</w:t>
      </w:r>
      <w:proofErr w:type="gramEnd"/>
      <w:r w:rsidRPr="00B66329">
        <w:rPr>
          <w:rFonts w:cs="Tahoma"/>
        </w:rPr>
        <w:t xml:space="preserve">, Сосновский, А.М. Чайковский – М., 1980 </w:t>
      </w:r>
    </w:p>
    <w:p w:rsidR="00E17C4D" w:rsidRPr="00B4454C" w:rsidRDefault="00BF52F5" w:rsidP="00B4454C">
      <w:pPr>
        <w:tabs>
          <w:tab w:val="center" w:pos="4677"/>
        </w:tabs>
        <w:jc w:val="both"/>
        <w:rPr>
          <w:rFonts w:cs="Tahoma"/>
        </w:rPr>
      </w:pPr>
      <w:r>
        <w:rPr>
          <w:rFonts w:cs="Tahoma"/>
        </w:rPr>
        <w:t>22</w:t>
      </w:r>
      <w:r w:rsidRPr="00BF52F5">
        <w:t xml:space="preserve"> </w:t>
      </w:r>
      <w:r w:rsidRPr="00E7336C">
        <w:t>Обухова «Новые 135 уроков здоровья, или школа докторов природы»</w:t>
      </w:r>
      <w:proofErr w:type="gramStart"/>
      <w:r w:rsidRPr="00E7336C">
        <w:t>.-</w:t>
      </w:r>
      <w:proofErr w:type="gramEnd"/>
      <w:r w:rsidRPr="00E7336C">
        <w:t>М., ВАКО 2007г.</w:t>
      </w:r>
    </w:p>
    <w:p w:rsidR="000F6D6B" w:rsidRDefault="000F6D6B" w:rsidP="00CF79FE">
      <w:pPr>
        <w:pStyle w:val="a5"/>
      </w:pPr>
    </w:p>
    <w:p w:rsidR="00CF79FE" w:rsidRDefault="00B07722" w:rsidP="00CF79FE">
      <w:pPr>
        <w:pStyle w:val="a5"/>
        <w:rPr>
          <w:bCs w:val="0"/>
          <w:sz w:val="24"/>
        </w:rPr>
      </w:pPr>
      <w:r>
        <w:t xml:space="preserve"> </w:t>
      </w:r>
      <w:r w:rsidR="00CF79FE" w:rsidRPr="00585545">
        <w:rPr>
          <w:bCs w:val="0"/>
          <w:sz w:val="24"/>
        </w:rPr>
        <w:t>Материально-техническое обеспечение</w:t>
      </w:r>
    </w:p>
    <w:p w:rsidR="0031454F" w:rsidRDefault="0031454F" w:rsidP="00CF79FE">
      <w:pPr>
        <w:pStyle w:val="a5"/>
        <w:rPr>
          <w:bCs w:val="0"/>
          <w:sz w:val="24"/>
        </w:rPr>
      </w:pPr>
    </w:p>
    <w:tbl>
      <w:tblPr>
        <w:tblStyle w:val="af1"/>
        <w:tblW w:w="0" w:type="auto"/>
        <w:tblInd w:w="-142" w:type="dxa"/>
        <w:tblLook w:val="04A0" w:firstRow="1" w:lastRow="0" w:firstColumn="1" w:lastColumn="0" w:noHBand="0" w:noVBand="1"/>
      </w:tblPr>
      <w:tblGrid>
        <w:gridCol w:w="5070"/>
        <w:gridCol w:w="5209"/>
      </w:tblGrid>
      <w:tr w:rsidR="00CF79FE" w:rsidRPr="009F03AB" w:rsidTr="00B4454C">
        <w:trPr>
          <w:trHeight w:val="701"/>
        </w:trPr>
        <w:tc>
          <w:tcPr>
            <w:tcW w:w="5070" w:type="dxa"/>
          </w:tcPr>
          <w:p w:rsidR="00CF79FE" w:rsidRPr="009F03AB" w:rsidRDefault="00CF79FE" w:rsidP="00152962">
            <w:pPr>
              <w:pStyle w:val="a5"/>
              <w:ind w:left="0"/>
              <w:rPr>
                <w:b w:val="0"/>
                <w:bCs w:val="0"/>
                <w:i w:val="0"/>
                <w:sz w:val="22"/>
              </w:rPr>
            </w:pPr>
            <w:r w:rsidRPr="009F03AB">
              <w:rPr>
                <w:bCs w:val="0"/>
                <w:sz w:val="22"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5209" w:type="dxa"/>
          </w:tcPr>
          <w:p w:rsidR="0031454F" w:rsidRPr="009F03AB" w:rsidRDefault="0031454F" w:rsidP="0031454F">
            <w:pPr>
              <w:pStyle w:val="a5"/>
              <w:ind w:left="1666" w:hanging="1276"/>
              <w:jc w:val="both"/>
              <w:rPr>
                <w:bCs w:val="0"/>
                <w:sz w:val="22"/>
                <w:lang w:val="en-US"/>
              </w:rPr>
            </w:pPr>
            <w:r w:rsidRPr="009F03AB">
              <w:rPr>
                <w:bCs w:val="0"/>
                <w:sz w:val="22"/>
              </w:rPr>
              <w:t>Информационно-коммуникационные  средства</w:t>
            </w:r>
          </w:p>
          <w:p w:rsidR="00CF79FE" w:rsidRPr="009F03AB" w:rsidRDefault="00CF79FE" w:rsidP="00CF79FE">
            <w:pPr>
              <w:pStyle w:val="a5"/>
              <w:ind w:left="0"/>
              <w:jc w:val="left"/>
              <w:rPr>
                <w:b w:val="0"/>
                <w:bCs w:val="0"/>
                <w:i w:val="0"/>
                <w:sz w:val="22"/>
              </w:rPr>
            </w:pPr>
          </w:p>
        </w:tc>
      </w:tr>
      <w:tr w:rsidR="00CF79FE" w:rsidRPr="009F03AB" w:rsidTr="00B4454C">
        <w:tc>
          <w:tcPr>
            <w:tcW w:w="5070" w:type="dxa"/>
          </w:tcPr>
          <w:p w:rsidR="0031454F" w:rsidRPr="009F03AB" w:rsidRDefault="0031454F" w:rsidP="00B4454C">
            <w:pPr>
              <w:widowControl w:val="0"/>
              <w:numPr>
                <w:ilvl w:val="0"/>
                <w:numId w:val="27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right="1070" w:hanging="720"/>
            </w:pPr>
            <w:r w:rsidRPr="009F03AB">
              <w:t xml:space="preserve">Персональный компьютер </w:t>
            </w:r>
          </w:p>
          <w:p w:rsidR="0031454F" w:rsidRPr="009F03AB" w:rsidRDefault="0031454F" w:rsidP="00B4454C">
            <w:pPr>
              <w:widowControl w:val="0"/>
              <w:numPr>
                <w:ilvl w:val="0"/>
                <w:numId w:val="27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right="1070" w:hanging="720"/>
            </w:pPr>
            <w:r w:rsidRPr="009F03AB">
              <w:t>Мультимедийный проектор</w:t>
            </w:r>
          </w:p>
          <w:p w:rsidR="0031454F" w:rsidRPr="009F03AB" w:rsidRDefault="009F03AB" w:rsidP="009F03AB">
            <w:pPr>
              <w:widowControl w:val="0"/>
              <w:numPr>
                <w:ilvl w:val="0"/>
                <w:numId w:val="27"/>
              </w:numPr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left="284" w:right="1070" w:hanging="720"/>
            </w:pPr>
            <w:r>
              <w:t xml:space="preserve">Доска магнитно-маркерная </w:t>
            </w:r>
            <w:r w:rsidR="0031454F" w:rsidRPr="009F03AB">
              <w:t>антибликовым покрытием</w:t>
            </w:r>
          </w:p>
          <w:p w:rsidR="00CF79FE" w:rsidRPr="009F03AB" w:rsidRDefault="00CF79FE" w:rsidP="00CF79FE">
            <w:pPr>
              <w:pStyle w:val="a5"/>
              <w:ind w:left="0"/>
              <w:jc w:val="left"/>
              <w:rPr>
                <w:b w:val="0"/>
                <w:bCs w:val="0"/>
                <w:i w:val="0"/>
                <w:sz w:val="22"/>
              </w:rPr>
            </w:pPr>
          </w:p>
        </w:tc>
        <w:tc>
          <w:tcPr>
            <w:tcW w:w="5209" w:type="dxa"/>
          </w:tcPr>
          <w:p w:rsidR="0031454F" w:rsidRPr="009F03AB" w:rsidRDefault="0031454F" w:rsidP="00CF79FE">
            <w:pPr>
              <w:pStyle w:val="a5"/>
              <w:ind w:left="0"/>
              <w:jc w:val="left"/>
              <w:rPr>
                <w:sz w:val="22"/>
              </w:rPr>
            </w:pPr>
          </w:p>
          <w:p w:rsidR="00CF79FE" w:rsidRPr="009F03AB" w:rsidRDefault="0031454F" w:rsidP="00CF79FE">
            <w:pPr>
              <w:pStyle w:val="a5"/>
              <w:ind w:left="0"/>
              <w:jc w:val="left"/>
              <w:rPr>
                <w:b w:val="0"/>
                <w:i w:val="0"/>
                <w:sz w:val="22"/>
              </w:rPr>
            </w:pPr>
            <w:r w:rsidRPr="009F03AB">
              <w:rPr>
                <w:b w:val="0"/>
                <w:i w:val="0"/>
                <w:sz w:val="22"/>
              </w:rPr>
              <w:t>Цифровые образовательные ресурсы</w:t>
            </w:r>
          </w:p>
          <w:p w:rsidR="0031454F" w:rsidRPr="009F03AB" w:rsidRDefault="0031454F" w:rsidP="00CF79FE">
            <w:pPr>
              <w:pStyle w:val="a5"/>
              <w:ind w:left="0"/>
              <w:jc w:val="left"/>
              <w:rPr>
                <w:b w:val="0"/>
                <w:i w:val="0"/>
                <w:sz w:val="22"/>
              </w:rPr>
            </w:pPr>
            <w:r w:rsidRPr="009F03AB">
              <w:rPr>
                <w:b w:val="0"/>
                <w:i w:val="0"/>
                <w:sz w:val="22"/>
              </w:rPr>
              <w:t>http://school-collection.edu.ru/</w:t>
            </w:r>
          </w:p>
          <w:p w:rsidR="0031454F" w:rsidRPr="009F03AB" w:rsidRDefault="0031454F" w:rsidP="00CF79FE">
            <w:pPr>
              <w:pStyle w:val="a5"/>
              <w:ind w:left="0"/>
              <w:jc w:val="left"/>
              <w:rPr>
                <w:b w:val="0"/>
                <w:bCs w:val="0"/>
                <w:i w:val="0"/>
                <w:sz w:val="22"/>
              </w:rPr>
            </w:pPr>
          </w:p>
        </w:tc>
      </w:tr>
    </w:tbl>
    <w:p w:rsidR="00CF79FE" w:rsidRPr="00B4454C" w:rsidRDefault="00CF79FE" w:rsidP="00CF79FE">
      <w:pPr>
        <w:pStyle w:val="a5"/>
        <w:ind w:left="-142"/>
        <w:jc w:val="left"/>
        <w:rPr>
          <w:b w:val="0"/>
          <w:bCs w:val="0"/>
          <w:i w:val="0"/>
          <w:sz w:val="20"/>
          <w:szCs w:val="20"/>
        </w:rPr>
      </w:pPr>
    </w:p>
    <w:p w:rsidR="00D41B0A" w:rsidRPr="00041627" w:rsidRDefault="0023561E" w:rsidP="00B4454C">
      <w:pPr>
        <w:pStyle w:val="ad"/>
        <w:tabs>
          <w:tab w:val="left" w:pos="1080"/>
        </w:tabs>
        <w:spacing w:line="360" w:lineRule="auto"/>
        <w:ind w:left="502"/>
      </w:pPr>
      <w:r>
        <w:rPr>
          <w:b/>
        </w:rPr>
        <w:t xml:space="preserve">                                     </w:t>
      </w:r>
      <w:r>
        <w:rPr>
          <w:color w:val="FF0000"/>
        </w:rPr>
        <w:t xml:space="preserve"> </w:t>
      </w:r>
    </w:p>
    <w:sectPr w:rsidR="00D41B0A" w:rsidRPr="00041627" w:rsidSect="00D41B0A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Italic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1">
    <w:nsid w:val="00000006"/>
    <w:multiLevelType w:val="singleLevel"/>
    <w:tmpl w:val="00000006"/>
    <w:name w:val="WW8Num12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>
    <w:nsid w:val="0000000A"/>
    <w:multiLevelType w:val="singleLevel"/>
    <w:tmpl w:val="0000000A"/>
    <w:name w:val="WW8Num19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>
    <w:nsid w:val="0000000F"/>
    <w:multiLevelType w:val="singleLevel"/>
    <w:tmpl w:val="0000000F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10"/>
    <w:multiLevelType w:val="singleLevel"/>
    <w:tmpl w:val="00000010"/>
    <w:name w:val="WW8Num3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5">
    <w:nsid w:val="145E0781"/>
    <w:multiLevelType w:val="hybridMultilevel"/>
    <w:tmpl w:val="186060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42425A"/>
    <w:multiLevelType w:val="hybridMultilevel"/>
    <w:tmpl w:val="87926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1A4A15"/>
    <w:multiLevelType w:val="hybridMultilevel"/>
    <w:tmpl w:val="7EDC5F80"/>
    <w:lvl w:ilvl="0" w:tplc="F99EE9D8">
      <w:start w:val="1"/>
      <w:numFmt w:val="decimal"/>
      <w:lvlText w:val="%1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32F22C99"/>
    <w:multiLevelType w:val="multilevel"/>
    <w:tmpl w:val="6F22C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D7161A"/>
    <w:multiLevelType w:val="hybridMultilevel"/>
    <w:tmpl w:val="0C06ACE6"/>
    <w:lvl w:ilvl="0" w:tplc="0419000D">
      <w:start w:val="1"/>
      <w:numFmt w:val="bullet"/>
      <w:lvlText w:val=""/>
      <w:lvlJc w:val="left"/>
      <w:pPr>
        <w:ind w:left="12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0">
    <w:nsid w:val="37631006"/>
    <w:multiLevelType w:val="hybridMultilevel"/>
    <w:tmpl w:val="C038D4B0"/>
    <w:lvl w:ilvl="0" w:tplc="CB309DF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B309DF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A49390B"/>
    <w:multiLevelType w:val="hybridMultilevel"/>
    <w:tmpl w:val="2F7878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AC7DBE"/>
    <w:multiLevelType w:val="hybridMultilevel"/>
    <w:tmpl w:val="46E2A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AD2B3A"/>
    <w:multiLevelType w:val="hybridMultilevel"/>
    <w:tmpl w:val="1884DB6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ED61BB8"/>
    <w:multiLevelType w:val="hybridMultilevel"/>
    <w:tmpl w:val="2E34C79E"/>
    <w:lvl w:ilvl="0" w:tplc="04190013">
      <w:start w:val="1"/>
      <w:numFmt w:val="upperRoman"/>
      <w:lvlText w:val="%1."/>
      <w:lvlJc w:val="righ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BA4650"/>
    <w:multiLevelType w:val="hybridMultilevel"/>
    <w:tmpl w:val="4FAE28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8A7466"/>
    <w:multiLevelType w:val="hybridMultilevel"/>
    <w:tmpl w:val="86D87D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D114FF"/>
    <w:multiLevelType w:val="hybridMultilevel"/>
    <w:tmpl w:val="C478C9A2"/>
    <w:lvl w:ilvl="0" w:tplc="CB309DF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54EF2079"/>
    <w:multiLevelType w:val="multilevel"/>
    <w:tmpl w:val="CE4E04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isLgl/>
      <w:lvlText w:val="%1.%2.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800"/>
      </w:pPr>
      <w:rPr>
        <w:rFonts w:hint="default"/>
      </w:rPr>
    </w:lvl>
  </w:abstractNum>
  <w:abstractNum w:abstractNumId="19">
    <w:nsid w:val="57B6173E"/>
    <w:multiLevelType w:val="hybridMultilevel"/>
    <w:tmpl w:val="9BAEC9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EC2930"/>
    <w:multiLevelType w:val="hybridMultilevel"/>
    <w:tmpl w:val="BEB6D1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514C71"/>
    <w:multiLevelType w:val="hybridMultilevel"/>
    <w:tmpl w:val="BBFAF7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A8055B"/>
    <w:multiLevelType w:val="hybridMultilevel"/>
    <w:tmpl w:val="A7503954"/>
    <w:lvl w:ilvl="0" w:tplc="0419000F">
      <w:start w:val="1"/>
      <w:numFmt w:val="decimal"/>
      <w:lvlText w:val="%1."/>
      <w:lvlJc w:val="left"/>
      <w:pPr>
        <w:tabs>
          <w:tab w:val="num" w:pos="1470"/>
        </w:tabs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90"/>
        </w:tabs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10"/>
        </w:tabs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30"/>
        </w:tabs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50"/>
        </w:tabs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70"/>
        </w:tabs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90"/>
        </w:tabs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10"/>
        </w:tabs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30"/>
        </w:tabs>
        <w:ind w:left="7230" w:hanging="180"/>
      </w:pPr>
    </w:lvl>
  </w:abstractNum>
  <w:abstractNum w:abstractNumId="23">
    <w:nsid w:val="691C2D64"/>
    <w:multiLevelType w:val="hybridMultilevel"/>
    <w:tmpl w:val="45F8B8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4E042D"/>
    <w:multiLevelType w:val="hybridMultilevel"/>
    <w:tmpl w:val="E5463A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0D2AEA"/>
    <w:multiLevelType w:val="hybridMultilevel"/>
    <w:tmpl w:val="1C1CAC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F23E89"/>
    <w:multiLevelType w:val="hybridMultilevel"/>
    <w:tmpl w:val="B9324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18"/>
  </w:num>
  <w:num w:numId="4">
    <w:abstractNumId w:val="0"/>
  </w:num>
  <w:num w:numId="5">
    <w:abstractNumId w:val="4"/>
  </w:num>
  <w:num w:numId="6">
    <w:abstractNumId w:val="13"/>
  </w:num>
  <w:num w:numId="7">
    <w:abstractNumId w:val="19"/>
  </w:num>
  <w:num w:numId="8">
    <w:abstractNumId w:val="9"/>
  </w:num>
  <w:num w:numId="9">
    <w:abstractNumId w:val="17"/>
  </w:num>
  <w:num w:numId="10">
    <w:abstractNumId w:val="10"/>
  </w:num>
  <w:num w:numId="11">
    <w:abstractNumId w:val="5"/>
  </w:num>
  <w:num w:numId="12">
    <w:abstractNumId w:val="11"/>
  </w:num>
  <w:num w:numId="13">
    <w:abstractNumId w:val="15"/>
  </w:num>
  <w:num w:numId="14">
    <w:abstractNumId w:val="12"/>
  </w:num>
  <w:num w:numId="15">
    <w:abstractNumId w:val="25"/>
  </w:num>
  <w:num w:numId="16">
    <w:abstractNumId w:val="24"/>
  </w:num>
  <w:num w:numId="17">
    <w:abstractNumId w:val="23"/>
  </w:num>
  <w:num w:numId="18">
    <w:abstractNumId w:val="16"/>
  </w:num>
  <w:num w:numId="19">
    <w:abstractNumId w:val="14"/>
  </w:num>
  <w:num w:numId="20">
    <w:abstractNumId w:val="22"/>
  </w:num>
  <w:num w:numId="21">
    <w:abstractNumId w:val="26"/>
  </w:num>
  <w:num w:numId="22">
    <w:abstractNumId w:val="3"/>
  </w:num>
  <w:num w:numId="23">
    <w:abstractNumId w:val="8"/>
  </w:num>
  <w:num w:numId="24">
    <w:abstractNumId w:val="7"/>
  </w:num>
  <w:num w:numId="25">
    <w:abstractNumId w:val="20"/>
  </w:num>
  <w:num w:numId="26">
    <w:abstractNumId w:val="21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1B0A"/>
    <w:rsid w:val="00001DEA"/>
    <w:rsid w:val="00036DA0"/>
    <w:rsid w:val="00041627"/>
    <w:rsid w:val="000B1B31"/>
    <w:rsid w:val="000F6BC3"/>
    <w:rsid w:val="000F6D6B"/>
    <w:rsid w:val="000F7952"/>
    <w:rsid w:val="00141935"/>
    <w:rsid w:val="00152962"/>
    <w:rsid w:val="00174136"/>
    <w:rsid w:val="0018008D"/>
    <w:rsid w:val="001C369F"/>
    <w:rsid w:val="001D35E2"/>
    <w:rsid w:val="001F6790"/>
    <w:rsid w:val="002109F0"/>
    <w:rsid w:val="002343B5"/>
    <w:rsid w:val="0023561E"/>
    <w:rsid w:val="00275926"/>
    <w:rsid w:val="00276B2C"/>
    <w:rsid w:val="002928B6"/>
    <w:rsid w:val="002A4011"/>
    <w:rsid w:val="002E7A9C"/>
    <w:rsid w:val="002F3475"/>
    <w:rsid w:val="0031454F"/>
    <w:rsid w:val="00327B82"/>
    <w:rsid w:val="00365652"/>
    <w:rsid w:val="00390C51"/>
    <w:rsid w:val="004B3805"/>
    <w:rsid w:val="004B5F15"/>
    <w:rsid w:val="004E0C5F"/>
    <w:rsid w:val="004E1170"/>
    <w:rsid w:val="005456A4"/>
    <w:rsid w:val="00597BA9"/>
    <w:rsid w:val="005A7E07"/>
    <w:rsid w:val="00663C82"/>
    <w:rsid w:val="00695FBD"/>
    <w:rsid w:val="00707399"/>
    <w:rsid w:val="0074513E"/>
    <w:rsid w:val="00747898"/>
    <w:rsid w:val="00790B7E"/>
    <w:rsid w:val="007B5A1B"/>
    <w:rsid w:val="007C0075"/>
    <w:rsid w:val="007E3240"/>
    <w:rsid w:val="007F335D"/>
    <w:rsid w:val="008C2554"/>
    <w:rsid w:val="008D6DEC"/>
    <w:rsid w:val="00926D5D"/>
    <w:rsid w:val="0096003D"/>
    <w:rsid w:val="00966ED8"/>
    <w:rsid w:val="009847ED"/>
    <w:rsid w:val="009A4981"/>
    <w:rsid w:val="009D6312"/>
    <w:rsid w:val="009F03AB"/>
    <w:rsid w:val="00A41D21"/>
    <w:rsid w:val="00A9427B"/>
    <w:rsid w:val="00AF0138"/>
    <w:rsid w:val="00B01CD5"/>
    <w:rsid w:val="00B07722"/>
    <w:rsid w:val="00B2219C"/>
    <w:rsid w:val="00B41F52"/>
    <w:rsid w:val="00B4454C"/>
    <w:rsid w:val="00B5413D"/>
    <w:rsid w:val="00BD7072"/>
    <w:rsid w:val="00BE7F96"/>
    <w:rsid w:val="00BF52F5"/>
    <w:rsid w:val="00C02250"/>
    <w:rsid w:val="00C5506F"/>
    <w:rsid w:val="00CB2CA1"/>
    <w:rsid w:val="00CC4558"/>
    <w:rsid w:val="00CD6D28"/>
    <w:rsid w:val="00CF79FE"/>
    <w:rsid w:val="00CF7ED8"/>
    <w:rsid w:val="00D0600B"/>
    <w:rsid w:val="00D11DCD"/>
    <w:rsid w:val="00D41B0A"/>
    <w:rsid w:val="00D602FE"/>
    <w:rsid w:val="00DB581B"/>
    <w:rsid w:val="00DB7A68"/>
    <w:rsid w:val="00DD1FA2"/>
    <w:rsid w:val="00E17C4D"/>
    <w:rsid w:val="00E67E99"/>
    <w:rsid w:val="00E7068B"/>
    <w:rsid w:val="00E90CE6"/>
    <w:rsid w:val="00F41E77"/>
    <w:rsid w:val="00F76824"/>
    <w:rsid w:val="00FB3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41B0A"/>
    <w:pPr>
      <w:ind w:left="-540" w:right="355"/>
      <w:jc w:val="center"/>
    </w:pPr>
    <w:rPr>
      <w:b/>
      <w:bCs/>
      <w:sz w:val="36"/>
    </w:rPr>
  </w:style>
  <w:style w:type="character" w:customStyle="1" w:styleId="a4">
    <w:name w:val="Название Знак"/>
    <w:basedOn w:val="a0"/>
    <w:link w:val="a3"/>
    <w:rsid w:val="00D41B0A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5">
    <w:name w:val="Subtitle"/>
    <w:basedOn w:val="a"/>
    <w:link w:val="a6"/>
    <w:qFormat/>
    <w:rsid w:val="00D41B0A"/>
    <w:pPr>
      <w:ind w:left="-540" w:right="355"/>
      <w:jc w:val="center"/>
    </w:pPr>
    <w:rPr>
      <w:b/>
      <w:bCs/>
      <w:i/>
      <w:iCs/>
      <w:sz w:val="28"/>
    </w:rPr>
  </w:style>
  <w:style w:type="character" w:customStyle="1" w:styleId="a6">
    <w:name w:val="Подзаголовок Знак"/>
    <w:basedOn w:val="a0"/>
    <w:link w:val="a5"/>
    <w:rsid w:val="00D41B0A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a7">
    <w:name w:val="Body Text Indent"/>
    <w:basedOn w:val="a"/>
    <w:link w:val="a8"/>
    <w:rsid w:val="00D41B0A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095"/>
      </w:tabs>
      <w:ind w:firstLine="720"/>
      <w:jc w:val="both"/>
    </w:pPr>
  </w:style>
  <w:style w:type="character" w:customStyle="1" w:styleId="a8">
    <w:name w:val="Основной текст с отступом Знак"/>
    <w:basedOn w:val="a0"/>
    <w:link w:val="a7"/>
    <w:rsid w:val="00D41B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link w:val="aa"/>
    <w:qFormat/>
    <w:rsid w:val="00D41B0A"/>
    <w:pPr>
      <w:spacing w:after="0" w:line="240" w:lineRule="auto"/>
    </w:pPr>
    <w:rPr>
      <w:rFonts w:ascii="Calibri" w:eastAsia="Times New Roman" w:hAnsi="Calibri" w:cs="Times New Roman"/>
    </w:rPr>
  </w:style>
  <w:style w:type="paragraph" w:styleId="ab">
    <w:name w:val="List Paragraph"/>
    <w:basedOn w:val="a"/>
    <w:uiPriority w:val="34"/>
    <w:qFormat/>
    <w:rsid w:val="00D41B0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7">
    <w:name w:val="c7"/>
    <w:basedOn w:val="a"/>
    <w:rsid w:val="00D41B0A"/>
    <w:pPr>
      <w:spacing w:before="100" w:beforeAutospacing="1" w:after="100" w:afterAutospacing="1"/>
    </w:pPr>
  </w:style>
  <w:style w:type="character" w:customStyle="1" w:styleId="c3">
    <w:name w:val="c3"/>
    <w:basedOn w:val="a0"/>
    <w:rsid w:val="00D41B0A"/>
  </w:style>
  <w:style w:type="character" w:styleId="ac">
    <w:name w:val="Emphasis"/>
    <w:basedOn w:val="a0"/>
    <w:uiPriority w:val="20"/>
    <w:qFormat/>
    <w:rsid w:val="00D41B0A"/>
    <w:rPr>
      <w:i/>
      <w:iCs/>
    </w:rPr>
  </w:style>
  <w:style w:type="paragraph" w:styleId="ad">
    <w:name w:val="Body Text"/>
    <w:basedOn w:val="a"/>
    <w:link w:val="ae"/>
    <w:uiPriority w:val="99"/>
    <w:unhideWhenUsed/>
    <w:rsid w:val="0023561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2356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Без интервала Знак"/>
    <w:link w:val="a9"/>
    <w:locked/>
    <w:rsid w:val="00390C51"/>
    <w:rPr>
      <w:rFonts w:ascii="Calibri" w:eastAsia="Times New Roman" w:hAnsi="Calibri" w:cs="Times New Roman"/>
    </w:rPr>
  </w:style>
  <w:style w:type="paragraph" w:styleId="af">
    <w:name w:val="header"/>
    <w:basedOn w:val="a"/>
    <w:link w:val="af0"/>
    <w:rsid w:val="00A41D21"/>
    <w:pPr>
      <w:tabs>
        <w:tab w:val="center" w:pos="4677"/>
        <w:tab w:val="right" w:pos="9355"/>
      </w:tabs>
      <w:spacing w:after="200" w:line="252" w:lineRule="auto"/>
    </w:pPr>
    <w:rPr>
      <w:rFonts w:ascii="Cambria" w:hAnsi="Cambria"/>
      <w:sz w:val="22"/>
      <w:szCs w:val="22"/>
      <w:lang w:val="en-US" w:eastAsia="en-US" w:bidi="en-US"/>
    </w:rPr>
  </w:style>
  <w:style w:type="character" w:customStyle="1" w:styleId="af0">
    <w:name w:val="Верхний колонтитул Знак"/>
    <w:basedOn w:val="a0"/>
    <w:link w:val="af"/>
    <w:rsid w:val="00A41D21"/>
    <w:rPr>
      <w:rFonts w:ascii="Cambria" w:eastAsia="Times New Roman" w:hAnsi="Cambria" w:cs="Times New Roman"/>
      <w:lang w:val="en-US" w:bidi="en-US"/>
    </w:rPr>
  </w:style>
  <w:style w:type="table" w:styleId="af1">
    <w:name w:val="Table Grid"/>
    <w:basedOn w:val="a1"/>
    <w:uiPriority w:val="59"/>
    <w:rsid w:val="00276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Содержимое таблицы"/>
    <w:basedOn w:val="a"/>
    <w:rsid w:val="00BF52F5"/>
    <w:pPr>
      <w:widowControl w:val="0"/>
      <w:suppressLineNumbers/>
      <w:suppressAutoHyphens/>
    </w:pPr>
    <w:rPr>
      <w:rFonts w:eastAsia="Lucida Sans Unicode"/>
    </w:rPr>
  </w:style>
  <w:style w:type="paragraph" w:customStyle="1" w:styleId="Default">
    <w:name w:val="Default"/>
    <w:rsid w:val="00001D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CF79F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F79F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28</Pages>
  <Words>10674</Words>
  <Characters>60847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Марина</cp:lastModifiedBy>
  <cp:revision>26</cp:revision>
  <dcterms:created xsi:type="dcterms:W3CDTF">2015-02-18T14:59:00Z</dcterms:created>
  <dcterms:modified xsi:type="dcterms:W3CDTF">2018-09-16T09:28:00Z</dcterms:modified>
</cp:coreProperties>
</file>