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BB4" w:rsidRDefault="008C0BB4" w:rsidP="008C0BB4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Муниципальное бюджетное дошкольное образовательное учреждение </w:t>
      </w:r>
    </w:p>
    <w:p w:rsidR="008C0BB4" w:rsidRDefault="008C0BB4" w:rsidP="008C0BB4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«Детский сад  № 17 «Кунчээн» г. Якутск»</w:t>
      </w:r>
    </w:p>
    <w:p w:rsidR="00E8254E" w:rsidRPr="003F2A12" w:rsidRDefault="00E825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254E" w:rsidRPr="003F2A12" w:rsidRDefault="00E825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254E" w:rsidRPr="003F2A12" w:rsidRDefault="00E825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254E" w:rsidRPr="003F2A12" w:rsidRDefault="00E825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254E" w:rsidRPr="003F2A12" w:rsidRDefault="00E825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254E" w:rsidRDefault="00E825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0BB4" w:rsidRDefault="008C0B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0BB4" w:rsidRDefault="008C0B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0BB4" w:rsidRDefault="008C0B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0BB4" w:rsidRDefault="008C0B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0BB4" w:rsidRDefault="008C0BB4" w:rsidP="008C0BB4">
      <w:pPr>
        <w:tabs>
          <w:tab w:val="left" w:pos="500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C0BB4" w:rsidRDefault="008C0BB4" w:rsidP="008C0BB4">
      <w:pPr>
        <w:tabs>
          <w:tab w:val="left" w:pos="50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C0BB4" w:rsidRDefault="008C0BB4" w:rsidP="008C0BB4">
      <w:pPr>
        <w:tabs>
          <w:tab w:val="left" w:pos="50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C0BB4" w:rsidRDefault="008C0BB4" w:rsidP="008C0BB4">
      <w:pPr>
        <w:tabs>
          <w:tab w:val="left" w:pos="50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C0BB4" w:rsidRPr="003F2A12" w:rsidRDefault="008C0B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0BB4" w:rsidRPr="008C0BB4" w:rsidRDefault="008C0BB4" w:rsidP="008C0BB4">
      <w:pPr>
        <w:spacing w:after="0"/>
        <w:jc w:val="center"/>
        <w:rPr>
          <w:rFonts w:ascii="Times New Roman" w:hAnsi="Times New Roman" w:cs="Times New Roman"/>
          <w:b/>
          <w:sz w:val="28"/>
          <w:szCs w:val="52"/>
        </w:rPr>
      </w:pPr>
      <w:r w:rsidRPr="008C0BB4">
        <w:rPr>
          <w:rFonts w:ascii="Times New Roman" w:hAnsi="Times New Roman" w:cs="Times New Roman"/>
          <w:b/>
          <w:sz w:val="28"/>
          <w:szCs w:val="52"/>
        </w:rPr>
        <w:t xml:space="preserve">Корригирующая гимнастика  по профилактике плоскостопия </w:t>
      </w:r>
    </w:p>
    <w:p w:rsidR="008C0BB4" w:rsidRPr="008C0BB4" w:rsidRDefault="008C0BB4" w:rsidP="008C0BB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8C0BB4">
        <w:rPr>
          <w:rFonts w:ascii="Times New Roman" w:hAnsi="Times New Roman" w:cs="Times New Roman"/>
          <w:b/>
          <w:sz w:val="28"/>
          <w:szCs w:val="52"/>
        </w:rPr>
        <w:t>у детей дошкольного возраста</w:t>
      </w:r>
    </w:p>
    <w:p w:rsidR="008C0BB4" w:rsidRDefault="008C0BB4">
      <w:pPr>
        <w:spacing w:after="0"/>
        <w:jc w:val="center"/>
        <w:rPr>
          <w:rFonts w:ascii="Times New Roman" w:hAnsi="Times New Roman" w:cs="Times New Roman"/>
          <w:sz w:val="28"/>
          <w:szCs w:val="52"/>
        </w:rPr>
      </w:pPr>
      <w:r>
        <w:rPr>
          <w:rFonts w:ascii="Times New Roman" w:hAnsi="Times New Roman" w:cs="Times New Roman"/>
          <w:sz w:val="28"/>
          <w:szCs w:val="52"/>
        </w:rPr>
        <w:t>(перспективное планирование)</w:t>
      </w:r>
    </w:p>
    <w:p w:rsidR="00E8254E" w:rsidRPr="003F2A12" w:rsidRDefault="00E8254E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E8254E" w:rsidRDefault="00E8254E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8C0BB4" w:rsidRDefault="008C0BB4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8C0BB4" w:rsidRDefault="008C0BB4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8C0BB4" w:rsidRDefault="008C0BB4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8C0BB4" w:rsidRDefault="008C0BB4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8C0BB4" w:rsidRDefault="008C0BB4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8C0BB4" w:rsidRDefault="008C0BB4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8C0BB4" w:rsidRDefault="008C0BB4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8C0BB4" w:rsidRDefault="008C0BB4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8C0BB4" w:rsidRDefault="008C0BB4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8C0BB4" w:rsidRPr="003F2A12" w:rsidRDefault="008C0BB4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E8254E" w:rsidRPr="008C0BB4" w:rsidRDefault="00E8254E">
      <w:pPr>
        <w:spacing w:after="0"/>
        <w:jc w:val="right"/>
        <w:rPr>
          <w:rFonts w:ascii="Times New Roman" w:hAnsi="Times New Roman" w:cs="Times New Roman"/>
          <w:sz w:val="24"/>
          <w:szCs w:val="32"/>
        </w:rPr>
      </w:pPr>
      <w:r w:rsidRPr="008C0BB4">
        <w:rPr>
          <w:rFonts w:ascii="Times New Roman" w:hAnsi="Times New Roman" w:cs="Times New Roman"/>
          <w:sz w:val="24"/>
          <w:szCs w:val="32"/>
        </w:rPr>
        <w:t>Инструктор по физическому воспитанию</w:t>
      </w:r>
    </w:p>
    <w:p w:rsidR="00E8254E" w:rsidRPr="008C0BB4" w:rsidRDefault="008C0BB4">
      <w:pPr>
        <w:spacing w:after="0"/>
        <w:jc w:val="right"/>
        <w:rPr>
          <w:rFonts w:ascii="Times New Roman" w:hAnsi="Times New Roman" w:cs="Times New Roman"/>
          <w:sz w:val="24"/>
          <w:szCs w:val="32"/>
        </w:rPr>
      </w:pPr>
      <w:r w:rsidRPr="008C0BB4">
        <w:rPr>
          <w:rFonts w:ascii="Times New Roman" w:hAnsi="Times New Roman" w:cs="Times New Roman"/>
          <w:sz w:val="24"/>
          <w:szCs w:val="32"/>
        </w:rPr>
        <w:t>Гаврильева Лариса Альбертовна</w:t>
      </w:r>
    </w:p>
    <w:p w:rsidR="00E8254E" w:rsidRPr="003F2A12" w:rsidRDefault="00E8254E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E8254E" w:rsidRPr="003F2A12" w:rsidRDefault="00E8254E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E8254E" w:rsidRPr="003F2A12" w:rsidRDefault="00E8254E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E8254E" w:rsidRPr="003F2A12" w:rsidRDefault="00E8254E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4C3850" w:rsidRDefault="004C3850" w:rsidP="00D60C63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5E1BC1" w:rsidRPr="004C3850" w:rsidRDefault="005E1BC1" w:rsidP="004C3850">
      <w:pPr>
        <w:tabs>
          <w:tab w:val="left" w:pos="1560"/>
        </w:tabs>
        <w:ind w:left="567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5E1BC1">
        <w:rPr>
          <w:rFonts w:ascii="Times New Roman" w:hAnsi="Times New Roman" w:cs="Times New Roman"/>
          <w:sz w:val="24"/>
          <w:szCs w:val="28"/>
        </w:rPr>
        <w:t xml:space="preserve">Главным средством профилактики плоскостопия является специальная гимнастика, направленная на укрепление </w:t>
      </w:r>
      <w:proofErr w:type="gramStart"/>
      <w:r w:rsidRPr="005E1BC1">
        <w:rPr>
          <w:rFonts w:ascii="Times New Roman" w:hAnsi="Times New Roman" w:cs="Times New Roman"/>
          <w:sz w:val="24"/>
          <w:szCs w:val="28"/>
        </w:rPr>
        <w:t>мышечно – связочного</w:t>
      </w:r>
      <w:proofErr w:type="gramEnd"/>
      <w:r w:rsidRPr="005E1BC1">
        <w:rPr>
          <w:rFonts w:ascii="Times New Roman" w:hAnsi="Times New Roman" w:cs="Times New Roman"/>
          <w:sz w:val="24"/>
          <w:szCs w:val="28"/>
        </w:rPr>
        <w:t xml:space="preserve"> аппарата стоп и голени. Такие виды движения и бег не только хорошо воздействуют на весь организм, но и служат эффективным средством, предупреждающим образование плоскостопия.</w:t>
      </w:r>
    </w:p>
    <w:p w:rsidR="005E1BC1" w:rsidRPr="005E1BC1" w:rsidRDefault="005E1BC1" w:rsidP="004C3850">
      <w:pPr>
        <w:tabs>
          <w:tab w:val="left" w:pos="1560"/>
          <w:tab w:val="left" w:pos="1701"/>
        </w:tabs>
        <w:spacing w:after="0"/>
        <w:ind w:left="567" w:firstLine="567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5E1BC1">
        <w:rPr>
          <w:rFonts w:ascii="Times New Roman" w:hAnsi="Times New Roman" w:cs="Times New Roman"/>
          <w:b/>
          <w:sz w:val="24"/>
          <w:szCs w:val="28"/>
          <w:u w:val="single"/>
        </w:rPr>
        <w:t>Цель:</w:t>
      </w:r>
      <w:r w:rsidRPr="005E1BC1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</w:p>
    <w:p w:rsidR="005E1BC1" w:rsidRPr="004C3850" w:rsidRDefault="005E1BC1" w:rsidP="004C3850">
      <w:pPr>
        <w:tabs>
          <w:tab w:val="left" w:pos="1560"/>
          <w:tab w:val="left" w:pos="1701"/>
        </w:tabs>
        <w:spacing w:after="0"/>
        <w:ind w:left="567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</w:t>
      </w:r>
      <w:r w:rsidRPr="005E1BC1">
        <w:rPr>
          <w:rFonts w:ascii="Times New Roman" w:hAnsi="Times New Roman" w:cs="Times New Roman"/>
          <w:sz w:val="24"/>
          <w:szCs w:val="28"/>
        </w:rPr>
        <w:t>оррекция и профилактика плоскостопия у детей.</w:t>
      </w:r>
    </w:p>
    <w:p w:rsidR="005E1BC1" w:rsidRPr="005E1BC1" w:rsidRDefault="005E1BC1" w:rsidP="004C3850">
      <w:pPr>
        <w:pStyle w:val="14"/>
        <w:tabs>
          <w:tab w:val="left" w:pos="1560"/>
          <w:tab w:val="left" w:pos="1701"/>
        </w:tabs>
        <w:spacing w:before="28" w:after="28"/>
        <w:ind w:left="567" w:firstLine="567"/>
        <w:jc w:val="both"/>
        <w:rPr>
          <w:rFonts w:ascii="Times New Roman" w:hAnsi="Times New Roman" w:cs="Times New Roman"/>
          <w:b/>
          <w:bCs/>
          <w:color w:val="333333"/>
          <w:sz w:val="24"/>
          <w:szCs w:val="28"/>
          <w:u w:val="single"/>
        </w:rPr>
      </w:pPr>
      <w:r w:rsidRPr="005E1BC1">
        <w:rPr>
          <w:rFonts w:ascii="Times New Roman" w:hAnsi="Times New Roman" w:cs="Times New Roman"/>
          <w:b/>
          <w:bCs/>
          <w:color w:val="333333"/>
          <w:sz w:val="24"/>
          <w:szCs w:val="28"/>
          <w:u w:val="single"/>
        </w:rPr>
        <w:t>Оздоровительные задачи:</w:t>
      </w:r>
    </w:p>
    <w:p w:rsidR="005E1BC1" w:rsidRPr="005E1BC1" w:rsidRDefault="005E1BC1" w:rsidP="004C3850">
      <w:pPr>
        <w:pStyle w:val="14"/>
        <w:numPr>
          <w:ilvl w:val="0"/>
          <w:numId w:val="4"/>
        </w:numPr>
        <w:tabs>
          <w:tab w:val="left" w:pos="1560"/>
          <w:tab w:val="left" w:pos="1701"/>
        </w:tabs>
        <w:spacing w:before="28" w:after="28"/>
        <w:ind w:left="567" w:firstLine="567"/>
        <w:jc w:val="both"/>
        <w:rPr>
          <w:rFonts w:ascii="Times New Roman" w:hAnsi="Times New Roman" w:cs="Times New Roman"/>
          <w:color w:val="333333"/>
          <w:sz w:val="24"/>
          <w:szCs w:val="28"/>
        </w:rPr>
      </w:pPr>
      <w:r w:rsidRPr="005E1BC1">
        <w:rPr>
          <w:rFonts w:ascii="Times New Roman" w:hAnsi="Times New Roman" w:cs="Times New Roman"/>
          <w:color w:val="333333"/>
          <w:sz w:val="24"/>
          <w:szCs w:val="28"/>
        </w:rPr>
        <w:t>коррекция плоскостопия;</w:t>
      </w:r>
    </w:p>
    <w:p w:rsidR="005E1BC1" w:rsidRPr="005E1BC1" w:rsidRDefault="005E1BC1" w:rsidP="004C3850">
      <w:pPr>
        <w:pStyle w:val="14"/>
        <w:numPr>
          <w:ilvl w:val="0"/>
          <w:numId w:val="4"/>
        </w:numPr>
        <w:tabs>
          <w:tab w:val="left" w:pos="1560"/>
          <w:tab w:val="left" w:pos="1701"/>
        </w:tabs>
        <w:spacing w:before="28" w:after="28"/>
        <w:ind w:left="567" w:firstLine="567"/>
        <w:jc w:val="both"/>
        <w:rPr>
          <w:rFonts w:ascii="Times New Roman" w:hAnsi="Times New Roman" w:cs="Times New Roman"/>
          <w:color w:val="333333"/>
          <w:sz w:val="24"/>
          <w:szCs w:val="28"/>
        </w:rPr>
      </w:pPr>
      <w:r w:rsidRPr="005E1BC1">
        <w:rPr>
          <w:rFonts w:ascii="Times New Roman" w:hAnsi="Times New Roman" w:cs="Times New Roman"/>
          <w:color w:val="333333"/>
          <w:sz w:val="24"/>
          <w:szCs w:val="28"/>
        </w:rPr>
        <w:t>выявление уровня заболеваний плоскостопием у детей дошкольного возраста;</w:t>
      </w:r>
    </w:p>
    <w:p w:rsidR="005E1BC1" w:rsidRPr="005E1BC1" w:rsidRDefault="005E1BC1" w:rsidP="004C3850">
      <w:pPr>
        <w:pStyle w:val="14"/>
        <w:numPr>
          <w:ilvl w:val="0"/>
          <w:numId w:val="4"/>
        </w:numPr>
        <w:tabs>
          <w:tab w:val="left" w:pos="1560"/>
          <w:tab w:val="left" w:pos="1701"/>
        </w:tabs>
        <w:spacing w:before="28" w:after="28"/>
        <w:ind w:left="567" w:firstLine="567"/>
        <w:jc w:val="both"/>
        <w:rPr>
          <w:rFonts w:ascii="Times New Roman" w:hAnsi="Times New Roman" w:cs="Times New Roman"/>
          <w:color w:val="333333"/>
          <w:sz w:val="24"/>
          <w:szCs w:val="28"/>
        </w:rPr>
      </w:pPr>
      <w:r w:rsidRPr="005E1BC1">
        <w:rPr>
          <w:rFonts w:ascii="Times New Roman" w:hAnsi="Times New Roman" w:cs="Times New Roman"/>
          <w:color w:val="333333"/>
          <w:sz w:val="24"/>
          <w:szCs w:val="28"/>
        </w:rPr>
        <w:t>использование специальных физических упражнений и массажа для профилактики и коррекции плоскостопия.</w:t>
      </w:r>
    </w:p>
    <w:p w:rsidR="005E1BC1" w:rsidRPr="005E1BC1" w:rsidRDefault="005E1BC1" w:rsidP="004C3850">
      <w:pPr>
        <w:pStyle w:val="14"/>
        <w:numPr>
          <w:ilvl w:val="0"/>
          <w:numId w:val="4"/>
        </w:numPr>
        <w:tabs>
          <w:tab w:val="left" w:pos="1560"/>
          <w:tab w:val="left" w:pos="1701"/>
        </w:tabs>
        <w:spacing w:before="28" w:after="28"/>
        <w:ind w:left="567" w:firstLine="567"/>
        <w:jc w:val="both"/>
        <w:rPr>
          <w:rFonts w:ascii="Times New Roman" w:hAnsi="Times New Roman" w:cs="Times New Roman"/>
          <w:color w:val="333333"/>
          <w:sz w:val="24"/>
          <w:szCs w:val="28"/>
        </w:rPr>
      </w:pPr>
      <w:r w:rsidRPr="005E1BC1">
        <w:rPr>
          <w:rFonts w:ascii="Times New Roman" w:hAnsi="Times New Roman" w:cs="Times New Roman"/>
          <w:color w:val="333333"/>
          <w:sz w:val="24"/>
          <w:szCs w:val="28"/>
        </w:rPr>
        <w:t>закрепление   опорно-двигательного аппарата специальными упражнениями;</w:t>
      </w:r>
    </w:p>
    <w:p w:rsidR="005E1BC1" w:rsidRPr="005E1BC1" w:rsidRDefault="005E1BC1" w:rsidP="004C3850">
      <w:pPr>
        <w:pStyle w:val="14"/>
        <w:numPr>
          <w:ilvl w:val="0"/>
          <w:numId w:val="4"/>
        </w:numPr>
        <w:tabs>
          <w:tab w:val="left" w:pos="1560"/>
          <w:tab w:val="left" w:pos="1701"/>
        </w:tabs>
        <w:spacing w:before="28" w:after="28"/>
        <w:ind w:left="567" w:firstLine="567"/>
        <w:jc w:val="both"/>
        <w:rPr>
          <w:rFonts w:ascii="Times New Roman" w:hAnsi="Times New Roman" w:cs="Times New Roman"/>
          <w:color w:val="333333"/>
          <w:sz w:val="24"/>
          <w:szCs w:val="28"/>
        </w:rPr>
      </w:pPr>
      <w:r w:rsidRPr="005E1BC1">
        <w:rPr>
          <w:rFonts w:ascii="Times New Roman" w:hAnsi="Times New Roman" w:cs="Times New Roman"/>
          <w:color w:val="333333"/>
          <w:sz w:val="24"/>
          <w:szCs w:val="28"/>
        </w:rPr>
        <w:t>формирование правильной осанки и гигиенических навыков.</w:t>
      </w:r>
    </w:p>
    <w:p w:rsidR="005E1BC1" w:rsidRPr="005E1BC1" w:rsidRDefault="005E1BC1" w:rsidP="004C3850">
      <w:pPr>
        <w:pStyle w:val="14"/>
        <w:tabs>
          <w:tab w:val="left" w:pos="1560"/>
          <w:tab w:val="left" w:pos="1701"/>
        </w:tabs>
        <w:spacing w:before="28" w:after="28"/>
        <w:ind w:left="567" w:firstLine="567"/>
        <w:jc w:val="both"/>
        <w:rPr>
          <w:rFonts w:ascii="Times New Roman" w:hAnsi="Times New Roman" w:cs="Times New Roman"/>
          <w:b/>
          <w:bCs/>
          <w:color w:val="333333"/>
          <w:sz w:val="24"/>
          <w:szCs w:val="28"/>
          <w:u w:val="single"/>
        </w:rPr>
      </w:pPr>
      <w:r w:rsidRPr="005E1BC1">
        <w:rPr>
          <w:rFonts w:ascii="Times New Roman" w:hAnsi="Times New Roman" w:cs="Times New Roman"/>
          <w:b/>
          <w:bCs/>
          <w:color w:val="333333"/>
          <w:sz w:val="24"/>
          <w:szCs w:val="28"/>
          <w:u w:val="single"/>
        </w:rPr>
        <w:t>Образовательные задачи:</w:t>
      </w:r>
    </w:p>
    <w:p w:rsidR="005E1BC1" w:rsidRPr="005E1BC1" w:rsidRDefault="005E1BC1" w:rsidP="004C3850">
      <w:pPr>
        <w:pStyle w:val="14"/>
        <w:numPr>
          <w:ilvl w:val="0"/>
          <w:numId w:val="2"/>
        </w:numPr>
        <w:tabs>
          <w:tab w:val="left" w:pos="1560"/>
          <w:tab w:val="left" w:pos="1701"/>
        </w:tabs>
        <w:spacing w:before="28" w:after="28"/>
        <w:ind w:left="567" w:firstLine="567"/>
        <w:jc w:val="both"/>
        <w:rPr>
          <w:rFonts w:ascii="Times New Roman" w:hAnsi="Times New Roman" w:cs="Times New Roman"/>
          <w:color w:val="333333"/>
          <w:sz w:val="24"/>
          <w:szCs w:val="28"/>
        </w:rPr>
      </w:pPr>
      <w:r w:rsidRPr="005E1BC1">
        <w:rPr>
          <w:rFonts w:ascii="Times New Roman" w:hAnsi="Times New Roman" w:cs="Times New Roman"/>
          <w:color w:val="333333"/>
          <w:sz w:val="24"/>
          <w:szCs w:val="28"/>
        </w:rPr>
        <w:t>формирование двигательных умений и навыков ребенка в соответствии с его индивидуальными особенностями для профилактики и коррекции плоскостопия;</w:t>
      </w:r>
    </w:p>
    <w:p w:rsidR="005E1BC1" w:rsidRPr="005E1BC1" w:rsidRDefault="005E1BC1" w:rsidP="004C3850">
      <w:pPr>
        <w:pStyle w:val="14"/>
        <w:numPr>
          <w:ilvl w:val="0"/>
          <w:numId w:val="2"/>
        </w:numPr>
        <w:tabs>
          <w:tab w:val="left" w:pos="1560"/>
          <w:tab w:val="left" w:pos="1701"/>
        </w:tabs>
        <w:spacing w:before="28" w:after="28"/>
        <w:ind w:left="567" w:firstLine="567"/>
        <w:jc w:val="both"/>
        <w:rPr>
          <w:rFonts w:ascii="Times New Roman" w:hAnsi="Times New Roman" w:cs="Times New Roman"/>
          <w:color w:val="333333"/>
          <w:sz w:val="24"/>
          <w:szCs w:val="28"/>
        </w:rPr>
      </w:pPr>
      <w:r w:rsidRPr="005E1BC1">
        <w:rPr>
          <w:rFonts w:ascii="Times New Roman" w:hAnsi="Times New Roman" w:cs="Times New Roman"/>
          <w:color w:val="333333"/>
          <w:sz w:val="24"/>
          <w:szCs w:val="28"/>
        </w:rPr>
        <w:t>осознанное овладение движениями, развитие самоконтроля и самоанализа при выполнении физических упражнений.</w:t>
      </w:r>
    </w:p>
    <w:p w:rsidR="005E1BC1" w:rsidRPr="005E1BC1" w:rsidRDefault="005E1BC1" w:rsidP="004C3850">
      <w:pPr>
        <w:pStyle w:val="14"/>
        <w:tabs>
          <w:tab w:val="left" w:pos="1560"/>
          <w:tab w:val="left" w:pos="1701"/>
        </w:tabs>
        <w:spacing w:before="28" w:after="28"/>
        <w:ind w:left="567" w:firstLine="567"/>
        <w:jc w:val="both"/>
        <w:rPr>
          <w:rFonts w:ascii="Times New Roman" w:hAnsi="Times New Roman" w:cs="Times New Roman"/>
          <w:b/>
          <w:bCs/>
          <w:color w:val="333333"/>
          <w:sz w:val="24"/>
          <w:szCs w:val="28"/>
          <w:u w:val="single"/>
        </w:rPr>
      </w:pPr>
      <w:r w:rsidRPr="005E1BC1">
        <w:rPr>
          <w:rFonts w:ascii="Times New Roman" w:hAnsi="Times New Roman" w:cs="Times New Roman"/>
          <w:b/>
          <w:bCs/>
          <w:color w:val="333333"/>
          <w:sz w:val="24"/>
          <w:szCs w:val="28"/>
          <w:u w:val="single"/>
        </w:rPr>
        <w:t>Воспитательные задачи:</w:t>
      </w:r>
    </w:p>
    <w:p w:rsidR="005E1BC1" w:rsidRPr="005E1BC1" w:rsidRDefault="005E1BC1" w:rsidP="004C3850">
      <w:pPr>
        <w:pStyle w:val="14"/>
        <w:numPr>
          <w:ilvl w:val="0"/>
          <w:numId w:val="3"/>
        </w:numPr>
        <w:tabs>
          <w:tab w:val="left" w:pos="1560"/>
          <w:tab w:val="left" w:pos="1701"/>
        </w:tabs>
        <w:spacing w:before="28" w:after="28"/>
        <w:ind w:left="567" w:firstLine="567"/>
        <w:jc w:val="both"/>
        <w:rPr>
          <w:rFonts w:ascii="Times New Roman" w:hAnsi="Times New Roman" w:cs="Times New Roman"/>
          <w:color w:val="333333"/>
          <w:sz w:val="24"/>
          <w:szCs w:val="28"/>
        </w:rPr>
      </w:pPr>
      <w:r w:rsidRPr="005E1BC1">
        <w:rPr>
          <w:rFonts w:ascii="Times New Roman" w:hAnsi="Times New Roman" w:cs="Times New Roman"/>
          <w:color w:val="333333"/>
          <w:sz w:val="24"/>
          <w:szCs w:val="28"/>
        </w:rPr>
        <w:t>выработка привычки к соблюдению режима дня, потребности в физических упражнениях и играх;</w:t>
      </w:r>
    </w:p>
    <w:p w:rsidR="005E1BC1" w:rsidRPr="005E1BC1" w:rsidRDefault="005E1BC1" w:rsidP="004C3850">
      <w:pPr>
        <w:pStyle w:val="14"/>
        <w:numPr>
          <w:ilvl w:val="0"/>
          <w:numId w:val="3"/>
        </w:numPr>
        <w:tabs>
          <w:tab w:val="left" w:pos="1560"/>
          <w:tab w:val="left" w:pos="1701"/>
        </w:tabs>
        <w:spacing w:before="28" w:after="28"/>
        <w:ind w:left="567" w:firstLine="567"/>
        <w:jc w:val="both"/>
        <w:rPr>
          <w:rFonts w:ascii="Times New Roman" w:hAnsi="Times New Roman" w:cs="Times New Roman"/>
          <w:color w:val="333333"/>
          <w:sz w:val="24"/>
          <w:szCs w:val="28"/>
        </w:rPr>
      </w:pPr>
      <w:r w:rsidRPr="005E1BC1">
        <w:rPr>
          <w:rFonts w:ascii="Times New Roman" w:hAnsi="Times New Roman" w:cs="Times New Roman"/>
          <w:color w:val="333333"/>
          <w:sz w:val="24"/>
          <w:szCs w:val="28"/>
        </w:rPr>
        <w:t>воспитание физических качеств;</w:t>
      </w:r>
    </w:p>
    <w:p w:rsidR="005E1BC1" w:rsidRPr="005E1BC1" w:rsidRDefault="005E1BC1" w:rsidP="004C3850">
      <w:pPr>
        <w:pStyle w:val="14"/>
        <w:numPr>
          <w:ilvl w:val="0"/>
          <w:numId w:val="3"/>
        </w:numPr>
        <w:tabs>
          <w:tab w:val="left" w:pos="1560"/>
          <w:tab w:val="left" w:pos="1701"/>
        </w:tabs>
        <w:spacing w:before="28" w:after="28"/>
        <w:ind w:left="567" w:firstLine="567"/>
        <w:jc w:val="both"/>
        <w:rPr>
          <w:rFonts w:ascii="Times New Roman" w:hAnsi="Times New Roman" w:cs="Times New Roman"/>
          <w:color w:val="333333"/>
          <w:sz w:val="24"/>
          <w:szCs w:val="28"/>
        </w:rPr>
      </w:pPr>
      <w:r w:rsidRPr="005E1BC1">
        <w:rPr>
          <w:rFonts w:ascii="Times New Roman" w:hAnsi="Times New Roman" w:cs="Times New Roman"/>
          <w:color w:val="333333"/>
          <w:sz w:val="24"/>
          <w:szCs w:val="28"/>
        </w:rPr>
        <w:lastRenderedPageBreak/>
        <w:t>приучать к самостоятельному созданию условий для выполнения физических упражнений;</w:t>
      </w:r>
    </w:p>
    <w:p w:rsidR="005E1BC1" w:rsidRPr="005E1BC1" w:rsidRDefault="005E1BC1" w:rsidP="004C3850">
      <w:pPr>
        <w:pStyle w:val="14"/>
        <w:numPr>
          <w:ilvl w:val="0"/>
          <w:numId w:val="3"/>
        </w:numPr>
        <w:tabs>
          <w:tab w:val="left" w:pos="1560"/>
          <w:tab w:val="left" w:pos="1701"/>
        </w:tabs>
        <w:spacing w:before="28" w:after="28"/>
        <w:ind w:left="567" w:firstLine="567"/>
        <w:jc w:val="both"/>
        <w:rPr>
          <w:rFonts w:ascii="Times New Roman" w:hAnsi="Times New Roman" w:cs="Times New Roman"/>
          <w:color w:val="333333"/>
          <w:sz w:val="24"/>
          <w:szCs w:val="28"/>
        </w:rPr>
      </w:pPr>
      <w:r w:rsidRPr="005E1BC1">
        <w:rPr>
          <w:rFonts w:ascii="Times New Roman" w:hAnsi="Times New Roman" w:cs="Times New Roman"/>
          <w:color w:val="333333"/>
          <w:sz w:val="24"/>
          <w:szCs w:val="28"/>
        </w:rPr>
        <w:t>воспитывать доброжелательные отношения со сверстниками в совместной двигательной деятельности.</w:t>
      </w:r>
    </w:p>
    <w:p w:rsidR="005E1BC1" w:rsidRPr="005E1BC1" w:rsidRDefault="005E1BC1" w:rsidP="004C3850">
      <w:pPr>
        <w:pStyle w:val="14"/>
        <w:tabs>
          <w:tab w:val="left" w:pos="1560"/>
          <w:tab w:val="left" w:pos="1701"/>
        </w:tabs>
        <w:spacing w:before="28" w:after="28"/>
        <w:ind w:left="567" w:firstLine="567"/>
        <w:jc w:val="both"/>
        <w:rPr>
          <w:rFonts w:ascii="Times New Roman" w:hAnsi="Times New Roman" w:cs="Times New Roman"/>
          <w:b/>
          <w:bCs/>
          <w:color w:val="333333"/>
          <w:sz w:val="24"/>
          <w:szCs w:val="28"/>
          <w:u w:val="single"/>
        </w:rPr>
      </w:pPr>
      <w:r w:rsidRPr="005E1BC1">
        <w:rPr>
          <w:rFonts w:ascii="Times New Roman" w:hAnsi="Times New Roman" w:cs="Times New Roman"/>
          <w:b/>
          <w:bCs/>
          <w:color w:val="333333"/>
          <w:sz w:val="24"/>
          <w:szCs w:val="28"/>
          <w:u w:val="single"/>
        </w:rPr>
        <w:t>Ожидаемый результат:</w:t>
      </w:r>
    </w:p>
    <w:p w:rsidR="005E1BC1" w:rsidRPr="005E1BC1" w:rsidRDefault="005E1BC1" w:rsidP="004C3850">
      <w:pPr>
        <w:pStyle w:val="14"/>
        <w:numPr>
          <w:ilvl w:val="0"/>
          <w:numId w:val="5"/>
        </w:numPr>
        <w:tabs>
          <w:tab w:val="left" w:pos="1418"/>
          <w:tab w:val="left" w:pos="1560"/>
          <w:tab w:val="left" w:pos="1701"/>
        </w:tabs>
        <w:spacing w:before="28" w:after="28"/>
        <w:ind w:left="567" w:firstLine="567"/>
        <w:jc w:val="both"/>
        <w:rPr>
          <w:rFonts w:ascii="Times New Roman" w:hAnsi="Times New Roman" w:cs="Times New Roman"/>
          <w:color w:val="333333"/>
          <w:sz w:val="24"/>
          <w:szCs w:val="28"/>
        </w:rPr>
      </w:pPr>
      <w:r w:rsidRPr="005E1BC1">
        <w:rPr>
          <w:rFonts w:ascii="Times New Roman" w:hAnsi="Times New Roman" w:cs="Times New Roman"/>
          <w:color w:val="333333"/>
          <w:sz w:val="24"/>
          <w:szCs w:val="28"/>
        </w:rPr>
        <w:t>укрепление мышц стопы и голени ног.</w:t>
      </w:r>
    </w:p>
    <w:p w:rsidR="005E1BC1" w:rsidRPr="005E1BC1" w:rsidRDefault="005E1BC1" w:rsidP="004C3850">
      <w:pPr>
        <w:pStyle w:val="14"/>
        <w:numPr>
          <w:ilvl w:val="0"/>
          <w:numId w:val="5"/>
        </w:numPr>
        <w:tabs>
          <w:tab w:val="left" w:pos="1418"/>
          <w:tab w:val="left" w:pos="1560"/>
          <w:tab w:val="left" w:pos="1701"/>
        </w:tabs>
        <w:spacing w:before="28" w:after="28"/>
        <w:ind w:left="567" w:firstLine="567"/>
        <w:jc w:val="both"/>
        <w:rPr>
          <w:rFonts w:ascii="Times New Roman" w:hAnsi="Times New Roman" w:cs="Times New Roman"/>
          <w:color w:val="333333"/>
          <w:sz w:val="24"/>
          <w:szCs w:val="28"/>
        </w:rPr>
      </w:pPr>
      <w:r w:rsidRPr="005E1BC1">
        <w:rPr>
          <w:rFonts w:ascii="Times New Roman" w:hAnsi="Times New Roman" w:cs="Times New Roman"/>
          <w:color w:val="333333"/>
          <w:sz w:val="24"/>
          <w:szCs w:val="28"/>
        </w:rPr>
        <w:t>повышение уровня физической подготовленности.</w:t>
      </w:r>
    </w:p>
    <w:p w:rsidR="005E1BC1" w:rsidRPr="005E1BC1" w:rsidRDefault="005E1BC1" w:rsidP="004C3850">
      <w:pPr>
        <w:pStyle w:val="14"/>
        <w:numPr>
          <w:ilvl w:val="0"/>
          <w:numId w:val="5"/>
        </w:numPr>
        <w:tabs>
          <w:tab w:val="left" w:pos="1418"/>
          <w:tab w:val="left" w:pos="1560"/>
          <w:tab w:val="left" w:pos="1701"/>
        </w:tabs>
        <w:spacing w:before="28" w:after="28"/>
        <w:ind w:left="567" w:firstLine="567"/>
        <w:jc w:val="both"/>
        <w:rPr>
          <w:rFonts w:ascii="Times New Roman" w:hAnsi="Times New Roman" w:cs="Times New Roman"/>
          <w:color w:val="333333"/>
          <w:sz w:val="24"/>
          <w:szCs w:val="28"/>
        </w:rPr>
      </w:pPr>
      <w:r w:rsidRPr="005E1BC1">
        <w:rPr>
          <w:rFonts w:ascii="Times New Roman" w:hAnsi="Times New Roman" w:cs="Times New Roman"/>
          <w:color w:val="333333"/>
          <w:sz w:val="24"/>
          <w:szCs w:val="28"/>
        </w:rPr>
        <w:t>сформированность осознанной потребности в выполнении упражнений в домашних условиях.</w:t>
      </w:r>
    </w:p>
    <w:p w:rsidR="005E1BC1" w:rsidRPr="005E1BC1" w:rsidRDefault="005E1BC1" w:rsidP="004C3850">
      <w:pPr>
        <w:pStyle w:val="15"/>
        <w:numPr>
          <w:ilvl w:val="0"/>
          <w:numId w:val="5"/>
        </w:numPr>
        <w:tabs>
          <w:tab w:val="left" w:pos="1418"/>
          <w:tab w:val="left" w:pos="1560"/>
          <w:tab w:val="left" w:pos="1701"/>
        </w:tabs>
        <w:ind w:left="567" w:firstLine="567"/>
        <w:jc w:val="both"/>
        <w:rPr>
          <w:rFonts w:ascii="Times New Roman" w:hAnsi="Times New Roman" w:cs="Times New Roman"/>
          <w:color w:val="333333"/>
          <w:sz w:val="24"/>
          <w:szCs w:val="28"/>
        </w:rPr>
      </w:pPr>
      <w:r w:rsidRPr="005E1BC1">
        <w:rPr>
          <w:rFonts w:ascii="Times New Roman" w:hAnsi="Times New Roman" w:cs="Times New Roman"/>
          <w:color w:val="333333"/>
          <w:sz w:val="24"/>
          <w:szCs w:val="28"/>
        </w:rPr>
        <w:t>сохранение опорно-двигательного аппарата и укрепление здоровья.</w:t>
      </w:r>
    </w:p>
    <w:p w:rsidR="008C0BB4" w:rsidRDefault="008C0BB4">
      <w:pPr>
        <w:pageBreakBefore/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E8254E" w:rsidRPr="003F2A12" w:rsidRDefault="00D850AD">
      <w:pPr>
        <w:pageBreakBefore/>
        <w:spacing w:after="0" w:line="301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D850A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Перспективное планирование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:rsidR="00D850AD" w:rsidRDefault="00D850AD" w:rsidP="00D850AD">
      <w:pPr>
        <w:spacing w:after="0" w:line="301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2A12">
        <w:rPr>
          <w:rFonts w:ascii="Times New Roman" w:eastAsia="Times New Roman" w:hAnsi="Times New Roman" w:cs="Times New Roman"/>
          <w:sz w:val="24"/>
          <w:szCs w:val="24"/>
        </w:rPr>
        <w:t>Комплекс №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8254E" w:rsidRPr="00D850AD" w:rsidRDefault="00D850AD" w:rsidP="00D850AD">
      <w:pPr>
        <w:spacing w:after="0" w:line="301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2A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8254E" w:rsidRPr="003F2A12">
        <w:rPr>
          <w:rFonts w:ascii="Times New Roman" w:eastAsia="Times New Roman" w:hAnsi="Times New Roman" w:cs="Times New Roman"/>
          <w:b/>
          <w:bCs/>
          <w:sz w:val="24"/>
          <w:szCs w:val="24"/>
        </w:rPr>
        <w:t>«Маринкина прогулка»</w:t>
      </w:r>
    </w:p>
    <w:tbl>
      <w:tblPr>
        <w:tblW w:w="14888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4076"/>
        <w:gridCol w:w="35"/>
        <w:gridCol w:w="4820"/>
        <w:gridCol w:w="106"/>
        <w:gridCol w:w="2445"/>
        <w:gridCol w:w="1523"/>
        <w:gridCol w:w="1316"/>
      </w:tblGrid>
      <w:tr w:rsidR="00E8254E" w:rsidRPr="003F2A12" w:rsidTr="00E8254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№</w:t>
            </w:r>
          </w:p>
        </w:tc>
        <w:tc>
          <w:tcPr>
            <w:tcW w:w="4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Содержание упражнения</w:t>
            </w:r>
          </w:p>
        </w:tc>
        <w:tc>
          <w:tcPr>
            <w:tcW w:w="49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Текст</w:t>
            </w:r>
          </w:p>
        </w:tc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Методические указания</w:t>
            </w:r>
          </w:p>
        </w:tc>
        <w:tc>
          <w:tcPr>
            <w:tcW w:w="28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Кол-во</w:t>
            </w:r>
          </w:p>
        </w:tc>
      </w:tr>
      <w:tr w:rsidR="00E8254E" w:rsidRPr="003F2A12" w:rsidTr="00E8254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5 – 4 лет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6 – 7 лет</w:t>
            </w:r>
          </w:p>
        </w:tc>
      </w:tr>
      <w:tr w:rsidR="00E8254E" w:rsidRPr="003F2A12" w:rsidTr="00D60C63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И.п. – о.с.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Ходьба на носках с различным положением рук (на пояс, в стороны, вверх, за голову).</w:t>
            </w:r>
          </w:p>
        </w:tc>
        <w:tc>
          <w:tcPr>
            <w:tcW w:w="4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У маленькой Мариночки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Скрипучие ботиночки: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Скрип-скрип, Скрип-скрип.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Ботиночки скрипучие –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Самые лучшие.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Скрип-скрип, Скрип-скрип.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Соседи все встревожены,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gramStart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Терпеть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 xml:space="preserve"> не расположен.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Скрип-скрип, Скрип-скрип.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Однако делать нечего,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И слушают до вечера: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Скрип-скрип, Скрип-скрип.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1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1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Ноги прямые.</w:t>
            </w:r>
          </w:p>
          <w:p w:rsidR="00E8254E" w:rsidRPr="003F2A12" w:rsidRDefault="00E8254E" w:rsidP="00D60C63">
            <w:pPr>
              <w:spacing w:after="0" w:line="240" w:lineRule="atLeast"/>
              <w:ind w:left="141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 Темп медленный.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20 с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30 с</w:t>
            </w:r>
          </w:p>
        </w:tc>
      </w:tr>
      <w:tr w:rsidR="00E8254E" w:rsidRPr="003F2A12" w:rsidTr="00D60C63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И.п. – о.с.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Ходьба на наружном и внутреннем краях стоп.</w:t>
            </w:r>
          </w:p>
        </w:tc>
        <w:tc>
          <w:tcPr>
            <w:tcW w:w="4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 w:right="-14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1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1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Темп медленный.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20 с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30 с</w:t>
            </w:r>
          </w:p>
        </w:tc>
      </w:tr>
      <w:tr w:rsidR="00E8254E" w:rsidRPr="003F2A12" w:rsidTr="00D60C63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И.п. – о.с.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Ходьба босиком по растянутому на полу канату.</w:t>
            </w:r>
          </w:p>
        </w:tc>
        <w:tc>
          <w:tcPr>
            <w:tcW w:w="4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1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1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Темп медленный.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20 с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30 с</w:t>
            </w:r>
          </w:p>
        </w:tc>
      </w:tr>
      <w:tr w:rsidR="00E8254E" w:rsidRPr="003F2A12" w:rsidTr="00D60C63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И.п. – о.с.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Ходьба босиком по гимнастической палке, положенной на полу.</w:t>
            </w:r>
          </w:p>
        </w:tc>
        <w:tc>
          <w:tcPr>
            <w:tcW w:w="4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1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1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Темп медленный.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20 с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30 с</w:t>
            </w:r>
          </w:p>
        </w:tc>
      </w:tr>
      <w:tr w:rsidR="00E8254E" w:rsidRPr="003F2A12" w:rsidTr="00D60C63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И.п. – о.с.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Ходьба босиком по обручу, обхватывая его края пальцами ног.</w:t>
            </w:r>
          </w:p>
        </w:tc>
        <w:tc>
          <w:tcPr>
            <w:tcW w:w="4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1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1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Темп медленный.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20 с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30 с</w:t>
            </w:r>
          </w:p>
        </w:tc>
      </w:tr>
      <w:tr w:rsidR="00E8254E" w:rsidRPr="003F2A12" w:rsidTr="00D60C63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И.п. – о.с. (босиком)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Перекаты с пятки на носок, стоя серединой стопы на гимнастической палке (канате).</w:t>
            </w:r>
          </w:p>
        </w:tc>
        <w:tc>
          <w:tcPr>
            <w:tcW w:w="4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«Улитка»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Ты куда ползешь, улитка,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По травинке тонкой зыбкой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 xml:space="preserve">Да несешь с собой </w:t>
            </w:r>
            <w:proofErr w:type="gramStart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при том</w:t>
            </w:r>
            <w:proofErr w:type="gramEnd"/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Однокомнатный свой дом?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1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1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Темп медленный.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20 с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30 с</w:t>
            </w:r>
          </w:p>
        </w:tc>
      </w:tr>
      <w:tr w:rsidR="00E8254E" w:rsidRPr="003F2A12" w:rsidTr="00D60C63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И.п. – о.с.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Ходьба босиком правым (левым) боком по гимнастической палке, положенной на полу.</w:t>
            </w:r>
          </w:p>
        </w:tc>
        <w:tc>
          <w:tcPr>
            <w:tcW w:w="4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«Крот»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Под участком дачным крот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Роет свой подземный ход.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Весь в трудах он постоянно,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(Чудаку покоя нет!)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Словно кратеры вулкана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Его выходы на свет.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Что в саду у нас растет?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Вам пускай ответит крот!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Что мы “вырастить” смогли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Кроме холмиков земли?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1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lastRenderedPageBreak/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1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Темп медленный.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20 с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30 с</w:t>
            </w:r>
          </w:p>
        </w:tc>
      </w:tr>
      <w:tr w:rsidR="00E8254E" w:rsidRPr="003F2A12" w:rsidTr="00D60C63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lastRenderedPageBreak/>
              <w:t>9.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 xml:space="preserve">И.п. – </w:t>
            </w:r>
            <w:proofErr w:type="gramStart"/>
            <w:r w:rsidRPr="003F2A12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3F2A12">
              <w:rPr>
                <w:rFonts w:ascii="Times New Roman" w:eastAsia="Times New Roman" w:hAnsi="Times New Roman" w:cs="Times New Roman"/>
              </w:rPr>
              <w:t>.с. (босиком) со скакалкой в руках.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10 – 15 прыжков на носках со скакалкой.</w:t>
            </w:r>
          </w:p>
        </w:tc>
        <w:tc>
          <w:tcPr>
            <w:tcW w:w="4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«Кузнечик»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Шустрый ты прыгун, кузнечик!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Но совсем плохой советчик!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Я тебя сачком накрыл,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На ладошку посадил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А потом спросил украдкой: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“Можно мне дружить с лошадкой?”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Ну а ты, что было сил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Вдруг с ладошки соскочил,-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Не оставив мне ответа,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Затаился в грядке где-то.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Что ж, как хочешь! Прячься в грядке,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Ну а я пошел к лошадке.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1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1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Пятки касаются друг друга.</w:t>
            </w:r>
          </w:p>
          <w:p w:rsidR="00E8254E" w:rsidRPr="003F2A12" w:rsidRDefault="00E8254E" w:rsidP="00D60C63">
            <w:pPr>
              <w:spacing w:after="0" w:line="240" w:lineRule="atLeast"/>
              <w:ind w:left="141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 Интервал 2 мин.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E8254E" w:rsidRPr="003F2A12" w:rsidTr="00D60C63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И.п. – упор сидя.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Сгибание и разгибание пальцев ног.</w:t>
            </w:r>
          </w:p>
        </w:tc>
        <w:tc>
          <w:tcPr>
            <w:tcW w:w="4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«Божья коровка»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Божья коровка Мне на пальчик села.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“Божья коровка, Ты куда летела?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И куда, малютка, Ты теперь спешишь?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Скоро пальчик кончится,– Ты и улетишь.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Крылышки-скорлупки Весело расправишь.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Поиграть со мной, Как тебя заставишь?”.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1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1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Пятки касаются друг друга.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E8254E" w:rsidRPr="003F2A12" w:rsidTr="00D60C63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И.п. – сидя на стуле (гимнастической скамейке).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Собирание пальцами ног лежащей на полу скакалки (верёвки).</w:t>
            </w:r>
          </w:p>
        </w:tc>
        <w:tc>
          <w:tcPr>
            <w:tcW w:w="4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«Фокусник»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Кто из шляпы достаёт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Зайца всем на удивление?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Это фокусник даёт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 цирке представление.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1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1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Пятки касаются друг друга.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 – 3</w:t>
            </w:r>
          </w:p>
        </w:tc>
      </w:tr>
      <w:tr w:rsidR="00E8254E" w:rsidRPr="003F2A12" w:rsidTr="00D60C63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gramStart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П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/игра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1. «</w:t>
            </w:r>
            <w:proofErr w:type="spellStart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Кач-кач</w:t>
            </w:r>
            <w:proofErr w:type="spellEnd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»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2. «Кто как передвигается?»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3. «Найди и промолчи»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4. «Лягушки»</w:t>
            </w:r>
          </w:p>
        </w:tc>
        <w:tc>
          <w:tcPr>
            <w:tcW w:w="4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Пора уж спать Мариночке,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Сняла она ботиночки –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И прекратился скрип.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1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Игра для детей 4 – 7 лет.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 – 3</w:t>
            </w:r>
          </w:p>
        </w:tc>
      </w:tr>
      <w:tr w:rsidR="00E8254E" w:rsidRPr="003F2A12" w:rsidTr="00D60C63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Релаксация</w:t>
            </w:r>
          </w:p>
        </w:tc>
        <w:tc>
          <w:tcPr>
            <w:tcW w:w="4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8254E" w:rsidRPr="003F2A12" w:rsidRDefault="00E8254E">
      <w:pPr>
        <w:spacing w:after="0" w:line="301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8254E" w:rsidRPr="003F2A12" w:rsidRDefault="00E8254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8254E" w:rsidRPr="003F2A12" w:rsidRDefault="00E8254E">
      <w:pPr>
        <w:pageBreakBefore/>
        <w:spacing w:after="0" w:line="301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2A12">
        <w:rPr>
          <w:rFonts w:ascii="Times New Roman" w:eastAsia="Times New Roman" w:hAnsi="Times New Roman" w:cs="Times New Roman"/>
          <w:sz w:val="24"/>
          <w:szCs w:val="24"/>
        </w:rPr>
        <w:lastRenderedPageBreak/>
        <w:t>Комплекс № 2</w:t>
      </w:r>
    </w:p>
    <w:p w:rsidR="00E8254E" w:rsidRPr="003F2A12" w:rsidRDefault="00E8254E">
      <w:pPr>
        <w:spacing w:after="0" w:line="301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2A12">
        <w:rPr>
          <w:rFonts w:ascii="Times New Roman" w:eastAsia="Times New Roman" w:hAnsi="Times New Roman" w:cs="Times New Roman"/>
          <w:b/>
          <w:bCs/>
          <w:sz w:val="24"/>
          <w:szCs w:val="24"/>
        </w:rPr>
        <w:t>«Гимнастика в стихах»</w:t>
      </w:r>
    </w:p>
    <w:p w:rsidR="00E8254E" w:rsidRPr="003F2A12" w:rsidRDefault="00E8254E">
      <w:pPr>
        <w:spacing w:after="0" w:line="301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4889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3792"/>
        <w:gridCol w:w="35"/>
        <w:gridCol w:w="4359"/>
        <w:gridCol w:w="36"/>
        <w:gridCol w:w="3685"/>
        <w:gridCol w:w="1097"/>
        <w:gridCol w:w="1176"/>
      </w:tblGrid>
      <w:tr w:rsidR="00E8254E" w:rsidRPr="003F2A12" w:rsidTr="00D60C63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№</w:t>
            </w:r>
          </w:p>
        </w:tc>
        <w:tc>
          <w:tcPr>
            <w:tcW w:w="38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Содержание упражнения</w:t>
            </w:r>
          </w:p>
        </w:tc>
        <w:tc>
          <w:tcPr>
            <w:tcW w:w="4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Текст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Методические указания</w:t>
            </w:r>
          </w:p>
        </w:tc>
        <w:tc>
          <w:tcPr>
            <w:tcW w:w="22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Кол-во</w:t>
            </w:r>
          </w:p>
        </w:tc>
      </w:tr>
      <w:tr w:rsidR="00E8254E" w:rsidRPr="003F2A12" w:rsidTr="00D60C63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5 – 4 лет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6 – 7 лет</w:t>
            </w:r>
          </w:p>
        </w:tc>
      </w:tr>
      <w:tr w:rsidR="00E8254E" w:rsidRPr="003F2A12" w:rsidTr="00D60C63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«Великаны»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Ходьба на носках, руки вверх.</w:t>
            </w:r>
          </w:p>
        </w:tc>
        <w:tc>
          <w:tcPr>
            <w:tcW w:w="4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Я шагаю по лужайке –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Великан в трусах и в майке,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 xml:space="preserve">Сверху ясно мне </w:t>
            </w:r>
            <w:proofErr w:type="gramStart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видна</w:t>
            </w:r>
            <w:proofErr w:type="gramEnd"/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Вся зелёная страна.</w:t>
            </w:r>
          </w:p>
        </w:tc>
        <w:tc>
          <w:tcPr>
            <w:tcW w:w="3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Тянуться пальцами рук к потолку, смотреть на пальцы.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Плечи не поднимать, спина прямая.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 Ноги не сгибать.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20 с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30 с</w:t>
            </w:r>
          </w:p>
        </w:tc>
      </w:tr>
      <w:tr w:rsidR="00E8254E" w:rsidRPr="003F2A12" w:rsidTr="00D60C63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«Ежата»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Ходьба на носках в полном приседе, руки вперёд.</w:t>
            </w:r>
          </w:p>
        </w:tc>
        <w:tc>
          <w:tcPr>
            <w:tcW w:w="4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Жили-были на опушке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 ветхой маленькой избушке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Ёж, ежиха, два ежонка—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 xml:space="preserve">Вся в колючках </w:t>
            </w:r>
            <w:proofErr w:type="gramStart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одежонка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У ежихи сто забот: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Дом, хозяйство, огород...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Папа-ёж ловил мышей.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А как дела у малышей?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Утром выйдут на зарядку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И целый день играют в прятки.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...На картинке поищи —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Где ежата-малыши?</w:t>
            </w:r>
          </w:p>
        </w:tc>
        <w:tc>
          <w:tcPr>
            <w:tcW w:w="3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Голова прямо.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Плечи не поднимать, спина прямая.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 Пятки на пол не опускать.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20 с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30 с</w:t>
            </w:r>
          </w:p>
        </w:tc>
      </w:tr>
      <w:tr w:rsidR="00E8254E" w:rsidRPr="003F2A12" w:rsidTr="00D60C63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«Осенний листик»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proofErr w:type="gramStart"/>
            <w:r w:rsidRPr="003F2A12">
              <w:rPr>
                <w:rFonts w:ascii="Times New Roman" w:eastAsia="Times New Roman" w:hAnsi="Times New Roman" w:cs="Times New Roman"/>
              </w:rPr>
              <w:t>Ходьба по лежащему на полу канате, переставляя одну ступню вплотную перед другой, руки в стороны.</w:t>
            </w:r>
            <w:proofErr w:type="gramEnd"/>
          </w:p>
        </w:tc>
        <w:tc>
          <w:tcPr>
            <w:tcW w:w="4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За окошком лист осенний пожелтел,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Оторвался, закружился, полетел.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Жёлтый листик подружился с ветерком,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Всё кружатся и играют под окном.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А когда весёлый ветер улетал,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Жёлтый листик на асфальте заскучал.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Я пошла во двор и листик подняла,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Принесла домой и маме отдала.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Оставлять его на улице нельзя,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Пусть живёт всю зиму у меня.</w:t>
            </w:r>
          </w:p>
        </w:tc>
        <w:tc>
          <w:tcPr>
            <w:tcW w:w="3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Голова прямо.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Плечи не поднимать, спина прямая, руки прямые.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20 с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30 с</w:t>
            </w:r>
          </w:p>
        </w:tc>
      </w:tr>
      <w:tr w:rsidR="00E8254E" w:rsidRPr="003F2A12" w:rsidTr="00D60C63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«Медведи»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стоя на высоких четвереньках.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прямых руках и ногах.</w:t>
            </w:r>
          </w:p>
        </w:tc>
        <w:tc>
          <w:tcPr>
            <w:tcW w:w="4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 Ты куда идёшь медведь?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 В город, ёлку поглядеть.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 Да на что тебе она?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 Новый год встречать пора.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  Где поставишь ты её?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 В лес возьму, в своё жильё.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 Что ж не вырубил в лесу?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 Жалко. Лучше принесу.</w:t>
            </w:r>
          </w:p>
        </w:tc>
        <w:tc>
          <w:tcPr>
            <w:tcW w:w="3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Голова прямо.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Спина прямая.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3. Пятки на пол не опускать.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20 с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30 с</w:t>
            </w:r>
          </w:p>
        </w:tc>
      </w:tr>
    </w:tbl>
    <w:p w:rsidR="00E8254E" w:rsidRPr="003F2A12" w:rsidRDefault="00E8254E" w:rsidP="00D60C63">
      <w:pPr>
        <w:ind w:left="142"/>
        <w:rPr>
          <w:rFonts w:ascii="Times New Roman" w:hAnsi="Times New Roman" w:cs="Times New Roman"/>
        </w:rPr>
      </w:pPr>
    </w:p>
    <w:tbl>
      <w:tblPr>
        <w:tblW w:w="14849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3792"/>
        <w:gridCol w:w="4394"/>
        <w:gridCol w:w="3721"/>
        <w:gridCol w:w="1096"/>
        <w:gridCol w:w="1137"/>
      </w:tblGrid>
      <w:tr w:rsidR="00E8254E" w:rsidRPr="003F2A12" w:rsidTr="000A05F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«Светофор»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стоя правым боком к гимнастической стенке (станку) на правой ноге, правой рукой держась за рейку на уровне груди.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 – 2 – подняться на носок;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 – 4 – опуститься на пятку.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Он стоит на перекрестке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Полосатый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как в матроске.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Удивились дети разом: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— Для чего ему три глаза?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Красный — стоп всему движенью.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Желтый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— наше уваженье.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 зеленый загорится,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Можешь дальше в путь пуститься.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Он зовется с давних пор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Очень просто — светофор.</w:t>
            </w:r>
          </w:p>
        </w:tc>
        <w:tc>
          <w:tcPr>
            <w:tcW w:w="3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Следить за осанкой: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- туловище прямое;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- плечи не поднимать;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- голова прямо;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- корпус не заваливать на стенку.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Колени не сгибать.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6 – 8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8 – 10</w:t>
            </w:r>
          </w:p>
        </w:tc>
      </w:tr>
      <w:tr w:rsidR="00E8254E" w:rsidRPr="003F2A12" w:rsidTr="000A05F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«Светофор»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стоя левым боком к гимнастической стенке (станку) на левой ноге, левой рукой держась за рейку на уровне груди.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 – 2 – подняться на носок;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 – 4 – опуститься на пятку.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Следить за осанкой: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- туловище прямое;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- плечи не поднимать;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- голова прямо;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- корпус не заваливать на стенку.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Колени не сгибать.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6 – 8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8 – 10</w:t>
            </w:r>
          </w:p>
        </w:tc>
      </w:tr>
      <w:tr w:rsidR="00E8254E" w:rsidRPr="003F2A12" w:rsidTr="000A05F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«Чистюля»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сидя ноги врозь, согнутые в коленных суставах, пальцами ног зажать палочки (карандаши).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Имитировать стопами вязание на спицах.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"Хрю!" - сегодня нашу Хрюшку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Пригласили на ватрушки.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Чтоб в гостях не стыдно было,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Хвостик свой она помыла,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Шею, пятачок и уши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 окошка в тёплой луже.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Стало ей самой приятно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Чистой быть и аккуратной: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"Хрю! Какая красота!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Вот что значит чистота!"</w:t>
            </w:r>
          </w:p>
        </w:tc>
        <w:tc>
          <w:tcPr>
            <w:tcW w:w="3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Следить за осанкой: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- спина прямая;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прямо;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- плечи не поднимать.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Ноги от пола не отрывать.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20 с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30 с</w:t>
            </w:r>
          </w:p>
        </w:tc>
      </w:tr>
      <w:tr w:rsidR="00E8254E" w:rsidRPr="003F2A12" w:rsidTr="000A05F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«Парикмахер»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стоя ноги скрестно, руки за голову.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 – 2 – сесть «по-турецки»;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 – 4 – И.п.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Дайте ножницы, расчёску,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Он вам сделает причёску.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Парикмахер непременно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Подстрижёт вас современно.</w:t>
            </w:r>
          </w:p>
        </w:tc>
        <w:tc>
          <w:tcPr>
            <w:tcW w:w="3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Ноги стараться от пола не отрывать.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8254E" w:rsidRPr="003F2A12" w:rsidTr="000A05F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«Повар»</w:t>
            </w:r>
          </w:p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сидя на гимнастической скамейке, палка одним концом стоит на полу вертикально, обхватив её стопами, руками держаться на край скамейки.</w:t>
            </w:r>
          </w:p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Вращать палку стопами.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Дайте повару продукты: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Мясо птицы, сухофрукты,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Рис, картофель... И тогда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Ждёт вас вкусная еда.</w:t>
            </w:r>
          </w:p>
        </w:tc>
        <w:tc>
          <w:tcPr>
            <w:tcW w:w="3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Следить за осанкой: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- голова прямо;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- спина прямая;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- плечи опущены.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Стараться руками не помогать, палку не ронять.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20 с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30 с</w:t>
            </w:r>
          </w:p>
        </w:tc>
      </w:tr>
      <w:tr w:rsidR="00E8254E" w:rsidRPr="003F2A12" w:rsidTr="000A05F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«Столяр»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сидя на гимнастической скамейке, стопа правой ноги стоит на голени левой.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 – 8 – массировать левую ногу, проводя по ней от колена до пальцев стопой правой ноги;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9 – 10 – И.п.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То же другой ногой.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Молоток в работе нужен,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 с пилою столяр дружен.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Он дощечки распилил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 скворечник смастерил.</w:t>
            </w:r>
          </w:p>
        </w:tc>
        <w:tc>
          <w:tcPr>
            <w:tcW w:w="3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Следить за осанкой: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- голова прямо;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- спина прямая;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- плечи опущены.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Стараться подошвенной поверхностью стопы обхватить голень.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4 – 6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6 – 8</w:t>
            </w:r>
          </w:p>
        </w:tc>
      </w:tr>
      <w:tr w:rsidR="00E8254E" w:rsidRPr="003F2A12" w:rsidTr="000A05F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«Ветеринар»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сидя на полу (гимнастической скамейке) ноги вместе.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 – 2 – сильно прижать пальцы ног к подошве;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 – 4 – И.п.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Звери, птицы, все, кто болен,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Кто здоровьем недоволен!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Вас зовёт ветеринар -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Перевяжет, даст отвар.</w:t>
            </w:r>
          </w:p>
        </w:tc>
        <w:tc>
          <w:tcPr>
            <w:tcW w:w="3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Следить за осанкой: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- голова прямо;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- спина прямая;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- плечи опущены.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Ноги не разводить.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(с интервалом 10 с)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(с интервалом 10 с)</w:t>
            </w:r>
          </w:p>
        </w:tc>
      </w:tr>
      <w:tr w:rsidR="00E8254E" w:rsidRPr="003F2A12" w:rsidTr="000A05F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 w:right="-35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«Конструктор»</w:t>
            </w:r>
          </w:p>
          <w:p w:rsidR="00E8254E" w:rsidRPr="003F2A12" w:rsidRDefault="00E8254E" w:rsidP="00D60C63">
            <w:pPr>
              <w:spacing w:after="0" w:line="240" w:lineRule="atLeast"/>
              <w:ind w:left="142" w:right="-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сидя на полу (гимнастической скамейке) одна нога на мяче.</w:t>
            </w:r>
          </w:p>
          <w:p w:rsidR="00E8254E" w:rsidRPr="003F2A12" w:rsidRDefault="00E8254E" w:rsidP="00D60C63">
            <w:pPr>
              <w:spacing w:after="0" w:line="240" w:lineRule="atLeast"/>
              <w:ind w:left="142" w:right="-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 – 10 – катать вперёд – назад мяч правой ногой;</w:t>
            </w:r>
          </w:p>
          <w:p w:rsidR="00E8254E" w:rsidRPr="003F2A12" w:rsidRDefault="00E8254E" w:rsidP="00D60C63">
            <w:pPr>
              <w:spacing w:after="0" w:line="240" w:lineRule="atLeast"/>
              <w:ind w:left="142" w:right="-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– 20 – то же </w:t>
            </w:r>
            <w:proofErr w:type="gramStart"/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левой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 w:right="-3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 далёкие планеты</w:t>
            </w:r>
          </w:p>
          <w:p w:rsidR="00E8254E" w:rsidRPr="003F2A12" w:rsidRDefault="00E8254E" w:rsidP="00D60C63">
            <w:pPr>
              <w:spacing w:after="0" w:line="240" w:lineRule="atLeast"/>
              <w:ind w:left="142" w:right="-3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 земли летят ракеты.</w:t>
            </w:r>
          </w:p>
          <w:p w:rsidR="00E8254E" w:rsidRPr="003F2A12" w:rsidRDefault="00E8254E" w:rsidP="00D60C63">
            <w:pPr>
              <w:spacing w:after="0" w:line="240" w:lineRule="atLeast"/>
              <w:ind w:left="142" w:right="-3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Их конструктор разработал,</w:t>
            </w:r>
          </w:p>
          <w:p w:rsidR="00E8254E" w:rsidRPr="003F2A12" w:rsidRDefault="00E8254E" w:rsidP="00D60C63">
            <w:pPr>
              <w:spacing w:after="0" w:line="240" w:lineRule="atLeast"/>
              <w:ind w:left="142" w:right="-3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День и ночь не спал, работал.</w:t>
            </w:r>
          </w:p>
        </w:tc>
        <w:tc>
          <w:tcPr>
            <w:tcW w:w="3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 w:right="-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Следить за осанкой:</w:t>
            </w:r>
          </w:p>
          <w:p w:rsidR="00E8254E" w:rsidRPr="003F2A12" w:rsidRDefault="00E8254E" w:rsidP="00D60C63">
            <w:pPr>
              <w:spacing w:after="0" w:line="240" w:lineRule="atLeast"/>
              <w:ind w:left="142" w:right="-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- голова прямо;</w:t>
            </w:r>
          </w:p>
          <w:p w:rsidR="00E8254E" w:rsidRPr="003F2A12" w:rsidRDefault="00E8254E" w:rsidP="00D60C63">
            <w:pPr>
              <w:spacing w:after="0" w:line="240" w:lineRule="atLeast"/>
              <w:ind w:left="142" w:right="-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- спина прямая;</w:t>
            </w:r>
          </w:p>
          <w:p w:rsidR="00E8254E" w:rsidRPr="003F2A12" w:rsidRDefault="00E8254E" w:rsidP="00D60C63">
            <w:pPr>
              <w:spacing w:after="0" w:line="240" w:lineRule="atLeast"/>
              <w:ind w:left="142" w:right="-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- плечи опущены.</w:t>
            </w:r>
          </w:p>
          <w:p w:rsidR="00E8254E" w:rsidRPr="003F2A12" w:rsidRDefault="00E8254E" w:rsidP="00D60C63">
            <w:pPr>
              <w:spacing w:after="0" w:line="240" w:lineRule="atLeast"/>
              <w:ind w:left="142" w:right="-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Мяч не отпускать.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8254E" w:rsidRPr="003F2A12" w:rsidTr="000A05F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 w:right="-35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/игра</w:t>
            </w:r>
          </w:p>
          <w:p w:rsidR="00E8254E" w:rsidRPr="003F2A12" w:rsidRDefault="00E8254E" w:rsidP="00D60C63">
            <w:pPr>
              <w:spacing w:after="0" w:line="240" w:lineRule="atLeast"/>
              <w:ind w:left="142" w:right="-3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«Петушок»</w:t>
            </w:r>
          </w:p>
          <w:p w:rsidR="00E8254E" w:rsidRPr="003F2A12" w:rsidRDefault="00E8254E" w:rsidP="00D60C63">
            <w:pPr>
              <w:spacing w:after="0" w:line="240" w:lineRule="atLeast"/>
              <w:ind w:left="142" w:right="-3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«Найди свой цвет»</w:t>
            </w:r>
          </w:p>
          <w:p w:rsidR="00E8254E" w:rsidRPr="003F2A12" w:rsidRDefault="00E8254E" w:rsidP="00D60C63">
            <w:pPr>
              <w:spacing w:after="0" w:line="240" w:lineRule="atLeast"/>
              <w:ind w:left="142" w:right="-3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 «Птички»</w:t>
            </w:r>
          </w:p>
          <w:p w:rsidR="00E8254E" w:rsidRPr="003F2A12" w:rsidRDefault="00E8254E" w:rsidP="00D60C63">
            <w:pPr>
              <w:spacing w:after="0" w:line="240" w:lineRule="atLeast"/>
              <w:ind w:left="142" w:right="-3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«Барабан»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 w:right="-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 w:right="-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Игра для детей 4 – 7 лет.</w:t>
            </w:r>
          </w:p>
          <w:p w:rsidR="00E8254E" w:rsidRPr="003F2A12" w:rsidRDefault="00E8254E" w:rsidP="00D60C63">
            <w:pPr>
              <w:spacing w:after="0" w:line="240" w:lineRule="atLeast"/>
              <w:ind w:left="142" w:right="-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I – III группы ПФН.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 – 3</w:t>
            </w:r>
          </w:p>
        </w:tc>
      </w:tr>
      <w:tr w:rsidR="00E8254E" w:rsidRPr="003F2A12" w:rsidTr="000A05F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pBdr>
                <w:bottom w:val="single" w:sz="6" w:space="0" w:color="C0C0C0"/>
              </w:pBd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Релаксация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8254E" w:rsidRPr="003F2A12" w:rsidRDefault="00E8254E">
      <w:pPr>
        <w:spacing w:after="0" w:line="301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8254E" w:rsidRPr="003F2A12" w:rsidRDefault="00E8254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8254E" w:rsidRPr="003F2A12" w:rsidRDefault="00E8254E">
      <w:pPr>
        <w:pageBreakBefore/>
        <w:spacing w:after="0" w:line="301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2A12">
        <w:rPr>
          <w:rFonts w:ascii="Times New Roman" w:eastAsia="Times New Roman" w:hAnsi="Times New Roman" w:cs="Times New Roman"/>
          <w:sz w:val="24"/>
          <w:szCs w:val="24"/>
        </w:rPr>
        <w:lastRenderedPageBreak/>
        <w:t>Комплекс № 3</w:t>
      </w:r>
    </w:p>
    <w:p w:rsidR="00E8254E" w:rsidRPr="003F2A12" w:rsidRDefault="00E8254E">
      <w:pPr>
        <w:spacing w:after="0" w:line="301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2A12">
        <w:rPr>
          <w:rFonts w:ascii="Times New Roman" w:eastAsia="Times New Roman" w:hAnsi="Times New Roman" w:cs="Times New Roman"/>
          <w:b/>
          <w:bCs/>
          <w:sz w:val="24"/>
          <w:szCs w:val="24"/>
        </w:rPr>
        <w:t>«Котята»</w:t>
      </w:r>
    </w:p>
    <w:p w:rsidR="00E8254E" w:rsidRPr="003F2A12" w:rsidRDefault="00E8254E">
      <w:pPr>
        <w:spacing w:after="0" w:line="301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4884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4253"/>
        <w:gridCol w:w="4075"/>
        <w:gridCol w:w="3438"/>
        <w:gridCol w:w="1238"/>
        <w:gridCol w:w="1278"/>
        <w:gridCol w:w="35"/>
      </w:tblGrid>
      <w:tr w:rsidR="00E8254E" w:rsidRPr="003F2A12" w:rsidTr="00E8254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№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Содержание упражнения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Текст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Методические указания</w:t>
            </w:r>
          </w:p>
        </w:tc>
        <w:tc>
          <w:tcPr>
            <w:tcW w:w="25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Кол-во</w:t>
            </w:r>
          </w:p>
        </w:tc>
      </w:tr>
      <w:tr w:rsidR="00E8254E" w:rsidRPr="003F2A12" w:rsidTr="00E8254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5 – 4 лет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6 – 7 лет</w:t>
            </w:r>
          </w:p>
        </w:tc>
      </w:tr>
      <w:tr w:rsidR="00E8254E" w:rsidRPr="003F2A12" w:rsidTr="00E8254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И.п. – лёжа на спине, руки вдоль туловища.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 – 10 – скользящие движения стопой одной ноги по голени другой (поочерёдно).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Однажды Маша гуляла с мамой в лесопарке. Накануне лил дождь, поэтому все дорожки были мокрые и скользкие.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Стараться подошвенной поверхностью стопы обхватить голень.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3. Темп медленный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</w:tr>
      <w:tr w:rsidR="00E8254E" w:rsidRPr="003F2A12" w:rsidTr="00E8254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И.п. – лёжа на спине, ноги согнуты в коленях, колени соприкасаются, носки вместе, пятки разведены.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 – оторвать правую пятку от пола;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 – И.п.;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 – 4 – тоже левую.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Но Маша смело шла по лужам, наступая в них красными резиновыми сапогами.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Спину и таз от пола не отрывать.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Колени и носки не разводить.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3. Темп средний.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30 – 40 с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40 с – 1 мин.</w:t>
            </w:r>
          </w:p>
        </w:tc>
      </w:tr>
      <w:tr w:rsidR="00E8254E" w:rsidRPr="003F2A12" w:rsidTr="00E8254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И.п. – лёжа на спине, ноги согнуты в коленях, колени соприкасаются, носки вместе, пятки разведены.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 – оторвать пятки от пола;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 – И.п.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Ярко зеленая листва на кустах и деревьях наклонилась под тяжестью воды и доставала до высокой резной крапивы, росшей по краям дорожки.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Спину и таз от пола не отрывать.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Колени и носки не разводить.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3. Темп средний.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30 – 40 с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40 с – 1 мин.</w:t>
            </w:r>
          </w:p>
        </w:tc>
      </w:tr>
      <w:tr w:rsidR="00E8254E" w:rsidRPr="003F2A12" w:rsidTr="00E8254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pBdr>
                <w:bottom w:val="single" w:sz="6" w:space="0" w:color="C0C0C0"/>
              </w:pBd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</w:rPr>
              <w:t>И.п. – сидя на стуле, ноги вместе.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 – 10 – ползающие движения стоп вперёд с помощью пальцев;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11 – 20 – назад.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Ей сегодня непременно надо было на детской площадке встретиться с Ваней. Она любовалась издали его играми с собакой Гамом.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Колени не разводить.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3. Стопы от пола не отрывать.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4. Темп средний.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</w:tr>
      <w:tr w:rsidR="00E8254E" w:rsidRPr="003F2A12" w:rsidTr="00E8254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pBdr>
                <w:bottom w:val="single" w:sz="6" w:space="0" w:color="C0C0C0"/>
              </w:pBd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</w:rPr>
              <w:t>И.п. – сидя на стуле, ноги вместе.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 – 2 – развести колени, поставив стопы на наружный край, максимально сжать пальцы «в кулак»;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 – 6 сохранять положение;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7 – 8 – И.п.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Кинет Ваня палку высоко и далеко, а Гам летит со всех собачьих лап, только уши хлопают, да хвост развивается и хватает палку прямо налету.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Темп медленный.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</w:tr>
      <w:tr w:rsidR="00E8254E" w:rsidRPr="003F2A12" w:rsidTr="00E8254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pBdr>
                <w:bottom w:val="single" w:sz="6" w:space="0" w:color="C0C0C0"/>
              </w:pBd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</w:pPr>
            <w:r w:rsidRPr="003F2A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И.п. – сидя на стуле, ноги вместе.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 – 10 – ходьба на месте, не отрывая носки.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Маша пошла по дорожке.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Максимально поднимать пятку.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3. Темп средний.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4 (с интервалом 10 с)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6 (с интервалом 10 с)</w:t>
            </w:r>
          </w:p>
        </w:tc>
      </w:tr>
      <w:tr w:rsidR="00E8254E" w:rsidRPr="003F2A12" w:rsidTr="00E8254E">
        <w:trPr>
          <w:gridAfter w:val="1"/>
          <w:wAfter w:w="35" w:type="dxa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стоя, стопы параллельны.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 – 10 – перекат через наружный край стоп с пятки на носок.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Как вдруг, она услышала тихий писк. В крапиве что – то белело. Там были малюсенькие, почти лысенькие, мокрые слепые три котенка. Они </w:t>
            </w:r>
            <w:proofErr w:type="gramStart"/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тыкались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друг в дружку мордочками и тихонько попискивали.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Сохранять равновесие.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3. Темп медленный.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4 (с интервалом 10 с)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6 (с интервалом 10 с)</w:t>
            </w:r>
          </w:p>
        </w:tc>
      </w:tr>
      <w:tr w:rsidR="00E8254E" w:rsidRPr="003F2A12" w:rsidTr="00E8254E">
        <w:trPr>
          <w:gridAfter w:val="1"/>
          <w:wAfter w:w="35" w:type="dxa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стоя, руки на пояс.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– 10 – ходьба с поворотом стопы </w:t>
            </w:r>
            <w:proofErr w:type="gramStart"/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во внутрь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(«косолапо»).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Вечером котята, попившие теплого молока из бутылочки, стали неуклюже ползать по коврику.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Ноги прямые.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3. Темп средний.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254E" w:rsidRPr="003F2A12" w:rsidTr="00E8254E">
        <w:trPr>
          <w:gridAfter w:val="1"/>
          <w:wAfter w:w="35" w:type="dxa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о.с., пятки вместе, носки врозь.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 – 2 – подняться на носки, руки через стороны вверх – вдох;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 – 4 – И.п. – выдох.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Раздался звонок в прихожей. Маша как по команде подбежала к двери и посмотрела в глазок.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Ноги прямые, пятки стараться не разводить.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3. Сохранять равновесие.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8254E" w:rsidRPr="003F2A12" w:rsidTr="00E8254E">
        <w:trPr>
          <w:gridAfter w:val="1"/>
          <w:wAfter w:w="35" w:type="dxa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о.с., руки на пояс.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 – 10 – ходьба на наружных краях стоп.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Вошел папа, высокий, грузный, как всегда усталый. Вымотался человек, зарабатывая тяжелым трудом на жизнь мамы и Маши.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Темп средний.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254E" w:rsidRPr="003F2A12" w:rsidTr="00E8254E">
        <w:trPr>
          <w:gridAfter w:val="1"/>
          <w:wAfter w:w="35" w:type="dxa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стоя ноги на ширине плеч, стопы параллельно.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 – 2 – перенести тяжесть тела на наружный край стопы, приподнимая внутренний свод – вдох;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 – 4 – И.п. – выдох.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Скинул с ног туфли, как гири. Отец резко зашагал на балкон, увидел корзинку с котятами.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Темп средний.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6 – 8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8 – 10</w:t>
            </w:r>
          </w:p>
        </w:tc>
      </w:tr>
      <w:tr w:rsidR="00E8254E" w:rsidRPr="003F2A12" w:rsidTr="00E8254E">
        <w:trPr>
          <w:gridAfter w:val="1"/>
          <w:wAfter w:w="35" w:type="dxa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о.с., руки на пояс.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 – 2 – присесть, руки вперёд;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 – 4 – И.п.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Сел на корточки перед ними, подперев тяжелую голову руками. И долго так сидел.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Пятками не стучат о пол.</w:t>
            </w:r>
          </w:p>
          <w:p w:rsidR="00E8254E" w:rsidRPr="003F2A12" w:rsidRDefault="00E8254E" w:rsidP="00D60C63">
            <w:pPr>
              <w:spacing w:after="0" w:line="240" w:lineRule="atLeas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3. Темп средний.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 (с интервалом 30 с)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4 (с интервалом 30 с)</w:t>
            </w:r>
          </w:p>
        </w:tc>
      </w:tr>
      <w:tr w:rsidR="00E8254E" w:rsidRPr="003F2A12" w:rsidTr="00E8254E">
        <w:trPr>
          <w:gridAfter w:val="1"/>
          <w:wAfter w:w="35" w:type="dxa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о.с., руки на пояс.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 – 10 – подскоки на носках.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 следующий день Маша с котятами в корзине вышла во двор на детскую площадку. Она прыгала, скакала и весело напевала.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Следить за осанкой.</w:t>
            </w:r>
          </w:p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Подниматься на носки, колени не разводить.</w:t>
            </w:r>
          </w:p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3. Темп медленный.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8254E" w:rsidRPr="003F2A12" w:rsidTr="00E8254E">
        <w:trPr>
          <w:gridAfter w:val="1"/>
          <w:wAfter w:w="35" w:type="dxa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/игра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«</w:t>
            </w:r>
            <w:proofErr w:type="spellStart"/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Кач-кач</w:t>
            </w:r>
            <w:proofErr w:type="spellEnd"/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»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«Зоопарк»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 «Найди и промолчи»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«Мыши в кладовой»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Игра для детей 4 – 7 лет.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 – 3</w:t>
            </w:r>
          </w:p>
        </w:tc>
      </w:tr>
      <w:tr w:rsidR="00E8254E" w:rsidRPr="003F2A12" w:rsidTr="00E8254E">
        <w:trPr>
          <w:gridAfter w:val="1"/>
          <w:wAfter w:w="35" w:type="dxa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pBdr>
                <w:bottom w:val="single" w:sz="6" w:space="0" w:color="C0C0C0"/>
              </w:pBd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</w:pPr>
            <w:r w:rsidRPr="003F2A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Релаксация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</w:tbl>
    <w:p w:rsidR="00E8254E" w:rsidRPr="003F2A12" w:rsidRDefault="00E8254E">
      <w:pPr>
        <w:spacing w:after="0" w:line="301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8254E" w:rsidRPr="003F2A12" w:rsidRDefault="00E8254E">
      <w:pPr>
        <w:spacing w:after="0" w:line="301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2A12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3F2A12">
        <w:rPr>
          <w:rFonts w:ascii="Times New Roman" w:eastAsia="Times New Roman" w:hAnsi="Times New Roman" w:cs="Times New Roman"/>
          <w:sz w:val="24"/>
          <w:szCs w:val="24"/>
        </w:rPr>
        <w:lastRenderedPageBreak/>
        <w:t>Комплекс № 4</w:t>
      </w:r>
    </w:p>
    <w:p w:rsidR="00E8254E" w:rsidRPr="003F2A12" w:rsidRDefault="00E8254E">
      <w:pPr>
        <w:spacing w:after="0" w:line="301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2A12">
        <w:rPr>
          <w:rFonts w:ascii="Times New Roman" w:eastAsia="Times New Roman" w:hAnsi="Times New Roman" w:cs="Times New Roman"/>
          <w:b/>
          <w:bCs/>
          <w:sz w:val="24"/>
          <w:szCs w:val="24"/>
        </w:rPr>
        <w:t>«Сашкино утро»</w:t>
      </w:r>
      <w:r w:rsidRPr="003F2A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14849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3827"/>
        <w:gridCol w:w="4642"/>
        <w:gridCol w:w="3013"/>
        <w:gridCol w:w="1380"/>
        <w:gridCol w:w="1278"/>
      </w:tblGrid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№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Содержание упражнения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Текст</w:t>
            </w: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Методические указания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Кол-во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5 – 4 лет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6 – 7 лет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 xml:space="preserve">И.п. – лёжа на спине, </w:t>
            </w:r>
            <w:proofErr w:type="gramStart"/>
            <w:r w:rsidRPr="003F2A12">
              <w:rPr>
                <w:rFonts w:ascii="Times New Roman" w:eastAsia="Times New Roman" w:hAnsi="Times New Roman" w:cs="Times New Roman"/>
              </w:rPr>
              <w:t>ноги</w:t>
            </w:r>
            <w:proofErr w:type="gramEnd"/>
            <w:r w:rsidRPr="003F2A12">
              <w:rPr>
                <w:rFonts w:ascii="Times New Roman" w:eastAsia="Times New Roman" w:hAnsi="Times New Roman" w:cs="Times New Roman"/>
              </w:rPr>
              <w:t xml:space="preserve"> на ширине ступни, руки вдоль туловища.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 – 10 – одновременно сгибать и разгибать пальцы ног.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Сашуля</w:t>
            </w:r>
            <w:proofErr w:type="spellEnd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 xml:space="preserve"> живёт возле детского сада,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И ей, чтобы вовремя в садик успеть,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Вставать вместе с солнышком вовсе не надо,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А надо лишь мультики меньше смотреть!</w:t>
            </w: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Дыхание произвольное.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Темп средний.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 (с интервалом 10 с)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4 (с интервалом 10 с)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 xml:space="preserve">И.п. – лёжа на спине, </w:t>
            </w:r>
            <w:proofErr w:type="gramStart"/>
            <w:r w:rsidRPr="003F2A12">
              <w:rPr>
                <w:rFonts w:ascii="Times New Roman" w:eastAsia="Times New Roman" w:hAnsi="Times New Roman" w:cs="Times New Roman"/>
              </w:rPr>
              <w:t>ноги</w:t>
            </w:r>
            <w:proofErr w:type="gramEnd"/>
            <w:r w:rsidRPr="003F2A12">
              <w:rPr>
                <w:rFonts w:ascii="Times New Roman" w:eastAsia="Times New Roman" w:hAnsi="Times New Roman" w:cs="Times New Roman"/>
              </w:rPr>
              <w:t xml:space="preserve"> на ширине ступни, валик под бёдрами, руки вдоль туловища.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 – 2 – разгибать колени, одновременно пальцы ног на себя;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 – 4 – И.п.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Вот Саша проснулась. Сидит на диване.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Осталось одеться и в садик идти.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 xml:space="preserve">Но </w:t>
            </w:r>
            <w:proofErr w:type="spellStart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Каспер</w:t>
            </w:r>
            <w:proofErr w:type="spellEnd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 xml:space="preserve"> мелькает на телеэкране!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И Сашкин носок застывает в пути…</w:t>
            </w: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Спину и таз от пола не отрывать.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Дыхание произвольное.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 Темп средний.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 xml:space="preserve">И.п. – лёжа на спине, </w:t>
            </w:r>
            <w:proofErr w:type="gramStart"/>
            <w:r w:rsidRPr="003F2A12">
              <w:rPr>
                <w:rFonts w:ascii="Times New Roman" w:eastAsia="Times New Roman" w:hAnsi="Times New Roman" w:cs="Times New Roman"/>
              </w:rPr>
              <w:t>ноги</w:t>
            </w:r>
            <w:proofErr w:type="gramEnd"/>
            <w:r w:rsidRPr="003F2A12">
              <w:rPr>
                <w:rFonts w:ascii="Times New Roman" w:eastAsia="Times New Roman" w:hAnsi="Times New Roman" w:cs="Times New Roman"/>
              </w:rPr>
              <w:t xml:space="preserve"> на ширине ступни, руки вдоль туловища.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 xml:space="preserve">1 – 10 – круговые движения в </w:t>
            </w:r>
            <w:proofErr w:type="gramStart"/>
            <w:r w:rsidRPr="003F2A12">
              <w:rPr>
                <w:rFonts w:ascii="Times New Roman" w:eastAsia="Times New Roman" w:hAnsi="Times New Roman" w:cs="Times New Roman"/>
              </w:rPr>
              <w:t>голеностопных</w:t>
            </w:r>
            <w:proofErr w:type="gramEnd"/>
            <w:r w:rsidRPr="003F2A12">
              <w:rPr>
                <w:rFonts w:ascii="Times New Roman" w:eastAsia="Times New Roman" w:hAnsi="Times New Roman" w:cs="Times New Roman"/>
              </w:rPr>
              <w:t xml:space="preserve"> сустава по направлению к нутрии.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 xml:space="preserve">Бегут черепашки, хихикает </w:t>
            </w:r>
            <w:proofErr w:type="spellStart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Вуди</w:t>
            </w:r>
            <w:proofErr w:type="spellEnd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 xml:space="preserve">Опять </w:t>
            </w:r>
            <w:proofErr w:type="spellStart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неосапов</w:t>
            </w:r>
            <w:proofErr w:type="spellEnd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 xml:space="preserve"> громит </w:t>
            </w:r>
            <w:proofErr w:type="spellStart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Эхофлот</w:t>
            </w:r>
            <w:proofErr w:type="spellEnd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gramStart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Вопят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 xml:space="preserve"> привидения, звери и люди,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Раскрыт в упоении Сашенькин рот.</w:t>
            </w: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Ноги от пола не отрывать.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Ногу полностью разгибать в коленном суставе.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 Темп медленный.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4. Дыхание произвольное.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 (с интервалом 10 с)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4 (с интервалом 10 с)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pBdr>
                <w:bottom w:val="single" w:sz="6" w:space="0" w:color="C0C0C0"/>
              </w:pBd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И.п. – лёжа на спине, обхватив ступнями мяч.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 – 2 – поднять мяч;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 – 4 – И.п.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У бабушки с мамой тоскливые лица -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Им стыдно так поздно идти в детский сад.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"Татьяна Михайловна будет сердиться!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Нас в садик не пустят!" - они говорят.</w:t>
            </w: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Спину, таз, плечи и голову от пола не отрывать.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Мяч не ронять.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 Темп медленный.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4. Дыхание произвольное.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И.п. – лёжа на спине, руки вдоль туловища.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 – 10 – скользящие движения стопой одной ноги по голени другой (поочерёдно).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Лишь Шура спокойна: "Подумаешь, поздно!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 xml:space="preserve">Смотрите, смотрите! Подбит </w:t>
            </w:r>
            <w:proofErr w:type="spellStart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эхолёт</w:t>
            </w:r>
            <w:proofErr w:type="spellEnd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!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Вот это действительно очень серьёзно.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А садик часок без меня проживёт…"</w:t>
            </w: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Стараться подошвенной поверхностью стопы обхватить голень.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 Темп медленный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И.п. – лёжа на животе, ноги вместе, руки вдоль туловища ладонями вниз.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 – 4 – поднять правую ногу – вдох;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5 – 8 – И.п. – выдох;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 xml:space="preserve">9 – 16 – то же </w:t>
            </w:r>
            <w:proofErr w:type="gramStart"/>
            <w:r w:rsidRPr="003F2A12">
              <w:rPr>
                <w:rFonts w:ascii="Times New Roman" w:eastAsia="Times New Roman" w:hAnsi="Times New Roman" w:cs="Times New Roman"/>
              </w:rPr>
              <w:t>левой</w:t>
            </w:r>
            <w:proofErr w:type="gramEnd"/>
            <w:r w:rsidRPr="003F2A1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Носки, наконец, повстречались с ногами,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Но свитер завис над диваном, как флаг…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Ведь там же земляне воюют с врагами,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И значит, нельзя оторваться никак!</w:t>
            </w: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Ноги прямые.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Плечи, таз и другую ногу от пола не отрывать.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 Темп медленный.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И.п. – сидя на стуле (скамейке) ноги на ширине ступни, руки на коленях.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 – 2 – подняться носки, сгибая пальцы стоп;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 – 4 – И.п.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У бабушки нервы давно на пределе,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Она, не дождавшись, грозится уйти.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А в садике завтрак до крошечки съели,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И близится время уже к девяти…</w:t>
            </w: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Дыхание произвольное.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 Темп средний.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6 – 8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8 – 10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И.п. – И.п. – сидя на стуле (скамейке) ноги вытянуты, руки на коленях.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lastRenderedPageBreak/>
              <w:t xml:space="preserve">1 – 10 – круговые движения стопами по направлению </w:t>
            </w:r>
            <w:proofErr w:type="spellStart"/>
            <w:r w:rsidRPr="003F2A12">
              <w:rPr>
                <w:rFonts w:ascii="Times New Roman" w:eastAsia="Times New Roman" w:hAnsi="Times New Roman" w:cs="Times New Roman"/>
              </w:rPr>
              <w:t>кнутри</w:t>
            </w:r>
            <w:proofErr w:type="spellEnd"/>
            <w:r w:rsidRPr="003F2A1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Но вот отправляются! "Прямо не верю!" -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Им мама ехидно вдогонку кричит…</w:t>
            </w: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Темп средний.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lastRenderedPageBreak/>
              <w:t>3. Дыхание произвольное.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lastRenderedPageBreak/>
              <w:t>9.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И.п. – сидя на стуле (скамейке) ноги скрещены, руки на коленях.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 – 2 – наружные края стоп с усилием повернуть к низу, приподнимая верхние;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 – 6 – держать положение;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7 – 8 – И.п.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Приходят, а в садике заперты двери.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 отчаянье бабушка громко стучит</w:t>
            </w: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Темп средний.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 Дыхание произвольное.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И.п. – сидя на стуле (скамейке) ноги на ширине ступни, руки на коленях, под стопами полотенце (платок).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Захватывая пальцами ног ткань подтягивать его к себе.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И в ужасе думает: "Ох, неужели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Опять мне вести это чудо домой?!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 xml:space="preserve">И так на </w:t>
            </w:r>
            <w:proofErr w:type="gramStart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больничном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 xml:space="preserve"> неделю сидели,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Когда же придет долгожданный покой?"</w:t>
            </w: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Стопы от пола не отрывать.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 Темп средний.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4. Дыхание произвольное.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 – 2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 – 3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И.п. – сидя на полу, ноги согнуты в коленных суставах, стопы на полу, передние отделы стоп зафиксированы резиновым жгутом.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 – взять концы жгута;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 – 7 – выпрямить ноги, преодолевая сопротивление стоп, держать положение;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8 – И.п.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Их всё же впустили. Но Сашу ругают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И завтра грозятся уже не впускать.</w:t>
            </w: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Ноги полностью выпрямить.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 Темп медленный.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4. Дыхание произвольное.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4 – 6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8 – 10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 xml:space="preserve">И.п. – лёжа на спине, </w:t>
            </w:r>
            <w:proofErr w:type="gramStart"/>
            <w:r w:rsidRPr="003F2A12">
              <w:rPr>
                <w:rFonts w:ascii="Times New Roman" w:eastAsia="Times New Roman" w:hAnsi="Times New Roman" w:cs="Times New Roman"/>
              </w:rPr>
              <w:t>ноги</w:t>
            </w:r>
            <w:proofErr w:type="gramEnd"/>
            <w:r w:rsidRPr="003F2A12">
              <w:rPr>
                <w:rFonts w:ascii="Times New Roman" w:eastAsia="Times New Roman" w:hAnsi="Times New Roman" w:cs="Times New Roman"/>
              </w:rPr>
              <w:t xml:space="preserve"> на ширине ступни, руки вдоль туловища.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 – 10 – одновременно сгибать и разгибать пальцы ног.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Ну, как они всё-таки не понимают?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Ведь завтра же мультики будут опять!</w:t>
            </w: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Дыхание произвольное.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Темп средний.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 (с интервалом 10 с)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4 (с интервалом 10 с)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gramStart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П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/игра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1. «</w:t>
            </w:r>
            <w:proofErr w:type="spellStart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Кач-кач</w:t>
            </w:r>
            <w:proofErr w:type="spellEnd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»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2. «Кто как передвигается?»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3. «Найди и промолчи»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4. «Лягушки»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Игра для детей 4 – 7 лет.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 – 3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pBdr>
                <w:bottom w:val="single" w:sz="6" w:space="0" w:color="C0C0C0"/>
              </w:pBd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Релаксация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8254E" w:rsidRPr="003F2A12" w:rsidRDefault="00E8254E">
      <w:pPr>
        <w:spacing w:after="0" w:line="301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8254E" w:rsidRPr="003F2A12" w:rsidRDefault="00E8254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8254E" w:rsidRPr="003F2A12" w:rsidRDefault="00E8254E">
      <w:pPr>
        <w:pageBreakBefore/>
        <w:spacing w:after="0" w:line="301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2A12">
        <w:rPr>
          <w:rFonts w:ascii="Times New Roman" w:eastAsia="Times New Roman" w:hAnsi="Times New Roman" w:cs="Times New Roman"/>
          <w:sz w:val="24"/>
          <w:szCs w:val="24"/>
        </w:rPr>
        <w:lastRenderedPageBreak/>
        <w:t>Комплекс № 5</w:t>
      </w:r>
    </w:p>
    <w:p w:rsidR="00E8254E" w:rsidRPr="003F2A12" w:rsidRDefault="00E8254E">
      <w:pPr>
        <w:spacing w:after="0" w:line="301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2A12">
        <w:rPr>
          <w:rFonts w:ascii="Times New Roman" w:eastAsia="Times New Roman" w:hAnsi="Times New Roman" w:cs="Times New Roman"/>
          <w:b/>
          <w:bCs/>
          <w:sz w:val="24"/>
          <w:szCs w:val="24"/>
        </w:rPr>
        <w:t>«Цирк»</w:t>
      </w:r>
    </w:p>
    <w:tbl>
      <w:tblPr>
        <w:tblW w:w="14849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3650"/>
        <w:gridCol w:w="4819"/>
        <w:gridCol w:w="3013"/>
        <w:gridCol w:w="1380"/>
        <w:gridCol w:w="1278"/>
      </w:tblGrid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№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Содержание упражнения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Текст</w:t>
            </w: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Методические указания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Кол-во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4 – 5 лет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6 – 7 лет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И.п. – лёжа на спине, </w:t>
            </w:r>
            <w:proofErr w:type="gramStart"/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ноги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на ширине ступни, руки вдоль туловища.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 – 10 – одновременно сгибать и разгибать пальцы ног.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Проходите, проходите,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Уважаемые зрители!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Ждет вас представление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Всем на удивление!</w:t>
            </w: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Дыхание произвольное.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Темп средний.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 (с интервалом 10 с)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4 (с интервалом 10 с)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И.п. – лёжа на спине, </w:t>
            </w:r>
            <w:proofErr w:type="gramStart"/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ноги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на ширине ступни, отдельно каждую ступню обхватить резиновым жгутом, концы держать в руках.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 – 10 – выполнять движения как при езде на велосипеде, растягивая жгуты.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Вот грохочут барабаны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И довольные вполне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Выезжают обезьяны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На жирафовой спине.</w:t>
            </w: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Спину, таз, плечи и голову от пола не отрывать.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Ногу полностью разгибать в коленном суставе.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3. Темп медленный.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4. Дыхание произвольное.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 (с интервалом 10 с)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4 (с интервалом 10 с)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pBdr>
                <w:bottom w:val="single" w:sz="6" w:space="0" w:color="C0C0C0"/>
              </w:pBd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</w:rPr>
              <w:t>И.п. – лёжа на спине, ноги согнуты в коленях, бёдра разведены, стопы касаются друг друга.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 – 2 – отвести пятки с упором на переднюю часть стопы;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 – 4 – И.п.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Львы летят через огонь,</w:t>
            </w: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Спину, таз, плечи и голову от пола не отрывать.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Носки вместе.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3. Темп медленный.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4. Дыхание произвольное.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И.п. – сидя на стуле (скамейке) ноги на ширине ступни, руки на коленях.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 – 2 – приподнять пятки (пола касаются только большие пальцы ног), развести пятки до прямого угла;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 – 4 – И.п.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В бубен бьет копытом конь.</w:t>
            </w: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Темп средний.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3. Дыхание произвольное.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И.п. – лёжа на животе, ноги вместе, руки вдоль туловища ладонями вниз.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 – 4 – поднять правую ногу – вдох;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5 – 8 – И.п. – выдох;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9 – 16 – то же </w:t>
            </w:r>
            <w:proofErr w:type="gramStart"/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левой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Петухи качаются,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На лету встречаются.</w:t>
            </w: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Ноги прямые.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Плечи, таз и другую ногу от пола не отрывать.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3. Темп медленный.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И.п. – сидя на стуле (скамейке) ноги на ширине ступни, руки на </w:t>
            </w: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коленях.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 – поднять носки ног;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 – И.п.;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 – поднять пятки;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4 – И.п.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lastRenderedPageBreak/>
              <w:t>Кенгурята-акробаты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Очень храбрые ребята.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lastRenderedPageBreak/>
              <w:t>Крики «браво» лишь услышат –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И в карман, сидят, не дышат.</w:t>
            </w: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Темп средний.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3. Дыхание произвольное.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6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7.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И.п. – сидя на стуле (скамейке) ноги на ширине ступни, пальцы рук собраны в «замок» и зажаты между колен.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 – 2 – приподнимать внутренние края стоп, сильно прижимая наружные к полу;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 – 4 – И.п.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Поглядите, три медведя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В чепчиках и платьицах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На больших велосипедах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По арене катятся!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 xml:space="preserve"> </w:t>
            </w: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Колени не разводить.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3. Темп средний.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8.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И.п. – сидя на стуле (скамейке) ноги на ширине ступни, руки на коленях.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 – 2 – предельно выгнуть своды стоп (пальцы и пятки на полу);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 – 6 – держать положение;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7 – 8 – И.п.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Бах! Тут что-то на пути,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Ни проехать, ни пройти!</w:t>
            </w: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Пальцы и пятки от пола не отрывать.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3. Темп средний.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4. Дыхание произвольное.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9.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И.п. – сидя на стуле (скамейке), стопами обхватить мяч.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 – 4 – понять мяч;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5 – 8 – И.п.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Ёж – веселый акробат,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Насмешил он всех ребят,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Сел лисице на носок,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Как из сказки колобок: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- Ну-ка съешь меня, плутовка!..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И жонглирует он ловко!</w:t>
            </w: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Дыхание произвольное.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3. Темп медленный.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10.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И.п. – лёжа на спине, </w:t>
            </w:r>
            <w:proofErr w:type="gramStart"/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ноги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на ширине ступни, руки вдоль туловища.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 – 10 – одновременно сгибать и разгибать пальцы ног.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Бегемот, скорей сыграй-ка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Что-нибудь на балалайке!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Громко бегемот поет: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— Я совсем не знаю нот!</w:t>
            </w: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Дыхание произвольное.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Темп средний.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 (с интервалом 10 с)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4 (с интервалом 10 с)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11.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proofErr w:type="gramStart"/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П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/игра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1. «Кто как передвигается?»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2. «Зоопарк»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3. «Ходьба по мостику»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4. «Сидячий футбол»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Игра для детей 4 – 7 лет.</w:t>
            </w:r>
          </w:p>
          <w:p w:rsidR="00E8254E" w:rsidRPr="003F2A12" w:rsidRDefault="00E8254E" w:rsidP="00D60C63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I – III группы ПФН.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 – 3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12.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Релаксация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E8254E" w:rsidRPr="003F2A12" w:rsidRDefault="00E8254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8254E" w:rsidRPr="003F2A12" w:rsidRDefault="00E8254E">
      <w:pPr>
        <w:pageBreakBefore/>
        <w:spacing w:after="0" w:line="301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2A12">
        <w:rPr>
          <w:rFonts w:ascii="Times New Roman" w:eastAsia="Times New Roman" w:hAnsi="Times New Roman" w:cs="Times New Roman"/>
          <w:sz w:val="24"/>
          <w:szCs w:val="24"/>
        </w:rPr>
        <w:lastRenderedPageBreak/>
        <w:t>Комплекс № 6</w:t>
      </w:r>
    </w:p>
    <w:p w:rsidR="00E8254E" w:rsidRPr="003F2A12" w:rsidRDefault="00E8254E">
      <w:pPr>
        <w:spacing w:after="0" w:line="301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2A12">
        <w:rPr>
          <w:rFonts w:ascii="Times New Roman" w:eastAsia="Times New Roman" w:hAnsi="Times New Roman" w:cs="Times New Roman"/>
          <w:b/>
          <w:bCs/>
          <w:sz w:val="24"/>
          <w:szCs w:val="24"/>
        </w:rPr>
        <w:t>«Город «Угадай-ка» часть 1</w:t>
      </w:r>
    </w:p>
    <w:tbl>
      <w:tblPr>
        <w:tblW w:w="14888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8"/>
        <w:gridCol w:w="3630"/>
        <w:gridCol w:w="4825"/>
        <w:gridCol w:w="2866"/>
        <w:gridCol w:w="20"/>
        <w:gridCol w:w="1559"/>
        <w:gridCol w:w="1280"/>
      </w:tblGrid>
      <w:tr w:rsidR="00E8254E" w:rsidRPr="003F2A12" w:rsidTr="00E8254E"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№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Содержание упражнения</w:t>
            </w:r>
          </w:p>
        </w:tc>
        <w:tc>
          <w:tcPr>
            <w:tcW w:w="4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Текст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Методические указания</w:t>
            </w:r>
          </w:p>
        </w:tc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Кол-во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E8254E" w:rsidRPr="003F2A12" w:rsidTr="00E8254E"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5 – 4 лет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6 – 7 лет</w:t>
            </w:r>
          </w:p>
        </w:tc>
      </w:tr>
      <w:tr w:rsidR="00E8254E" w:rsidRPr="003F2A12" w:rsidTr="00E8254E"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Упражнения 1 – 3 выполняются 3 раза с изменением темпа и направления: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 – медленно лицом вперёд;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 – быстро спиной вперёд;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 – медленно «змейкой».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8254E" w:rsidRPr="003F2A12" w:rsidTr="00E8254E"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Ходьба обычная.</w:t>
            </w:r>
          </w:p>
        </w:tc>
        <w:tc>
          <w:tcPr>
            <w:tcW w:w="4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Большие ноги идут по дороге: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«Топ-топ-топ, топ-топ-топ.»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Упражнение выполнять босиком.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Следить за осанкой.</w:t>
            </w:r>
          </w:p>
        </w:tc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10 с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20 с</w:t>
            </w:r>
          </w:p>
        </w:tc>
      </w:tr>
      <w:tr w:rsidR="00E8254E" w:rsidRPr="003F2A12" w:rsidTr="00E8254E"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Лёгкий бег на носках.</w:t>
            </w:r>
          </w:p>
        </w:tc>
        <w:tc>
          <w:tcPr>
            <w:tcW w:w="4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Маленькие ножки бегут по дорожке: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«Топ-топ-топ, топ-топ-топ.»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Упражнение выполнять босиком.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 Следить за дыханием.</w:t>
            </w:r>
          </w:p>
        </w:tc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10 с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20 с</w:t>
            </w:r>
          </w:p>
        </w:tc>
      </w:tr>
      <w:tr w:rsidR="00E8254E" w:rsidRPr="003F2A12" w:rsidTr="00E8254E"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Гимнастический шаг.</w:t>
            </w:r>
          </w:p>
        </w:tc>
        <w:tc>
          <w:tcPr>
            <w:tcW w:w="4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Огромные ноги шагают по дороге: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«Топ-топ-топ, топ-топ-топ.»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Упражнение выполнять босиком.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Следить за осанкой.</w:t>
            </w:r>
          </w:p>
        </w:tc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10 с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20 с</w:t>
            </w:r>
          </w:p>
        </w:tc>
      </w:tr>
      <w:tr w:rsidR="00E8254E" w:rsidRPr="003F2A12" w:rsidTr="00E8254E"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Ходьба обычная.</w:t>
            </w:r>
          </w:p>
        </w:tc>
        <w:tc>
          <w:tcPr>
            <w:tcW w:w="4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Все иду, идут, идут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 город «Угадай-ка».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Там звери разные живут,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Какие – отгадай-ка!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Упражнение выполнять босиком.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Следить за осанкой.</w:t>
            </w:r>
          </w:p>
        </w:tc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20 с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30 с</w:t>
            </w:r>
          </w:p>
        </w:tc>
      </w:tr>
      <w:tr w:rsidR="00E8254E" w:rsidRPr="003F2A12" w:rsidTr="00E8254E"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И.п. – стоя на внешней стороне стопы, руки в стороны, ладони кверху.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Ходьба на внешней стороне стопы.</w:t>
            </w:r>
          </w:p>
        </w:tc>
        <w:tc>
          <w:tcPr>
            <w:tcW w:w="4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3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«Мишка»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Ходит по лесу гуляет,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 корзинку шишки собирает: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- Шишка раз, шишка два –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 xml:space="preserve">положу – </w:t>
            </w:r>
            <w:proofErr w:type="spellStart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ка</w:t>
            </w:r>
            <w:proofErr w:type="spellEnd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 xml:space="preserve"> их сюда.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- А какая это шишка?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- Я не знаю, - шепчет…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МИШКА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Упражнение выполнять босиком.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Стараться ноги не сгибать в коленных суставах.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4. Темп средний.</w:t>
            </w:r>
          </w:p>
        </w:tc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20 с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30 с</w:t>
            </w:r>
          </w:p>
        </w:tc>
      </w:tr>
      <w:tr w:rsidR="00E8254E" w:rsidRPr="003F2A12" w:rsidTr="00E8254E"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 xml:space="preserve">И.п. – стоя ноги врозь </w:t>
            </w:r>
            <w:proofErr w:type="gramStart"/>
            <w:r w:rsidRPr="003F2A12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3F2A1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3F2A12">
              <w:rPr>
                <w:rFonts w:ascii="Times New Roman" w:eastAsia="Times New Roman" w:hAnsi="Times New Roman" w:cs="Times New Roman"/>
              </w:rPr>
              <w:t>внешней</w:t>
            </w:r>
            <w:proofErr w:type="gramEnd"/>
            <w:r w:rsidRPr="003F2A12">
              <w:rPr>
                <w:rFonts w:ascii="Times New Roman" w:eastAsia="Times New Roman" w:hAnsi="Times New Roman" w:cs="Times New Roman"/>
              </w:rPr>
              <w:t xml:space="preserve"> стороны стопы, руки внизу.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 – 2 – наклон вперёд, пальцами рук коснуться пола;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 – 4 – И.п.</w:t>
            </w:r>
          </w:p>
        </w:tc>
        <w:tc>
          <w:tcPr>
            <w:tcW w:w="4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Упражнение выполнять босиком.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Колени не сгибать.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4. Темп средний.</w:t>
            </w:r>
          </w:p>
        </w:tc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E8254E" w:rsidRPr="003F2A12" w:rsidTr="00E8254E"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И.п. – стоя ноги врозь на внешней стороне стопы, руки в стороны, ладони кверху.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Ходьба на внешней стороне стопы.</w:t>
            </w:r>
          </w:p>
        </w:tc>
        <w:tc>
          <w:tcPr>
            <w:tcW w:w="4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Упражнение выполнять босиком.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Стараться ноги не сгибать в коленных суставах.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4. Темп средний.</w:t>
            </w:r>
          </w:p>
        </w:tc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20 с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30 с</w:t>
            </w:r>
          </w:p>
        </w:tc>
      </w:tr>
      <w:tr w:rsidR="00E8254E" w:rsidRPr="003F2A12" w:rsidTr="00E8254E"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lastRenderedPageBreak/>
              <w:t>8.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И.п. – полный присед, руки на колени.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Ходьба в полном приседе на носках.</w:t>
            </w:r>
          </w:p>
        </w:tc>
        <w:tc>
          <w:tcPr>
            <w:tcW w:w="4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3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«Черепаха»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Живёт спокойно, не спешит,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На всякий случай носит щит.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Под ним не знает страха,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Гуляет…     ЧЕРЕПАХА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Пятки на пол стараться не опускать.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 Темп средний.</w:t>
            </w:r>
          </w:p>
        </w:tc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20 с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30 с</w:t>
            </w:r>
          </w:p>
        </w:tc>
      </w:tr>
      <w:tr w:rsidR="00E8254E" w:rsidRPr="003F2A12" w:rsidTr="00E8254E"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И.п. – о.с., руки за спину.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Прыжки в полуприседе на носках.</w:t>
            </w:r>
          </w:p>
        </w:tc>
        <w:tc>
          <w:tcPr>
            <w:tcW w:w="4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3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«Зайка»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Прыгает ловко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И любит морковку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 xml:space="preserve">Длинноухий </w:t>
            </w:r>
            <w:proofErr w:type="spellStart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попрыгайка</w:t>
            </w:r>
            <w:proofErr w:type="spellEnd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,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Маленький, серенький…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ЗАЙКА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Прыжки мелкие и невысокие.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 Темп средний.</w:t>
            </w:r>
          </w:p>
        </w:tc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20 с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30 с</w:t>
            </w:r>
          </w:p>
        </w:tc>
      </w:tr>
      <w:tr w:rsidR="00E8254E" w:rsidRPr="003F2A12" w:rsidTr="00E8254E"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Ходьба на носках.</w:t>
            </w:r>
          </w:p>
        </w:tc>
        <w:tc>
          <w:tcPr>
            <w:tcW w:w="4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3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«Жираф»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Он высокий и пятнистый,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С длинной-длинной шеей,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И питается он листьями,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Листьями деревьев.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Угадай и будешь прав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Ведь зовут его…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F2A12">
              <w:rPr>
                <w:rFonts w:ascii="Times New Roman" w:eastAsia="Times New Roman" w:hAnsi="Times New Roman" w:cs="Times New Roman"/>
                <w:b/>
                <w:bCs/>
              </w:rPr>
              <w:t>ЖИРАФ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</w:p>
        </w:tc>
      </w:tr>
      <w:tr w:rsidR="00E8254E" w:rsidRPr="003F2A12" w:rsidTr="00E8254E"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 xml:space="preserve">И.п. – сидя на скамейке, правая нога закинута на </w:t>
            </w:r>
            <w:proofErr w:type="gramStart"/>
            <w:r w:rsidRPr="003F2A12">
              <w:rPr>
                <w:rFonts w:ascii="Times New Roman" w:eastAsia="Times New Roman" w:hAnsi="Times New Roman" w:cs="Times New Roman"/>
              </w:rPr>
              <w:t>левую</w:t>
            </w:r>
            <w:proofErr w:type="gramEnd"/>
            <w:r w:rsidRPr="003F2A12">
              <w:rPr>
                <w:rFonts w:ascii="Times New Roman" w:eastAsia="Times New Roman" w:hAnsi="Times New Roman" w:cs="Times New Roman"/>
              </w:rPr>
              <w:t>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 – 4 – раскачивать ногой, движения стопы от себя к себе;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 xml:space="preserve">5 – 8 – то же </w:t>
            </w:r>
            <w:proofErr w:type="gramStart"/>
            <w:r w:rsidRPr="003F2A12">
              <w:rPr>
                <w:rFonts w:ascii="Times New Roman" w:eastAsia="Times New Roman" w:hAnsi="Times New Roman" w:cs="Times New Roman"/>
              </w:rPr>
              <w:t>левой</w:t>
            </w:r>
            <w:proofErr w:type="gramEnd"/>
            <w:r w:rsidRPr="003F2A1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3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«Слон»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Ходит с двумя хвостами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И большими ушами.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Вот такой огромный он.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Вы догадались это…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СЛОН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Слоны умны, слоны смирны,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Слоны спокойны и сильны.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Следить, чтобы дети раскачивали ногу, работая в голеностопном суставе, а не за счёт коленного сустава.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 Темп средний.</w:t>
            </w:r>
          </w:p>
        </w:tc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4 – 6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8 – 10</w:t>
            </w:r>
          </w:p>
        </w:tc>
      </w:tr>
      <w:tr w:rsidR="00E8254E" w:rsidRPr="003F2A12" w:rsidTr="00E8254E"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И.п. – сидя на скамейке, ноги вместе вытянуты вперёд.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 – движение стопами на себя;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 – от себя;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 – вправо;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4 – влево.</w:t>
            </w:r>
          </w:p>
        </w:tc>
        <w:tc>
          <w:tcPr>
            <w:tcW w:w="4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3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«Волк»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Головой наклоны делать рад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Вправо, влево, вперёд, назад.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 xml:space="preserve">Он сероватый, </w:t>
            </w:r>
            <w:proofErr w:type="spellStart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зубоватый</w:t>
            </w:r>
            <w:proofErr w:type="spellEnd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,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По полю рыщет,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Телят ищет.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Он в поросятах знает толк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Сердитый, страшный, серый…</w:t>
            </w:r>
            <w:r w:rsidRPr="003F2A12">
              <w:rPr>
                <w:rFonts w:ascii="Times New Roman" w:eastAsia="Times New Roman" w:hAnsi="Times New Roman" w:cs="Times New Roman"/>
                <w:b/>
                <w:bCs/>
              </w:rPr>
              <w:t>ВОЛК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Стопы не разводить.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 Темп средний.</w:t>
            </w:r>
          </w:p>
        </w:tc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6 – 8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10 – 12</w:t>
            </w:r>
          </w:p>
        </w:tc>
      </w:tr>
      <w:tr w:rsidR="00E8254E" w:rsidRPr="003F2A12" w:rsidTr="00E8254E"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 xml:space="preserve">И.п. – </w:t>
            </w:r>
            <w:proofErr w:type="gramStart"/>
            <w:r w:rsidRPr="003F2A12">
              <w:rPr>
                <w:rFonts w:ascii="Times New Roman" w:eastAsia="Times New Roman" w:hAnsi="Times New Roman" w:cs="Times New Roman"/>
              </w:rPr>
              <w:t>упор</w:t>
            </w:r>
            <w:proofErr w:type="gramEnd"/>
            <w:r w:rsidRPr="003F2A12">
              <w:rPr>
                <w:rFonts w:ascii="Times New Roman" w:eastAsia="Times New Roman" w:hAnsi="Times New Roman" w:cs="Times New Roman"/>
              </w:rPr>
              <w:t xml:space="preserve"> сидя, ноги вместе согнуты в коленных суставах, стопы на полу.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 – поднять пятки вверх;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 – развести их в стороны;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 – соединить;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4 – И.п.</w:t>
            </w:r>
          </w:p>
        </w:tc>
        <w:tc>
          <w:tcPr>
            <w:tcW w:w="4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3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«Белка»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С ветки на ветку,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Быстрый, как мяч,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Скачет по лесу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Рыжий циркач.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Вот налету он шишку сорвал,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Прыгнул на ствол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И в дупло убежал.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Ну, скажите же мне, детки,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 xml:space="preserve">Как зовут </w:t>
            </w:r>
            <w:proofErr w:type="gramStart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зверюшку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…</w:t>
            </w:r>
            <w:r w:rsidRPr="003F2A12">
              <w:rPr>
                <w:rFonts w:ascii="Times New Roman" w:eastAsia="Times New Roman" w:hAnsi="Times New Roman" w:cs="Times New Roman"/>
                <w:b/>
                <w:bCs/>
              </w:rPr>
              <w:t>БЕЛКА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lastRenderedPageBreak/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Пальцы ног не разводить.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 Темп медленный.</w:t>
            </w:r>
          </w:p>
        </w:tc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E8254E" w:rsidRPr="003F2A12" w:rsidTr="00E8254E"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lastRenderedPageBreak/>
              <w:t>14.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И.п. – сидя на стуле (скамейке), ноги на массажном мяче.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 – 10 – катание мяча вперёд – назад правой ногой;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 xml:space="preserve">11 – 20 – то же </w:t>
            </w:r>
            <w:proofErr w:type="gramStart"/>
            <w:r w:rsidRPr="003F2A12">
              <w:rPr>
                <w:rFonts w:ascii="Times New Roman" w:eastAsia="Times New Roman" w:hAnsi="Times New Roman" w:cs="Times New Roman"/>
              </w:rPr>
              <w:t>левой</w:t>
            </w:r>
            <w:proofErr w:type="gramEnd"/>
            <w:r w:rsidRPr="003F2A1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3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«Ёж»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Сердитый недотрога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Живёт в глуши лесной.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 xml:space="preserve">Иголок </w:t>
            </w:r>
            <w:proofErr w:type="gramStart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очень много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,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А нитки не одной.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На кого же он похож,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Отвечайте это…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Мяч не отпускать.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 Темп средний.</w:t>
            </w:r>
          </w:p>
        </w:tc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 – 3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 – 4</w:t>
            </w:r>
          </w:p>
        </w:tc>
      </w:tr>
      <w:tr w:rsidR="00E8254E" w:rsidRPr="003F2A12" w:rsidTr="00E8254E"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И.п. – сидя.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Перекладывать мелкие предметы с одного места на другое, захватывая пальцами ног.</w:t>
            </w:r>
          </w:p>
        </w:tc>
        <w:tc>
          <w:tcPr>
            <w:tcW w:w="4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3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«Муравей»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Погляди на молодцов: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Веселы и бойки,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Волокут со всех сторон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Материал для стройки.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Вот один споткнулся вдруг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Под тяжёлой ношей,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И спешит на помощь друг.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Тут народ хороший!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Без работы, хоть убей,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Жить не может…</w:t>
            </w:r>
            <w:r w:rsidRPr="003F2A12">
              <w:rPr>
                <w:rFonts w:ascii="Times New Roman" w:eastAsia="Times New Roman" w:hAnsi="Times New Roman" w:cs="Times New Roman"/>
                <w:b/>
                <w:bCs/>
              </w:rPr>
              <w:t>МУРАВЕЙ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Руками не помогать.</w:t>
            </w:r>
          </w:p>
        </w:tc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 – 2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 – 3</w:t>
            </w:r>
          </w:p>
        </w:tc>
      </w:tr>
      <w:tr w:rsidR="00E8254E" w:rsidRPr="003F2A12" w:rsidTr="00E8254E"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И.п. – о.с.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Перемещение по залу, помощи пальцев стоп.</w:t>
            </w:r>
          </w:p>
        </w:tc>
        <w:tc>
          <w:tcPr>
            <w:tcW w:w="4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3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«Улитка»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Весь день хожу я по дорожке,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То выпущу, то спрячу рожки.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Совсем домой я не спешу.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Зачем спешить мне по-пустому?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Свой дом я при себе ношу,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И потому всегда я дома,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Лишь только выгляну в калитку.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Ну, а зовут меня…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F2A12">
              <w:rPr>
                <w:rFonts w:ascii="Times New Roman" w:eastAsia="Times New Roman" w:hAnsi="Times New Roman" w:cs="Times New Roman"/>
                <w:b/>
                <w:bCs/>
              </w:rPr>
              <w:t>УЛИТКА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Следить за осанкой.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Стопы от пола не отрывать.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3. Темп средний.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4. Дыхание произвольное.</w:t>
            </w:r>
          </w:p>
        </w:tc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 – 2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 – 3</w:t>
            </w:r>
          </w:p>
        </w:tc>
      </w:tr>
      <w:tr w:rsidR="00E8254E" w:rsidRPr="003F2A12" w:rsidTr="00E8254E"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gramStart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П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/игра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1. «Петушок»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2. «Найди и промолчи»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3. «Ходьба по мостику»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4. «Мыши в кладовой»</w:t>
            </w:r>
          </w:p>
        </w:tc>
        <w:tc>
          <w:tcPr>
            <w:tcW w:w="4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1. Игра для детей 4 – 7 лет.</w:t>
            </w:r>
          </w:p>
          <w:p w:rsidR="00E8254E" w:rsidRPr="003F2A12" w:rsidRDefault="00E8254E" w:rsidP="00D60C63">
            <w:pPr>
              <w:spacing w:after="0" w:line="240" w:lineRule="atLeast"/>
              <w:ind w:left="143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2. I – III группы ПФН.</w:t>
            </w:r>
          </w:p>
        </w:tc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60C6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2 – 3</w:t>
            </w:r>
          </w:p>
        </w:tc>
      </w:tr>
      <w:tr w:rsidR="00E8254E" w:rsidRPr="003F2A12" w:rsidTr="00E8254E"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3F2A12"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</w:rPr>
              <w:t>Релаксация</w:t>
            </w:r>
          </w:p>
        </w:tc>
        <w:tc>
          <w:tcPr>
            <w:tcW w:w="4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8254E" w:rsidRPr="003F2A12" w:rsidRDefault="00E8254E">
      <w:pPr>
        <w:spacing w:after="0" w:line="301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8254E" w:rsidRPr="003F2A12" w:rsidRDefault="00E8254E">
      <w:pPr>
        <w:pageBreakBefore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2A12">
        <w:rPr>
          <w:rFonts w:ascii="Times New Roman" w:eastAsia="Times New Roman" w:hAnsi="Times New Roman" w:cs="Times New Roman"/>
          <w:sz w:val="24"/>
          <w:szCs w:val="24"/>
        </w:rPr>
        <w:lastRenderedPageBreak/>
        <w:t>Комплекс № 7</w:t>
      </w:r>
    </w:p>
    <w:p w:rsidR="00E8254E" w:rsidRPr="003F2A12" w:rsidRDefault="00E8254E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2A12">
        <w:rPr>
          <w:rFonts w:ascii="Times New Roman" w:eastAsia="Times New Roman" w:hAnsi="Times New Roman" w:cs="Times New Roman"/>
          <w:b/>
          <w:bCs/>
          <w:sz w:val="24"/>
          <w:szCs w:val="24"/>
        </w:rPr>
        <w:t>«Город «Угадай-ка» часть 2</w:t>
      </w:r>
    </w:p>
    <w:tbl>
      <w:tblPr>
        <w:tblW w:w="14849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3636"/>
        <w:gridCol w:w="4833"/>
        <w:gridCol w:w="3155"/>
        <w:gridCol w:w="1238"/>
        <w:gridCol w:w="1278"/>
      </w:tblGrid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№</w:t>
            </w: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Содержание упражнения</w:t>
            </w:r>
          </w:p>
        </w:tc>
        <w:tc>
          <w:tcPr>
            <w:tcW w:w="4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Текст</w:t>
            </w: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Методические указания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Кол-во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5 – 4 лет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6 – 7 лет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Ходьба обычная.</w:t>
            </w:r>
          </w:p>
        </w:tc>
        <w:tc>
          <w:tcPr>
            <w:tcW w:w="4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Все иду, идут, идут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В город «Угадай-ка».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Там звери разные живут,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Какие – отгадай-ка!</w:t>
            </w: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Упражнение выполнять босиком.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Следить за осанкой.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20 с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30 с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Ходьба на носках, руки на пояс.</w:t>
            </w:r>
          </w:p>
        </w:tc>
        <w:tc>
          <w:tcPr>
            <w:tcW w:w="4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«Жираф»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Он ходит голову задрав,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Не потому, что важный граф,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Не потому, что гордый нрав,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А потому, что он…ЖИРАФ</w:t>
            </w: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Упражнение выполнять босиком.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Плечи не поднимать, спина прямая.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3. Ноги прямые.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4. Темп медленный.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20 с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30 с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И.п. – о.с., руки на пояс.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Ходьба в полуприседе на носках.</w:t>
            </w:r>
          </w:p>
        </w:tc>
        <w:tc>
          <w:tcPr>
            <w:tcW w:w="4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«Лиса»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Хитрая плутовка,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Рыжая головка,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Хвост пушистый – краса,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А зовут её…ЛИСА</w:t>
            </w: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Упражнение выполнять босиком.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Пятки на пол не опускать.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3. Темп средний.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4. Следить за осанкой.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20 с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30 с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И.п. – полный присед, руки на колени.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Прыжки в полном приседе на носках.</w:t>
            </w:r>
          </w:p>
        </w:tc>
        <w:tc>
          <w:tcPr>
            <w:tcW w:w="4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«Лягушка»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Летом на болоте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Вы её найдёте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Зелёная квакушка,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А зовут её…ЛЯГУШКА</w:t>
            </w: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Следить за осанкой.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Пятки на пол стараться не опускать.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3. Темп средний.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20 с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30 с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И.п. – сидя на стуле, колени и стопы вместе, спина и ягодицы прижаты к спинке стула, руки за спинкой.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 – носки на себя, пятки на полу;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 – поставить носки врозь;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 – носки соединить;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4 – И.п.</w:t>
            </w:r>
          </w:p>
        </w:tc>
        <w:tc>
          <w:tcPr>
            <w:tcW w:w="4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«Паук»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Восемь ног, как восемь рук,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Вышивают шёлком круг.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Мастер в шёлке знает толк.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Покупайтё, мухи, шёлк!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Ну, а мастера зовут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Все мы знаем как…</w:t>
            </w:r>
            <w:r w:rsidRPr="003F2A1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ПАУК</w:t>
            </w: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Следить за осанкой.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Пятки от пола не отрывать, не разводить.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3. Темп средний.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И.п. – сидя на стуле, колени и стопы вместе, спина и ягодицы прижаты к спинке стула, руки за спинкой.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 – носки на себя, пятки на полу;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 – поставить носки вправо;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 – носки прямо;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4 – И.п.;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5 – 8 – то же влево.</w:t>
            </w:r>
          </w:p>
        </w:tc>
        <w:tc>
          <w:tcPr>
            <w:tcW w:w="4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lastRenderedPageBreak/>
              <w:t>«Рыбки»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Перья есть, а не летает.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Глаза есть, а не мигает.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У родителей и деток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Вся одежда из монеток.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Они безмолвны, без улыбки.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Мы догадались – это…</w:t>
            </w:r>
            <w:r w:rsidRPr="003F2A1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РЫБКИ</w:t>
            </w: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Следить за осанкой.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Пятки от пола не отрывать.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3. Ноги не разводить.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4. Темп средний.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4 – 6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8 – 10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7.</w:t>
            </w: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И.п. – о.с.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– 2 – поставить правую ногу скрестно </w:t>
            </w:r>
            <w:proofErr w:type="gramStart"/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перед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левой (стопа к стопе);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3 – 4 – то же </w:t>
            </w:r>
            <w:proofErr w:type="gramStart"/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левую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4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«Уточка»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 xml:space="preserve">Пёстрая </w:t>
            </w:r>
            <w:proofErr w:type="gramStart"/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крякуша</w:t>
            </w:r>
            <w:proofErr w:type="gramEnd"/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Ловит лягушек.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Ходит вразвалочку,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proofErr w:type="spellStart"/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Спотыкалочку</w:t>
            </w:r>
            <w:proofErr w:type="spellEnd"/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Клювик как дудочка,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А зовут её…УТОЧКА</w:t>
            </w: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Следить за осанкой.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Ноги ставить стопа к стопе.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3. Темп средний.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10 – 15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15 – 20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8.</w:t>
            </w: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И.п. – упор сидя.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 – 2 – пальцы ног сильно сжать («в кулачок»);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 – 4 – сильно растопырить.</w:t>
            </w:r>
          </w:p>
        </w:tc>
        <w:tc>
          <w:tcPr>
            <w:tcW w:w="4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«Ёжик»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В клубок свернётся,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Взять не даётся.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Иголки лежали, лежали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Да в лес убежали.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Клубочек без ножек.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Зовут его…</w:t>
            </w:r>
            <w:r w:rsidRPr="003F2A1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ЁЖИК</w:t>
            </w: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Следить за осанкой.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Пятки от пола не отрывать.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3. Ноги вместе.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8 – 10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10 – 12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9.</w:t>
            </w: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И.п. – упор сидя.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– 2 – пальцы </w:t>
            </w:r>
            <w:proofErr w:type="gramStart"/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ног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на себя поднимая пятки от пола;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 – 6 – фиксировать положение;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7 – 8 – И.п.</w:t>
            </w:r>
          </w:p>
        </w:tc>
        <w:tc>
          <w:tcPr>
            <w:tcW w:w="4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«Заяц»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Что за зверь лесной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Встал, как столбик, под сосной?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И стоит среди травы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Уши больше головы.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Что ж это за зверь – красавец?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Все узнали? Это…</w:t>
            </w:r>
            <w:r w:rsidRPr="003F2A1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ЗАЯЦ</w:t>
            </w: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Следить за осанкой.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Ноги вместе.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10.</w:t>
            </w: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И.п. – о.с.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 – правую ногу на носок, левую на пятку;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 – И.п.;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gramStart"/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 – левую на носок, правую на пятку;</w:t>
            </w:r>
            <w:proofErr w:type="gramEnd"/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4 – И.п.</w:t>
            </w:r>
          </w:p>
        </w:tc>
        <w:tc>
          <w:tcPr>
            <w:tcW w:w="4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«Лось»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Трав копытами касаясь,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Ходит по лесу красавец,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Ходит смело и легко,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Рога раскинув широко.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Гадать нам долго не пришлось,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Мы все узнали – это…</w:t>
            </w:r>
            <w:r w:rsidRPr="003F2A1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ЛОСЬ</w:t>
            </w: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Следить за осанкой.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Ноги вместе.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3. Сохранять равновесие.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6 – 8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8 – 10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11.</w:t>
            </w: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И.п. – о.с.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Ходьба по ребристой доске, массажным коврикам и т.д.</w:t>
            </w:r>
          </w:p>
        </w:tc>
        <w:tc>
          <w:tcPr>
            <w:tcW w:w="4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Все иду, идут, идут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В город «Угадай-ка».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Там звери разные живут,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Мы всех их отгадали!</w:t>
            </w: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Следить за осанкой.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2. Темп средний.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 мин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 мин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12.</w:t>
            </w: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proofErr w:type="gramStart"/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П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/игра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1. «Цветные автомобили»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2. «Найди свой цвет»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3. «Зоопарк»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4. «</w:t>
            </w:r>
            <w:proofErr w:type="spellStart"/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Кач-кач</w:t>
            </w:r>
            <w:proofErr w:type="spellEnd"/>
            <w:r w:rsidRPr="003F2A1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»</w:t>
            </w:r>
          </w:p>
        </w:tc>
        <w:tc>
          <w:tcPr>
            <w:tcW w:w="4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1. Игра для детей 4 – 7 лет.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sz w:val="23"/>
                <w:szCs w:val="23"/>
              </w:rPr>
              <w:t>13.</w:t>
            </w: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pBdr>
                <w:bottom w:val="single" w:sz="6" w:space="0" w:color="C0C0C0"/>
              </w:pBd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</w:rPr>
            </w:pPr>
            <w:r w:rsidRPr="003F2A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</w:rPr>
              <w:t>Релаксация</w:t>
            </w:r>
          </w:p>
        </w:tc>
        <w:tc>
          <w:tcPr>
            <w:tcW w:w="4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E8254E" w:rsidRPr="003F2A12" w:rsidRDefault="00E8254E">
      <w:pPr>
        <w:spacing w:after="0" w:line="301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8254E" w:rsidRPr="003F2A12" w:rsidRDefault="00E8254E">
      <w:pPr>
        <w:spacing w:after="0" w:line="301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2A12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3F2A12">
        <w:rPr>
          <w:rFonts w:ascii="Times New Roman" w:eastAsia="Times New Roman" w:hAnsi="Times New Roman" w:cs="Times New Roman"/>
          <w:sz w:val="24"/>
          <w:szCs w:val="24"/>
        </w:rPr>
        <w:lastRenderedPageBreak/>
        <w:t>Комплекс № 8</w:t>
      </w:r>
    </w:p>
    <w:p w:rsidR="00E8254E" w:rsidRPr="003F2A12" w:rsidRDefault="00E8254E">
      <w:pPr>
        <w:spacing w:after="0" w:line="301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2A12">
        <w:rPr>
          <w:rFonts w:ascii="Times New Roman" w:eastAsia="Times New Roman" w:hAnsi="Times New Roman" w:cs="Times New Roman"/>
          <w:b/>
          <w:bCs/>
          <w:sz w:val="24"/>
          <w:szCs w:val="24"/>
        </w:rPr>
        <w:t>«Деревья в лесу»</w:t>
      </w:r>
    </w:p>
    <w:p w:rsidR="00E8254E" w:rsidRPr="003F2A12" w:rsidRDefault="00E8254E">
      <w:pPr>
        <w:spacing w:after="0" w:line="301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4849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4218"/>
        <w:gridCol w:w="4251"/>
        <w:gridCol w:w="3155"/>
        <w:gridCol w:w="1238"/>
        <w:gridCol w:w="1278"/>
      </w:tblGrid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4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Содержание упражнения</w:t>
            </w:r>
          </w:p>
        </w:tc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Текст</w:t>
            </w: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Методические указания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Кол-во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4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 – 4 лет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 – 7 лет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обычная.</w:t>
            </w:r>
          </w:p>
        </w:tc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Мы в лесу весеннем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Целый день гуляли,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Искали подснежники,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Воздухом дышали.</w:t>
            </w: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Упражнение выполнять босиком.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Следить за осанкой.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10 с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20 с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Гимнастический шаг.</w:t>
            </w:r>
          </w:p>
        </w:tc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Мхом под ногами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Выстлана земля,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Идём  мы по лесу,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Ступая слегка.</w:t>
            </w: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Упражнение выполнять босиком.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Следить за осанкой.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10 с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20 с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Лёгкий бег на носках.</w:t>
            </w:r>
          </w:p>
        </w:tc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Вот деревья встали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 нас на пути.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Нам их оббежать нужно,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 ещё кусты.</w:t>
            </w: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Упражнение выполнять босиком.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Следить за осанкой.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3. Следить за дыханием.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10 с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20 с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разложенному на полу канату.</w:t>
            </w:r>
          </w:p>
        </w:tc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Тучка-невеличка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Дождь прислала нам.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Перейдём мы речку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 спрячемся вон там.</w:t>
            </w: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Упражнение выполнять босиком.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Следить за осанкой.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20 с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30 с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стоя ноги на ширине стопы, руки внизу.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 – 2 – подняться на носки, руки через стороны вверх;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 – 6 – потянуться, фиксировать положение;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7 – 8 – И.п.</w:t>
            </w:r>
          </w:p>
        </w:tc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Вот дуб растёт высокий и красивый.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 смотрит он на нас игриво.</w:t>
            </w: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Высоко подняться на сноски.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осанкой,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3. Сохранять равновесие.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– </w:t>
            </w:r>
            <w:proofErr w:type="gramStart"/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упор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сидя, валик (гимнастическая палка и пр.) по коленями.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 – 2 – наклон вперёд, ноги выпрямить, пальцы ног на себя, коснуться пальцами рук;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 – 6 – фиксировать положение;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7 – 8 – И.п.</w:t>
            </w:r>
          </w:p>
        </w:tc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Вот ива наклонилась над водой.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 плачет, капая прозрачною слезой.</w:t>
            </w: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Пальцы ног максимально на себя.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Голень напряжена.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упор сидя.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 – 8 – вращение стоп вправо;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 – 12 – влево.</w:t>
            </w:r>
          </w:p>
        </w:tc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Сухие ветки спилили,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 землю положили.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Ветер задувает.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 земле листок катает.</w:t>
            </w: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Ноги вместе.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Темп медленный.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Следить за осанкой.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– </w:t>
            </w:r>
            <w:proofErr w:type="gramStart"/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упор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сидя, ноги согнуты в коленях, стопы вместе.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 – 4 – ноги на носки;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5 – 8 – на пятки.</w:t>
            </w:r>
          </w:p>
        </w:tc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Принагнулась ёлочка, ёлочка-иголочка.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Тяжело пушистые веточки держать.</w:t>
            </w: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Ноги вместе.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Темп медленный.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3. Следить за осанкой.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4 – 6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6 – 8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– </w:t>
            </w:r>
            <w:proofErr w:type="gramStart"/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упор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сидя, ноги согнуты в коленях, мяч между стоп.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 – 4 – колени в стороны, стараясь положить на пол;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5 – 8 – И.п.</w:t>
            </w:r>
          </w:p>
        </w:tc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Ветер листья всё срывает,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Листья скручиваются и по ветру летают.</w:t>
            </w: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Мяч не отпускать.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Темп медленный.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3. Следить за осанкой.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о.с., руки на пояс.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 – 2 – присесть, высоко поднимаясь на носки, колени в стороны;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 – 4 – И.п.</w:t>
            </w:r>
          </w:p>
        </w:tc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 вот осинка тонкая под ветром гнётся,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Как будто с ветром играет, смеётся.</w:t>
            </w: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Пятки стараться не разводить.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2. Темп средний.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3. Следить за осанкой.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массажной дорожке.</w:t>
            </w:r>
          </w:p>
        </w:tc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Посмотрите: вот бревно!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Давным-давно нас ждёт оно,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Когда мы с вами подойдём, то быстро по нему пройдём!</w:t>
            </w: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Следить за осанкой. 2. Темп медленный.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4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</w:t>
            </w:r>
            <w:proofErr w:type="gramEnd"/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/игра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«Птички»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«Лягушки»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 «Кто как передвигается?»</w:t>
            </w:r>
          </w:p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«Барабан»</w:t>
            </w:r>
          </w:p>
        </w:tc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1. Игра для детей 4 – 7 лет.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254E" w:rsidRPr="003F2A12" w:rsidRDefault="00E8254E" w:rsidP="00D850AD">
            <w:pPr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A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254E" w:rsidRPr="003F2A12" w:rsidTr="00E8254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4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pBdr>
                <w:bottom w:val="single" w:sz="6" w:space="0" w:color="C0C0C0"/>
              </w:pBd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</w:pPr>
            <w:r w:rsidRPr="003F2A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Релаксация</w:t>
            </w:r>
          </w:p>
        </w:tc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54E" w:rsidRPr="003F2A12" w:rsidRDefault="00E8254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</w:tbl>
    <w:p w:rsidR="00E8254E" w:rsidRPr="003F2A12" w:rsidRDefault="00E8254E">
      <w:pPr>
        <w:rPr>
          <w:rFonts w:ascii="Times New Roman" w:hAnsi="Times New Roman" w:cs="Times New Roman"/>
        </w:rPr>
      </w:pPr>
    </w:p>
    <w:p w:rsidR="00E8254E" w:rsidRPr="003F2A12" w:rsidRDefault="00E8254E">
      <w:pPr>
        <w:rPr>
          <w:rFonts w:ascii="Times New Roman" w:hAnsi="Times New Roman" w:cs="Times New Roman"/>
        </w:rPr>
      </w:pPr>
    </w:p>
    <w:sectPr w:rsidR="00E8254E" w:rsidRPr="003F2A12" w:rsidSect="00D60C63">
      <w:pgSz w:w="16838" w:h="11906" w:orient="landscape"/>
      <w:pgMar w:top="425" w:right="567" w:bottom="567" w:left="1134" w:header="720" w:footer="720" w:gutter="0"/>
      <w:cols w:space="720"/>
      <w:docGrid w:linePitch="299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43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Num5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9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254E"/>
    <w:rsid w:val="000A05FA"/>
    <w:rsid w:val="002C0679"/>
    <w:rsid w:val="003E594D"/>
    <w:rsid w:val="003F2A12"/>
    <w:rsid w:val="004C3850"/>
    <w:rsid w:val="005E1BC1"/>
    <w:rsid w:val="007D6C08"/>
    <w:rsid w:val="008C0BB4"/>
    <w:rsid w:val="00CF6DA5"/>
    <w:rsid w:val="00D60C63"/>
    <w:rsid w:val="00D850AD"/>
    <w:rsid w:val="00E8254E"/>
    <w:rsid w:val="00EB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08"/>
    <w:pPr>
      <w:suppressAutoHyphens/>
      <w:spacing w:after="200" w:line="276" w:lineRule="auto"/>
    </w:pPr>
    <w:rPr>
      <w:rFonts w:ascii="Calibri" w:eastAsia="SimSun" w:hAnsi="Calibri" w:cs="font343"/>
      <w:kern w:val="1"/>
      <w:sz w:val="22"/>
      <w:szCs w:val="22"/>
      <w:lang w:eastAsia="ar-SA"/>
    </w:rPr>
  </w:style>
  <w:style w:type="paragraph" w:styleId="1">
    <w:name w:val="heading 1"/>
    <w:basedOn w:val="a"/>
    <w:next w:val="a0"/>
    <w:qFormat/>
    <w:rsid w:val="007D6C08"/>
    <w:pPr>
      <w:keepNext/>
      <w:tabs>
        <w:tab w:val="num" w:pos="432"/>
      </w:tabs>
      <w:spacing w:before="480" w:after="0"/>
      <w:ind w:left="432" w:hanging="432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0"/>
    <w:qFormat/>
    <w:rsid w:val="007D6C08"/>
    <w:pPr>
      <w:tabs>
        <w:tab w:val="num" w:pos="576"/>
      </w:tabs>
      <w:spacing w:before="28" w:after="28" w:line="100" w:lineRule="atLeast"/>
      <w:ind w:left="576" w:hanging="576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0"/>
    <w:qFormat/>
    <w:rsid w:val="007D6C08"/>
    <w:pPr>
      <w:tabs>
        <w:tab w:val="num" w:pos="720"/>
      </w:tabs>
      <w:spacing w:before="28" w:after="28" w:line="100" w:lineRule="atLeast"/>
      <w:ind w:left="720" w:hanging="720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ListLabel1">
    <w:name w:val="ListLabel 1"/>
    <w:rsid w:val="007D6C08"/>
    <w:rPr>
      <w:rFonts w:cs="Courier New"/>
    </w:rPr>
  </w:style>
  <w:style w:type="character" w:customStyle="1" w:styleId="ListLabel2">
    <w:name w:val="ListLabel 2"/>
    <w:rsid w:val="007D6C08"/>
    <w:rPr>
      <w:sz w:val="20"/>
    </w:rPr>
  </w:style>
  <w:style w:type="character" w:customStyle="1" w:styleId="10">
    <w:name w:val="Основной шрифт абзаца1"/>
    <w:rsid w:val="007D6C08"/>
  </w:style>
  <w:style w:type="character" w:customStyle="1" w:styleId="11">
    <w:name w:val="Заголовок 1 Знак"/>
    <w:basedOn w:val="10"/>
    <w:rsid w:val="007D6C08"/>
  </w:style>
  <w:style w:type="character" w:customStyle="1" w:styleId="20">
    <w:name w:val="Заголовок 2 Знак"/>
    <w:basedOn w:val="10"/>
    <w:rsid w:val="007D6C08"/>
  </w:style>
  <w:style w:type="character" w:customStyle="1" w:styleId="30">
    <w:name w:val="Заголовок 3 Знак"/>
    <w:basedOn w:val="10"/>
    <w:rsid w:val="007D6C08"/>
  </w:style>
  <w:style w:type="character" w:customStyle="1" w:styleId="c0">
    <w:name w:val="c0"/>
    <w:basedOn w:val="10"/>
    <w:rsid w:val="007D6C08"/>
  </w:style>
  <w:style w:type="character" w:customStyle="1" w:styleId="apple-converted-space">
    <w:name w:val="apple-converted-space"/>
    <w:basedOn w:val="10"/>
    <w:rsid w:val="007D6C08"/>
  </w:style>
  <w:style w:type="character" w:customStyle="1" w:styleId="a4">
    <w:name w:val="Текст выноски Знак"/>
    <w:basedOn w:val="10"/>
    <w:rsid w:val="007D6C08"/>
  </w:style>
  <w:style w:type="paragraph" w:customStyle="1" w:styleId="a5">
    <w:name w:val="Заголовок"/>
    <w:basedOn w:val="a"/>
    <w:next w:val="a0"/>
    <w:rsid w:val="007D6C08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0">
    <w:name w:val="Body Text"/>
    <w:basedOn w:val="a"/>
    <w:rsid w:val="007D6C08"/>
    <w:pPr>
      <w:spacing w:after="120"/>
    </w:pPr>
  </w:style>
  <w:style w:type="paragraph" w:styleId="a6">
    <w:name w:val="List"/>
    <w:basedOn w:val="a0"/>
    <w:rsid w:val="007D6C08"/>
    <w:rPr>
      <w:rFonts w:cs="Mangal"/>
    </w:rPr>
  </w:style>
  <w:style w:type="paragraph" w:customStyle="1" w:styleId="12">
    <w:name w:val="Название1"/>
    <w:basedOn w:val="a"/>
    <w:rsid w:val="007D6C0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7D6C08"/>
    <w:pPr>
      <w:suppressLineNumbers/>
    </w:pPr>
    <w:rPr>
      <w:rFonts w:cs="Mangal"/>
    </w:rPr>
  </w:style>
  <w:style w:type="paragraph" w:customStyle="1" w:styleId="c15">
    <w:name w:val="c15"/>
    <w:basedOn w:val="a"/>
    <w:rsid w:val="007D6C08"/>
  </w:style>
  <w:style w:type="paragraph" w:customStyle="1" w:styleId="c16">
    <w:name w:val="c16"/>
    <w:basedOn w:val="a"/>
    <w:rsid w:val="007D6C08"/>
  </w:style>
  <w:style w:type="paragraph" w:customStyle="1" w:styleId="c7">
    <w:name w:val="c7"/>
    <w:basedOn w:val="a"/>
    <w:rsid w:val="007D6C08"/>
  </w:style>
  <w:style w:type="paragraph" w:customStyle="1" w:styleId="c8">
    <w:name w:val="c8"/>
    <w:basedOn w:val="a"/>
    <w:rsid w:val="007D6C08"/>
  </w:style>
  <w:style w:type="paragraph" w:customStyle="1" w:styleId="14">
    <w:name w:val="Обычный (веб)1"/>
    <w:basedOn w:val="a"/>
    <w:rsid w:val="007D6C08"/>
  </w:style>
  <w:style w:type="paragraph" w:customStyle="1" w:styleId="15">
    <w:name w:val="Абзац списка1"/>
    <w:basedOn w:val="a"/>
    <w:rsid w:val="007D6C08"/>
  </w:style>
  <w:style w:type="paragraph" w:customStyle="1" w:styleId="16">
    <w:name w:val="Текст выноски1"/>
    <w:basedOn w:val="a"/>
    <w:rsid w:val="007D6C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E9032-9513-48CD-B21B-2D1680958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5041</Words>
  <Characters>28739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33713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Документовед</dc:creator>
  <cp:keywords/>
  <cp:lastModifiedBy>Кунчээн</cp:lastModifiedBy>
  <cp:revision>4</cp:revision>
  <cp:lastPrinted>2019-04-17T07:36:00Z</cp:lastPrinted>
  <dcterms:created xsi:type="dcterms:W3CDTF">2019-04-17T04:34:00Z</dcterms:created>
  <dcterms:modified xsi:type="dcterms:W3CDTF">2019-04-17T07:41:00Z</dcterms:modified>
</cp:coreProperties>
</file>